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30EA4" w14:textId="77777777" w:rsidR="00452C4F" w:rsidRPr="003C10EC" w:rsidRDefault="00607C90">
      <w:pPr>
        <w:tabs>
          <w:tab w:val="left" w:pos="4425"/>
        </w:tabs>
        <w:spacing w:line="100" w:lineRule="atLeast"/>
        <w:jc w:val="center"/>
        <w:rPr>
          <w:sz w:val="22"/>
          <w:szCs w:val="22"/>
        </w:rPr>
      </w:pPr>
      <w:r w:rsidRPr="003C10EC">
        <w:rPr>
          <w:b/>
          <w:bCs/>
          <w:sz w:val="22"/>
          <w:szCs w:val="22"/>
        </w:rPr>
        <w:t>ZESTAWIENIE PARAMETRÓW WYMAGANYCH</w:t>
      </w:r>
    </w:p>
    <w:p w14:paraId="18359674" w14:textId="77777777" w:rsidR="00452C4F" w:rsidRPr="003C10EC" w:rsidRDefault="00836D33">
      <w:pPr>
        <w:pStyle w:val="Nagwek2"/>
        <w:numPr>
          <w:ilvl w:val="0"/>
          <w:numId w:val="0"/>
        </w:numPr>
        <w:spacing w:line="100" w:lineRule="atLeast"/>
        <w:rPr>
          <w:sz w:val="22"/>
          <w:szCs w:val="22"/>
          <w:lang w:val="pl-PL"/>
        </w:rPr>
      </w:pPr>
      <w:r w:rsidRPr="003C10EC">
        <w:rPr>
          <w:rFonts w:ascii="Times New Roman" w:hAnsi="Times New Roman" w:cs="Times New Roman"/>
          <w:sz w:val="22"/>
          <w:szCs w:val="22"/>
          <w:lang w:val="pl-PL"/>
        </w:rPr>
        <w:t>ZAMRAŻARKA LABORATORYJNA</w:t>
      </w:r>
    </w:p>
    <w:p w14:paraId="5AD990B1" w14:textId="77777777" w:rsidR="00452C4F" w:rsidRPr="003C10EC" w:rsidRDefault="00452C4F">
      <w:pPr>
        <w:pStyle w:val="Tekstpodstawowy"/>
        <w:spacing w:after="0" w:line="100" w:lineRule="atLeast"/>
        <w:rPr>
          <w:sz w:val="22"/>
          <w:szCs w:val="22"/>
        </w:rPr>
      </w:pPr>
    </w:p>
    <w:p w14:paraId="6790CB1D" w14:textId="77777777" w:rsidR="00452C4F" w:rsidRPr="003C10EC" w:rsidRDefault="00452C4F">
      <w:pPr>
        <w:spacing w:line="100" w:lineRule="atLeast"/>
        <w:jc w:val="both"/>
        <w:rPr>
          <w:sz w:val="24"/>
          <w:szCs w:val="24"/>
        </w:rPr>
      </w:pPr>
      <w:r w:rsidRPr="003C10EC">
        <w:rPr>
          <w:b/>
          <w:bCs/>
          <w:sz w:val="24"/>
          <w:szCs w:val="24"/>
        </w:rPr>
        <w:t>Uwagi dotyczące prawidłowego wypełniania tabeli.</w:t>
      </w:r>
    </w:p>
    <w:p w14:paraId="38CCF832" w14:textId="77777777" w:rsidR="00452C4F" w:rsidRPr="003C10EC" w:rsidRDefault="00452C4F">
      <w:pPr>
        <w:spacing w:line="100" w:lineRule="atLeast"/>
        <w:jc w:val="both"/>
        <w:rPr>
          <w:b/>
          <w:bCs/>
          <w:kern w:val="1"/>
          <w:sz w:val="24"/>
          <w:szCs w:val="24"/>
          <w:lang w:eastAsia="hi-IN" w:bidi="hi-IN"/>
        </w:rPr>
      </w:pPr>
      <w:r w:rsidRPr="003C10EC">
        <w:rPr>
          <w:sz w:val="24"/>
          <w:szCs w:val="24"/>
        </w:rPr>
        <w:t>Zamawiający wymaga, aby w przypadku gdy w kolumnie „Wymagania Zamawiającego” jest:</w:t>
      </w:r>
    </w:p>
    <w:p w14:paraId="2A5A55C8" w14:textId="77777777" w:rsidR="00452C4F" w:rsidRPr="003C10EC" w:rsidRDefault="00452C4F">
      <w:pPr>
        <w:spacing w:line="100" w:lineRule="atLeast"/>
        <w:jc w:val="both"/>
        <w:rPr>
          <w:b/>
          <w:bCs/>
          <w:kern w:val="1"/>
          <w:sz w:val="24"/>
          <w:szCs w:val="24"/>
          <w:lang w:eastAsia="hi-IN" w:bidi="hi-IN"/>
        </w:rPr>
      </w:pPr>
      <w:r w:rsidRPr="003C10EC">
        <w:rPr>
          <w:b/>
          <w:bCs/>
          <w:kern w:val="1"/>
          <w:sz w:val="24"/>
          <w:szCs w:val="24"/>
          <w:lang w:eastAsia="hi-IN" w:bidi="hi-IN"/>
        </w:rPr>
        <w:t>„TAK”</w:t>
      </w:r>
      <w:r w:rsidRPr="003C10EC">
        <w:rPr>
          <w:kern w:val="1"/>
          <w:sz w:val="24"/>
          <w:szCs w:val="24"/>
          <w:lang w:eastAsia="hi-IN" w:bidi="hi-IN"/>
        </w:rPr>
        <w:t xml:space="preserve"> - Wykonawca w kolumnie „Parametry oferowane” potwierdza spełnienie wymogu wpisując „TAK”; niespełnienie wymogu lub niewypełnienie pola spowoduje odrzucenie oferty jako niezgodnej</w:t>
      </w:r>
      <w:r w:rsidR="00607C90" w:rsidRPr="003C10EC">
        <w:rPr>
          <w:kern w:val="1"/>
          <w:sz w:val="24"/>
          <w:szCs w:val="24"/>
          <w:lang w:eastAsia="hi-IN" w:bidi="hi-IN"/>
        </w:rPr>
        <w:t xml:space="preserve"> </w:t>
      </w:r>
      <w:r w:rsidRPr="003C10EC">
        <w:rPr>
          <w:kern w:val="1"/>
          <w:sz w:val="24"/>
          <w:szCs w:val="24"/>
          <w:lang w:eastAsia="hi-IN" w:bidi="hi-IN"/>
        </w:rPr>
        <w:t>z SIWZ.</w:t>
      </w:r>
    </w:p>
    <w:p w14:paraId="6699954C" w14:textId="77777777" w:rsidR="00452C4F" w:rsidRPr="003C10EC" w:rsidRDefault="00452C4F">
      <w:pPr>
        <w:spacing w:line="100" w:lineRule="atLeast"/>
        <w:jc w:val="both"/>
        <w:rPr>
          <w:sz w:val="24"/>
          <w:szCs w:val="24"/>
        </w:rPr>
      </w:pPr>
      <w:r w:rsidRPr="003C10EC">
        <w:rPr>
          <w:b/>
          <w:bCs/>
          <w:kern w:val="1"/>
          <w:sz w:val="24"/>
          <w:szCs w:val="24"/>
          <w:lang w:eastAsia="hi-IN" w:bidi="hi-IN"/>
        </w:rPr>
        <w:t>„Należy podać”</w:t>
      </w:r>
      <w:r w:rsidRPr="003C10EC">
        <w:rPr>
          <w:kern w:val="1"/>
          <w:sz w:val="24"/>
          <w:szCs w:val="24"/>
          <w:lang w:eastAsia="hi-IN" w:bidi="hi-IN"/>
        </w:rPr>
        <w:t xml:space="preserve"> - Wykonawca w kolumnie „Parametry oferowane” wpisuje jakie parametry posiada zaoferowany przez Wykonawcę przedmiot zamówienia; niespełnienie wymogu lub niewypełnienie pola spowoduje odrzucenie oferty jako niezgodnej z SIWZ.</w:t>
      </w:r>
    </w:p>
    <w:p w14:paraId="2D0174EE" w14:textId="77777777" w:rsidR="00452C4F" w:rsidRPr="003C10EC" w:rsidRDefault="00452C4F">
      <w:pPr>
        <w:spacing w:line="100" w:lineRule="atLeast"/>
        <w:jc w:val="both"/>
        <w:rPr>
          <w:sz w:val="24"/>
          <w:szCs w:val="24"/>
        </w:rPr>
      </w:pPr>
    </w:p>
    <w:p w14:paraId="2BEF8CA7" w14:textId="77777777" w:rsidR="00452C4F" w:rsidRPr="003C10EC" w:rsidRDefault="009D6A99">
      <w:pPr>
        <w:spacing w:line="100" w:lineRule="atLeast"/>
        <w:jc w:val="both"/>
        <w:rPr>
          <w:sz w:val="24"/>
          <w:szCs w:val="24"/>
        </w:rPr>
      </w:pPr>
      <w:r w:rsidRPr="003C10EC">
        <w:rPr>
          <w:b/>
          <w:bCs/>
          <w:kern w:val="1"/>
          <w:sz w:val="24"/>
          <w:szCs w:val="24"/>
          <w:lang w:eastAsia="hi-IN" w:bidi="hi-IN"/>
        </w:rPr>
        <w:t>P</w:t>
      </w:r>
      <w:r w:rsidR="00452C4F" w:rsidRPr="003C10EC">
        <w:rPr>
          <w:b/>
          <w:bCs/>
          <w:kern w:val="1"/>
          <w:sz w:val="24"/>
          <w:szCs w:val="24"/>
          <w:lang w:eastAsia="hi-IN" w:bidi="hi-IN"/>
        </w:rPr>
        <w:t xml:space="preserve">arametry </w:t>
      </w:r>
      <w:r w:rsidRPr="003C10EC">
        <w:rPr>
          <w:b/>
          <w:bCs/>
          <w:kern w:val="1"/>
          <w:sz w:val="24"/>
          <w:szCs w:val="24"/>
          <w:lang w:eastAsia="hi-IN" w:bidi="hi-IN"/>
        </w:rPr>
        <w:t xml:space="preserve">podane </w:t>
      </w:r>
      <w:r w:rsidR="001B056C" w:rsidRPr="003C10EC">
        <w:rPr>
          <w:b/>
          <w:bCs/>
          <w:kern w:val="1"/>
          <w:sz w:val="24"/>
          <w:szCs w:val="24"/>
          <w:lang w:eastAsia="hi-IN" w:bidi="hi-IN"/>
        </w:rPr>
        <w:t xml:space="preserve">w tabeli 1 i tabeli 2 </w:t>
      </w:r>
      <w:r w:rsidR="00452C4F" w:rsidRPr="003C10EC">
        <w:rPr>
          <w:b/>
          <w:bCs/>
          <w:kern w:val="1"/>
          <w:sz w:val="24"/>
          <w:szCs w:val="24"/>
          <w:lang w:eastAsia="hi-IN" w:bidi="hi-IN"/>
        </w:rPr>
        <w:t>mają charakter obligatoryjny. Nie spełnienie choćby jednego parametru będzie skutkować odrzuceniem oferty.</w:t>
      </w:r>
    </w:p>
    <w:p w14:paraId="1FF3B35E" w14:textId="77777777" w:rsidR="00452C4F" w:rsidRPr="003C10EC" w:rsidRDefault="00452C4F">
      <w:pPr>
        <w:spacing w:line="100" w:lineRule="atLeast"/>
        <w:jc w:val="both"/>
        <w:rPr>
          <w:sz w:val="24"/>
          <w:szCs w:val="24"/>
        </w:rPr>
      </w:pPr>
    </w:p>
    <w:p w14:paraId="6334E8AD" w14:textId="77777777" w:rsidR="00452C4F" w:rsidRPr="003C10EC" w:rsidRDefault="00452C4F">
      <w:pPr>
        <w:rPr>
          <w:b/>
          <w:bCs/>
          <w:sz w:val="24"/>
          <w:szCs w:val="24"/>
        </w:rPr>
      </w:pPr>
      <w:r w:rsidRPr="003C10EC">
        <w:rPr>
          <w:b/>
          <w:bCs/>
          <w:sz w:val="24"/>
          <w:szCs w:val="24"/>
        </w:rPr>
        <w:t xml:space="preserve">Tabela 1. </w:t>
      </w:r>
    </w:p>
    <w:tbl>
      <w:tblPr>
        <w:tblW w:w="92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597"/>
        <w:gridCol w:w="4741"/>
        <w:gridCol w:w="1418"/>
        <w:gridCol w:w="1542"/>
      </w:tblGrid>
      <w:tr w:rsidR="003C10EC" w:rsidRPr="003C10EC" w14:paraId="0FFD51E2" w14:textId="77777777" w:rsidTr="006337D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CF1248" w14:textId="77777777" w:rsidR="00452C4F" w:rsidRPr="003C10EC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FD4167" w14:textId="77777777" w:rsidR="00452C4F" w:rsidRPr="003C10EC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Wymagania minimalne Zamawiającego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C2DFF7" w14:textId="77777777" w:rsidR="00452C4F" w:rsidRPr="003C10EC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Wymagania Zamawiającego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6CE84" w14:textId="77777777" w:rsidR="00452C4F" w:rsidRPr="003C10EC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Parametry oferowane</w:t>
            </w:r>
          </w:p>
        </w:tc>
      </w:tr>
      <w:tr w:rsidR="003C10EC" w:rsidRPr="003C10EC" w14:paraId="665BDCEA" w14:textId="77777777" w:rsidTr="006337D0">
        <w:trPr>
          <w:trHeight w:val="1176"/>
        </w:trPr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3AF9DC" w14:textId="77777777" w:rsidR="00452C4F" w:rsidRPr="003C10EC" w:rsidRDefault="00452C4F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  <w:p w14:paraId="65902D95" w14:textId="77777777" w:rsidR="00452C4F" w:rsidRPr="003C10EC" w:rsidRDefault="00452C4F">
            <w:pPr>
              <w:suppressAutoHyphens w:val="0"/>
              <w:rPr>
                <w:sz w:val="21"/>
                <w:szCs w:val="21"/>
              </w:rPr>
            </w:pPr>
            <w:r w:rsidRPr="003C10EC">
              <w:rPr>
                <w:b/>
                <w:bCs/>
                <w:sz w:val="21"/>
                <w:szCs w:val="21"/>
              </w:rPr>
              <w:t>Dokumentacja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31A3F7" w14:textId="77777777" w:rsidR="00452C4F" w:rsidRPr="003C10EC" w:rsidRDefault="00452C4F">
            <w:pPr>
              <w:jc w:val="both"/>
              <w:rPr>
                <w:b/>
                <w:bCs/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>Wykonawca zobowiązany jest dołączyć</w:t>
            </w:r>
            <w:r w:rsidRPr="003C10EC">
              <w:rPr>
                <w:b/>
                <w:bCs/>
                <w:sz w:val="22"/>
                <w:szCs w:val="22"/>
              </w:rPr>
              <w:t xml:space="preserve"> </w:t>
            </w:r>
            <w:r w:rsidRPr="003C10EC">
              <w:rPr>
                <w:sz w:val="22"/>
                <w:szCs w:val="22"/>
              </w:rPr>
              <w:t xml:space="preserve">do oferty </w:t>
            </w:r>
            <w:r w:rsidRPr="003C10EC">
              <w:rPr>
                <w:b/>
                <w:bCs/>
                <w:sz w:val="22"/>
                <w:szCs w:val="22"/>
              </w:rPr>
              <w:t>dokumenty producenta</w:t>
            </w:r>
            <w:r w:rsidRPr="003C10EC">
              <w:rPr>
                <w:sz w:val="22"/>
                <w:szCs w:val="22"/>
              </w:rPr>
              <w:t>, potwierdzające oferowane parametry w zakresie wymagań minimalnych.</w:t>
            </w:r>
            <w:r w:rsidRPr="003C10EC">
              <w:rPr>
                <w:b/>
                <w:bCs/>
                <w:sz w:val="22"/>
                <w:szCs w:val="22"/>
              </w:rPr>
              <w:t xml:space="preserve"> </w:t>
            </w:r>
            <w:r w:rsidRPr="003C10EC">
              <w:rPr>
                <w:sz w:val="22"/>
                <w:szCs w:val="22"/>
              </w:rPr>
              <w:t>Przykładem takich dokumentów mogą być m.in.: specyfikacja techniczna, broszura informacyjna lub dane techniczne – wyłącznie producenta.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6C17B7" w14:textId="77777777" w:rsidR="00452C4F" w:rsidRPr="003C10EC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6B148" w14:textId="77777777" w:rsidR="00452C4F" w:rsidRPr="003C10EC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C10EC" w:rsidRPr="003C10EC" w14:paraId="5AB05CE9" w14:textId="77777777" w:rsidTr="006337D0"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36DAF7" w14:textId="77777777" w:rsidR="00452C4F" w:rsidRPr="003C10EC" w:rsidRDefault="00452C4F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7B2D63" w14:textId="77777777" w:rsidR="00452C4F" w:rsidRPr="003C10EC" w:rsidRDefault="00452C4F">
            <w:pPr>
              <w:jc w:val="both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>W dniu dostarczenia urządzenia Wykonawca przekaże:</w:t>
            </w:r>
          </w:p>
          <w:p w14:paraId="4C893250" w14:textId="77777777" w:rsidR="00452C4F" w:rsidRPr="003C10EC" w:rsidRDefault="00452C4F">
            <w:pPr>
              <w:numPr>
                <w:ilvl w:val="0"/>
                <w:numId w:val="2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 xml:space="preserve">pełną dokumentację techniczną urządzenia </w:t>
            </w:r>
            <w:r w:rsidR="00910144">
              <w:rPr>
                <w:sz w:val="22"/>
                <w:szCs w:val="22"/>
              </w:rPr>
              <w:br/>
            </w:r>
            <w:r w:rsidRPr="003C10EC">
              <w:rPr>
                <w:sz w:val="22"/>
                <w:szCs w:val="22"/>
              </w:rPr>
              <w:t>w języku producenta</w:t>
            </w:r>
            <w:r w:rsidR="004A08C8" w:rsidRPr="003C10EC">
              <w:rPr>
                <w:sz w:val="22"/>
                <w:szCs w:val="22"/>
              </w:rPr>
              <w:t>/</w:t>
            </w:r>
            <w:r w:rsidR="00A710B4" w:rsidRPr="003C10EC">
              <w:rPr>
                <w:sz w:val="22"/>
                <w:szCs w:val="22"/>
              </w:rPr>
              <w:t>angielskim</w:t>
            </w:r>
            <w:r w:rsidRPr="003C10EC">
              <w:rPr>
                <w:sz w:val="22"/>
                <w:szCs w:val="22"/>
              </w:rPr>
              <w:t xml:space="preserve"> wraz z jej polskim tłumacz</w:t>
            </w:r>
            <w:r w:rsidR="00420EC2" w:rsidRPr="003C10EC">
              <w:rPr>
                <w:sz w:val="22"/>
                <w:szCs w:val="22"/>
              </w:rPr>
              <w:t xml:space="preserve">eniem, w formie drukowanej </w:t>
            </w:r>
            <w:r w:rsidR="00910144">
              <w:rPr>
                <w:sz w:val="22"/>
                <w:szCs w:val="22"/>
              </w:rPr>
              <w:br/>
            </w:r>
            <w:r w:rsidR="00420EC2" w:rsidRPr="003C10EC">
              <w:rPr>
                <w:sz w:val="22"/>
                <w:szCs w:val="22"/>
              </w:rPr>
              <w:t>i elektronicznej, np.</w:t>
            </w:r>
            <w:r w:rsidRPr="003C10EC">
              <w:rPr>
                <w:sz w:val="22"/>
                <w:szCs w:val="22"/>
              </w:rPr>
              <w:t xml:space="preserve"> w formacie *.pdf lub *.doc;</w:t>
            </w:r>
          </w:p>
          <w:p w14:paraId="465C10F0" w14:textId="77777777" w:rsidR="00452C4F" w:rsidRPr="003C10EC" w:rsidRDefault="00452C4F">
            <w:pPr>
              <w:numPr>
                <w:ilvl w:val="0"/>
                <w:numId w:val="2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>kartę gwarancyjną (od daty podpisania protokołu zdawczo-odbiorczego) wystawioną przez Wykonawcę w formie papierowej;</w:t>
            </w:r>
          </w:p>
          <w:p w14:paraId="550293EA" w14:textId="77777777" w:rsidR="00452C4F" w:rsidRPr="003C10EC" w:rsidRDefault="00452C4F">
            <w:pPr>
              <w:numPr>
                <w:ilvl w:val="0"/>
                <w:numId w:val="2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>certyfikat CE na oferowane urządzenie.</w:t>
            </w:r>
          </w:p>
          <w:p w14:paraId="5EF151D8" w14:textId="77777777" w:rsidR="00452C4F" w:rsidRPr="003C10EC" w:rsidRDefault="00452C4F">
            <w:pPr>
              <w:jc w:val="both"/>
              <w:rPr>
                <w:b/>
                <w:bCs/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>Dokumentacja techniczna powinna zawierać m.in.: instrukcję działania, obsługi, konserwacji, diagnostyki i postępowania w sytuacjach awaryjnych oraz rysunki urządzenia i schematy działania.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DDC380" w14:textId="77777777" w:rsidR="00452C4F" w:rsidRPr="003C10EC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20540" w14:textId="77777777" w:rsidR="00452C4F" w:rsidRPr="003C10EC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C10EC" w:rsidRPr="003C10EC" w14:paraId="05B6C3A9" w14:textId="77777777" w:rsidTr="006337D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E94FBB" w14:textId="77777777" w:rsidR="00452C4F" w:rsidRPr="003C10EC" w:rsidRDefault="00452C4F">
            <w:pPr>
              <w:suppressAutoHyphens w:val="0"/>
              <w:rPr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Gwarancja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A480CB" w14:textId="63EAEE89" w:rsidR="00452C4F" w:rsidRPr="003C10EC" w:rsidRDefault="00452C4F">
            <w:pPr>
              <w:numPr>
                <w:ilvl w:val="0"/>
                <w:numId w:val="3"/>
              </w:numPr>
              <w:ind w:left="245" w:hanging="245"/>
              <w:jc w:val="both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 xml:space="preserve">Wykonawca zamówienia udzieli na każde urządzenie będące przedmiotem zamówienia minimum </w:t>
            </w:r>
            <w:r w:rsidR="00E24B0C" w:rsidRPr="0075424B">
              <w:rPr>
                <w:b/>
                <w:bCs/>
                <w:sz w:val="22"/>
                <w:szCs w:val="22"/>
              </w:rPr>
              <w:t>24</w:t>
            </w:r>
            <w:r w:rsidR="00E24B0C">
              <w:rPr>
                <w:b/>
                <w:bCs/>
                <w:sz w:val="22"/>
                <w:szCs w:val="22"/>
              </w:rPr>
              <w:t xml:space="preserve"> </w:t>
            </w:r>
            <w:r w:rsidRPr="003C10EC">
              <w:rPr>
                <w:b/>
                <w:bCs/>
                <w:sz w:val="22"/>
                <w:szCs w:val="22"/>
              </w:rPr>
              <w:t>miesięcznej</w:t>
            </w:r>
            <w:r w:rsidRPr="003C10EC">
              <w:rPr>
                <w:sz w:val="22"/>
                <w:szCs w:val="22"/>
              </w:rPr>
              <w:t xml:space="preserve"> gwarancji liczonej od daty</w:t>
            </w:r>
            <w:r w:rsidR="00EA7D2A" w:rsidRPr="003C10EC">
              <w:rPr>
                <w:sz w:val="22"/>
                <w:szCs w:val="22"/>
              </w:rPr>
              <w:t xml:space="preserve"> </w:t>
            </w:r>
            <w:r w:rsidRPr="003C10EC">
              <w:rPr>
                <w:sz w:val="22"/>
                <w:szCs w:val="22"/>
              </w:rPr>
              <w:t>podpisania protokołu zdawczo-odbiorczego;</w:t>
            </w:r>
          </w:p>
          <w:p w14:paraId="78EDA6A3" w14:textId="77777777" w:rsidR="00452C4F" w:rsidRPr="003C10EC" w:rsidRDefault="00452C4F">
            <w:pPr>
              <w:numPr>
                <w:ilvl w:val="0"/>
                <w:numId w:val="3"/>
              </w:numPr>
              <w:ind w:left="245" w:hanging="245"/>
              <w:jc w:val="both"/>
              <w:rPr>
                <w:b/>
                <w:bCs/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>Wszelkie koszty związane z realizacją gwarancji ponosi Wykonawca.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1EB293" w14:textId="77777777" w:rsidR="00452C4F" w:rsidRPr="003C10EC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598E1" w14:textId="77777777" w:rsidR="00452C4F" w:rsidRPr="003C10EC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C10EC" w:rsidRPr="003C10EC" w14:paraId="6CF1AB7F" w14:textId="77777777" w:rsidTr="006337D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7CEEA7" w14:textId="77777777" w:rsidR="00452C4F" w:rsidRPr="003C10EC" w:rsidRDefault="00452C4F">
            <w:pPr>
              <w:suppressAutoHyphens w:val="0"/>
              <w:rPr>
                <w:b/>
                <w:bCs/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Dostawa i</w:t>
            </w:r>
          </w:p>
          <w:p w14:paraId="06DC68B8" w14:textId="77777777" w:rsidR="00452C4F" w:rsidRPr="003C10EC" w:rsidRDefault="00452C4F">
            <w:pPr>
              <w:suppressAutoHyphens w:val="0"/>
              <w:rPr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uruchomienie</w:t>
            </w:r>
            <w:r w:rsidRPr="003C10EC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AA0B79" w14:textId="77777777" w:rsidR="00452C4F" w:rsidRPr="003C10EC" w:rsidRDefault="00452C4F" w:rsidP="00E45BD0">
            <w:pPr>
              <w:jc w:val="both"/>
              <w:rPr>
                <w:b/>
                <w:bCs/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 xml:space="preserve">Wykonawca musi dostarczyć, zainstalować, dostosować do istniejącej instalacji, uruchomić </w:t>
            </w:r>
            <w:r w:rsidR="00910144">
              <w:rPr>
                <w:sz w:val="22"/>
                <w:szCs w:val="22"/>
              </w:rPr>
              <w:br/>
            </w:r>
            <w:r w:rsidRPr="003C10EC">
              <w:rPr>
                <w:sz w:val="22"/>
                <w:szCs w:val="22"/>
              </w:rPr>
              <w:t>i przetestować urządzeni</w:t>
            </w:r>
            <w:r w:rsidR="00E45BD0" w:rsidRPr="003C10EC">
              <w:rPr>
                <w:sz w:val="22"/>
                <w:szCs w:val="22"/>
              </w:rPr>
              <w:t>e</w:t>
            </w:r>
            <w:r w:rsidRPr="003C10EC">
              <w:rPr>
                <w:sz w:val="22"/>
                <w:szCs w:val="22"/>
              </w:rPr>
              <w:t xml:space="preserve"> oraz zademonstrować pełną sprawność dostarczon</w:t>
            </w:r>
            <w:r w:rsidR="00E45BD0" w:rsidRPr="003C10EC">
              <w:rPr>
                <w:sz w:val="22"/>
                <w:szCs w:val="22"/>
              </w:rPr>
              <w:t>ego urządzenia</w:t>
            </w:r>
            <w:r w:rsidRPr="003C10EC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86F661" w14:textId="77777777" w:rsidR="00452C4F" w:rsidRPr="003C10EC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69D6A" w14:textId="77777777" w:rsidR="00452C4F" w:rsidRPr="003C10EC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C10EC" w:rsidRPr="003C10EC" w14:paraId="0EEFC038" w14:textId="77777777" w:rsidTr="006337D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4D05A0" w14:textId="77777777" w:rsidR="00452C4F" w:rsidRPr="003C10EC" w:rsidRDefault="00452C4F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  <w:p w14:paraId="3BDD808D" w14:textId="77777777" w:rsidR="00452C4F" w:rsidRPr="003C10EC" w:rsidRDefault="00452C4F">
            <w:pPr>
              <w:suppressAutoHyphens w:val="0"/>
              <w:rPr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Wymagania serwisowe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996841" w14:textId="77777777" w:rsidR="00A30BB6" w:rsidRPr="003C10EC" w:rsidRDefault="00452C4F" w:rsidP="00A30BB6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>Autoryzo</w:t>
            </w:r>
            <w:r w:rsidR="00420EC2" w:rsidRPr="003C10EC">
              <w:rPr>
                <w:sz w:val="22"/>
                <w:szCs w:val="22"/>
              </w:rPr>
              <w:t>wany serwis z siedzibą w Polsce</w:t>
            </w:r>
            <w:r w:rsidR="00A30BB6" w:rsidRPr="003C10EC">
              <w:rPr>
                <w:sz w:val="22"/>
                <w:szCs w:val="22"/>
              </w:rPr>
              <w:t>;</w:t>
            </w:r>
          </w:p>
          <w:p w14:paraId="074166F3" w14:textId="77777777" w:rsidR="00A30BB6" w:rsidRPr="003C10EC" w:rsidRDefault="00452C4F" w:rsidP="00A30BB6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>Serwis świadczony w siedzibie Zamawiającego;</w:t>
            </w:r>
          </w:p>
          <w:p w14:paraId="731729E1" w14:textId="77777777" w:rsidR="00452C4F" w:rsidRPr="003C10EC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 xml:space="preserve">Czas reakcji serwisu: nie dłuższy niż </w:t>
            </w:r>
            <w:r w:rsidR="00CC3402" w:rsidRPr="003C10EC">
              <w:rPr>
                <w:sz w:val="22"/>
                <w:szCs w:val="22"/>
              </w:rPr>
              <w:t>3 dni</w:t>
            </w:r>
            <w:r w:rsidRPr="003C10EC">
              <w:rPr>
                <w:sz w:val="22"/>
                <w:szCs w:val="22"/>
              </w:rPr>
              <w:t xml:space="preserve"> od momentu zgłoszenia awarii;</w:t>
            </w:r>
          </w:p>
          <w:p w14:paraId="5AAE8004" w14:textId="77777777" w:rsidR="00452C4F" w:rsidRPr="003C10EC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 xml:space="preserve">Czas przystąpienia do naprawy w miejscu użytkowania sprzętu: nie dłuższy niż </w:t>
            </w:r>
            <w:r w:rsidR="00F6585D" w:rsidRPr="003C10EC">
              <w:rPr>
                <w:sz w:val="22"/>
                <w:szCs w:val="22"/>
              </w:rPr>
              <w:t>5</w:t>
            </w:r>
            <w:r w:rsidRPr="003C10EC">
              <w:rPr>
                <w:sz w:val="22"/>
                <w:szCs w:val="22"/>
              </w:rPr>
              <w:t xml:space="preserve"> dni robocze od momentu zgłoszenia awarii;</w:t>
            </w:r>
          </w:p>
          <w:p w14:paraId="73720D37" w14:textId="77777777" w:rsidR="00452C4F" w:rsidRPr="003C10EC" w:rsidRDefault="00452C4F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 xml:space="preserve">W przypadku awarii urządzenia, wymagającej zamówienia części serwisowych, przywrócenie sprawności urządzenia nastąpi w ciągu maksymalnie </w:t>
            </w:r>
            <w:r w:rsidR="00CC3402" w:rsidRPr="003C10EC">
              <w:rPr>
                <w:sz w:val="22"/>
                <w:szCs w:val="22"/>
              </w:rPr>
              <w:t>21</w:t>
            </w:r>
            <w:r w:rsidRPr="003C10EC">
              <w:rPr>
                <w:sz w:val="22"/>
                <w:szCs w:val="22"/>
              </w:rPr>
              <w:t xml:space="preserve"> dni roboczych od momentu zgłoszenia awarii. Okres gwarancji ulega automatycznemu wydłużeniu o czas trwania naprawy;</w:t>
            </w:r>
          </w:p>
          <w:p w14:paraId="7971E92B" w14:textId="77777777" w:rsidR="00452C4F" w:rsidRPr="003C10EC" w:rsidRDefault="00452C4F">
            <w:pPr>
              <w:numPr>
                <w:ilvl w:val="0"/>
                <w:numId w:val="4"/>
              </w:numPr>
              <w:ind w:left="284" w:hanging="284"/>
              <w:jc w:val="both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>W okresie gwarancji Zamawiający wymaga pełnej nieodpłatnej obsługi serwisowej, zgodnie z zaleceniami producenta;</w:t>
            </w:r>
          </w:p>
          <w:p w14:paraId="220B0FEF" w14:textId="77777777" w:rsidR="00452C4F" w:rsidRPr="003C10EC" w:rsidRDefault="00452C4F">
            <w:pPr>
              <w:numPr>
                <w:ilvl w:val="0"/>
                <w:numId w:val="4"/>
              </w:numPr>
              <w:ind w:left="284" w:hanging="284"/>
              <w:jc w:val="both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 xml:space="preserve">Dodatkowo, wsparcie techniczne w oparciu </w:t>
            </w:r>
            <w:r w:rsidR="00910144">
              <w:rPr>
                <w:sz w:val="22"/>
                <w:szCs w:val="22"/>
              </w:rPr>
              <w:br/>
            </w:r>
            <w:r w:rsidRPr="003C10EC">
              <w:rPr>
                <w:sz w:val="22"/>
                <w:szCs w:val="22"/>
              </w:rPr>
              <w:t>o telefon, e-mail;</w:t>
            </w:r>
          </w:p>
          <w:p w14:paraId="1D6EFA4D" w14:textId="77777777" w:rsidR="00252950" w:rsidRPr="003C10EC" w:rsidRDefault="00452C4F" w:rsidP="003C10EC">
            <w:pPr>
              <w:numPr>
                <w:ilvl w:val="0"/>
                <w:numId w:val="4"/>
              </w:numPr>
              <w:ind w:left="284" w:hanging="284"/>
              <w:jc w:val="both"/>
              <w:rPr>
                <w:b/>
                <w:bCs/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>Części zamienne dostępne przez okres minimum 10 lat od daty zakupu urządzenia.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851179" w14:textId="77777777" w:rsidR="00452C4F" w:rsidRPr="003C10EC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C1CF6" w14:textId="77777777" w:rsidR="00452C4F" w:rsidRPr="003C10EC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C10EC" w:rsidRPr="003C10EC" w14:paraId="1E90DE57" w14:textId="77777777" w:rsidTr="006337D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ADD653" w14:textId="77777777" w:rsidR="00452C4F" w:rsidRPr="003C10EC" w:rsidRDefault="00452C4F">
            <w:pPr>
              <w:rPr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 xml:space="preserve">Szkolenie 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03E78D" w14:textId="77777777" w:rsidR="00452C4F" w:rsidRPr="003C10EC" w:rsidRDefault="00452C4F" w:rsidP="00DB37E2">
            <w:pPr>
              <w:pStyle w:val="Akapitzlist1"/>
              <w:numPr>
                <w:ilvl w:val="0"/>
                <w:numId w:val="5"/>
              </w:numPr>
              <w:spacing w:after="0" w:line="100" w:lineRule="atLeast"/>
              <w:jc w:val="both"/>
              <w:rPr>
                <w:rFonts w:ascii="Times New Roman" w:hAnsi="Times New Roman" w:cs="Times New Roman"/>
              </w:rPr>
            </w:pPr>
            <w:r w:rsidRPr="003C10EC">
              <w:rPr>
                <w:rFonts w:ascii="Times New Roman" w:hAnsi="Times New Roman" w:cs="Times New Roman"/>
              </w:rPr>
              <w:t>W siedzibie Zamawiającego, w czasie instalacji urządzenia;</w:t>
            </w:r>
          </w:p>
          <w:p w14:paraId="46D6C4F1" w14:textId="77777777" w:rsidR="00452C4F" w:rsidRPr="003C10EC" w:rsidRDefault="00452C4F" w:rsidP="00DB37E2">
            <w:pPr>
              <w:pStyle w:val="Akapitzlist1"/>
              <w:numPr>
                <w:ilvl w:val="0"/>
                <w:numId w:val="5"/>
              </w:numPr>
              <w:spacing w:after="0" w:line="100" w:lineRule="atLeast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C10EC">
              <w:rPr>
                <w:rFonts w:ascii="Times New Roman" w:hAnsi="Times New Roman" w:cs="Times New Roman"/>
              </w:rPr>
              <w:t xml:space="preserve">Szkolenie obejmujące </w:t>
            </w:r>
            <w:r w:rsidR="00620596" w:rsidRPr="003C10EC">
              <w:rPr>
                <w:rFonts w:ascii="Times New Roman" w:hAnsi="Times New Roman" w:cs="Times New Roman"/>
              </w:rPr>
              <w:t xml:space="preserve">min. </w:t>
            </w:r>
            <w:r w:rsidRPr="003C10EC">
              <w:rPr>
                <w:rFonts w:ascii="Times New Roman" w:hAnsi="Times New Roman" w:cs="Times New Roman"/>
              </w:rPr>
              <w:t>2 os</w:t>
            </w:r>
            <w:r w:rsidR="00620596" w:rsidRPr="003C10EC">
              <w:rPr>
                <w:rFonts w:ascii="Times New Roman" w:hAnsi="Times New Roman" w:cs="Times New Roman"/>
              </w:rPr>
              <w:t>oby</w:t>
            </w:r>
            <w:r w:rsidRPr="003C10EC">
              <w:rPr>
                <w:rFonts w:ascii="Times New Roman" w:hAnsi="Times New Roman" w:cs="Times New Roman"/>
              </w:rPr>
              <w:t>.</w:t>
            </w:r>
          </w:p>
          <w:p w14:paraId="384E3EA6" w14:textId="77777777" w:rsidR="00DB37E2" w:rsidRPr="003C10EC" w:rsidRDefault="00DB37E2" w:rsidP="00DB37E2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>Z obsługi sprzętu i oprogramowania;</w:t>
            </w:r>
          </w:p>
          <w:p w14:paraId="2CC62BC4" w14:textId="77777777" w:rsidR="00DB37E2" w:rsidRPr="003C10EC" w:rsidRDefault="00DB37E2" w:rsidP="00DB37E2">
            <w:pPr>
              <w:pStyle w:val="Akapitzlist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>Minimalny zakres szkolenia:</w:t>
            </w:r>
          </w:p>
          <w:p w14:paraId="4989C04A" w14:textId="77777777" w:rsidR="00DB37E2" w:rsidRPr="003C10EC" w:rsidRDefault="00DB37E2" w:rsidP="00DB37E2">
            <w:pPr>
              <w:ind w:left="282"/>
              <w:jc w:val="both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>- bieżąca obsługa urządzenia;</w:t>
            </w:r>
          </w:p>
          <w:p w14:paraId="44A2B8AA" w14:textId="77777777" w:rsidR="00DB37E2" w:rsidRPr="003C10EC" w:rsidRDefault="00DB37E2" w:rsidP="00DB37E2">
            <w:pPr>
              <w:ind w:left="282"/>
              <w:jc w:val="both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>- programowanie urządzenia;</w:t>
            </w:r>
          </w:p>
          <w:p w14:paraId="31932D2C" w14:textId="77777777" w:rsidR="00DB37E2" w:rsidRPr="003C10EC" w:rsidRDefault="00DB37E2" w:rsidP="00DB37E2">
            <w:pPr>
              <w:ind w:left="282"/>
              <w:jc w:val="both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>- konfiguracja parametrów pracy;</w:t>
            </w:r>
          </w:p>
          <w:p w14:paraId="7638BB89" w14:textId="77777777" w:rsidR="00DB37E2" w:rsidRPr="003C10EC" w:rsidRDefault="00DB37E2" w:rsidP="00DB37E2">
            <w:pPr>
              <w:ind w:left="282"/>
              <w:jc w:val="both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>- konserwacja urządzenia;</w:t>
            </w:r>
          </w:p>
          <w:p w14:paraId="797F6CB4" w14:textId="77777777" w:rsidR="00252950" w:rsidRPr="003C10EC" w:rsidRDefault="00DB37E2" w:rsidP="00DB37E2">
            <w:pPr>
              <w:pStyle w:val="Akapitzlist1"/>
              <w:spacing w:after="0" w:line="100" w:lineRule="atLeast"/>
              <w:ind w:left="282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C10EC">
              <w:rPr>
                <w:rFonts w:ascii="Times New Roman" w:hAnsi="Times New Roman" w:cs="Times New Roman"/>
              </w:rPr>
              <w:t>- rozpoznawanie awarii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7A3200" w14:textId="77777777" w:rsidR="00452C4F" w:rsidRPr="003C10EC" w:rsidRDefault="00452C4F">
            <w:pPr>
              <w:jc w:val="center"/>
              <w:rPr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CE02C" w14:textId="77777777" w:rsidR="00452C4F" w:rsidRPr="003C10EC" w:rsidRDefault="00452C4F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</w:tbl>
    <w:p w14:paraId="36AE67E1" w14:textId="77777777" w:rsidR="00B877B8" w:rsidRPr="003C10EC" w:rsidRDefault="00B877B8">
      <w:pPr>
        <w:rPr>
          <w:b/>
          <w:bCs/>
          <w:sz w:val="22"/>
          <w:szCs w:val="22"/>
        </w:rPr>
      </w:pPr>
    </w:p>
    <w:p w14:paraId="5BD3E606" w14:textId="77777777" w:rsidR="00452C4F" w:rsidRPr="003C10EC" w:rsidRDefault="00452C4F">
      <w:pPr>
        <w:rPr>
          <w:b/>
          <w:bCs/>
          <w:sz w:val="24"/>
          <w:szCs w:val="24"/>
        </w:rPr>
      </w:pPr>
      <w:r w:rsidRPr="003C10EC">
        <w:rPr>
          <w:b/>
          <w:bCs/>
          <w:sz w:val="24"/>
          <w:szCs w:val="24"/>
        </w:rPr>
        <w:t xml:space="preserve">Tabela 2. Wymagania </w:t>
      </w:r>
      <w:r w:rsidR="00644281" w:rsidRPr="003C10EC">
        <w:rPr>
          <w:b/>
          <w:bCs/>
          <w:sz w:val="24"/>
          <w:szCs w:val="24"/>
        </w:rPr>
        <w:t xml:space="preserve">techniczne </w:t>
      </w:r>
    </w:p>
    <w:tbl>
      <w:tblPr>
        <w:tblW w:w="9331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667"/>
        <w:gridCol w:w="4677"/>
        <w:gridCol w:w="1412"/>
        <w:gridCol w:w="1575"/>
      </w:tblGrid>
      <w:tr w:rsidR="003C10EC" w:rsidRPr="003C10EC" w14:paraId="5242C3F3" w14:textId="77777777" w:rsidTr="00395BDA"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6B2C525D" w14:textId="77777777" w:rsidR="00452C4F" w:rsidRPr="003C10EC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609FFD" w14:textId="77777777" w:rsidR="00452C4F" w:rsidRPr="003C10EC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 xml:space="preserve">Wymagania minimalne </w:t>
            </w:r>
            <w:r w:rsidRPr="003C10EC">
              <w:rPr>
                <w:b/>
                <w:bCs/>
                <w:sz w:val="22"/>
                <w:szCs w:val="22"/>
              </w:rPr>
              <w:br/>
              <w:t>Zamawiającego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E67D74" w14:textId="77777777" w:rsidR="00452C4F" w:rsidRPr="003C10EC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Wymagania</w:t>
            </w:r>
          </w:p>
          <w:p w14:paraId="5467D575" w14:textId="77777777" w:rsidR="00452C4F" w:rsidRPr="003C10EC" w:rsidRDefault="00452C4F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Zamawiającego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4CF55" w14:textId="77777777" w:rsidR="00452C4F" w:rsidRPr="003C10EC" w:rsidRDefault="00452C4F">
            <w:pPr>
              <w:suppressAutoHyphens w:val="0"/>
              <w:jc w:val="center"/>
              <w:rPr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Parametry oferowane</w:t>
            </w:r>
          </w:p>
        </w:tc>
      </w:tr>
      <w:tr w:rsidR="003C10EC" w:rsidRPr="003C10EC" w14:paraId="75F65E4A" w14:textId="77777777" w:rsidTr="003C10EC">
        <w:trPr>
          <w:trHeight w:val="785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641379" w14:textId="77777777" w:rsidR="00DB37E2" w:rsidRPr="003C10EC" w:rsidRDefault="00DB37E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  <w:p w14:paraId="284BECC3" w14:textId="77777777" w:rsidR="00DB37E2" w:rsidRPr="003C10EC" w:rsidRDefault="00DB37E2">
            <w:pPr>
              <w:suppressAutoHyphens w:val="0"/>
              <w:rPr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Ogólne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</w:tcBorders>
          </w:tcPr>
          <w:p w14:paraId="03C6CC96" w14:textId="77777777" w:rsidR="00DB37E2" w:rsidRPr="003C10EC" w:rsidRDefault="00DB37E2" w:rsidP="00FD7F6D">
            <w:pPr>
              <w:pStyle w:val="Akapitzlist"/>
              <w:numPr>
                <w:ilvl w:val="0"/>
                <w:numId w:val="32"/>
              </w:numPr>
              <w:jc w:val="both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>Urządzenie fabrycznie nowe z produkcji seryjnej;</w:t>
            </w:r>
          </w:p>
          <w:p w14:paraId="7CA33E80" w14:textId="77777777" w:rsidR="00DB37E2" w:rsidRPr="003C10EC" w:rsidRDefault="00DB37E2" w:rsidP="00496C77">
            <w:pPr>
              <w:pStyle w:val="Akapitzlist"/>
              <w:numPr>
                <w:ilvl w:val="0"/>
                <w:numId w:val="32"/>
              </w:numPr>
              <w:jc w:val="both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>Zasilanie 230 V / 50 Hz;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DA1B48E" w14:textId="77777777" w:rsidR="00DB37E2" w:rsidRPr="003C10EC" w:rsidRDefault="00DB37E2">
            <w:pPr>
              <w:suppressAutoHyphens w:val="0"/>
              <w:jc w:val="center"/>
            </w:pPr>
            <w:r w:rsidRPr="003C10EC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986F65" w14:textId="77777777" w:rsidR="00DB37E2" w:rsidRPr="003C10EC" w:rsidRDefault="00DB37E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C10EC" w:rsidRPr="003C10EC" w14:paraId="453942AF" w14:textId="77777777" w:rsidTr="009E63F0">
        <w:trPr>
          <w:trHeight w:val="212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8C2C9B" w14:textId="77777777" w:rsidR="004B473B" w:rsidRPr="003C10EC" w:rsidRDefault="004B473B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14:paraId="2797E331" w14:textId="46BF34F3" w:rsidR="004B473B" w:rsidRPr="003C10EC" w:rsidRDefault="004B473B" w:rsidP="003C10EC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3C10EC">
              <w:rPr>
                <w:sz w:val="22"/>
                <w:szCs w:val="22"/>
                <w:lang w:eastAsia="en-US"/>
              </w:rPr>
              <w:t xml:space="preserve">Gwarancja minimum </w:t>
            </w:r>
            <w:r w:rsidR="00E24B0C" w:rsidRPr="0075424B">
              <w:rPr>
                <w:sz w:val="22"/>
                <w:szCs w:val="22"/>
                <w:lang w:eastAsia="en-US"/>
              </w:rPr>
              <w:t>24</w:t>
            </w:r>
            <w:r w:rsidR="00E24B0C">
              <w:rPr>
                <w:sz w:val="22"/>
                <w:szCs w:val="22"/>
                <w:lang w:eastAsia="en-US"/>
              </w:rPr>
              <w:t xml:space="preserve"> </w:t>
            </w:r>
            <w:r w:rsidRPr="003C10EC">
              <w:rPr>
                <w:sz w:val="22"/>
                <w:szCs w:val="22"/>
                <w:lang w:eastAsia="en-US"/>
              </w:rPr>
              <w:t>mie</w:t>
            </w:r>
            <w:r w:rsidR="0075424B">
              <w:rPr>
                <w:sz w:val="22"/>
                <w:szCs w:val="22"/>
                <w:lang w:eastAsia="en-US"/>
              </w:rPr>
              <w:t>siące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8F3A113" w14:textId="77777777" w:rsidR="004B473B" w:rsidRPr="003C10EC" w:rsidRDefault="004B473B" w:rsidP="003C10EC">
            <w:pPr>
              <w:jc w:val="center"/>
              <w:rPr>
                <w:b/>
                <w:bCs/>
              </w:rPr>
            </w:pPr>
            <w:r w:rsidRPr="003C10EC">
              <w:rPr>
                <w:b/>
                <w:bCs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771A51" w14:textId="77777777" w:rsidR="004B473B" w:rsidRPr="003C10EC" w:rsidRDefault="004B473B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C10EC" w:rsidRPr="003C10EC" w14:paraId="05EF89FD" w14:textId="77777777" w:rsidTr="003C10EC">
        <w:trPr>
          <w:trHeight w:val="562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C00253" w14:textId="77777777" w:rsidR="00B877B8" w:rsidRPr="003C10EC" w:rsidRDefault="00B877B8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  <w:p w14:paraId="21260052" w14:textId="77777777" w:rsidR="00D86DF0" w:rsidRPr="003C10EC" w:rsidRDefault="00D86DF0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 xml:space="preserve">Zamrażarka laboratoryjna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9E71F48" w14:textId="77777777" w:rsidR="00D86DF0" w:rsidRPr="003C10EC" w:rsidRDefault="00D86DF0" w:rsidP="003C10EC">
            <w:pPr>
              <w:suppressAutoHyphens w:val="0"/>
              <w:jc w:val="both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>Wymiary zewnętrzne urządzenia nie większe niż szer. 610 mm x wys. 930 mm x  gł. 650 mm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A7F0A9" w14:textId="77777777" w:rsidR="00D86DF0" w:rsidRPr="003C10EC" w:rsidRDefault="00D86DF0" w:rsidP="00836D33">
            <w:pPr>
              <w:jc w:val="center"/>
              <w:rPr>
                <w:b/>
                <w:bCs/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865A0" w14:textId="77777777" w:rsidR="00D86DF0" w:rsidRPr="003C10EC" w:rsidRDefault="00D86DF0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C10EC" w:rsidRPr="003C10EC" w14:paraId="4B64F467" w14:textId="77777777" w:rsidTr="009E63F0">
        <w:trPr>
          <w:trHeight w:val="226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8D60BD" w14:textId="77777777" w:rsidR="00D86DF0" w:rsidRPr="003C10EC" w:rsidRDefault="00D86DF0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37C5047C" w14:textId="77777777" w:rsidR="00D86DF0" w:rsidRPr="003C10EC" w:rsidRDefault="00D324BF" w:rsidP="003C10EC">
            <w:pPr>
              <w:suppressAutoHyphens w:val="0"/>
              <w:jc w:val="both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>Pojemność użytkowa komory min. 70 l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49CA03" w14:textId="77777777" w:rsidR="00D86DF0" w:rsidRPr="003C10EC" w:rsidRDefault="00D86DF0" w:rsidP="00836D33">
            <w:pPr>
              <w:jc w:val="center"/>
              <w:rPr>
                <w:b/>
                <w:bCs/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79B12" w14:textId="77777777" w:rsidR="00D86DF0" w:rsidRPr="003C10EC" w:rsidRDefault="00D86DF0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C10EC" w:rsidRPr="003C10EC" w14:paraId="5B78DE51" w14:textId="77777777" w:rsidTr="003C10EC">
        <w:trPr>
          <w:trHeight w:val="277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00FEB6" w14:textId="77777777" w:rsidR="00D86DF0" w:rsidRPr="003C10EC" w:rsidRDefault="00D86DF0">
            <w:pPr>
              <w:suppressAutoHyphens w:val="0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0389083" w14:textId="77777777" w:rsidR="00D86DF0" w:rsidRPr="003C10EC" w:rsidRDefault="00D324BF" w:rsidP="003C10EC">
            <w:pPr>
              <w:suppressAutoHyphens w:val="0"/>
              <w:jc w:val="both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 xml:space="preserve">Zakres pracy </w:t>
            </w:r>
            <w:r w:rsidR="00491684" w:rsidRPr="003C10EC">
              <w:rPr>
                <w:sz w:val="22"/>
                <w:szCs w:val="22"/>
              </w:rPr>
              <w:t xml:space="preserve">temperatury: </w:t>
            </w:r>
            <w:r w:rsidRPr="003C10EC">
              <w:rPr>
                <w:sz w:val="22"/>
                <w:szCs w:val="22"/>
              </w:rPr>
              <w:t>-25</w:t>
            </w:r>
            <w:r w:rsidRPr="003C10EC">
              <w:rPr>
                <w:sz w:val="22"/>
                <w:szCs w:val="22"/>
                <w:vertAlign w:val="superscript"/>
              </w:rPr>
              <w:t>o</w:t>
            </w:r>
            <w:r w:rsidRPr="003C10EC">
              <w:rPr>
                <w:sz w:val="22"/>
                <w:szCs w:val="22"/>
              </w:rPr>
              <w:t>C - 0</w:t>
            </w:r>
            <w:r w:rsidRPr="003C10EC">
              <w:rPr>
                <w:sz w:val="22"/>
                <w:szCs w:val="22"/>
                <w:vertAlign w:val="superscript"/>
              </w:rPr>
              <w:t xml:space="preserve"> o</w:t>
            </w:r>
            <w:r w:rsidRPr="003C10EC">
              <w:rPr>
                <w:sz w:val="22"/>
                <w:szCs w:val="22"/>
              </w:rPr>
              <w:t xml:space="preserve">C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0CF04B" w14:textId="77777777" w:rsidR="00D86DF0" w:rsidRPr="003C10EC" w:rsidRDefault="00D86DF0">
            <w:pPr>
              <w:suppressAutoHyphens w:val="0"/>
              <w:jc w:val="center"/>
              <w:rPr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B4D15" w14:textId="77777777" w:rsidR="00D86DF0" w:rsidRPr="003C10EC" w:rsidRDefault="00D86DF0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C10EC" w:rsidRPr="003C10EC" w14:paraId="08F8E5C1" w14:textId="77777777" w:rsidTr="003C10EC">
        <w:trPr>
          <w:trHeight w:val="282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F5B266" w14:textId="77777777" w:rsidR="00D86DF0" w:rsidRPr="003C10EC" w:rsidRDefault="00D86DF0">
            <w:pPr>
              <w:suppressAutoHyphens w:val="0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C9DF40" w14:textId="77777777" w:rsidR="00D86DF0" w:rsidRPr="003C10EC" w:rsidRDefault="00D324BF" w:rsidP="003C10EC">
            <w:pPr>
              <w:suppressAutoHyphens w:val="0"/>
              <w:jc w:val="both"/>
              <w:rPr>
                <w:sz w:val="22"/>
                <w:szCs w:val="22"/>
                <w:lang w:eastAsia="pl-PL"/>
              </w:rPr>
            </w:pPr>
            <w:r w:rsidRPr="003C10EC">
              <w:rPr>
                <w:sz w:val="22"/>
                <w:szCs w:val="22"/>
                <w:lang w:eastAsia="pl-PL"/>
              </w:rPr>
              <w:t xml:space="preserve">Stabilność temperatury min. 0,5 </w:t>
            </w:r>
            <w:r w:rsidRPr="003C10EC">
              <w:rPr>
                <w:sz w:val="22"/>
                <w:szCs w:val="22"/>
                <w:vertAlign w:val="superscript"/>
                <w:lang w:eastAsia="pl-PL"/>
              </w:rPr>
              <w:t>o</w:t>
            </w:r>
            <w:r w:rsidRPr="003C10EC">
              <w:rPr>
                <w:sz w:val="22"/>
                <w:szCs w:val="22"/>
                <w:lang w:eastAsia="pl-PL"/>
              </w:rPr>
              <w:t>C (w -20</w:t>
            </w:r>
            <w:r w:rsidRPr="003C10EC">
              <w:rPr>
                <w:sz w:val="22"/>
                <w:szCs w:val="22"/>
                <w:vertAlign w:val="superscript"/>
                <w:lang w:eastAsia="pl-PL"/>
              </w:rPr>
              <w:t>o</w:t>
            </w:r>
            <w:r w:rsidRPr="003C10EC">
              <w:rPr>
                <w:sz w:val="22"/>
                <w:szCs w:val="22"/>
                <w:lang w:eastAsia="pl-PL"/>
              </w:rPr>
              <w:t>C)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867F2F" w14:textId="77777777" w:rsidR="00D86DF0" w:rsidRPr="003C10EC" w:rsidRDefault="00D86DF0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9D4E2" w14:textId="77777777" w:rsidR="00D86DF0" w:rsidRPr="003C10EC" w:rsidRDefault="00D86DF0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C10EC" w:rsidRPr="003C10EC" w14:paraId="19FB9C49" w14:textId="77777777" w:rsidTr="003C10EC">
        <w:trPr>
          <w:trHeight w:val="164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92D622" w14:textId="77777777" w:rsidR="00D86DF0" w:rsidRPr="003C10EC" w:rsidRDefault="00D86DF0">
            <w:pPr>
              <w:suppressAutoHyphens w:val="0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4F2DB8F5" w14:textId="5437B754" w:rsidR="00D86DF0" w:rsidRPr="003C10EC" w:rsidRDefault="00775CAD" w:rsidP="003C10EC">
            <w:pPr>
              <w:suppressAutoHyphens w:val="0"/>
              <w:jc w:val="both"/>
              <w:rPr>
                <w:sz w:val="22"/>
                <w:szCs w:val="22"/>
                <w:lang w:eastAsia="pl-PL"/>
              </w:rPr>
            </w:pPr>
            <w:r w:rsidRPr="003C10EC">
              <w:rPr>
                <w:sz w:val="22"/>
                <w:szCs w:val="22"/>
                <w:lang w:eastAsia="pl-PL"/>
              </w:rPr>
              <w:t xml:space="preserve">Regulacja temperatury </w:t>
            </w:r>
            <w:r w:rsidR="002904F5" w:rsidRPr="003C10EC">
              <w:rPr>
                <w:sz w:val="22"/>
                <w:szCs w:val="22"/>
                <w:lang w:eastAsia="pl-PL"/>
              </w:rPr>
              <w:t xml:space="preserve">min. </w:t>
            </w:r>
            <w:r w:rsidR="00E24B0C" w:rsidRPr="0075424B">
              <w:rPr>
                <w:sz w:val="22"/>
                <w:szCs w:val="22"/>
                <w:lang w:eastAsia="pl-PL"/>
              </w:rPr>
              <w:t xml:space="preserve">0,1 </w:t>
            </w:r>
            <w:r w:rsidR="00E24B0C" w:rsidRPr="0075424B">
              <w:rPr>
                <w:sz w:val="22"/>
                <w:szCs w:val="22"/>
                <w:vertAlign w:val="superscript"/>
                <w:lang w:eastAsia="pl-PL"/>
              </w:rPr>
              <w:t>o</w:t>
            </w:r>
            <w:r w:rsidR="00E24B0C" w:rsidRPr="0075424B">
              <w:rPr>
                <w:sz w:val="22"/>
                <w:szCs w:val="22"/>
                <w:lang w:eastAsia="pl-PL"/>
              </w:rPr>
              <w:t>C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1D6A58" w14:textId="77777777" w:rsidR="00775CAD" w:rsidRPr="003C10EC" w:rsidRDefault="00D86DF0" w:rsidP="003C10EC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5758F" w14:textId="77777777" w:rsidR="00D86DF0" w:rsidRPr="003C10EC" w:rsidRDefault="00D86DF0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C10EC" w:rsidRPr="003C10EC" w14:paraId="18EDFD0E" w14:textId="77777777" w:rsidTr="003C10EC">
        <w:trPr>
          <w:trHeight w:val="283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A74BDF" w14:textId="77777777" w:rsidR="00D86DF0" w:rsidRPr="003C10EC" w:rsidRDefault="00D86DF0" w:rsidP="00395BDA">
            <w:pPr>
              <w:suppressAutoHyphens w:val="0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14:paraId="0116A26D" w14:textId="77777777" w:rsidR="00D324BF" w:rsidRPr="003C10EC" w:rsidRDefault="00D324BF" w:rsidP="003C10EC">
            <w:pPr>
              <w:suppressAutoHyphens w:val="0"/>
              <w:jc w:val="both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>Obieg powietrza – naturalny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C61DF1A" w14:textId="77777777" w:rsidR="00D86DF0" w:rsidRPr="003C10EC" w:rsidRDefault="00D86DF0" w:rsidP="003D73D8">
            <w:pPr>
              <w:jc w:val="center"/>
              <w:rPr>
                <w:b/>
                <w:bCs/>
              </w:rPr>
            </w:pPr>
            <w:r w:rsidRPr="003C10EC">
              <w:rPr>
                <w:b/>
                <w:bCs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B8C86E" w14:textId="77777777" w:rsidR="00D86DF0" w:rsidRPr="003C10EC" w:rsidRDefault="00D86DF0" w:rsidP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C10EC" w:rsidRPr="003C10EC" w14:paraId="60B044C4" w14:textId="77777777" w:rsidTr="00A17FEF"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11B46F" w14:textId="77777777" w:rsidR="00774563" w:rsidRPr="003C10EC" w:rsidRDefault="00774563" w:rsidP="00395BDA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B4408ED" w14:textId="77777777" w:rsidR="00774563" w:rsidRPr="0075424B" w:rsidRDefault="00774563" w:rsidP="00923BC7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75424B">
              <w:rPr>
                <w:sz w:val="22"/>
                <w:szCs w:val="22"/>
                <w:lang w:eastAsia="pl-PL"/>
              </w:rPr>
              <w:t xml:space="preserve">Wzorcowanie </w:t>
            </w:r>
            <w:r w:rsidR="005D23D0" w:rsidRPr="0075424B">
              <w:rPr>
                <w:sz w:val="22"/>
                <w:szCs w:val="22"/>
                <w:lang w:eastAsia="pl-PL"/>
              </w:rPr>
              <w:t xml:space="preserve">urządzenia </w:t>
            </w:r>
            <w:r w:rsidR="004D163F" w:rsidRPr="0075424B">
              <w:rPr>
                <w:sz w:val="22"/>
                <w:szCs w:val="22"/>
                <w:lang w:eastAsia="pl-PL"/>
              </w:rPr>
              <w:t>w temp.-1</w:t>
            </w:r>
            <w:r w:rsidR="00923BC7" w:rsidRPr="0075424B">
              <w:rPr>
                <w:sz w:val="22"/>
                <w:szCs w:val="22"/>
                <w:lang w:eastAsia="pl-PL"/>
              </w:rPr>
              <w:t>5</w:t>
            </w:r>
            <w:r w:rsidR="004D163F" w:rsidRPr="0075424B">
              <w:rPr>
                <w:sz w:val="22"/>
                <w:szCs w:val="22"/>
                <w:vertAlign w:val="superscript"/>
                <w:lang w:eastAsia="pl-PL"/>
              </w:rPr>
              <w:t xml:space="preserve"> o</w:t>
            </w:r>
            <w:r w:rsidR="004D163F" w:rsidRPr="0075424B">
              <w:rPr>
                <w:sz w:val="22"/>
                <w:szCs w:val="22"/>
                <w:lang w:eastAsia="pl-PL"/>
              </w:rPr>
              <w:t xml:space="preserve">C </w:t>
            </w:r>
            <w:r w:rsidR="005D23D0" w:rsidRPr="0075424B">
              <w:rPr>
                <w:sz w:val="22"/>
                <w:szCs w:val="22"/>
                <w:lang w:eastAsia="pl-PL"/>
              </w:rPr>
              <w:t xml:space="preserve">w </w:t>
            </w:r>
            <w:r w:rsidRPr="0075424B">
              <w:rPr>
                <w:sz w:val="22"/>
                <w:szCs w:val="22"/>
                <w:lang w:eastAsia="pl-PL"/>
              </w:rPr>
              <w:t>akredytowanym laboratorium</w:t>
            </w:r>
            <w:r w:rsidR="00A17FEF" w:rsidRPr="0075424B">
              <w:rPr>
                <w:sz w:val="22"/>
                <w:szCs w:val="22"/>
                <w:lang w:eastAsia="pl-PL"/>
              </w:rPr>
              <w:t xml:space="preserve">. </w:t>
            </w:r>
            <w:r w:rsidR="00A17FEF" w:rsidRPr="0075424B">
              <w:rPr>
                <w:sz w:val="22"/>
                <w:szCs w:val="22"/>
              </w:rPr>
              <w:t xml:space="preserve">Świadectwo wzorcowania wydane przez akredytowane laboratorium wraz z podaniem: metody wzorcowania, warunków środowiskowych, daty wykonania wzorcowania, spójności pomiarowej, </w:t>
            </w:r>
            <w:r w:rsidR="00A17FEF" w:rsidRPr="0075424B">
              <w:rPr>
                <w:sz w:val="22"/>
                <w:szCs w:val="22"/>
              </w:rPr>
              <w:lastRenderedPageBreak/>
              <w:t xml:space="preserve">wyników wzorcowania wraz z niepewnością dla prawdopodobieństwa rozszerzenia 95%. 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1736A6" w14:textId="77777777" w:rsidR="00774563" w:rsidRPr="0075424B" w:rsidRDefault="00774563" w:rsidP="00395BDA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75424B">
              <w:rPr>
                <w:b/>
                <w:bCs/>
              </w:rPr>
              <w:lastRenderedPageBreak/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8743E" w14:textId="77777777" w:rsidR="00774563" w:rsidRPr="003C10EC" w:rsidRDefault="00774563" w:rsidP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D163F" w:rsidRPr="003C10EC" w14:paraId="7842A1E9" w14:textId="77777777" w:rsidTr="00DB4D7A"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4AEFAA" w14:textId="77777777" w:rsidR="004D163F" w:rsidRPr="003C10EC" w:rsidRDefault="004D163F" w:rsidP="00395BDA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6D92C25" w14:textId="77777777" w:rsidR="004D163F" w:rsidRPr="0075424B" w:rsidRDefault="004D163F" w:rsidP="004D163F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75424B">
              <w:rPr>
                <w:sz w:val="22"/>
                <w:szCs w:val="22"/>
                <w:lang w:eastAsia="pl-PL"/>
              </w:rPr>
              <w:t>Dodatkowy czujnik temperatury</w:t>
            </w:r>
            <w:r w:rsidR="00595EB9" w:rsidRPr="0075424B">
              <w:rPr>
                <w:sz w:val="22"/>
                <w:szCs w:val="22"/>
                <w:lang w:eastAsia="pl-PL"/>
              </w:rPr>
              <w:t xml:space="preserve"> </w:t>
            </w:r>
            <w:r w:rsidR="00A17FEF" w:rsidRPr="0075424B">
              <w:rPr>
                <w:sz w:val="22"/>
                <w:szCs w:val="22"/>
                <w:lang w:eastAsia="pl-PL"/>
              </w:rPr>
              <w:t>wy</w:t>
            </w:r>
            <w:r w:rsidRPr="0075424B">
              <w:rPr>
                <w:sz w:val="22"/>
                <w:szCs w:val="22"/>
                <w:lang w:eastAsia="pl-PL"/>
              </w:rPr>
              <w:t>wzorcowany w temp. -1</w:t>
            </w:r>
            <w:r w:rsidR="00923BC7" w:rsidRPr="0075424B">
              <w:rPr>
                <w:sz w:val="22"/>
                <w:szCs w:val="22"/>
                <w:lang w:eastAsia="pl-PL"/>
              </w:rPr>
              <w:t>5</w:t>
            </w:r>
            <w:r w:rsidRPr="0075424B">
              <w:rPr>
                <w:sz w:val="22"/>
                <w:szCs w:val="22"/>
                <w:lang w:eastAsia="pl-PL"/>
              </w:rPr>
              <w:t xml:space="preserve"> </w:t>
            </w:r>
            <w:r w:rsidRPr="0075424B">
              <w:rPr>
                <w:sz w:val="22"/>
                <w:szCs w:val="22"/>
                <w:vertAlign w:val="superscript"/>
                <w:lang w:eastAsia="pl-PL"/>
              </w:rPr>
              <w:t>o</w:t>
            </w:r>
            <w:r w:rsidRPr="0075424B">
              <w:rPr>
                <w:sz w:val="22"/>
                <w:szCs w:val="22"/>
                <w:lang w:eastAsia="pl-PL"/>
              </w:rPr>
              <w:t>C w akredytowanym laboratorium</w:t>
            </w:r>
            <w:r w:rsidR="00A17FEF" w:rsidRPr="0075424B">
              <w:rPr>
                <w:sz w:val="22"/>
                <w:szCs w:val="22"/>
                <w:lang w:eastAsia="pl-PL"/>
              </w:rPr>
              <w:t>.</w:t>
            </w:r>
          </w:p>
          <w:p w14:paraId="547F43AF" w14:textId="77777777" w:rsidR="00A17FEF" w:rsidRPr="0075424B" w:rsidRDefault="00A17FEF" w:rsidP="004D163F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75424B">
              <w:rPr>
                <w:sz w:val="22"/>
                <w:szCs w:val="22"/>
              </w:rPr>
              <w:t xml:space="preserve">Świadectwo wzorcowania wydane przez akredytowane laboratorium wraz z podaniem: metody wzorcowania, warunków środowiskowych, daty wykonania wzorcowania, spójności pomiarowej, wyników wzorcowania wraz z niepewnością dla prawdopodobieństwa rozszerzenia 95%.  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546BEA" w14:textId="77777777" w:rsidR="004D163F" w:rsidRPr="0075424B" w:rsidRDefault="004D163F" w:rsidP="00395BDA">
            <w:pPr>
              <w:suppressAutoHyphens w:val="0"/>
              <w:jc w:val="center"/>
              <w:rPr>
                <w:b/>
                <w:bCs/>
              </w:rPr>
            </w:pPr>
            <w:r w:rsidRPr="0075424B">
              <w:rPr>
                <w:b/>
                <w:bCs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CB399" w14:textId="77777777" w:rsidR="004D163F" w:rsidRPr="003C10EC" w:rsidRDefault="004D163F" w:rsidP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C10EC" w:rsidRPr="003C10EC" w14:paraId="7EED20A2" w14:textId="77777777" w:rsidTr="00DB4D7A"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4A63BA" w14:textId="77777777" w:rsidR="00D86DF0" w:rsidRPr="003C10EC" w:rsidRDefault="00D86DF0" w:rsidP="00395BDA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3E0A89E" w14:textId="77777777" w:rsidR="00496C77" w:rsidRPr="00853311" w:rsidRDefault="00D86DF0" w:rsidP="00853311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3C10EC">
              <w:rPr>
                <w:sz w:val="22"/>
                <w:szCs w:val="22"/>
                <w:lang w:eastAsia="pl-PL"/>
              </w:rPr>
              <w:t>Drzwi pełne</w:t>
            </w:r>
            <w:r w:rsidR="002904F5" w:rsidRPr="003C10EC">
              <w:rPr>
                <w:sz w:val="22"/>
                <w:szCs w:val="22"/>
                <w:lang w:eastAsia="pl-PL"/>
              </w:rPr>
              <w:t xml:space="preserve">, </w:t>
            </w:r>
            <w:r w:rsidR="00420EC2" w:rsidRPr="003C10EC">
              <w:rPr>
                <w:sz w:val="22"/>
                <w:szCs w:val="22"/>
                <w:lang w:eastAsia="pl-PL"/>
              </w:rPr>
              <w:t>otwierane z boku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B18B44" w14:textId="77777777" w:rsidR="00D86DF0" w:rsidRPr="003C10EC" w:rsidRDefault="00D86DF0" w:rsidP="00395BDA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88FAF" w14:textId="77777777" w:rsidR="00D86DF0" w:rsidRPr="003C10EC" w:rsidRDefault="00D86DF0" w:rsidP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C10EC" w:rsidRPr="003C10EC" w14:paraId="3B495DF7" w14:textId="77777777" w:rsidTr="003C10EC">
        <w:trPr>
          <w:trHeight w:val="283"/>
        </w:trPr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09F4FD" w14:textId="77777777" w:rsidR="00814D12" w:rsidRPr="003C10EC" w:rsidRDefault="00814D12" w:rsidP="00395BDA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B087DC8" w14:textId="77777777" w:rsidR="00814D12" w:rsidRPr="003C10EC" w:rsidRDefault="00814D12" w:rsidP="00395BDA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  <w:lang w:eastAsia="pl-PL"/>
              </w:rPr>
              <w:t xml:space="preserve">Materiał wnętrza komory: stal nierdzewna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CE1C67" w14:textId="77777777" w:rsidR="00814D12" w:rsidRPr="003C10EC" w:rsidRDefault="00496C77" w:rsidP="00395BDA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45E7B" w14:textId="77777777" w:rsidR="00814D12" w:rsidRPr="003C10EC" w:rsidRDefault="00814D12" w:rsidP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C10EC" w:rsidRPr="003C10EC" w14:paraId="5250CC9B" w14:textId="77777777" w:rsidTr="003C10EC">
        <w:trPr>
          <w:trHeight w:val="191"/>
        </w:trPr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98F0" w14:textId="77777777" w:rsidR="00420EC2" w:rsidRPr="003C10EC" w:rsidRDefault="00420EC2" w:rsidP="00395BDA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A45D83F" w14:textId="77777777" w:rsidR="00231C21" w:rsidRPr="003C10EC" w:rsidRDefault="00563379" w:rsidP="00910144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3C10EC">
              <w:rPr>
                <w:sz w:val="22"/>
                <w:szCs w:val="22"/>
                <w:lang w:eastAsia="pl-PL"/>
              </w:rPr>
              <w:t>Półki ze stali nierdzewnej;</w:t>
            </w:r>
            <w:r w:rsidR="00420EC2" w:rsidRPr="003C10EC">
              <w:rPr>
                <w:sz w:val="22"/>
                <w:szCs w:val="22"/>
                <w:lang w:eastAsia="pl-PL"/>
              </w:rPr>
              <w:t xml:space="preserve"> liczba półek, min.2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5D767" w14:textId="77777777" w:rsidR="00420EC2" w:rsidRPr="003C10EC" w:rsidRDefault="00420EC2" w:rsidP="00DB4D7A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5879F" w14:textId="77777777" w:rsidR="00420EC2" w:rsidRPr="003C10EC" w:rsidRDefault="00420EC2" w:rsidP="00DB4D7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C10EC" w:rsidRPr="003C10EC" w14:paraId="2D61C56D" w14:textId="77777777" w:rsidTr="001D1C6A">
        <w:trPr>
          <w:trHeight w:val="2147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</w:tcBorders>
          </w:tcPr>
          <w:p w14:paraId="00C63B3E" w14:textId="77777777" w:rsidR="00395BDA" w:rsidRPr="003C10EC" w:rsidRDefault="00395BDA" w:rsidP="00395BDA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 xml:space="preserve">Oprogramo-wanie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</w:tcBorders>
          </w:tcPr>
          <w:p w14:paraId="4FDB6056" w14:textId="77777777" w:rsidR="00E937F1" w:rsidRPr="003C10EC" w:rsidRDefault="008C2ECB" w:rsidP="00E937F1">
            <w:pPr>
              <w:pStyle w:val="Akapitzlist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>panel sterowniczy</w:t>
            </w:r>
            <w:r w:rsidR="00E937F1" w:rsidRPr="003C10EC">
              <w:rPr>
                <w:sz w:val="22"/>
                <w:szCs w:val="22"/>
              </w:rPr>
              <w:t xml:space="preserve"> wyposażony w </w:t>
            </w:r>
            <w:r w:rsidR="0077057A" w:rsidRPr="003C10EC">
              <w:rPr>
                <w:sz w:val="22"/>
                <w:szCs w:val="22"/>
              </w:rPr>
              <w:t>graficzny</w:t>
            </w:r>
            <w:r w:rsidR="00E937F1" w:rsidRPr="003C10EC">
              <w:rPr>
                <w:sz w:val="22"/>
                <w:szCs w:val="22"/>
              </w:rPr>
              <w:t xml:space="preserve"> wyświetlacz </w:t>
            </w:r>
            <w:r w:rsidR="0077057A" w:rsidRPr="003C10EC">
              <w:rPr>
                <w:sz w:val="22"/>
                <w:szCs w:val="22"/>
              </w:rPr>
              <w:t>LCD</w:t>
            </w:r>
          </w:p>
          <w:p w14:paraId="2E0BA088" w14:textId="77777777" w:rsidR="00395BDA" w:rsidRPr="003C10EC" w:rsidRDefault="00395BDA" w:rsidP="00395BDA">
            <w:pPr>
              <w:pStyle w:val="Akapitzlist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>oprogramowanie sterujące umożliwiające monitorowanie i kontrolę parametrów pracy</w:t>
            </w:r>
            <w:r w:rsidR="00BD6266" w:rsidRPr="003C10EC">
              <w:rPr>
                <w:sz w:val="22"/>
                <w:szCs w:val="22"/>
              </w:rPr>
              <w:t>;</w:t>
            </w:r>
            <w:r w:rsidRPr="003C10EC">
              <w:rPr>
                <w:sz w:val="22"/>
                <w:szCs w:val="22"/>
              </w:rPr>
              <w:t xml:space="preserve"> </w:t>
            </w:r>
          </w:p>
          <w:p w14:paraId="0F1A45D2" w14:textId="77777777" w:rsidR="00395BDA" w:rsidRPr="003C10EC" w:rsidRDefault="00395BDA" w:rsidP="00395BDA">
            <w:pPr>
              <w:pStyle w:val="Akapitzlist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>oprogramowanie w języku polskim lub angielskim</w:t>
            </w:r>
            <w:r w:rsidR="00BD6266" w:rsidRPr="003C10EC">
              <w:rPr>
                <w:sz w:val="22"/>
                <w:szCs w:val="22"/>
              </w:rPr>
              <w:t>;</w:t>
            </w:r>
          </w:p>
          <w:p w14:paraId="7DF5368B" w14:textId="77777777" w:rsidR="00395BDA" w:rsidRPr="003C10EC" w:rsidRDefault="008D53EA" w:rsidP="00BC1540">
            <w:pPr>
              <w:pStyle w:val="Akapitzlist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>port USB do przesyłania danych</w:t>
            </w:r>
          </w:p>
          <w:p w14:paraId="433A679C" w14:textId="77777777" w:rsidR="002904F5" w:rsidRPr="003C10EC" w:rsidRDefault="008D53EA" w:rsidP="002904F5">
            <w:pPr>
              <w:pStyle w:val="Akapitzlist"/>
              <w:numPr>
                <w:ilvl w:val="0"/>
                <w:numId w:val="33"/>
              </w:num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>rejestr zdarzeń</w:t>
            </w:r>
            <w:r w:rsidR="002904F5" w:rsidRPr="003C10EC">
              <w:rPr>
                <w:sz w:val="22"/>
                <w:szCs w:val="22"/>
                <w:lang w:eastAsia="pl-PL"/>
              </w:rPr>
              <w:t xml:space="preserve"> </w:t>
            </w:r>
          </w:p>
          <w:p w14:paraId="32A5A1EA" w14:textId="77777777" w:rsidR="008D53EA" w:rsidRPr="003C10EC" w:rsidRDefault="002904F5" w:rsidP="001D1C6A">
            <w:pPr>
              <w:pStyle w:val="Akapitzlist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  <w:lang w:eastAsia="pl-PL"/>
              </w:rPr>
              <w:t>alarm wizualny i dźwiękowy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7416A79" w14:textId="77777777" w:rsidR="00395BDA" w:rsidRPr="003C10EC" w:rsidRDefault="002A5761" w:rsidP="00395BDA">
            <w:pPr>
              <w:jc w:val="center"/>
              <w:rPr>
                <w:strike/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9E5CFA" w14:textId="77777777" w:rsidR="00395BDA" w:rsidRPr="003C10EC" w:rsidRDefault="00395BDA" w:rsidP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3C10EC" w:rsidRPr="003C10EC" w14:paraId="61FE4D84" w14:textId="77777777" w:rsidTr="003C10EC">
        <w:trPr>
          <w:trHeight w:val="402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DFC1F0" w14:textId="77777777" w:rsidR="00395BDA" w:rsidRPr="003C10EC" w:rsidRDefault="00395BDA" w:rsidP="00395BDA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 w:rsidRPr="003C10EC">
              <w:rPr>
                <w:b/>
                <w:bCs/>
                <w:sz w:val="22"/>
                <w:szCs w:val="22"/>
              </w:rPr>
              <w:t>Termin dostawy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1FD7C7" w14:textId="77777777" w:rsidR="00395BDA" w:rsidRPr="003C10EC" w:rsidRDefault="00395BDA" w:rsidP="00395BDA">
            <w:pPr>
              <w:jc w:val="both"/>
              <w:rPr>
                <w:sz w:val="22"/>
                <w:szCs w:val="22"/>
              </w:rPr>
            </w:pPr>
            <w:r w:rsidRPr="003C10EC">
              <w:rPr>
                <w:sz w:val="22"/>
                <w:szCs w:val="22"/>
              </w:rPr>
              <w:t>8 tygodni</w:t>
            </w:r>
            <w:r w:rsidR="00696849" w:rsidRPr="003C10EC">
              <w:rPr>
                <w:sz w:val="22"/>
                <w:szCs w:val="22"/>
              </w:rPr>
              <w:t xml:space="preserve"> (bez wyłączeń</w:t>
            </w:r>
            <w:r w:rsidR="00BD6266" w:rsidRPr="003C10EC">
              <w:rPr>
                <w:sz w:val="22"/>
                <w:szCs w:val="22"/>
              </w:rPr>
              <w:t>)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A59AA1" w14:textId="77777777" w:rsidR="00395BDA" w:rsidRPr="003C10EC" w:rsidRDefault="00592352" w:rsidP="003C10EC">
            <w:pPr>
              <w:jc w:val="center"/>
              <w:rPr>
                <w:b/>
                <w:bCs/>
                <w:sz w:val="22"/>
                <w:szCs w:val="22"/>
              </w:rPr>
            </w:pPr>
            <w:r w:rsidRPr="003C10EC">
              <w:rPr>
                <w:b/>
                <w:bCs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9C1D8" w14:textId="77777777" w:rsidR="00395BDA" w:rsidRPr="003C10EC" w:rsidRDefault="00395BDA" w:rsidP="00395BDA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</w:tbl>
    <w:p w14:paraId="73F0A248" w14:textId="77777777" w:rsidR="00452C4F" w:rsidRPr="003C10EC" w:rsidRDefault="00452C4F">
      <w:pPr>
        <w:rPr>
          <w:sz w:val="22"/>
          <w:szCs w:val="22"/>
        </w:rPr>
      </w:pPr>
    </w:p>
    <w:p w14:paraId="718EA27C" w14:textId="77777777" w:rsidR="00607C90" w:rsidRPr="003C10EC" w:rsidRDefault="00607C90" w:rsidP="002F2EEF">
      <w:pPr>
        <w:spacing w:line="100" w:lineRule="atLeast"/>
        <w:jc w:val="both"/>
      </w:pPr>
    </w:p>
    <w:p w14:paraId="07FC527B" w14:textId="77777777" w:rsidR="00607C90" w:rsidRPr="003C10EC" w:rsidRDefault="00607C90" w:rsidP="00607C90">
      <w:pPr>
        <w:ind w:left="5548"/>
        <w:jc w:val="right"/>
        <w:rPr>
          <w:sz w:val="24"/>
          <w:szCs w:val="24"/>
        </w:rPr>
      </w:pPr>
    </w:p>
    <w:p w14:paraId="75F4EDA8" w14:textId="77777777" w:rsidR="00607C90" w:rsidRPr="003C10EC" w:rsidRDefault="00607C90" w:rsidP="00607C90">
      <w:pPr>
        <w:ind w:left="5548"/>
        <w:jc w:val="right"/>
      </w:pPr>
      <w:r w:rsidRPr="003C10EC">
        <w:rPr>
          <w:sz w:val="24"/>
          <w:szCs w:val="24"/>
        </w:rPr>
        <w:t>..........................................................</w:t>
      </w:r>
    </w:p>
    <w:p w14:paraId="504E2FFB" w14:textId="77777777" w:rsidR="00607C90" w:rsidRPr="003C10EC" w:rsidRDefault="00607C90" w:rsidP="00607C90">
      <w:pPr>
        <w:ind w:left="5529"/>
        <w:jc w:val="center"/>
      </w:pPr>
      <w:r w:rsidRPr="003C10EC">
        <w:t>(podpis i pieczątka upełnomocnionego</w:t>
      </w:r>
    </w:p>
    <w:p w14:paraId="62938407" w14:textId="77777777" w:rsidR="00B67DAB" w:rsidRPr="003C10EC" w:rsidRDefault="00607C90" w:rsidP="00B03010">
      <w:pPr>
        <w:pStyle w:val="Tekstpodstawowywcity31"/>
        <w:tabs>
          <w:tab w:val="left" w:pos="142"/>
        </w:tabs>
        <w:ind w:left="5529" w:firstLine="0"/>
        <w:jc w:val="center"/>
      </w:pPr>
      <w:r w:rsidRPr="003C10EC">
        <w:rPr>
          <w:sz w:val="20"/>
        </w:rPr>
        <w:t>przedstawiciela Wykonawcy)</w:t>
      </w:r>
    </w:p>
    <w:p w14:paraId="503CE432" w14:textId="77777777" w:rsidR="00B67DAB" w:rsidRPr="003C10EC" w:rsidRDefault="00B67DAB" w:rsidP="002F2EEF">
      <w:pPr>
        <w:spacing w:line="100" w:lineRule="atLeast"/>
        <w:jc w:val="both"/>
      </w:pPr>
    </w:p>
    <w:p w14:paraId="4B0B4255" w14:textId="77777777" w:rsidR="00B67DAB" w:rsidRPr="003C10EC" w:rsidRDefault="00B67DAB" w:rsidP="00B67DAB">
      <w:pPr>
        <w:pStyle w:val="Default"/>
        <w:rPr>
          <w:color w:val="auto"/>
        </w:rPr>
      </w:pPr>
    </w:p>
    <w:sectPr w:rsidR="00B67DAB" w:rsidRPr="003C10EC" w:rsidSect="002939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C500C" w14:textId="77777777" w:rsidR="0011183B" w:rsidRDefault="0011183B">
      <w:r>
        <w:separator/>
      </w:r>
    </w:p>
  </w:endnote>
  <w:endnote w:type="continuationSeparator" w:id="0">
    <w:p w14:paraId="7E2E63A5" w14:textId="77777777" w:rsidR="0011183B" w:rsidRDefault="00111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71D57" w14:textId="77777777" w:rsidR="00B85466" w:rsidRDefault="00B854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8FEB4" w14:textId="77777777" w:rsidR="00B85466" w:rsidRDefault="00B854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296AD" w14:textId="77777777" w:rsidR="00B85466" w:rsidRDefault="00B854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C8D80" w14:textId="77777777" w:rsidR="0011183B" w:rsidRDefault="0011183B">
      <w:r>
        <w:separator/>
      </w:r>
    </w:p>
  </w:footnote>
  <w:footnote w:type="continuationSeparator" w:id="0">
    <w:p w14:paraId="2F6E3C0C" w14:textId="77777777" w:rsidR="0011183B" w:rsidRDefault="00111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66BD0" w14:textId="77777777" w:rsidR="00B85466" w:rsidRDefault="00B854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0F3FB" w14:textId="3309FFFB" w:rsidR="00B85466" w:rsidRDefault="00B85466">
    <w:pPr>
      <w:pStyle w:val="Nagwek"/>
    </w:pPr>
    <w:r>
      <w:t>EA-ZP.272.7.2021                                                                                                                                      Zał. nr 2.</w:t>
    </w:r>
    <w: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2FC5A" w14:textId="77777777" w:rsidR="00B85466" w:rsidRDefault="00B854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F3B85A90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trike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002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2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2" w:hanging="360"/>
      </w:pPr>
      <w:rPr>
        <w:rFonts w:ascii="Symbol" w:hAnsi="Symbol" w:cs="Symbol"/>
        <w:sz w:val="16"/>
        <w:szCs w:val="16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2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2" w:hanging="360"/>
      </w:pPr>
      <w:rPr>
        <w:rFonts w:ascii="Symbol" w:hAnsi="Symbol" w:cs="Symbol"/>
        <w:sz w:val="16"/>
        <w:szCs w:val="16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2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37BEC560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color w:val="800000"/>
        <w:sz w:val="16"/>
        <w:szCs w:val="16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color w:val="800000"/>
        <w:sz w:val="16"/>
        <w:szCs w:val="16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00000010"/>
    <w:multiLevelType w:val="multilevel"/>
    <w:tmpl w:val="F1D0825A"/>
    <w:name w:val="WW8Num16"/>
    <w:lvl w:ilvl="0">
      <w:start w:val="1"/>
      <w:numFmt w:val="bullet"/>
      <w:lvlText w:val=""/>
      <w:lvlJc w:val="left"/>
      <w:pPr>
        <w:tabs>
          <w:tab w:val="num" w:pos="384"/>
        </w:tabs>
        <w:ind w:left="1104" w:hanging="360"/>
      </w:pPr>
      <w:rPr>
        <w:rFonts w:ascii="Symbol" w:hAnsi="Symbol" w:cs="Symbol"/>
        <w:color w:val="auto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384"/>
        </w:tabs>
        <w:ind w:left="182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84"/>
        </w:tabs>
        <w:ind w:left="254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84"/>
        </w:tabs>
        <w:ind w:left="3264" w:hanging="360"/>
      </w:pPr>
      <w:rPr>
        <w:rFonts w:ascii="Symbol" w:hAnsi="Symbol" w:cs="Symbol"/>
        <w:color w:val="800000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384"/>
        </w:tabs>
        <w:ind w:left="398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84"/>
        </w:tabs>
        <w:ind w:left="470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84"/>
        </w:tabs>
        <w:ind w:left="5424" w:hanging="360"/>
      </w:pPr>
      <w:rPr>
        <w:rFonts w:ascii="Symbol" w:hAnsi="Symbol" w:cs="Symbol"/>
        <w:color w:val="800000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384"/>
        </w:tabs>
        <w:ind w:left="614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84"/>
        </w:tabs>
        <w:ind w:left="6864" w:hanging="360"/>
      </w:pPr>
      <w:rPr>
        <w:rFonts w:ascii="Wingdings" w:hAnsi="Wingdings" w:cs="Wingdings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-76"/>
        </w:tabs>
        <w:ind w:left="644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-426"/>
        </w:tabs>
        <w:ind w:left="36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014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-426"/>
        </w:tabs>
        <w:ind w:left="1734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-426"/>
        </w:tabs>
        <w:ind w:left="2454" w:hanging="360"/>
      </w:pPr>
    </w:lvl>
    <w:lvl w:ilvl="4">
      <w:start w:val="1"/>
      <w:numFmt w:val="lowerLetter"/>
      <w:lvlText w:val="%2.%3.%4.%5."/>
      <w:lvlJc w:val="left"/>
      <w:pPr>
        <w:tabs>
          <w:tab w:val="num" w:pos="-426"/>
        </w:tabs>
        <w:ind w:left="3174" w:hanging="360"/>
      </w:pPr>
    </w:lvl>
    <w:lvl w:ilvl="5">
      <w:start w:val="1"/>
      <w:numFmt w:val="lowerRoman"/>
      <w:lvlText w:val="%2.%3.%4.%5.%6."/>
      <w:lvlJc w:val="right"/>
      <w:pPr>
        <w:tabs>
          <w:tab w:val="num" w:pos="-426"/>
        </w:tabs>
        <w:ind w:left="3894" w:hanging="180"/>
      </w:pPr>
    </w:lvl>
    <w:lvl w:ilvl="6">
      <w:start w:val="1"/>
      <w:numFmt w:val="decimal"/>
      <w:lvlText w:val="%2.%3.%4.%5.%6.%7."/>
      <w:lvlJc w:val="left"/>
      <w:pPr>
        <w:tabs>
          <w:tab w:val="num" w:pos="-426"/>
        </w:tabs>
        <w:ind w:left="461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426"/>
        </w:tabs>
        <w:ind w:left="533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426"/>
        </w:tabs>
        <w:ind w:left="6054" w:hanging="180"/>
      </w:pPr>
    </w:lvl>
  </w:abstractNum>
  <w:abstractNum w:abstractNumId="19" w15:restartNumberingAfterBreak="0">
    <w:nsid w:val="00F7340F"/>
    <w:multiLevelType w:val="hybridMultilevel"/>
    <w:tmpl w:val="B4F805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B3F73C9"/>
    <w:multiLevelType w:val="hybridMultilevel"/>
    <w:tmpl w:val="DB44623C"/>
    <w:lvl w:ilvl="0" w:tplc="30161D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B647774"/>
    <w:multiLevelType w:val="hybridMultilevel"/>
    <w:tmpl w:val="FFC4C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2F7534"/>
    <w:multiLevelType w:val="hybridMultilevel"/>
    <w:tmpl w:val="2D42AE48"/>
    <w:lvl w:ilvl="0" w:tplc="CF2C6B4E">
      <w:numFmt w:val="bullet"/>
      <w:lvlText w:val="-"/>
      <w:lvlJc w:val="left"/>
      <w:pPr>
        <w:tabs>
          <w:tab w:val="num" w:pos="1126"/>
        </w:tabs>
        <w:ind w:left="112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3" w15:restartNumberingAfterBreak="0">
    <w:nsid w:val="239F3E27"/>
    <w:multiLevelType w:val="hybridMultilevel"/>
    <w:tmpl w:val="3D6A71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3CD078F"/>
    <w:multiLevelType w:val="hybridMultilevel"/>
    <w:tmpl w:val="4538CE62"/>
    <w:lvl w:ilvl="0" w:tplc="CF2C6B4E">
      <w:numFmt w:val="bullet"/>
      <w:lvlText w:val="-"/>
      <w:lvlJc w:val="left"/>
      <w:pPr>
        <w:tabs>
          <w:tab w:val="num" w:pos="1126"/>
        </w:tabs>
        <w:ind w:left="112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5" w15:restartNumberingAfterBreak="0">
    <w:nsid w:val="3F7D5456"/>
    <w:multiLevelType w:val="hybridMultilevel"/>
    <w:tmpl w:val="80E2E81E"/>
    <w:lvl w:ilvl="0" w:tplc="CF2C6B4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CA64D6"/>
    <w:multiLevelType w:val="hybridMultilevel"/>
    <w:tmpl w:val="894A5136"/>
    <w:lvl w:ilvl="0" w:tplc="CF2C6B4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06162C"/>
    <w:multiLevelType w:val="hybridMultilevel"/>
    <w:tmpl w:val="A4BC3DA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E0F31"/>
    <w:multiLevelType w:val="hybridMultilevel"/>
    <w:tmpl w:val="34A881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F493A88"/>
    <w:multiLevelType w:val="hybridMultilevel"/>
    <w:tmpl w:val="709CA6F4"/>
    <w:lvl w:ilvl="0" w:tplc="CF2C6B4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4163C6"/>
    <w:multiLevelType w:val="hybridMultilevel"/>
    <w:tmpl w:val="670CAA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F1548BB"/>
    <w:multiLevelType w:val="hybridMultilevel"/>
    <w:tmpl w:val="26C81F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19111A9"/>
    <w:multiLevelType w:val="hybridMultilevel"/>
    <w:tmpl w:val="61461CB8"/>
    <w:lvl w:ilvl="0" w:tplc="CF2C6B4E">
      <w:numFmt w:val="bullet"/>
      <w:lvlText w:val="-"/>
      <w:lvlJc w:val="left"/>
      <w:pPr>
        <w:tabs>
          <w:tab w:val="num" w:pos="1126"/>
        </w:tabs>
        <w:ind w:left="112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33" w15:restartNumberingAfterBreak="0">
    <w:nsid w:val="7BF35B8C"/>
    <w:multiLevelType w:val="hybridMultilevel"/>
    <w:tmpl w:val="C8C48B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DF7504E"/>
    <w:multiLevelType w:val="hybridMultilevel"/>
    <w:tmpl w:val="32E04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8572D4"/>
    <w:multiLevelType w:val="hybridMultilevel"/>
    <w:tmpl w:val="0AC229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27"/>
  </w:num>
  <w:num w:numId="21">
    <w:abstractNumId w:val="35"/>
  </w:num>
  <w:num w:numId="22">
    <w:abstractNumId w:val="34"/>
  </w:num>
  <w:num w:numId="23">
    <w:abstractNumId w:val="24"/>
  </w:num>
  <w:num w:numId="24">
    <w:abstractNumId w:val="25"/>
  </w:num>
  <w:num w:numId="25">
    <w:abstractNumId w:val="22"/>
  </w:num>
  <w:num w:numId="26">
    <w:abstractNumId w:val="26"/>
  </w:num>
  <w:num w:numId="27">
    <w:abstractNumId w:val="32"/>
  </w:num>
  <w:num w:numId="28">
    <w:abstractNumId w:val="29"/>
  </w:num>
  <w:num w:numId="29">
    <w:abstractNumId w:val="30"/>
  </w:num>
  <w:num w:numId="30">
    <w:abstractNumId w:val="23"/>
  </w:num>
  <w:num w:numId="31">
    <w:abstractNumId w:val="31"/>
  </w:num>
  <w:num w:numId="32">
    <w:abstractNumId w:val="20"/>
  </w:num>
  <w:num w:numId="33">
    <w:abstractNumId w:val="28"/>
  </w:num>
  <w:num w:numId="34">
    <w:abstractNumId w:val="21"/>
  </w:num>
  <w:num w:numId="35">
    <w:abstractNumId w:val="19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270"/>
    <w:rsid w:val="0000292A"/>
    <w:rsid w:val="00035FC9"/>
    <w:rsid w:val="00040032"/>
    <w:rsid w:val="000474DE"/>
    <w:rsid w:val="00053C07"/>
    <w:rsid w:val="00067922"/>
    <w:rsid w:val="00077A59"/>
    <w:rsid w:val="000A0E60"/>
    <w:rsid w:val="000A73B3"/>
    <w:rsid w:val="000B0F4A"/>
    <w:rsid w:val="000B2598"/>
    <w:rsid w:val="000B4F0F"/>
    <w:rsid w:val="000C0C05"/>
    <w:rsid w:val="000C552F"/>
    <w:rsid w:val="000F1C88"/>
    <w:rsid w:val="00106A28"/>
    <w:rsid w:val="0011183B"/>
    <w:rsid w:val="00133253"/>
    <w:rsid w:val="001406F4"/>
    <w:rsid w:val="0015651A"/>
    <w:rsid w:val="00172A86"/>
    <w:rsid w:val="0017433D"/>
    <w:rsid w:val="0018434E"/>
    <w:rsid w:val="00185D9F"/>
    <w:rsid w:val="001933D7"/>
    <w:rsid w:val="00193413"/>
    <w:rsid w:val="001A6C80"/>
    <w:rsid w:val="001A7C83"/>
    <w:rsid w:val="001B056C"/>
    <w:rsid w:val="001B74D9"/>
    <w:rsid w:val="001D1C6A"/>
    <w:rsid w:val="001D462F"/>
    <w:rsid w:val="001D4DDD"/>
    <w:rsid w:val="00211C67"/>
    <w:rsid w:val="002132CC"/>
    <w:rsid w:val="0021369C"/>
    <w:rsid w:val="00216129"/>
    <w:rsid w:val="002220EF"/>
    <w:rsid w:val="002222ED"/>
    <w:rsid w:val="00231C21"/>
    <w:rsid w:val="00232BCD"/>
    <w:rsid w:val="00237A63"/>
    <w:rsid w:val="00245898"/>
    <w:rsid w:val="00252950"/>
    <w:rsid w:val="0028140E"/>
    <w:rsid w:val="002904F5"/>
    <w:rsid w:val="00293969"/>
    <w:rsid w:val="002948C4"/>
    <w:rsid w:val="002A058B"/>
    <w:rsid w:val="002A0640"/>
    <w:rsid w:val="002A5761"/>
    <w:rsid w:val="002C509D"/>
    <w:rsid w:val="002E0272"/>
    <w:rsid w:val="002E24B1"/>
    <w:rsid w:val="002E61B4"/>
    <w:rsid w:val="002F2EEF"/>
    <w:rsid w:val="00300EFC"/>
    <w:rsid w:val="003021E5"/>
    <w:rsid w:val="00305541"/>
    <w:rsid w:val="00320032"/>
    <w:rsid w:val="003644D5"/>
    <w:rsid w:val="003654CF"/>
    <w:rsid w:val="00366B91"/>
    <w:rsid w:val="00367900"/>
    <w:rsid w:val="00370BF9"/>
    <w:rsid w:val="00373F87"/>
    <w:rsid w:val="00395BDA"/>
    <w:rsid w:val="003C10EC"/>
    <w:rsid w:val="003D5587"/>
    <w:rsid w:val="003D73D8"/>
    <w:rsid w:val="003E3DAD"/>
    <w:rsid w:val="003F2730"/>
    <w:rsid w:val="004200AA"/>
    <w:rsid w:val="00420EC2"/>
    <w:rsid w:val="00451F24"/>
    <w:rsid w:val="00452C4F"/>
    <w:rsid w:val="0045693D"/>
    <w:rsid w:val="0046339A"/>
    <w:rsid w:val="0048121F"/>
    <w:rsid w:val="004817B1"/>
    <w:rsid w:val="004843FB"/>
    <w:rsid w:val="00485577"/>
    <w:rsid w:val="00486DA9"/>
    <w:rsid w:val="00490351"/>
    <w:rsid w:val="00491684"/>
    <w:rsid w:val="00492036"/>
    <w:rsid w:val="00494CA3"/>
    <w:rsid w:val="00496C77"/>
    <w:rsid w:val="004A08C8"/>
    <w:rsid w:val="004A6F27"/>
    <w:rsid w:val="004B0150"/>
    <w:rsid w:val="004B473B"/>
    <w:rsid w:val="004C1BCA"/>
    <w:rsid w:val="004C3A7E"/>
    <w:rsid w:val="004C4671"/>
    <w:rsid w:val="004D163F"/>
    <w:rsid w:val="004F01EE"/>
    <w:rsid w:val="004F260C"/>
    <w:rsid w:val="005027D8"/>
    <w:rsid w:val="00504F14"/>
    <w:rsid w:val="00507616"/>
    <w:rsid w:val="005111DC"/>
    <w:rsid w:val="005609F1"/>
    <w:rsid w:val="00563379"/>
    <w:rsid w:val="00575732"/>
    <w:rsid w:val="00592352"/>
    <w:rsid w:val="0059373A"/>
    <w:rsid w:val="00594A12"/>
    <w:rsid w:val="00595EB9"/>
    <w:rsid w:val="005A2F97"/>
    <w:rsid w:val="005D23D0"/>
    <w:rsid w:val="005D341D"/>
    <w:rsid w:val="005D463C"/>
    <w:rsid w:val="005D5EAC"/>
    <w:rsid w:val="005E00E0"/>
    <w:rsid w:val="005E2606"/>
    <w:rsid w:val="005F34A3"/>
    <w:rsid w:val="005F395E"/>
    <w:rsid w:val="005F5B6A"/>
    <w:rsid w:val="00607C90"/>
    <w:rsid w:val="006121C3"/>
    <w:rsid w:val="006142CD"/>
    <w:rsid w:val="00620596"/>
    <w:rsid w:val="006209A7"/>
    <w:rsid w:val="0062174D"/>
    <w:rsid w:val="006237F2"/>
    <w:rsid w:val="0063189F"/>
    <w:rsid w:val="00631C6B"/>
    <w:rsid w:val="006337D0"/>
    <w:rsid w:val="00634F5B"/>
    <w:rsid w:val="00644281"/>
    <w:rsid w:val="00660E05"/>
    <w:rsid w:val="00661562"/>
    <w:rsid w:val="00665718"/>
    <w:rsid w:val="00665D10"/>
    <w:rsid w:val="006717E3"/>
    <w:rsid w:val="00672DD3"/>
    <w:rsid w:val="00677FA5"/>
    <w:rsid w:val="00683220"/>
    <w:rsid w:val="00685B29"/>
    <w:rsid w:val="00690771"/>
    <w:rsid w:val="006914B3"/>
    <w:rsid w:val="006957B7"/>
    <w:rsid w:val="00696849"/>
    <w:rsid w:val="00697002"/>
    <w:rsid w:val="006B43E5"/>
    <w:rsid w:val="006B6281"/>
    <w:rsid w:val="006D6CBA"/>
    <w:rsid w:val="006E5E3C"/>
    <w:rsid w:val="006F2073"/>
    <w:rsid w:val="006F41BC"/>
    <w:rsid w:val="0070561E"/>
    <w:rsid w:val="00707ECE"/>
    <w:rsid w:val="0071615C"/>
    <w:rsid w:val="00733815"/>
    <w:rsid w:val="007360CB"/>
    <w:rsid w:val="00737A29"/>
    <w:rsid w:val="007469AE"/>
    <w:rsid w:val="0075424B"/>
    <w:rsid w:val="0077057A"/>
    <w:rsid w:val="00774563"/>
    <w:rsid w:val="00775CAD"/>
    <w:rsid w:val="00797006"/>
    <w:rsid w:val="007A3BD8"/>
    <w:rsid w:val="007F3FE2"/>
    <w:rsid w:val="00805A6B"/>
    <w:rsid w:val="00814741"/>
    <w:rsid w:val="00814D12"/>
    <w:rsid w:val="008160FC"/>
    <w:rsid w:val="00820D59"/>
    <w:rsid w:val="00826C49"/>
    <w:rsid w:val="00836988"/>
    <w:rsid w:val="00836D33"/>
    <w:rsid w:val="0084785B"/>
    <w:rsid w:val="00852574"/>
    <w:rsid w:val="00852952"/>
    <w:rsid w:val="00853311"/>
    <w:rsid w:val="00863A9D"/>
    <w:rsid w:val="00893377"/>
    <w:rsid w:val="00895A98"/>
    <w:rsid w:val="00896469"/>
    <w:rsid w:val="008C2ECB"/>
    <w:rsid w:val="008D53EA"/>
    <w:rsid w:val="008D7BA0"/>
    <w:rsid w:val="008E4C22"/>
    <w:rsid w:val="00910144"/>
    <w:rsid w:val="00915D9D"/>
    <w:rsid w:val="00923BC7"/>
    <w:rsid w:val="009242D1"/>
    <w:rsid w:val="00924BC0"/>
    <w:rsid w:val="00931626"/>
    <w:rsid w:val="0093682C"/>
    <w:rsid w:val="00945E33"/>
    <w:rsid w:val="00947DF8"/>
    <w:rsid w:val="00960DE3"/>
    <w:rsid w:val="009633F3"/>
    <w:rsid w:val="0096679E"/>
    <w:rsid w:val="00971634"/>
    <w:rsid w:val="009A2E68"/>
    <w:rsid w:val="009B060A"/>
    <w:rsid w:val="009B6353"/>
    <w:rsid w:val="009B7F34"/>
    <w:rsid w:val="009C374C"/>
    <w:rsid w:val="009C5AF1"/>
    <w:rsid w:val="009D6A99"/>
    <w:rsid w:val="009E63F0"/>
    <w:rsid w:val="00A11E07"/>
    <w:rsid w:val="00A17A87"/>
    <w:rsid w:val="00A17FEF"/>
    <w:rsid w:val="00A26DA4"/>
    <w:rsid w:val="00A30BB6"/>
    <w:rsid w:val="00A56249"/>
    <w:rsid w:val="00A710B4"/>
    <w:rsid w:val="00A775AA"/>
    <w:rsid w:val="00A84952"/>
    <w:rsid w:val="00AA578A"/>
    <w:rsid w:val="00AB6DFF"/>
    <w:rsid w:val="00AC4921"/>
    <w:rsid w:val="00AC5066"/>
    <w:rsid w:val="00AC6799"/>
    <w:rsid w:val="00AD33B9"/>
    <w:rsid w:val="00AD4A72"/>
    <w:rsid w:val="00AD4F99"/>
    <w:rsid w:val="00AE513D"/>
    <w:rsid w:val="00AE5D5B"/>
    <w:rsid w:val="00AE671A"/>
    <w:rsid w:val="00B01613"/>
    <w:rsid w:val="00B03010"/>
    <w:rsid w:val="00B07AE1"/>
    <w:rsid w:val="00B1496E"/>
    <w:rsid w:val="00B2383C"/>
    <w:rsid w:val="00B42417"/>
    <w:rsid w:val="00B47F19"/>
    <w:rsid w:val="00B675AF"/>
    <w:rsid w:val="00B67DAB"/>
    <w:rsid w:val="00B74270"/>
    <w:rsid w:val="00B85466"/>
    <w:rsid w:val="00B858D0"/>
    <w:rsid w:val="00B877B8"/>
    <w:rsid w:val="00B90EF9"/>
    <w:rsid w:val="00BB69A1"/>
    <w:rsid w:val="00BC1540"/>
    <w:rsid w:val="00BC1604"/>
    <w:rsid w:val="00BD308C"/>
    <w:rsid w:val="00BD6266"/>
    <w:rsid w:val="00BD778E"/>
    <w:rsid w:val="00BF0B95"/>
    <w:rsid w:val="00C06C80"/>
    <w:rsid w:val="00C507C9"/>
    <w:rsid w:val="00C5219E"/>
    <w:rsid w:val="00C645EF"/>
    <w:rsid w:val="00C70C6E"/>
    <w:rsid w:val="00C72B7B"/>
    <w:rsid w:val="00C80165"/>
    <w:rsid w:val="00C8449D"/>
    <w:rsid w:val="00C9169A"/>
    <w:rsid w:val="00CA3672"/>
    <w:rsid w:val="00CB34A0"/>
    <w:rsid w:val="00CB6CD9"/>
    <w:rsid w:val="00CC3402"/>
    <w:rsid w:val="00CC6502"/>
    <w:rsid w:val="00CD647A"/>
    <w:rsid w:val="00CD778F"/>
    <w:rsid w:val="00CF11A7"/>
    <w:rsid w:val="00D203A8"/>
    <w:rsid w:val="00D209BC"/>
    <w:rsid w:val="00D213B1"/>
    <w:rsid w:val="00D2584D"/>
    <w:rsid w:val="00D324BF"/>
    <w:rsid w:val="00D348B4"/>
    <w:rsid w:val="00D45C0F"/>
    <w:rsid w:val="00D57763"/>
    <w:rsid w:val="00D606B6"/>
    <w:rsid w:val="00D7442E"/>
    <w:rsid w:val="00D86DF0"/>
    <w:rsid w:val="00D95284"/>
    <w:rsid w:val="00DB37E2"/>
    <w:rsid w:val="00DB4D7A"/>
    <w:rsid w:val="00DB72BF"/>
    <w:rsid w:val="00DF2FEA"/>
    <w:rsid w:val="00DF3DE7"/>
    <w:rsid w:val="00DF502E"/>
    <w:rsid w:val="00E03B99"/>
    <w:rsid w:val="00E24B0C"/>
    <w:rsid w:val="00E30D58"/>
    <w:rsid w:val="00E31F92"/>
    <w:rsid w:val="00E33AFD"/>
    <w:rsid w:val="00E45BD0"/>
    <w:rsid w:val="00E65105"/>
    <w:rsid w:val="00E77F82"/>
    <w:rsid w:val="00E8686A"/>
    <w:rsid w:val="00E937F1"/>
    <w:rsid w:val="00EA7D2A"/>
    <w:rsid w:val="00EB7F41"/>
    <w:rsid w:val="00ED29CB"/>
    <w:rsid w:val="00F051F6"/>
    <w:rsid w:val="00F20149"/>
    <w:rsid w:val="00F30CBD"/>
    <w:rsid w:val="00F33B39"/>
    <w:rsid w:val="00F34739"/>
    <w:rsid w:val="00F35563"/>
    <w:rsid w:val="00F432A8"/>
    <w:rsid w:val="00F462B3"/>
    <w:rsid w:val="00F6585D"/>
    <w:rsid w:val="00F805DF"/>
    <w:rsid w:val="00F8428E"/>
    <w:rsid w:val="00F9031F"/>
    <w:rsid w:val="00F91916"/>
    <w:rsid w:val="00F9303B"/>
    <w:rsid w:val="00FA565B"/>
    <w:rsid w:val="00FA65FE"/>
    <w:rsid w:val="00FD2272"/>
    <w:rsid w:val="00FD28CF"/>
    <w:rsid w:val="00FD7F6D"/>
    <w:rsid w:val="00FE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9198BC"/>
  <w15:docId w15:val="{59C87305-3DB8-487A-B273-88183AF33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1C88"/>
    <w:pPr>
      <w:suppressAutoHyphens/>
    </w:pPr>
    <w:rPr>
      <w:sz w:val="20"/>
      <w:szCs w:val="20"/>
      <w:lang w:eastAsia="ar-SA"/>
    </w:rPr>
  </w:style>
  <w:style w:type="paragraph" w:styleId="Nagwek2">
    <w:name w:val="heading 2"/>
    <w:basedOn w:val="Normalny"/>
    <w:next w:val="Tekstpodstawowy"/>
    <w:link w:val="Nagwek2Znak1"/>
    <w:uiPriority w:val="99"/>
    <w:qFormat/>
    <w:rsid w:val="00293969"/>
    <w:pPr>
      <w:keepNext/>
      <w:numPr>
        <w:ilvl w:val="1"/>
        <w:numId w:val="1"/>
      </w:numPr>
      <w:jc w:val="center"/>
      <w:outlineLvl w:val="1"/>
    </w:pPr>
    <w:rPr>
      <w:rFonts w:ascii="Courier New" w:hAnsi="Courier New" w:cs="Courier New"/>
      <w:b/>
      <w:bCs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1">
    <w:name w:val="Nagłówek 2 Znak1"/>
    <w:basedOn w:val="Domylnaczcionkaakapitu"/>
    <w:link w:val="Nagwek2"/>
    <w:uiPriority w:val="9"/>
    <w:semiHidden/>
    <w:rsid w:val="00B14975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WW8Num1z0">
    <w:name w:val="WW8Num1z0"/>
    <w:uiPriority w:val="99"/>
    <w:rsid w:val="00293969"/>
  </w:style>
  <w:style w:type="character" w:customStyle="1" w:styleId="WW8Num1z1">
    <w:name w:val="WW8Num1z1"/>
    <w:uiPriority w:val="99"/>
    <w:rsid w:val="00293969"/>
  </w:style>
  <w:style w:type="character" w:customStyle="1" w:styleId="WW8Num1z2">
    <w:name w:val="WW8Num1z2"/>
    <w:uiPriority w:val="99"/>
    <w:rsid w:val="00293969"/>
  </w:style>
  <w:style w:type="character" w:customStyle="1" w:styleId="WW8Num1z3">
    <w:name w:val="WW8Num1z3"/>
    <w:uiPriority w:val="99"/>
    <w:rsid w:val="00293969"/>
  </w:style>
  <w:style w:type="character" w:customStyle="1" w:styleId="WW8Num1z4">
    <w:name w:val="WW8Num1z4"/>
    <w:uiPriority w:val="99"/>
    <w:rsid w:val="00293969"/>
  </w:style>
  <w:style w:type="character" w:customStyle="1" w:styleId="WW8Num1z5">
    <w:name w:val="WW8Num1z5"/>
    <w:uiPriority w:val="99"/>
    <w:rsid w:val="00293969"/>
  </w:style>
  <w:style w:type="character" w:customStyle="1" w:styleId="WW8Num1z6">
    <w:name w:val="WW8Num1z6"/>
    <w:uiPriority w:val="99"/>
    <w:rsid w:val="00293969"/>
  </w:style>
  <w:style w:type="character" w:customStyle="1" w:styleId="WW8Num1z7">
    <w:name w:val="WW8Num1z7"/>
    <w:uiPriority w:val="99"/>
    <w:rsid w:val="00293969"/>
  </w:style>
  <w:style w:type="character" w:customStyle="1" w:styleId="WW8Num1z8">
    <w:name w:val="WW8Num1z8"/>
    <w:uiPriority w:val="99"/>
    <w:rsid w:val="00293969"/>
  </w:style>
  <w:style w:type="character" w:customStyle="1" w:styleId="WW8Num2z0">
    <w:name w:val="WW8Num2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2z1">
    <w:name w:val="WW8Num2z1"/>
    <w:uiPriority w:val="99"/>
    <w:rsid w:val="00293969"/>
    <w:rPr>
      <w:rFonts w:ascii="Courier New" w:hAnsi="Courier New" w:cs="Courier New"/>
    </w:rPr>
  </w:style>
  <w:style w:type="character" w:customStyle="1" w:styleId="WW8Num2z2">
    <w:name w:val="WW8Num2z2"/>
    <w:uiPriority w:val="99"/>
    <w:rsid w:val="00293969"/>
    <w:rPr>
      <w:rFonts w:ascii="Wingdings" w:hAnsi="Wingdings" w:cs="Wingdings"/>
    </w:rPr>
  </w:style>
  <w:style w:type="character" w:customStyle="1" w:styleId="WW8Num2z3">
    <w:name w:val="WW8Num2z3"/>
    <w:uiPriority w:val="99"/>
    <w:rsid w:val="00293969"/>
    <w:rPr>
      <w:rFonts w:ascii="Symbol" w:hAnsi="Symbol" w:cs="Symbol"/>
    </w:rPr>
  </w:style>
  <w:style w:type="character" w:customStyle="1" w:styleId="WW8Num3z0">
    <w:name w:val="WW8Num3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3z1">
    <w:name w:val="WW8Num3z1"/>
    <w:uiPriority w:val="99"/>
    <w:rsid w:val="00293969"/>
    <w:rPr>
      <w:rFonts w:ascii="Courier New" w:hAnsi="Courier New" w:cs="Courier New"/>
    </w:rPr>
  </w:style>
  <w:style w:type="character" w:customStyle="1" w:styleId="WW8Num3z2">
    <w:name w:val="WW8Num3z2"/>
    <w:uiPriority w:val="99"/>
    <w:rsid w:val="00293969"/>
    <w:rPr>
      <w:rFonts w:ascii="Wingdings" w:hAnsi="Wingdings" w:cs="Wingdings"/>
    </w:rPr>
  </w:style>
  <w:style w:type="character" w:customStyle="1" w:styleId="WW8Num3z3">
    <w:name w:val="WW8Num3z3"/>
    <w:uiPriority w:val="99"/>
    <w:rsid w:val="00293969"/>
    <w:rPr>
      <w:rFonts w:ascii="Symbol" w:hAnsi="Symbol" w:cs="Symbol"/>
    </w:rPr>
  </w:style>
  <w:style w:type="character" w:customStyle="1" w:styleId="WW8Num4z0">
    <w:name w:val="WW8Num4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4z1">
    <w:name w:val="WW8Num4z1"/>
    <w:uiPriority w:val="99"/>
    <w:rsid w:val="00293969"/>
    <w:rPr>
      <w:rFonts w:ascii="Courier New" w:hAnsi="Courier New" w:cs="Courier New"/>
    </w:rPr>
  </w:style>
  <w:style w:type="character" w:customStyle="1" w:styleId="WW8Num4z2">
    <w:name w:val="WW8Num4z2"/>
    <w:uiPriority w:val="99"/>
    <w:rsid w:val="00293969"/>
    <w:rPr>
      <w:rFonts w:ascii="Wingdings" w:hAnsi="Wingdings" w:cs="Wingdings"/>
    </w:rPr>
  </w:style>
  <w:style w:type="character" w:customStyle="1" w:styleId="WW8Num4z3">
    <w:name w:val="WW8Num4z3"/>
    <w:uiPriority w:val="99"/>
    <w:rsid w:val="00293969"/>
    <w:rPr>
      <w:rFonts w:ascii="Symbol" w:hAnsi="Symbol" w:cs="Symbol"/>
    </w:rPr>
  </w:style>
  <w:style w:type="character" w:customStyle="1" w:styleId="WW8Num5z0">
    <w:name w:val="WW8Num5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5z1">
    <w:name w:val="WW8Num5z1"/>
    <w:uiPriority w:val="99"/>
    <w:rsid w:val="00293969"/>
    <w:rPr>
      <w:rFonts w:ascii="Courier New" w:hAnsi="Courier New" w:cs="Courier New"/>
    </w:rPr>
  </w:style>
  <w:style w:type="character" w:customStyle="1" w:styleId="WW8Num5z2">
    <w:name w:val="WW8Num5z2"/>
    <w:uiPriority w:val="99"/>
    <w:rsid w:val="00293969"/>
    <w:rPr>
      <w:rFonts w:ascii="Wingdings" w:hAnsi="Wingdings" w:cs="Wingdings"/>
    </w:rPr>
  </w:style>
  <w:style w:type="character" w:customStyle="1" w:styleId="WW8Num5z3">
    <w:name w:val="WW8Num5z3"/>
    <w:uiPriority w:val="99"/>
    <w:rsid w:val="00293969"/>
    <w:rPr>
      <w:rFonts w:ascii="Symbol" w:hAnsi="Symbol" w:cs="Symbol"/>
    </w:rPr>
  </w:style>
  <w:style w:type="character" w:customStyle="1" w:styleId="WW8Num6z0">
    <w:name w:val="WW8Num6z0"/>
    <w:uiPriority w:val="99"/>
    <w:rsid w:val="00293969"/>
    <w:rPr>
      <w:rFonts w:ascii="Symbol" w:hAnsi="Symbol" w:cs="Symbol"/>
      <w:strike/>
      <w:color w:val="800000"/>
      <w:sz w:val="16"/>
      <w:szCs w:val="16"/>
    </w:rPr>
  </w:style>
  <w:style w:type="character" w:customStyle="1" w:styleId="WW8Num6z1">
    <w:name w:val="WW8Num6z1"/>
    <w:uiPriority w:val="99"/>
    <w:rsid w:val="00293969"/>
    <w:rPr>
      <w:rFonts w:ascii="Courier New" w:hAnsi="Courier New" w:cs="Courier New"/>
    </w:rPr>
  </w:style>
  <w:style w:type="character" w:customStyle="1" w:styleId="WW8Num6z2">
    <w:name w:val="WW8Num6z2"/>
    <w:uiPriority w:val="99"/>
    <w:rsid w:val="00293969"/>
    <w:rPr>
      <w:rFonts w:ascii="Wingdings" w:hAnsi="Wingdings" w:cs="Wingdings"/>
    </w:rPr>
  </w:style>
  <w:style w:type="character" w:customStyle="1" w:styleId="WW8Num6z3">
    <w:name w:val="WW8Num6z3"/>
    <w:uiPriority w:val="99"/>
    <w:rsid w:val="00293969"/>
    <w:rPr>
      <w:rFonts w:ascii="Symbol" w:hAnsi="Symbol" w:cs="Symbol"/>
    </w:rPr>
  </w:style>
  <w:style w:type="character" w:customStyle="1" w:styleId="WW8Num7z0">
    <w:name w:val="WW8Num7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7z1">
    <w:name w:val="WW8Num7z1"/>
    <w:uiPriority w:val="99"/>
    <w:rsid w:val="00293969"/>
    <w:rPr>
      <w:rFonts w:ascii="Courier New" w:hAnsi="Courier New" w:cs="Courier New"/>
    </w:rPr>
  </w:style>
  <w:style w:type="character" w:customStyle="1" w:styleId="WW8Num7z2">
    <w:name w:val="WW8Num7z2"/>
    <w:uiPriority w:val="99"/>
    <w:rsid w:val="00293969"/>
    <w:rPr>
      <w:rFonts w:ascii="Wingdings" w:hAnsi="Wingdings" w:cs="Wingdings"/>
    </w:rPr>
  </w:style>
  <w:style w:type="character" w:customStyle="1" w:styleId="WW8Num8z0">
    <w:name w:val="WW8Num8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8z1">
    <w:name w:val="WW8Num8z1"/>
    <w:uiPriority w:val="99"/>
    <w:rsid w:val="00293969"/>
    <w:rPr>
      <w:rFonts w:ascii="Courier New" w:hAnsi="Courier New" w:cs="Courier New"/>
    </w:rPr>
  </w:style>
  <w:style w:type="character" w:customStyle="1" w:styleId="WW8Num8z2">
    <w:name w:val="WW8Num8z2"/>
    <w:uiPriority w:val="99"/>
    <w:rsid w:val="00293969"/>
    <w:rPr>
      <w:rFonts w:ascii="Wingdings" w:hAnsi="Wingdings" w:cs="Wingdings"/>
    </w:rPr>
  </w:style>
  <w:style w:type="character" w:customStyle="1" w:styleId="WW8Num9z0">
    <w:name w:val="WW8Num9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9z1">
    <w:name w:val="WW8Num9z1"/>
    <w:uiPriority w:val="99"/>
    <w:rsid w:val="00293969"/>
    <w:rPr>
      <w:rFonts w:ascii="Courier New" w:hAnsi="Courier New" w:cs="Courier New"/>
    </w:rPr>
  </w:style>
  <w:style w:type="character" w:customStyle="1" w:styleId="WW8Num9z2">
    <w:name w:val="WW8Num9z2"/>
    <w:uiPriority w:val="99"/>
    <w:rsid w:val="00293969"/>
    <w:rPr>
      <w:rFonts w:ascii="Wingdings" w:hAnsi="Wingdings" w:cs="Wingdings"/>
    </w:rPr>
  </w:style>
  <w:style w:type="character" w:customStyle="1" w:styleId="WW8Num9z3">
    <w:name w:val="WW8Num9z3"/>
    <w:uiPriority w:val="99"/>
    <w:rsid w:val="00293969"/>
    <w:rPr>
      <w:rFonts w:ascii="Symbol" w:hAnsi="Symbol" w:cs="Symbol"/>
    </w:rPr>
  </w:style>
  <w:style w:type="character" w:customStyle="1" w:styleId="WW8Num10z0">
    <w:name w:val="WW8Num10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10z1">
    <w:name w:val="WW8Num10z1"/>
    <w:uiPriority w:val="99"/>
    <w:rsid w:val="00293969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293969"/>
    <w:rPr>
      <w:rFonts w:ascii="Wingdings" w:hAnsi="Wingdings" w:cs="Wingdings"/>
    </w:rPr>
  </w:style>
  <w:style w:type="character" w:customStyle="1" w:styleId="WW8Num10z3">
    <w:name w:val="WW8Num10z3"/>
    <w:uiPriority w:val="99"/>
    <w:rsid w:val="00293969"/>
    <w:rPr>
      <w:rFonts w:ascii="Symbol" w:hAnsi="Symbol" w:cs="Symbol"/>
    </w:rPr>
  </w:style>
  <w:style w:type="character" w:customStyle="1" w:styleId="WW8Num11z0">
    <w:name w:val="WW8Num11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11z1">
    <w:name w:val="WW8Num11z1"/>
    <w:uiPriority w:val="99"/>
    <w:rsid w:val="00293969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293969"/>
    <w:rPr>
      <w:rFonts w:ascii="Wingdings" w:hAnsi="Wingdings" w:cs="Wingdings"/>
    </w:rPr>
  </w:style>
  <w:style w:type="character" w:customStyle="1" w:styleId="WW8Num11z3">
    <w:name w:val="WW8Num11z3"/>
    <w:uiPriority w:val="99"/>
    <w:rsid w:val="00293969"/>
    <w:rPr>
      <w:rFonts w:ascii="Symbol" w:hAnsi="Symbol" w:cs="Symbol"/>
    </w:rPr>
  </w:style>
  <w:style w:type="character" w:customStyle="1" w:styleId="WW8Num12z0">
    <w:name w:val="WW8Num12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12z1">
    <w:name w:val="WW8Num12z1"/>
    <w:uiPriority w:val="99"/>
    <w:rsid w:val="00293969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293969"/>
    <w:rPr>
      <w:rFonts w:ascii="Wingdings" w:hAnsi="Wingdings" w:cs="Wingdings"/>
    </w:rPr>
  </w:style>
  <w:style w:type="character" w:customStyle="1" w:styleId="WW8Num12z3">
    <w:name w:val="WW8Num12z3"/>
    <w:uiPriority w:val="99"/>
    <w:rsid w:val="00293969"/>
    <w:rPr>
      <w:rFonts w:ascii="Symbol" w:hAnsi="Symbol" w:cs="Symbol"/>
    </w:rPr>
  </w:style>
  <w:style w:type="character" w:customStyle="1" w:styleId="WW8Num13z0">
    <w:name w:val="WW8Num13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13z1">
    <w:name w:val="WW8Num13z1"/>
    <w:uiPriority w:val="99"/>
    <w:rsid w:val="00293969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293969"/>
    <w:rPr>
      <w:rFonts w:ascii="Wingdings" w:hAnsi="Wingdings" w:cs="Wingdings"/>
    </w:rPr>
  </w:style>
  <w:style w:type="character" w:customStyle="1" w:styleId="WW8Num13z3">
    <w:name w:val="WW8Num13z3"/>
    <w:uiPriority w:val="99"/>
    <w:rsid w:val="00293969"/>
    <w:rPr>
      <w:rFonts w:ascii="Symbol" w:hAnsi="Symbol" w:cs="Symbol"/>
    </w:rPr>
  </w:style>
  <w:style w:type="character" w:customStyle="1" w:styleId="WW8Num14z0">
    <w:name w:val="WW8Num14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14z1">
    <w:name w:val="WW8Num14z1"/>
    <w:uiPriority w:val="99"/>
    <w:rsid w:val="00293969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293969"/>
    <w:rPr>
      <w:rFonts w:ascii="Wingdings" w:hAnsi="Wingdings" w:cs="Wingdings"/>
    </w:rPr>
  </w:style>
  <w:style w:type="character" w:customStyle="1" w:styleId="WW8Num14z3">
    <w:name w:val="WW8Num14z3"/>
    <w:uiPriority w:val="99"/>
    <w:rsid w:val="00293969"/>
    <w:rPr>
      <w:rFonts w:ascii="Symbol" w:hAnsi="Symbol" w:cs="Symbol"/>
    </w:rPr>
  </w:style>
  <w:style w:type="character" w:customStyle="1" w:styleId="WW8Num15z0">
    <w:name w:val="WW8Num15z0"/>
    <w:uiPriority w:val="99"/>
    <w:rsid w:val="00293969"/>
    <w:rPr>
      <w:rFonts w:ascii="Symbol" w:hAnsi="Symbol" w:cs="Symbol"/>
      <w:sz w:val="22"/>
      <w:szCs w:val="22"/>
    </w:rPr>
  </w:style>
  <w:style w:type="character" w:customStyle="1" w:styleId="WW8Num15z1">
    <w:name w:val="WW8Num15z1"/>
    <w:uiPriority w:val="99"/>
    <w:rsid w:val="00293969"/>
    <w:rPr>
      <w:rFonts w:ascii="Courier New" w:hAnsi="Courier New" w:cs="Courier New"/>
    </w:rPr>
  </w:style>
  <w:style w:type="character" w:customStyle="1" w:styleId="WW8Num15z2">
    <w:name w:val="WW8Num15z2"/>
    <w:uiPriority w:val="99"/>
    <w:rsid w:val="00293969"/>
    <w:rPr>
      <w:rFonts w:ascii="Wingdings" w:hAnsi="Wingdings" w:cs="Wingdings"/>
    </w:rPr>
  </w:style>
  <w:style w:type="character" w:customStyle="1" w:styleId="WW8Num16z0">
    <w:name w:val="WW8Num16z0"/>
    <w:uiPriority w:val="99"/>
    <w:rsid w:val="00293969"/>
    <w:rPr>
      <w:rFonts w:ascii="Symbol" w:hAnsi="Symbol" w:cs="Symbol"/>
      <w:color w:val="800000"/>
      <w:sz w:val="22"/>
      <w:szCs w:val="22"/>
    </w:rPr>
  </w:style>
  <w:style w:type="character" w:customStyle="1" w:styleId="WW8Num16z1">
    <w:name w:val="WW8Num16z1"/>
    <w:uiPriority w:val="99"/>
    <w:rsid w:val="00293969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293969"/>
    <w:rPr>
      <w:rFonts w:ascii="Wingdings" w:hAnsi="Wingdings" w:cs="Wingdings"/>
    </w:rPr>
  </w:style>
  <w:style w:type="character" w:customStyle="1" w:styleId="WW8Num17z0">
    <w:name w:val="WW8Num17z0"/>
    <w:uiPriority w:val="99"/>
    <w:rsid w:val="00293969"/>
    <w:rPr>
      <w:rFonts w:ascii="Symbol" w:hAnsi="Symbol" w:cs="Symbol"/>
      <w:color w:val="800000"/>
      <w:sz w:val="22"/>
      <w:szCs w:val="22"/>
    </w:rPr>
  </w:style>
  <w:style w:type="character" w:customStyle="1" w:styleId="WW8Num17z1">
    <w:name w:val="WW8Num17z1"/>
    <w:uiPriority w:val="99"/>
    <w:rsid w:val="00293969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293969"/>
    <w:rPr>
      <w:rFonts w:ascii="Wingdings" w:hAnsi="Wingdings" w:cs="Wingdings"/>
    </w:rPr>
  </w:style>
  <w:style w:type="character" w:customStyle="1" w:styleId="WW8Num17z3">
    <w:name w:val="WW8Num17z3"/>
    <w:uiPriority w:val="99"/>
    <w:rsid w:val="00293969"/>
    <w:rPr>
      <w:rFonts w:ascii="Symbol" w:hAnsi="Symbol" w:cs="Symbol"/>
    </w:rPr>
  </w:style>
  <w:style w:type="character" w:customStyle="1" w:styleId="WW8Num18z0">
    <w:name w:val="WW8Num18z0"/>
    <w:uiPriority w:val="99"/>
    <w:rsid w:val="00293969"/>
  </w:style>
  <w:style w:type="character" w:customStyle="1" w:styleId="WW8Num18z1">
    <w:name w:val="WW8Num18z1"/>
    <w:uiPriority w:val="99"/>
    <w:rsid w:val="00293969"/>
  </w:style>
  <w:style w:type="character" w:customStyle="1" w:styleId="WW8Num18z2">
    <w:name w:val="WW8Num18z2"/>
    <w:uiPriority w:val="99"/>
    <w:rsid w:val="00293969"/>
  </w:style>
  <w:style w:type="character" w:customStyle="1" w:styleId="WW8Num18z3">
    <w:name w:val="WW8Num18z3"/>
    <w:uiPriority w:val="99"/>
    <w:rsid w:val="00293969"/>
  </w:style>
  <w:style w:type="character" w:customStyle="1" w:styleId="WW8Num19z0">
    <w:name w:val="WW8Num19z0"/>
    <w:uiPriority w:val="99"/>
    <w:rsid w:val="00293969"/>
    <w:rPr>
      <w:rFonts w:ascii="Symbol" w:hAnsi="Symbol" w:cs="Symbol"/>
    </w:rPr>
  </w:style>
  <w:style w:type="character" w:customStyle="1" w:styleId="WW8Num19z1">
    <w:name w:val="WW8Num19z1"/>
    <w:uiPriority w:val="99"/>
    <w:rsid w:val="00293969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293969"/>
    <w:rPr>
      <w:rFonts w:ascii="Wingdings" w:hAnsi="Wingdings" w:cs="Wingdings"/>
    </w:rPr>
  </w:style>
  <w:style w:type="character" w:customStyle="1" w:styleId="WW8Num19z3">
    <w:name w:val="WW8Num19z3"/>
    <w:uiPriority w:val="99"/>
    <w:rsid w:val="00293969"/>
  </w:style>
  <w:style w:type="character" w:customStyle="1" w:styleId="WW8Num19z4">
    <w:name w:val="WW8Num19z4"/>
    <w:uiPriority w:val="99"/>
    <w:rsid w:val="00293969"/>
  </w:style>
  <w:style w:type="character" w:customStyle="1" w:styleId="WW8Num19z5">
    <w:name w:val="WW8Num19z5"/>
    <w:uiPriority w:val="99"/>
    <w:rsid w:val="00293969"/>
  </w:style>
  <w:style w:type="character" w:customStyle="1" w:styleId="WW8Num19z6">
    <w:name w:val="WW8Num19z6"/>
    <w:uiPriority w:val="99"/>
    <w:rsid w:val="00293969"/>
  </w:style>
  <w:style w:type="character" w:customStyle="1" w:styleId="WW8Num19z7">
    <w:name w:val="WW8Num19z7"/>
    <w:uiPriority w:val="99"/>
    <w:rsid w:val="00293969"/>
  </w:style>
  <w:style w:type="character" w:customStyle="1" w:styleId="WW8Num19z8">
    <w:name w:val="WW8Num19z8"/>
    <w:uiPriority w:val="99"/>
    <w:rsid w:val="00293969"/>
  </w:style>
  <w:style w:type="character" w:customStyle="1" w:styleId="WW8Num7z3">
    <w:name w:val="WW8Num7z3"/>
    <w:uiPriority w:val="99"/>
    <w:rsid w:val="00293969"/>
    <w:rPr>
      <w:rFonts w:ascii="Symbol" w:hAnsi="Symbol" w:cs="Symbol"/>
    </w:rPr>
  </w:style>
  <w:style w:type="character" w:customStyle="1" w:styleId="WW8Num8z3">
    <w:name w:val="WW8Num8z3"/>
    <w:uiPriority w:val="99"/>
    <w:rsid w:val="00293969"/>
    <w:rPr>
      <w:rFonts w:ascii="Symbol" w:hAnsi="Symbol" w:cs="Symbol"/>
    </w:rPr>
  </w:style>
  <w:style w:type="character" w:customStyle="1" w:styleId="WW8Num18z4">
    <w:name w:val="WW8Num18z4"/>
    <w:uiPriority w:val="99"/>
    <w:rsid w:val="00293969"/>
  </w:style>
  <w:style w:type="character" w:customStyle="1" w:styleId="WW8Num18z5">
    <w:name w:val="WW8Num18z5"/>
    <w:uiPriority w:val="99"/>
    <w:rsid w:val="00293969"/>
  </w:style>
  <w:style w:type="character" w:customStyle="1" w:styleId="WW8Num18z6">
    <w:name w:val="WW8Num18z6"/>
    <w:uiPriority w:val="99"/>
    <w:rsid w:val="00293969"/>
  </w:style>
  <w:style w:type="character" w:customStyle="1" w:styleId="WW8Num18z7">
    <w:name w:val="WW8Num18z7"/>
    <w:uiPriority w:val="99"/>
    <w:rsid w:val="00293969"/>
  </w:style>
  <w:style w:type="character" w:customStyle="1" w:styleId="WW8Num18z8">
    <w:name w:val="WW8Num18z8"/>
    <w:uiPriority w:val="99"/>
    <w:rsid w:val="00293969"/>
  </w:style>
  <w:style w:type="character" w:customStyle="1" w:styleId="Domylnaczcionkaakapitu1">
    <w:name w:val="Domyślna czcionka akapitu1"/>
    <w:uiPriority w:val="99"/>
    <w:rsid w:val="00293969"/>
  </w:style>
  <w:style w:type="character" w:customStyle="1" w:styleId="Nagwek2Znak">
    <w:name w:val="Nagłówek 2 Znak"/>
    <w:basedOn w:val="Domylnaczcionkaakapitu1"/>
    <w:uiPriority w:val="99"/>
    <w:rsid w:val="00293969"/>
    <w:rPr>
      <w:rFonts w:ascii="Cambria" w:hAnsi="Cambria" w:cs="Cambria"/>
      <w:b/>
      <w:bCs/>
      <w:i/>
      <w:iCs/>
      <w:sz w:val="28"/>
      <w:szCs w:val="28"/>
    </w:rPr>
  </w:style>
  <w:style w:type="character" w:customStyle="1" w:styleId="Absatz-Standardschriftart">
    <w:name w:val="Absatz-Standardschriftart"/>
    <w:uiPriority w:val="99"/>
    <w:rsid w:val="00293969"/>
  </w:style>
  <w:style w:type="character" w:customStyle="1" w:styleId="WW-Absatz-Standardschriftart">
    <w:name w:val="WW-Absatz-Standardschriftart"/>
    <w:uiPriority w:val="99"/>
    <w:rsid w:val="00293969"/>
  </w:style>
  <w:style w:type="character" w:customStyle="1" w:styleId="WW-Absatz-Standardschriftart1">
    <w:name w:val="WW-Absatz-Standardschriftart1"/>
    <w:uiPriority w:val="99"/>
    <w:rsid w:val="00293969"/>
  </w:style>
  <w:style w:type="character" w:customStyle="1" w:styleId="Domylnaczcionkaakapitu11">
    <w:name w:val="Domyślna czcionka akapitu11"/>
    <w:uiPriority w:val="99"/>
    <w:rsid w:val="00293969"/>
  </w:style>
  <w:style w:type="character" w:customStyle="1" w:styleId="Numerstrony1">
    <w:name w:val="Numer strony1"/>
    <w:basedOn w:val="Domylnaczcionkaakapitu11"/>
    <w:uiPriority w:val="99"/>
    <w:rsid w:val="00293969"/>
  </w:style>
  <w:style w:type="character" w:styleId="Hipercze">
    <w:name w:val="Hyperlink"/>
    <w:basedOn w:val="Domylnaczcionkaakapitu1"/>
    <w:uiPriority w:val="99"/>
    <w:rsid w:val="00293969"/>
    <w:rPr>
      <w:color w:val="000080"/>
      <w:u w:val="single"/>
    </w:rPr>
  </w:style>
  <w:style w:type="character" w:customStyle="1" w:styleId="TekstpodstawowyZnak">
    <w:name w:val="Tekst podstawowy Znak"/>
    <w:basedOn w:val="Domylnaczcionkaakapitu1"/>
    <w:uiPriority w:val="99"/>
    <w:rsid w:val="00293969"/>
    <w:rPr>
      <w:sz w:val="20"/>
      <w:szCs w:val="20"/>
    </w:rPr>
  </w:style>
  <w:style w:type="character" w:customStyle="1" w:styleId="NagwekZnak">
    <w:name w:val="Nagłówek Znak"/>
    <w:basedOn w:val="Domylnaczcionkaakapitu1"/>
    <w:uiPriority w:val="99"/>
    <w:rsid w:val="00293969"/>
    <w:rPr>
      <w:sz w:val="20"/>
      <w:szCs w:val="20"/>
    </w:rPr>
  </w:style>
  <w:style w:type="character" w:customStyle="1" w:styleId="StopkaZnak">
    <w:name w:val="Stopka Znak"/>
    <w:basedOn w:val="Domylnaczcionkaakapitu1"/>
    <w:uiPriority w:val="99"/>
    <w:rsid w:val="00293969"/>
    <w:rPr>
      <w:sz w:val="20"/>
      <w:szCs w:val="20"/>
    </w:rPr>
  </w:style>
  <w:style w:type="character" w:customStyle="1" w:styleId="TekstdymkaZnak">
    <w:name w:val="Tekst dymka Znak"/>
    <w:basedOn w:val="Domylnaczcionkaakapitu1"/>
    <w:uiPriority w:val="99"/>
    <w:rsid w:val="00293969"/>
    <w:rPr>
      <w:sz w:val="2"/>
      <w:szCs w:val="2"/>
    </w:rPr>
  </w:style>
  <w:style w:type="character" w:customStyle="1" w:styleId="ListLabel1">
    <w:name w:val="ListLabel 1"/>
    <w:uiPriority w:val="99"/>
    <w:rsid w:val="00293969"/>
    <w:rPr>
      <w:sz w:val="24"/>
      <w:szCs w:val="24"/>
    </w:rPr>
  </w:style>
  <w:style w:type="character" w:customStyle="1" w:styleId="ListLabel2">
    <w:name w:val="ListLabel 2"/>
    <w:uiPriority w:val="99"/>
    <w:rsid w:val="00293969"/>
  </w:style>
  <w:style w:type="character" w:customStyle="1" w:styleId="ListLabel3">
    <w:name w:val="ListLabel 3"/>
    <w:uiPriority w:val="99"/>
    <w:rsid w:val="00293969"/>
  </w:style>
  <w:style w:type="character" w:customStyle="1" w:styleId="ListLabel4">
    <w:name w:val="ListLabel 4"/>
    <w:uiPriority w:val="99"/>
    <w:rsid w:val="00293969"/>
  </w:style>
  <w:style w:type="character" w:customStyle="1" w:styleId="ListLabel5">
    <w:name w:val="ListLabel 5"/>
    <w:uiPriority w:val="99"/>
    <w:rsid w:val="00293969"/>
    <w:rPr>
      <w:sz w:val="16"/>
      <w:szCs w:val="16"/>
    </w:rPr>
  </w:style>
  <w:style w:type="paragraph" w:customStyle="1" w:styleId="Nagwek20">
    <w:name w:val="Nagłówek2"/>
    <w:basedOn w:val="Normalny"/>
    <w:next w:val="Tekstpodstawowy"/>
    <w:uiPriority w:val="99"/>
    <w:rsid w:val="0029396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293969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14975"/>
    <w:rPr>
      <w:sz w:val="20"/>
      <w:szCs w:val="20"/>
      <w:lang w:eastAsia="ar-SA"/>
    </w:rPr>
  </w:style>
  <w:style w:type="paragraph" w:styleId="Lista">
    <w:name w:val="List"/>
    <w:basedOn w:val="Tekstpodstawowy"/>
    <w:uiPriority w:val="99"/>
    <w:rsid w:val="00293969"/>
  </w:style>
  <w:style w:type="paragraph" w:customStyle="1" w:styleId="Podpis2">
    <w:name w:val="Podpis2"/>
    <w:basedOn w:val="Normalny"/>
    <w:uiPriority w:val="99"/>
    <w:rsid w:val="0029396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293969"/>
    <w:pPr>
      <w:suppressLineNumbers/>
    </w:pPr>
  </w:style>
  <w:style w:type="paragraph" w:customStyle="1" w:styleId="Nagwek1">
    <w:name w:val="Nagłówek1"/>
    <w:basedOn w:val="Normalny"/>
    <w:uiPriority w:val="99"/>
    <w:rsid w:val="00293969"/>
    <w:pPr>
      <w:keepNext/>
      <w:spacing w:before="240" w:after="120"/>
    </w:pPr>
    <w:rPr>
      <w:rFonts w:ascii="Arial" w:eastAsia="Arial Unicode MS" w:hAnsi="Arial" w:cs="Arial"/>
      <w:sz w:val="28"/>
      <w:szCs w:val="28"/>
    </w:rPr>
  </w:style>
  <w:style w:type="paragraph" w:customStyle="1" w:styleId="Podpis1">
    <w:name w:val="Podpis1"/>
    <w:basedOn w:val="Normalny"/>
    <w:uiPriority w:val="99"/>
    <w:rsid w:val="0029396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Plandokumentu1">
    <w:name w:val="Plan dokumentu1"/>
    <w:basedOn w:val="Normalny"/>
    <w:uiPriority w:val="99"/>
    <w:rsid w:val="00293969"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1"/>
    <w:rsid w:val="00293969"/>
    <w:pPr>
      <w:suppressLineNumbers/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semiHidden/>
    <w:rsid w:val="00B14975"/>
    <w:rPr>
      <w:sz w:val="20"/>
      <w:szCs w:val="20"/>
      <w:lang w:eastAsia="ar-SA"/>
    </w:rPr>
  </w:style>
  <w:style w:type="paragraph" w:styleId="Stopka">
    <w:name w:val="footer"/>
    <w:basedOn w:val="Normalny"/>
    <w:link w:val="StopkaZnak1"/>
    <w:uiPriority w:val="99"/>
    <w:rsid w:val="00293969"/>
    <w:pPr>
      <w:suppressLineNumbers/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B14975"/>
    <w:rPr>
      <w:sz w:val="20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293969"/>
    <w:pPr>
      <w:suppressLineNumbers/>
    </w:pPr>
  </w:style>
  <w:style w:type="paragraph" w:customStyle="1" w:styleId="Nagwektabeli">
    <w:name w:val="Nagłówek tabeli"/>
    <w:basedOn w:val="Zawartotabeli"/>
    <w:uiPriority w:val="99"/>
    <w:rsid w:val="00293969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293969"/>
  </w:style>
  <w:style w:type="paragraph" w:customStyle="1" w:styleId="Lista21">
    <w:name w:val="Lista 21"/>
    <w:basedOn w:val="Normalny"/>
    <w:uiPriority w:val="99"/>
    <w:rsid w:val="00293969"/>
    <w:pPr>
      <w:spacing w:after="120"/>
      <w:ind w:left="566" w:hanging="283"/>
    </w:pPr>
  </w:style>
  <w:style w:type="paragraph" w:customStyle="1" w:styleId="Tekstdymka1">
    <w:name w:val="Tekst dymka1"/>
    <w:basedOn w:val="Normalny"/>
    <w:uiPriority w:val="99"/>
    <w:rsid w:val="00293969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293969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styleId="Tekstdymka">
    <w:name w:val="Balloon Text"/>
    <w:basedOn w:val="Normalny"/>
    <w:link w:val="TekstdymkaZnak1"/>
    <w:uiPriority w:val="99"/>
    <w:semiHidden/>
    <w:rsid w:val="00960DE3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960DE3"/>
    <w:rPr>
      <w:rFonts w:ascii="Tahoma" w:hAnsi="Tahoma" w:cs="Tahoma"/>
      <w:sz w:val="16"/>
      <w:szCs w:val="16"/>
      <w:lang w:eastAsia="ar-SA" w:bidi="ar-SA"/>
    </w:rPr>
  </w:style>
  <w:style w:type="paragraph" w:styleId="Akapitzlist">
    <w:name w:val="List Paragraph"/>
    <w:basedOn w:val="Normalny"/>
    <w:uiPriority w:val="99"/>
    <w:qFormat/>
    <w:rsid w:val="002A0640"/>
    <w:pPr>
      <w:ind w:left="720"/>
    </w:pPr>
  </w:style>
  <w:style w:type="paragraph" w:customStyle="1" w:styleId="Tekstpodstawowywcity31">
    <w:name w:val="Tekst podstawowy wcięty 31"/>
    <w:basedOn w:val="Normalny"/>
    <w:rsid w:val="00607C90"/>
    <w:pPr>
      <w:ind w:firstLine="360"/>
    </w:pPr>
    <w:rPr>
      <w:sz w:val="24"/>
    </w:rPr>
  </w:style>
  <w:style w:type="paragraph" w:customStyle="1" w:styleId="Default">
    <w:name w:val="Default"/>
    <w:rsid w:val="00B67D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7D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5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742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ZAKUP zestawu LC/MS/MS Triple Quad</vt:lpstr>
    </vt:vector>
  </TitlesOfParts>
  <Company>WSSE w Poznaniu</Company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ZAKUP zestawu LC/MS/MS Triple Quad</dc:title>
  <dc:creator>l.kalewska</dc:creator>
  <cp:lastModifiedBy>Mirosław Piana</cp:lastModifiedBy>
  <cp:revision>8</cp:revision>
  <cp:lastPrinted>2018-05-15T11:10:00Z</cp:lastPrinted>
  <dcterms:created xsi:type="dcterms:W3CDTF">2021-03-17T10:27:00Z</dcterms:created>
  <dcterms:modified xsi:type="dcterms:W3CDTF">2021-05-10T07:21:00Z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WSSE w Poznaniu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