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318E5A2" w14:textId="473D5748" w:rsidR="00F7738B" w:rsidRPr="00004B30" w:rsidRDefault="00004B30" w:rsidP="00004B3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0A7A1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1B7BDB">
        <w:rPr>
          <w:rFonts w:ascii="Cambria" w:hAnsi="Cambria" w:cs="Arial"/>
          <w:bCs/>
          <w:sz w:val="22"/>
          <w:szCs w:val="22"/>
        </w:rPr>
        <w:t>5</w:t>
      </w:r>
      <w:r w:rsidR="00A9291A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>202</w:t>
      </w:r>
      <w:r w:rsidR="00D07A7F">
        <w:rPr>
          <w:rFonts w:ascii="Cambria" w:hAnsi="Cambria" w:cs="Arial"/>
          <w:bCs/>
          <w:sz w:val="22"/>
          <w:szCs w:val="22"/>
        </w:rPr>
        <w:t>2</w:t>
      </w:r>
    </w:p>
    <w:p w14:paraId="6683E0B0" w14:textId="1AEC3A81" w:rsidR="00916821" w:rsidRPr="002E64B8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13E995CF" w14:textId="77777777" w:rsidR="00003B27" w:rsidRPr="002E64B8" w:rsidRDefault="00003B27" w:rsidP="00003B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24D4A9" w14:textId="7A07BAB4" w:rsidR="00003B27" w:rsidRPr="002E64B8" w:rsidRDefault="00003B27" w:rsidP="00003B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(nr NIP</w:t>
      </w:r>
      <w:r w:rsidRPr="002E64B8">
        <w:rPr>
          <w:rFonts w:ascii="Cambria" w:hAnsi="Cambria" w:cs="Arial"/>
          <w:bCs/>
          <w:sz w:val="22"/>
          <w:szCs w:val="22"/>
        </w:rPr>
        <w:t>)</w:t>
      </w:r>
    </w:p>
    <w:p w14:paraId="477CA598" w14:textId="77777777" w:rsidR="00003B27" w:rsidRPr="002E64B8" w:rsidRDefault="00003B27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5D2F81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14F84E81" w:rsidR="00916821" w:rsidRPr="00004B30" w:rsidRDefault="00916821" w:rsidP="00445412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004B30">
        <w:rPr>
          <w:rFonts w:ascii="Cambria" w:hAnsi="Cambria" w:cs="Arial"/>
          <w:b/>
          <w:bCs/>
          <w:sz w:val="28"/>
          <w:szCs w:val="28"/>
        </w:rPr>
        <w:t>O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F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E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R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T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 xml:space="preserve">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9C4E83E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320E45E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9D5FC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Nadleśnictwo Jamy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787118FB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>Jamy 5, 86-318 Rogóźno</w:t>
      </w:r>
    </w:p>
    <w:p w14:paraId="0A219D14" w14:textId="77777777" w:rsidR="004F2FE4" w:rsidRDefault="004F2FE4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E5574B8" w14:textId="174A4511" w:rsidR="00916821" w:rsidRDefault="00916821" w:rsidP="00BD59B3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004B30">
        <w:rPr>
          <w:rFonts w:ascii="Cambria" w:hAnsi="Cambria" w:cs="Arial"/>
          <w:bCs/>
          <w:sz w:val="22"/>
          <w:szCs w:val="22"/>
        </w:rPr>
        <w:t>d</w:t>
      </w:r>
      <w:r w:rsidRPr="002E64B8">
        <w:rPr>
          <w:rFonts w:ascii="Cambria" w:hAnsi="Cambria" w:cs="Arial"/>
          <w:bCs/>
          <w:sz w:val="22"/>
          <w:szCs w:val="22"/>
        </w:rPr>
        <w:t>o</w:t>
      </w:r>
      <w:r w:rsidR="00004B30">
        <w:rPr>
          <w:rFonts w:ascii="Cambria" w:hAnsi="Cambria" w:cs="Arial"/>
          <w:bCs/>
          <w:sz w:val="22"/>
          <w:szCs w:val="22"/>
        </w:rPr>
        <w:t>t.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A9291A">
        <w:rPr>
          <w:rFonts w:ascii="Cambria" w:hAnsi="Cambria" w:cs="Arial"/>
          <w:bCs/>
          <w:sz w:val="22"/>
          <w:szCs w:val="22"/>
        </w:rPr>
        <w:t xml:space="preserve">II </w:t>
      </w:r>
      <w:bookmarkStart w:id="0" w:name="_GoBack"/>
      <w:bookmarkEnd w:id="0"/>
      <w:r w:rsidR="00004B30">
        <w:rPr>
          <w:rFonts w:ascii="Cambria" w:hAnsi="Cambria" w:cs="Arial"/>
          <w:bCs/>
          <w:sz w:val="22"/>
          <w:szCs w:val="22"/>
        </w:rPr>
        <w:t>postępowania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4F2FE4">
        <w:rPr>
          <w:rFonts w:ascii="Cambria" w:hAnsi="Cambria" w:cs="Arial"/>
          <w:bCs/>
          <w:sz w:val="22"/>
          <w:szCs w:val="22"/>
        </w:rPr>
        <w:t>o udzielenie zamówienia publicznego prowadzon</w:t>
      </w:r>
      <w:r w:rsidR="00004B30">
        <w:rPr>
          <w:rFonts w:ascii="Cambria" w:hAnsi="Cambria" w:cs="Arial"/>
          <w:bCs/>
          <w:sz w:val="22"/>
          <w:szCs w:val="22"/>
        </w:rPr>
        <w:t>ego</w:t>
      </w:r>
      <w:r w:rsidR="004F2FE4">
        <w:rPr>
          <w:rFonts w:ascii="Cambria" w:hAnsi="Cambria" w:cs="Arial"/>
          <w:bCs/>
          <w:sz w:val="22"/>
          <w:szCs w:val="22"/>
        </w:rPr>
        <w:t xml:space="preserve"> przez Zamawiającego –  Nadleśnictwo </w:t>
      </w:r>
      <w:r w:rsidR="00004B30">
        <w:rPr>
          <w:rFonts w:ascii="Cambria" w:hAnsi="Cambria" w:cs="Arial"/>
          <w:bCs/>
          <w:sz w:val="22"/>
          <w:szCs w:val="22"/>
        </w:rPr>
        <w:t>Jamy</w:t>
      </w:r>
      <w:r w:rsidR="004F2FE4"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8F08F0">
        <w:rPr>
          <w:rFonts w:ascii="Cambria" w:hAnsi="Cambria" w:cs="Arial"/>
          <w:b/>
          <w:i/>
          <w:sz w:val="22"/>
          <w:szCs w:val="22"/>
        </w:rPr>
        <w:t>„</w:t>
      </w:r>
      <w:r w:rsidR="001B7BDB" w:rsidRPr="001B7BDB">
        <w:rPr>
          <w:rFonts w:ascii="Cambria" w:hAnsi="Cambria" w:cs="Arial"/>
          <w:b/>
          <w:i/>
          <w:sz w:val="22"/>
          <w:szCs w:val="22"/>
        </w:rPr>
        <w:t>Budowa dojazdu pożarowego nr 13 w Leśnictwie Wąkop na potrzeby Nadleśnictwa Jamy</w:t>
      </w:r>
      <w:r w:rsidR="008F08F0">
        <w:rPr>
          <w:rFonts w:ascii="Cambria" w:hAnsi="Cambria" w:cs="Arial"/>
          <w:b/>
          <w:i/>
          <w:sz w:val="22"/>
          <w:szCs w:val="22"/>
        </w:rPr>
        <w:t>”</w:t>
      </w:r>
      <w:r w:rsidR="008F08F0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1BEDE302" w14:textId="77777777" w:rsidR="006B1B51" w:rsidRPr="002E64B8" w:rsidRDefault="00916821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1. </w:t>
      </w:r>
      <w:r w:rsidRPr="002E64B8">
        <w:rPr>
          <w:rFonts w:ascii="Cambria" w:hAnsi="Cambria" w:cs="Arial"/>
          <w:bCs/>
          <w:sz w:val="22"/>
          <w:szCs w:val="22"/>
        </w:rPr>
        <w:tab/>
        <w:t>Za wykonanie przedmiotu zamówienia oferujemy następujące wynagrodzenie brutto: ___________________________________________________________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FC3462">
        <w:rPr>
          <w:rFonts w:ascii="Cambria" w:hAnsi="Cambria" w:cs="Arial"/>
          <w:bCs/>
          <w:sz w:val="22"/>
          <w:szCs w:val="22"/>
        </w:rPr>
        <w:t xml:space="preserve">PLN. </w:t>
      </w:r>
    </w:p>
    <w:p w14:paraId="02BD65A3" w14:textId="1286DA6B" w:rsidR="00004B30" w:rsidRDefault="00004B30" w:rsidP="00004B3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2.</w:t>
      </w:r>
      <w:r w:rsidRPr="00EB5DE3">
        <w:rPr>
          <w:rFonts w:ascii="Cambria" w:hAnsi="Cambria" w:cs="Arial"/>
          <w:bCs/>
          <w:sz w:val="22"/>
          <w:szCs w:val="22"/>
        </w:rPr>
        <w:tab/>
        <w:t>Wynagrodzenie zaoferowan</w:t>
      </w:r>
      <w:r>
        <w:rPr>
          <w:rFonts w:ascii="Cambria" w:hAnsi="Cambria" w:cs="Arial"/>
          <w:bCs/>
          <w:sz w:val="22"/>
          <w:szCs w:val="22"/>
        </w:rPr>
        <w:t>e</w:t>
      </w:r>
      <w:r w:rsidRPr="00EB5DE3">
        <w:rPr>
          <w:rFonts w:ascii="Cambria" w:hAnsi="Cambria" w:cs="Arial"/>
          <w:bCs/>
          <w:sz w:val="22"/>
          <w:szCs w:val="22"/>
        </w:rPr>
        <w:t xml:space="preserve"> w pkt 1 powyżej wynika z załączonego </w:t>
      </w:r>
      <w:r w:rsidR="00F7537C">
        <w:rPr>
          <w:rFonts w:ascii="Cambria" w:hAnsi="Cambria" w:cs="Arial"/>
          <w:bCs/>
          <w:sz w:val="22"/>
          <w:szCs w:val="22"/>
        </w:rPr>
        <w:t>Kosztorysu ofertowego</w:t>
      </w:r>
      <w:r w:rsidRPr="00EB5DE3">
        <w:rPr>
          <w:rFonts w:ascii="Cambria" w:hAnsi="Cambria" w:cs="Arial"/>
          <w:bCs/>
          <w:sz w:val="22"/>
          <w:szCs w:val="22"/>
        </w:rPr>
        <w:t xml:space="preserve"> i stanowi sumę wartości całkowitych brutto za poszczególne pozycje (prace) tworzące </w:t>
      </w:r>
      <w:r>
        <w:rPr>
          <w:rFonts w:ascii="Cambria" w:hAnsi="Cambria" w:cs="Arial"/>
          <w:bCs/>
          <w:sz w:val="22"/>
          <w:szCs w:val="22"/>
        </w:rPr>
        <w:t>przedmiot zamówienia</w:t>
      </w:r>
      <w:r w:rsidRPr="00EB5DE3">
        <w:rPr>
          <w:rFonts w:ascii="Cambria" w:hAnsi="Cambria" w:cs="Arial"/>
          <w:bCs/>
          <w:sz w:val="22"/>
          <w:szCs w:val="22"/>
        </w:rPr>
        <w:t>.</w:t>
      </w:r>
    </w:p>
    <w:p w14:paraId="44DF4717" w14:textId="77777777" w:rsidR="00F7537C" w:rsidRDefault="00F169C7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084DF2" w:rsidRPr="002E64B8">
        <w:rPr>
          <w:rFonts w:ascii="Cambria" w:hAnsi="Cambria" w:cs="Arial"/>
          <w:bCs/>
          <w:sz w:val="22"/>
          <w:szCs w:val="22"/>
        </w:rPr>
        <w:t>.</w:t>
      </w:r>
      <w:r w:rsidR="00084DF2" w:rsidRPr="002E64B8">
        <w:rPr>
          <w:rFonts w:ascii="Cambria" w:hAnsi="Cambria" w:cs="Arial"/>
          <w:bCs/>
          <w:sz w:val="22"/>
          <w:szCs w:val="22"/>
        </w:rPr>
        <w:tab/>
      </w:r>
      <w:r w:rsidR="007D0C51">
        <w:rPr>
          <w:rFonts w:ascii="Cambria" w:hAnsi="Cambria" w:cs="Arial"/>
          <w:bCs/>
          <w:sz w:val="22"/>
          <w:szCs w:val="22"/>
        </w:rPr>
        <w:t xml:space="preserve">Oświadczamy, iż oferujemy  okres </w:t>
      </w:r>
      <w:r w:rsidR="003635BE">
        <w:rPr>
          <w:rFonts w:ascii="Cambria" w:hAnsi="Cambria" w:cs="Arial"/>
          <w:bCs/>
          <w:sz w:val="22"/>
          <w:szCs w:val="22"/>
        </w:rPr>
        <w:t xml:space="preserve">rękojmi </w:t>
      </w:r>
      <w:r w:rsidR="007D0C51">
        <w:rPr>
          <w:rFonts w:ascii="Cambria" w:hAnsi="Cambria" w:cs="Arial"/>
          <w:bCs/>
          <w:sz w:val="22"/>
          <w:szCs w:val="22"/>
        </w:rPr>
        <w:t xml:space="preserve">na </w:t>
      </w:r>
      <w:r w:rsidR="004D3562">
        <w:rPr>
          <w:rFonts w:ascii="Cambria" w:hAnsi="Cambria" w:cs="Arial"/>
          <w:bCs/>
          <w:sz w:val="22"/>
          <w:szCs w:val="22"/>
        </w:rPr>
        <w:t xml:space="preserve">wykonany przedmiot zamówienia </w:t>
      </w:r>
      <w:r w:rsidR="003635BE">
        <w:rPr>
          <w:rFonts w:ascii="Cambria" w:hAnsi="Cambria" w:cs="Arial"/>
          <w:bCs/>
          <w:sz w:val="22"/>
          <w:szCs w:val="22"/>
        </w:rPr>
        <w:t xml:space="preserve">wynoszący ___________ miesięcy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>(kryterium oceny ofert – zgodnie z Rozdziałem X</w:t>
      </w:r>
      <w:r w:rsidR="003635BE">
        <w:rPr>
          <w:rFonts w:ascii="Cambria" w:hAnsi="Cambria" w:cs="Arial"/>
          <w:bCs/>
          <w:i/>
          <w:sz w:val="22"/>
          <w:szCs w:val="22"/>
        </w:rPr>
        <w:t>I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>V SWZ).</w:t>
      </w:r>
    </w:p>
    <w:p w14:paraId="70A0493D" w14:textId="277840AA" w:rsidR="004D3562" w:rsidRDefault="00F7537C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 w:rsidRPr="00F7537C">
        <w:rPr>
          <w:rFonts w:ascii="Cambria" w:hAnsi="Cambria" w:cs="Arial"/>
          <w:bCs/>
          <w:sz w:val="22"/>
          <w:szCs w:val="22"/>
        </w:rPr>
        <w:t>4.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Oświadczamy, iż oferujemy  termin płatności wynoszący ___________ dni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zgodnie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4D3562">
        <w:rPr>
          <w:rFonts w:ascii="Cambria" w:hAnsi="Cambria" w:cs="Arial"/>
          <w:bCs/>
          <w:i/>
          <w:sz w:val="22"/>
          <w:szCs w:val="22"/>
        </w:rPr>
        <w:t>z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wymaganiami Zamawiającego określonymi w pkt. 3.5.p)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SWZ).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76095C6D" w14:textId="1C8ED391" w:rsidR="00084DF2" w:rsidRPr="002E64B8" w:rsidRDefault="00F7537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5</w:t>
      </w:r>
      <w:r w:rsidR="003635BE" w:rsidRPr="002E64B8">
        <w:rPr>
          <w:rFonts w:ascii="Cambria" w:hAnsi="Cambria" w:cs="Arial"/>
          <w:bCs/>
          <w:sz w:val="22"/>
          <w:szCs w:val="22"/>
        </w:rPr>
        <w:t>.</w:t>
      </w:r>
      <w:r w:rsidR="003635BE" w:rsidRPr="002E64B8">
        <w:rPr>
          <w:rFonts w:ascii="Cambria" w:hAnsi="Cambria" w:cs="Arial"/>
          <w:bCs/>
          <w:sz w:val="22"/>
          <w:szCs w:val="22"/>
        </w:rPr>
        <w:tab/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="00084DF2" w:rsidRPr="00F169C7">
        <w:rPr>
          <w:rFonts w:ascii="Cambria" w:hAnsi="Cambria" w:cs="Arial"/>
          <w:b/>
          <w:bCs/>
          <w:sz w:val="22"/>
          <w:szCs w:val="22"/>
        </w:rPr>
        <w:t>nie będzie/będzie*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602BBCA1" w14:textId="77777777" w:rsidR="00084DF2" w:rsidRPr="002E64B8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48BB2E6E" w14:textId="77777777" w:rsidR="006A5E33" w:rsidRDefault="006A5E33" w:rsidP="006A5E33">
      <w:pPr>
        <w:spacing w:before="240" w:after="24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firma, którą reprezentujemy jest: </w:t>
      </w:r>
    </w:p>
    <w:p w14:paraId="4FF11C82" w14:textId="77777777" w:rsidR="006A5E33" w:rsidRDefault="006A5E33" w:rsidP="006A5E33">
      <w:pPr>
        <w:spacing w:before="240" w:after="240"/>
        <w:ind w:left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mikroprzedsiębiorstwem*, małym przedsiębiorstwem*, średnim przedsiębiorstwem*, prowadzona jest w formie jednoosobowej działalności gospodarczej*, prowadzona jest przez osobę fizyczną nieprowadzącą działalności gospodarczej*, prowadzona jest na podstawie innego rodzaju działalności </w:t>
      </w:r>
      <w:r w:rsidRPr="00B02580">
        <w:rPr>
          <w:rFonts w:ascii="Cambria" w:hAnsi="Cambria" w:cs="Arial"/>
          <w:bCs/>
          <w:i/>
          <w:sz w:val="22"/>
          <w:szCs w:val="22"/>
        </w:rPr>
        <w:t>……………………………./wpisać rodzaj działalności/</w:t>
      </w:r>
      <w:r>
        <w:rPr>
          <w:rFonts w:ascii="Cambria" w:hAnsi="Cambria" w:cs="Arial"/>
          <w:bCs/>
          <w:sz w:val="22"/>
          <w:szCs w:val="22"/>
        </w:rPr>
        <w:t xml:space="preserve">*.   </w:t>
      </w:r>
    </w:p>
    <w:p w14:paraId="1EF8C570" w14:textId="77777777" w:rsidR="006A5E33" w:rsidRDefault="006A5E33" w:rsidP="00F169C7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0041DDA" w14:textId="6E166772" w:rsidR="00F169C7" w:rsidRPr="008711E7" w:rsidRDefault="006A5E33" w:rsidP="00F169C7">
      <w:pPr>
        <w:shd w:val="clear" w:color="auto" w:fill="FFFFFF"/>
        <w:spacing w:line="360" w:lineRule="auto"/>
        <w:ind w:left="705" w:hanging="705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7</w:t>
      </w:r>
      <w:r w:rsidR="00F169C7" w:rsidRPr="008711E7">
        <w:rPr>
          <w:rFonts w:ascii="Cambria" w:hAnsi="Cambria" w:cs="Arial"/>
          <w:sz w:val="22"/>
          <w:szCs w:val="22"/>
        </w:rPr>
        <w:t>.</w:t>
      </w:r>
      <w:r w:rsidR="00F169C7" w:rsidRPr="008711E7">
        <w:rPr>
          <w:rFonts w:ascii="Cambria" w:hAnsi="Cambria" w:cs="Arial"/>
          <w:sz w:val="22"/>
          <w:szCs w:val="22"/>
        </w:rPr>
        <w:tab/>
        <w:t xml:space="preserve">Wadium w kwocie __________________ zostało wniesione w dniu _______________ </w:t>
      </w:r>
      <w:r w:rsidR="00F169C7" w:rsidRPr="008711E7">
        <w:rPr>
          <w:rFonts w:ascii="Cambria" w:hAnsi="Cambria" w:cs="Arial"/>
          <w:sz w:val="22"/>
          <w:szCs w:val="22"/>
        </w:rPr>
        <w:br/>
        <w:t>w formie_____________________________________________</w:t>
      </w:r>
    </w:p>
    <w:p w14:paraId="78FA05B7" w14:textId="77777777" w:rsidR="00F169C7" w:rsidRPr="008711E7" w:rsidRDefault="00F169C7" w:rsidP="00F169C7">
      <w:pPr>
        <w:pStyle w:val="Tekstpodstawowy"/>
        <w:spacing w:line="360" w:lineRule="auto"/>
        <w:ind w:left="705"/>
        <w:rPr>
          <w:rFonts w:ascii="Cambria" w:hAnsi="Cambria" w:cs="Arial"/>
          <w:sz w:val="22"/>
          <w:szCs w:val="22"/>
        </w:rPr>
      </w:pPr>
      <w:r w:rsidRPr="008711E7">
        <w:rPr>
          <w:rFonts w:ascii="Cambria" w:hAnsi="Cambria" w:cs="Arial"/>
          <w:sz w:val="22"/>
          <w:szCs w:val="22"/>
        </w:rPr>
        <w:t>Bank i numer konta, na które ma zostać zwrócone wadium: ____________________________________________________________________</w:t>
      </w:r>
    </w:p>
    <w:p w14:paraId="0642451F" w14:textId="3E1A076C" w:rsidR="006B1B51" w:rsidRPr="002E64B8" w:rsidRDefault="006A5E3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amówienia,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76D16B78" w:rsidR="006B1B51" w:rsidRDefault="006A5E3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916821" w:rsidRPr="002E64B8">
        <w:rPr>
          <w:rFonts w:ascii="Cambria" w:hAnsi="Cambria" w:cs="Arial"/>
          <w:bCs/>
          <w:sz w:val="22"/>
          <w:szCs w:val="22"/>
        </w:rPr>
        <w:t>w 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0D45406D" w14:textId="46B67CEA" w:rsidR="004A3437" w:rsidRPr="004A3437" w:rsidRDefault="006A5E33" w:rsidP="004A3437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F169C7">
        <w:rPr>
          <w:rFonts w:ascii="Cambria" w:hAnsi="Cambria" w:cs="Arial"/>
          <w:bCs/>
          <w:sz w:val="22"/>
          <w:szCs w:val="22"/>
        </w:rPr>
        <w:t>roboty budowlane</w:t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="004A3437"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="004A3437"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2"/>
        <w:gridCol w:w="4286"/>
      </w:tblGrid>
      <w:tr w:rsidR="004A3437" w:rsidRPr="004A3437" w14:paraId="77985C90" w14:textId="77777777" w:rsidTr="007B15E6">
        <w:tc>
          <w:tcPr>
            <w:tcW w:w="4605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D6F0826" w14:textId="5076954D" w:rsidR="004A3437" w:rsidRPr="004A3437" w:rsidRDefault="004A3437" w:rsidP="00B70B1B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B70B1B">
              <w:rPr>
                <w:rFonts w:ascii="Cambria" w:hAnsi="Cambria" w:cs="Arial"/>
                <w:bCs/>
                <w:sz w:val="22"/>
                <w:szCs w:val="22"/>
              </w:rPr>
              <w:t>robót budowlanych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7B15E6">
        <w:tc>
          <w:tcPr>
            <w:tcW w:w="4605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7B15E6">
        <w:tc>
          <w:tcPr>
            <w:tcW w:w="4605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7B15E6">
        <w:tc>
          <w:tcPr>
            <w:tcW w:w="4605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7275E6B" w14:textId="77777777" w:rsidR="004A3437" w:rsidRDefault="004A3437" w:rsidP="004A3437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C5E13CD" w14:textId="58E8AE3D" w:rsidR="002B0E6E" w:rsidRPr="002E64B8" w:rsidRDefault="00F169C7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1</w:t>
      </w:r>
      <w:r w:rsidR="004A3437">
        <w:rPr>
          <w:rFonts w:ascii="Cambria" w:hAnsi="Cambria" w:cs="Arial"/>
          <w:bCs/>
          <w:sz w:val="22"/>
          <w:szCs w:val="22"/>
        </w:rPr>
        <w:t>.</w:t>
      </w:r>
      <w:r w:rsidR="004A3437"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0696F998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2E64B8" w:rsidRPr="002E64B8" w14:paraId="3EA2D8E1" w14:textId="77777777" w:rsidTr="000B6F32">
        <w:trPr>
          <w:trHeight w:val="83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B6F32">
        <w:trPr>
          <w:trHeight w:val="848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B6F32">
        <w:trPr>
          <w:trHeight w:val="833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20FE3D7D" w:rsidR="006B1B51" w:rsidRDefault="00BD73A3" w:rsidP="00BD73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 w:rsidR="00CF57A9" w:rsidRPr="002E64B8">
        <w:rPr>
          <w:rFonts w:ascii="Cambria" w:hAnsi="Cambria" w:cs="Arial"/>
          <w:bCs/>
          <w:sz w:val="22"/>
          <w:szCs w:val="22"/>
        </w:rPr>
        <w:t>Nazwy (firmy) pod</w:t>
      </w:r>
      <w:r w:rsidR="00B70B1B">
        <w:rPr>
          <w:rFonts w:ascii="Cambria" w:hAnsi="Cambria" w:cs="Arial"/>
          <w:bCs/>
          <w:sz w:val="22"/>
          <w:szCs w:val="22"/>
        </w:rPr>
        <w:t>miotów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="00CF57A9" w:rsidRPr="002E64B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B70B1B" w:rsidRPr="002E64B8" w14:paraId="5AA195F4" w14:textId="77777777" w:rsidTr="00733AEF">
        <w:tc>
          <w:tcPr>
            <w:tcW w:w="4209" w:type="dxa"/>
            <w:shd w:val="clear" w:color="auto" w:fill="auto"/>
          </w:tcPr>
          <w:p w14:paraId="31797A2B" w14:textId="7DF03A2E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Podmiot, na którego zasoby powołuje się wykonawca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 xml:space="preserve"> (firma lub nazwa, adres)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1C509645" w14:textId="6742930A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Określenie warunku, którego dotyczy udostępnienie zasobów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B70B1B" w:rsidRPr="002E64B8" w14:paraId="2AEE929D" w14:textId="77777777" w:rsidTr="00733AEF">
        <w:trPr>
          <w:trHeight w:val="837"/>
        </w:trPr>
        <w:tc>
          <w:tcPr>
            <w:tcW w:w="4209" w:type="dxa"/>
            <w:shd w:val="clear" w:color="auto" w:fill="auto"/>
          </w:tcPr>
          <w:p w14:paraId="04029706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2686B7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768A135B" w14:textId="77777777" w:rsidTr="00733AEF">
        <w:trPr>
          <w:trHeight w:val="848"/>
        </w:trPr>
        <w:tc>
          <w:tcPr>
            <w:tcW w:w="4209" w:type="dxa"/>
            <w:shd w:val="clear" w:color="auto" w:fill="auto"/>
          </w:tcPr>
          <w:p w14:paraId="1D7B4C4E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E2B19D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6C5FC48D" w14:textId="77777777" w:rsidTr="00733AEF">
        <w:trPr>
          <w:trHeight w:val="833"/>
        </w:trPr>
        <w:tc>
          <w:tcPr>
            <w:tcW w:w="4209" w:type="dxa"/>
            <w:shd w:val="clear" w:color="auto" w:fill="auto"/>
          </w:tcPr>
          <w:p w14:paraId="2A157F4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5BF7107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6C2FC94" w14:textId="42C4B563" w:rsidR="00142E5E" w:rsidRDefault="00BD73A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3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</w:p>
    <w:p w14:paraId="4E0CA353" w14:textId="51607269" w:rsidR="006B1B51" w:rsidRPr="002E64B8" w:rsidRDefault="000E1C61" w:rsidP="00142E5E">
      <w:pPr>
        <w:spacing w:before="240" w:after="24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55E28C28" w14:textId="435848B6" w:rsidR="00562A58" w:rsidRPr="00B56EDD" w:rsidRDefault="00EC3B1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4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EC3B1C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341F04EF" w:rsidR="006616A6" w:rsidRPr="00FC3462" w:rsidRDefault="00007BC4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6A5E33">
        <w:rPr>
          <w:rFonts w:ascii="Cambria" w:hAnsi="Cambria" w:cs="Tahoma"/>
          <w:sz w:val="22"/>
          <w:szCs w:val="22"/>
          <w:lang w:eastAsia="pl-PL"/>
        </w:rPr>
        <w:t>5</w:t>
      </w:r>
      <w:r w:rsidRPr="00B56EDD">
        <w:rPr>
          <w:rFonts w:ascii="Cambria" w:hAnsi="Cambria" w:cs="Tahoma"/>
          <w:sz w:val="22"/>
          <w:szCs w:val="22"/>
          <w:lang w:eastAsia="pl-PL"/>
        </w:rPr>
        <w:t xml:space="preserve">.    </w:t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01E2C281" w:rsidR="00E314EE" w:rsidRPr="00FC3462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6A5E33">
        <w:rPr>
          <w:rFonts w:ascii="Cambria" w:hAnsi="Cambria" w:cs="Tahoma"/>
          <w:sz w:val="22"/>
          <w:szCs w:val="22"/>
          <w:lang w:eastAsia="pl-PL"/>
        </w:rPr>
        <w:t>6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A88E9CA" w14:textId="5A284A28" w:rsidR="00916821" w:rsidRPr="002E64B8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7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78079DB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CFA3D8" w14:textId="77777777" w:rsidR="00916821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305D1EE" w14:textId="77777777" w:rsidR="003D6C5A" w:rsidRDefault="00E03C24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15376EC" w14:textId="77777777" w:rsidR="003D6C5A" w:rsidRDefault="003D6C5A" w:rsidP="003D6C5A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2"/>
    <w:p w14:paraId="53126122" w14:textId="77777777" w:rsidR="00B945D9" w:rsidRPr="00B945D9" w:rsidRDefault="00B945D9" w:rsidP="00B945D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 w:rsidRPr="00B945D9">
        <w:rPr>
          <w:rFonts w:ascii="Cambria" w:hAnsi="Cambria" w:cs="Arial"/>
          <w:bCs/>
          <w:i/>
          <w:sz w:val="22"/>
          <w:szCs w:val="22"/>
        </w:rPr>
        <w:t>Dokument może być podpisany wedle wyboru Wykonawcy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>podpisem zaufanym lub podpisem osobistym przez wykonawcę,</w:t>
      </w:r>
    </w:p>
    <w:p w14:paraId="032524DB" w14:textId="77777777" w:rsidR="00445412" w:rsidRPr="002E64B8" w:rsidRDefault="00445412" w:rsidP="00B945D9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43038E52" w14:textId="77777777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2B4E7F" w:rsidRPr="002E64B8" w:rsidSect="00445412"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819CD6" w14:textId="77777777" w:rsidR="00A3610B" w:rsidRDefault="00A3610B">
      <w:r>
        <w:separator/>
      </w:r>
    </w:p>
  </w:endnote>
  <w:endnote w:type="continuationSeparator" w:id="0">
    <w:p w14:paraId="7EA17A47" w14:textId="77777777" w:rsidR="00A3610B" w:rsidRDefault="00A36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A9291A">
      <w:rPr>
        <w:rFonts w:ascii="Cambria" w:hAnsi="Cambria"/>
        <w:noProof/>
      </w:rPr>
      <w:t>2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A9291A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C32A74" w14:textId="77777777" w:rsidR="00A3610B" w:rsidRDefault="00A3610B">
      <w:r>
        <w:separator/>
      </w:r>
    </w:p>
  </w:footnote>
  <w:footnote w:type="continuationSeparator" w:id="0">
    <w:p w14:paraId="6C0C32F4" w14:textId="77777777" w:rsidR="00A3610B" w:rsidRDefault="00A3610B">
      <w:r>
        <w:continuationSeparator/>
      </w:r>
    </w:p>
  </w:footnote>
  <w:footnote w:id="1">
    <w:p w14:paraId="1C424626" w14:textId="5B92AB08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</w:t>
      </w:r>
      <w:r w:rsidR="0078070A">
        <w:rPr>
          <w:rFonts w:ascii="Cambria" w:hAnsi="Cambria"/>
        </w:rPr>
        <w:t>1</w:t>
      </w:r>
      <w:r w:rsidRPr="008B7B99">
        <w:rPr>
          <w:rFonts w:ascii="Cambria" w:hAnsi="Cambria"/>
        </w:rPr>
        <w:t xml:space="preserve"> września 2019 r. </w:t>
      </w:r>
      <w:r w:rsidR="0078070A">
        <w:rPr>
          <w:rFonts w:ascii="Cambria" w:hAnsi="Cambria"/>
        </w:rPr>
        <w:t xml:space="preserve">Prawo zamówień publicznych </w:t>
      </w:r>
      <w:r w:rsidRPr="008B7B99">
        <w:rPr>
          <w:rFonts w:ascii="Cambria" w:hAnsi="Cambria"/>
        </w:rPr>
        <w:t>(</w:t>
      </w:r>
      <w:proofErr w:type="spellStart"/>
      <w:r w:rsidR="0078070A">
        <w:rPr>
          <w:rFonts w:ascii="Cambria" w:hAnsi="Cambria"/>
        </w:rPr>
        <w:t>t.j</w:t>
      </w:r>
      <w:proofErr w:type="spellEnd"/>
      <w:r w:rsidR="0078070A">
        <w:rPr>
          <w:rFonts w:ascii="Cambria" w:hAnsi="Cambria"/>
        </w:rPr>
        <w:t xml:space="preserve">. </w:t>
      </w:r>
      <w:r w:rsidRPr="008B7B99">
        <w:rPr>
          <w:rFonts w:ascii="Cambria" w:hAnsi="Cambria"/>
        </w:rPr>
        <w:t>Dz.U. z 20</w:t>
      </w:r>
      <w:r w:rsidR="0078070A">
        <w:rPr>
          <w:rFonts w:ascii="Cambria" w:hAnsi="Cambria"/>
        </w:rPr>
        <w:t>21</w:t>
      </w:r>
      <w:r w:rsidRPr="008B7B99">
        <w:rPr>
          <w:rFonts w:ascii="Cambria" w:hAnsi="Cambria"/>
        </w:rPr>
        <w:t xml:space="preserve"> r., poz. </w:t>
      </w:r>
      <w:r w:rsidR="0078070A">
        <w:rPr>
          <w:rFonts w:ascii="Cambria" w:hAnsi="Cambria"/>
        </w:rPr>
        <w:t>1129</w:t>
      </w:r>
      <w:r w:rsidR="00F1638B">
        <w:rPr>
          <w:rFonts w:ascii="Cambria" w:hAnsi="Cambria"/>
        </w:rPr>
        <w:t xml:space="preserve"> z </w:t>
      </w:r>
      <w:proofErr w:type="spellStart"/>
      <w:r w:rsidR="00F1638B">
        <w:rPr>
          <w:rFonts w:ascii="Cambria" w:hAnsi="Cambria"/>
        </w:rPr>
        <w:t>póź</w:t>
      </w:r>
      <w:proofErr w:type="spellEnd"/>
      <w:r w:rsidR="00F1638B">
        <w:rPr>
          <w:rFonts w:ascii="Cambria" w:hAnsi="Cambria"/>
        </w:rPr>
        <w:t>. zm.</w:t>
      </w:r>
      <w:r w:rsidRPr="008B7B99">
        <w:rPr>
          <w:rFonts w:ascii="Cambria" w:hAnsi="Cambria"/>
        </w:rPr>
        <w:t>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8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7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B27"/>
    <w:rsid w:val="000047B5"/>
    <w:rsid w:val="00004B30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7C68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A7A11"/>
    <w:rsid w:val="000B1038"/>
    <w:rsid w:val="000B17D4"/>
    <w:rsid w:val="000B285B"/>
    <w:rsid w:val="000B33D6"/>
    <w:rsid w:val="000B658C"/>
    <w:rsid w:val="000B6AD3"/>
    <w:rsid w:val="000B6F32"/>
    <w:rsid w:val="000B748F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2E5E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5FB1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DB"/>
    <w:rsid w:val="001C05C9"/>
    <w:rsid w:val="001C204A"/>
    <w:rsid w:val="001C208E"/>
    <w:rsid w:val="001C2F87"/>
    <w:rsid w:val="001C3D38"/>
    <w:rsid w:val="001C3DD1"/>
    <w:rsid w:val="001C654B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17C7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506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47A75"/>
    <w:rsid w:val="002500FC"/>
    <w:rsid w:val="00250524"/>
    <w:rsid w:val="00253A97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836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3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5BE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54B6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43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562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FE4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578"/>
    <w:rsid w:val="00561994"/>
    <w:rsid w:val="00561CF5"/>
    <w:rsid w:val="00562A58"/>
    <w:rsid w:val="00566245"/>
    <w:rsid w:val="0056719D"/>
    <w:rsid w:val="005671C6"/>
    <w:rsid w:val="00570AFF"/>
    <w:rsid w:val="00571AC3"/>
    <w:rsid w:val="005722A1"/>
    <w:rsid w:val="005728D9"/>
    <w:rsid w:val="00573C0B"/>
    <w:rsid w:val="00573DE7"/>
    <w:rsid w:val="005755D5"/>
    <w:rsid w:val="00580A72"/>
    <w:rsid w:val="005833D6"/>
    <w:rsid w:val="00584942"/>
    <w:rsid w:val="00584BA0"/>
    <w:rsid w:val="0058516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9C2"/>
    <w:rsid w:val="005E3B79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01B3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E33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2CF4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409E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070A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1FC6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C51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598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DD9"/>
    <w:rsid w:val="008D5E50"/>
    <w:rsid w:val="008E179D"/>
    <w:rsid w:val="008E4439"/>
    <w:rsid w:val="008E6D0D"/>
    <w:rsid w:val="008F08F0"/>
    <w:rsid w:val="008F0B20"/>
    <w:rsid w:val="008F22B6"/>
    <w:rsid w:val="008F2C3C"/>
    <w:rsid w:val="008F4331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6FA9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10B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03D"/>
    <w:rsid w:val="00A85F90"/>
    <w:rsid w:val="00A85FCE"/>
    <w:rsid w:val="00A9291A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DE5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073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B1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43D"/>
    <w:rsid w:val="00BD37AF"/>
    <w:rsid w:val="00BD3FF4"/>
    <w:rsid w:val="00BD41DC"/>
    <w:rsid w:val="00BD44E7"/>
    <w:rsid w:val="00BD59B3"/>
    <w:rsid w:val="00BD73A3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9C8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07A7F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5F6E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762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331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751E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638B"/>
    <w:rsid w:val="00F169C7"/>
    <w:rsid w:val="00F1746C"/>
    <w:rsid w:val="00F2021D"/>
    <w:rsid w:val="00F25B21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37C"/>
    <w:rsid w:val="00F75AF0"/>
    <w:rsid w:val="00F7738B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2F5E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97808-3B47-4084-969E-2E7311BE1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948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Agnieszka Kozłowska2</cp:lastModifiedBy>
  <cp:revision>23</cp:revision>
  <cp:lastPrinted>2021-11-02T06:10:00Z</cp:lastPrinted>
  <dcterms:created xsi:type="dcterms:W3CDTF">2021-03-12T08:27:00Z</dcterms:created>
  <dcterms:modified xsi:type="dcterms:W3CDTF">2022-06-10T08:26:00Z</dcterms:modified>
</cp:coreProperties>
</file>