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2F2B6907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C39AC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</w:t>
      </w:r>
      <w:r w:rsidR="00C177A4">
        <w:rPr>
          <w:rFonts w:ascii="Cambria" w:hAnsi="Cambria" w:cs="Arial"/>
          <w:bCs/>
          <w:sz w:val="22"/>
          <w:szCs w:val="22"/>
        </w:rPr>
        <w:t>2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2255EC56" w:rsidR="00BE2300" w:rsidRDefault="00BE2300" w:rsidP="00CC39AC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C39AC" w:rsidRPr="00CC39AC">
        <w:rPr>
          <w:rFonts w:ascii="Cambria" w:hAnsi="Cambria" w:cs="Arial"/>
          <w:b/>
          <w:i/>
          <w:sz w:val="22"/>
          <w:szCs w:val="22"/>
        </w:rPr>
        <w:t xml:space="preserve">Przebudowa lokalu mieszkalnego nr 1 oraz remont pomieszczeń socjalnych </w:t>
      </w:r>
      <w:bookmarkStart w:id="0" w:name="_GoBack"/>
      <w:bookmarkEnd w:id="0"/>
      <w:r w:rsidR="00CC39AC" w:rsidRPr="00CC39AC">
        <w:rPr>
          <w:rFonts w:ascii="Cambria" w:hAnsi="Cambria" w:cs="Arial"/>
          <w:b/>
          <w:i/>
          <w:sz w:val="22"/>
          <w:szCs w:val="22"/>
        </w:rPr>
        <w:t>w budynku warsztatowym w m. Jamy 5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F4367" w14:textId="77777777" w:rsidR="006C395B" w:rsidRDefault="006C395B" w:rsidP="00E816F1">
      <w:r>
        <w:separator/>
      </w:r>
    </w:p>
  </w:endnote>
  <w:endnote w:type="continuationSeparator" w:id="0">
    <w:p w14:paraId="3D76EF84" w14:textId="77777777" w:rsidR="006C395B" w:rsidRDefault="006C395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39A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B8F09" w14:textId="77777777" w:rsidR="006C395B" w:rsidRDefault="006C395B" w:rsidP="00E816F1">
      <w:r>
        <w:separator/>
      </w:r>
    </w:p>
  </w:footnote>
  <w:footnote w:type="continuationSeparator" w:id="0">
    <w:p w14:paraId="79BD5DA0" w14:textId="77777777" w:rsidR="006C395B" w:rsidRDefault="006C395B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D0191"/>
    <w:rsid w:val="00153414"/>
    <w:rsid w:val="001557A5"/>
    <w:rsid w:val="00155BFB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918FA"/>
    <w:rsid w:val="004A224E"/>
    <w:rsid w:val="004D65FD"/>
    <w:rsid w:val="00547676"/>
    <w:rsid w:val="005D66A5"/>
    <w:rsid w:val="005E47DA"/>
    <w:rsid w:val="005E7383"/>
    <w:rsid w:val="00633BCC"/>
    <w:rsid w:val="00633D40"/>
    <w:rsid w:val="00661664"/>
    <w:rsid w:val="006C395B"/>
    <w:rsid w:val="006D4E88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477F"/>
    <w:rsid w:val="00847BF4"/>
    <w:rsid w:val="008C1D11"/>
    <w:rsid w:val="008F1C34"/>
    <w:rsid w:val="00912126"/>
    <w:rsid w:val="0094788F"/>
    <w:rsid w:val="009A37FC"/>
    <w:rsid w:val="009B192C"/>
    <w:rsid w:val="009C35D0"/>
    <w:rsid w:val="00A22780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CC39AC"/>
    <w:rsid w:val="00D11C35"/>
    <w:rsid w:val="00D1713F"/>
    <w:rsid w:val="00D27691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F7103-BF2D-4EB9-A51E-AB24D92E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17</cp:revision>
  <cp:lastPrinted>2021-11-02T06:07:00Z</cp:lastPrinted>
  <dcterms:created xsi:type="dcterms:W3CDTF">2021-03-12T08:30:00Z</dcterms:created>
  <dcterms:modified xsi:type="dcterms:W3CDTF">2022-05-25T12:18:00Z</dcterms:modified>
</cp:coreProperties>
</file>