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84A0D82" w14:textId="77777777" w:rsidR="008B5D04" w:rsidRPr="00A007F1" w:rsidRDefault="007970DB" w:rsidP="007970DB">
      <w:pPr>
        <w:spacing w:before="120"/>
        <w:jc w:val="right"/>
        <w:rPr>
          <w:rFonts w:ascii="Cambria" w:hAnsi="Cambria" w:cs="Arial"/>
          <w:b/>
        </w:rPr>
      </w:pPr>
      <w:r w:rsidRPr="00A007F1">
        <w:rPr>
          <w:rFonts w:ascii="Cambria" w:hAnsi="Cambria" w:cs="Arial"/>
          <w:b/>
        </w:rPr>
        <w:t>Załącznik nr 5</w:t>
      </w:r>
    </w:p>
    <w:p w14:paraId="6BF4E54D" w14:textId="77777777" w:rsidR="008B5D04" w:rsidRPr="00A007F1" w:rsidRDefault="008B5D04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A007F1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2D0DBA34" w14:textId="77777777" w:rsidR="008B5D04" w:rsidRPr="00A007F1" w:rsidRDefault="008B5D04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A007F1">
        <w:rPr>
          <w:rFonts w:ascii="Cambria" w:hAnsi="Cambria" w:cs="Arial"/>
          <w:bCs/>
          <w:sz w:val="24"/>
          <w:szCs w:val="24"/>
        </w:rPr>
        <w:t>(Nazwa i adres wykonawcy)</w:t>
      </w:r>
    </w:p>
    <w:p w14:paraId="02AD20DB" w14:textId="77777777" w:rsidR="008B5D04" w:rsidRPr="00A007F1" w:rsidRDefault="008B5D04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46D21B5E" w14:textId="77777777" w:rsidR="008B5D04" w:rsidRPr="00A007F1" w:rsidRDefault="008B5D04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A007F1">
        <w:rPr>
          <w:rFonts w:ascii="Cambria" w:hAnsi="Cambria" w:cs="Arial"/>
          <w:bCs/>
          <w:sz w:val="24"/>
          <w:szCs w:val="24"/>
        </w:rPr>
        <w:t>__________________, dnia _____________ r.</w:t>
      </w:r>
    </w:p>
    <w:p w14:paraId="0570CCA1" w14:textId="77777777" w:rsidR="00752428" w:rsidRPr="00A007F1" w:rsidRDefault="00752428" w:rsidP="00752428">
      <w:pPr>
        <w:spacing w:line="276" w:lineRule="auto"/>
        <w:rPr>
          <w:rFonts w:ascii="Cambria" w:hAnsi="Cambria" w:cs="Arial"/>
          <w:b/>
          <w:sz w:val="24"/>
          <w:szCs w:val="24"/>
        </w:rPr>
      </w:pPr>
    </w:p>
    <w:p w14:paraId="5367010C" w14:textId="77777777" w:rsidR="00752428" w:rsidRPr="00A007F1" w:rsidRDefault="00752428" w:rsidP="00752428">
      <w:pPr>
        <w:rPr>
          <w:rFonts w:ascii="Cambria" w:hAnsi="Cambria" w:cs="Arial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752428" w:rsidRPr="00A007F1" w14:paraId="63CF9FE0" w14:textId="77777777" w:rsidTr="00DB19FF">
        <w:trPr>
          <w:trHeight w:val="312"/>
        </w:trPr>
        <w:tc>
          <w:tcPr>
            <w:tcW w:w="9356" w:type="dxa"/>
            <w:shd w:val="clear" w:color="auto" w:fill="B4C6E7"/>
          </w:tcPr>
          <w:p w14:paraId="31A00AEB" w14:textId="77777777" w:rsidR="00752428" w:rsidRPr="00A007F1" w:rsidRDefault="00752428" w:rsidP="00752428">
            <w:pPr>
              <w:suppressAutoHyphens w:val="0"/>
              <w:autoSpaceDE w:val="0"/>
              <w:autoSpaceDN w:val="0"/>
              <w:adjustRightInd w:val="0"/>
              <w:spacing w:before="120"/>
              <w:jc w:val="center"/>
              <w:rPr>
                <w:rFonts w:ascii="Cambria" w:eastAsia="Calibri" w:hAnsi="Cambria" w:cs="Arial"/>
                <w:sz w:val="24"/>
                <w:szCs w:val="24"/>
                <w:lang w:eastAsia="en-US"/>
              </w:rPr>
            </w:pPr>
            <w:r w:rsidRPr="00A007F1">
              <w:rPr>
                <w:rFonts w:ascii="Cambria" w:eastAsia="Calibri" w:hAnsi="Cambria" w:cs="Arial"/>
                <w:b/>
                <w:bCs/>
                <w:sz w:val="24"/>
                <w:szCs w:val="24"/>
                <w:lang w:eastAsia="en-US"/>
              </w:rPr>
              <w:t xml:space="preserve">OŚWIADCZENIE WYKONAWCY W ZAKRESIE ART. 108 UST. 1 PKT 5 PZP </w:t>
            </w:r>
            <w:r w:rsidRPr="00A007F1">
              <w:rPr>
                <w:rFonts w:ascii="Cambria" w:eastAsia="Calibri" w:hAnsi="Cambria" w:cs="Arial"/>
                <w:b/>
                <w:bCs/>
                <w:sz w:val="24"/>
                <w:szCs w:val="24"/>
                <w:lang w:eastAsia="en-US"/>
              </w:rPr>
              <w:br/>
              <w:t xml:space="preserve">O PRZYNALEŻNOŚCI LUB BRAKU PRZYNALEŻNOŚCI DO TEJ SAMEJ GRUPY KAPITAŁOWEJ </w:t>
            </w:r>
          </w:p>
        </w:tc>
      </w:tr>
    </w:tbl>
    <w:p w14:paraId="2F3551A8" w14:textId="77777777" w:rsidR="00752428" w:rsidRPr="00A007F1" w:rsidRDefault="00752428" w:rsidP="00752428">
      <w:pPr>
        <w:tabs>
          <w:tab w:val="num" w:pos="993"/>
        </w:tabs>
        <w:jc w:val="both"/>
        <w:rPr>
          <w:rFonts w:ascii="Cambria" w:hAnsi="Cambria" w:cs="Arial"/>
          <w:color w:val="FFFFFF"/>
          <w:sz w:val="24"/>
          <w:szCs w:val="24"/>
        </w:rPr>
      </w:pPr>
      <w:r w:rsidRPr="00A007F1">
        <w:rPr>
          <w:rFonts w:ascii="Cambria" w:hAnsi="Cambria" w:cs="Arial"/>
          <w:b/>
          <w:color w:val="FFFFFF"/>
          <w:sz w:val="24"/>
          <w:szCs w:val="24"/>
        </w:rPr>
        <w:t xml:space="preserve">WYKAZ ROWBÓT </w:t>
      </w:r>
    </w:p>
    <w:p w14:paraId="23EF418A" w14:textId="4192F897" w:rsidR="00E40390" w:rsidRPr="00E40390" w:rsidRDefault="003D642F" w:rsidP="00E40390">
      <w:pPr>
        <w:spacing w:before="148" w:line="276" w:lineRule="auto"/>
        <w:jc w:val="both"/>
        <w:rPr>
          <w:rFonts w:ascii="Cambria" w:hAnsi="Cambria" w:cs="Arial"/>
          <w:b/>
          <w:sz w:val="22"/>
          <w:szCs w:val="22"/>
        </w:rPr>
      </w:pPr>
      <w:bookmarkStart w:id="0" w:name="_Hlk63004032"/>
      <w:r w:rsidRPr="00A007F1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A007F1" w:rsidRPr="008A09D8">
        <w:rPr>
          <w:rFonts w:ascii="Cambria" w:hAnsi="Cambria" w:cs="Arial"/>
          <w:b/>
          <w:sz w:val="22"/>
          <w:szCs w:val="22"/>
        </w:rPr>
        <w:t xml:space="preserve">Nadleśnictwo </w:t>
      </w:r>
      <w:r w:rsidR="008A09D8" w:rsidRPr="008A09D8">
        <w:rPr>
          <w:rFonts w:ascii="Cambria" w:hAnsi="Cambria" w:cs="Arial"/>
          <w:b/>
          <w:sz w:val="22"/>
          <w:szCs w:val="22"/>
        </w:rPr>
        <w:t>Złoczew</w:t>
      </w:r>
      <w:r w:rsidRPr="00A007F1"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</w:t>
      </w:r>
      <w:r w:rsidR="00C46061" w:rsidRPr="00C46061">
        <w:rPr>
          <w:rFonts w:ascii="Cambria" w:hAnsi="Cambria" w:cs="Arial"/>
          <w:bCs/>
          <w:sz w:val="22"/>
          <w:szCs w:val="22"/>
        </w:rPr>
        <w:t>(</w:t>
      </w:r>
      <w:r w:rsidR="000A52DC" w:rsidRPr="000A52DC">
        <w:rPr>
          <w:rFonts w:ascii="Cambria" w:hAnsi="Cambria" w:cs="Arial"/>
          <w:bCs/>
          <w:sz w:val="22"/>
          <w:szCs w:val="22"/>
        </w:rPr>
        <w:t>tj. Dz.U. z 2022 r. poz. 1710 ze zm</w:t>
      </w:r>
      <w:r w:rsidR="00C46061" w:rsidRPr="00C46061">
        <w:rPr>
          <w:rFonts w:ascii="Cambria" w:hAnsi="Cambria" w:cs="Arial"/>
          <w:bCs/>
          <w:sz w:val="22"/>
          <w:szCs w:val="22"/>
        </w:rPr>
        <w:t xml:space="preserve">.) </w:t>
      </w:r>
      <w:r w:rsidRPr="00E40390">
        <w:rPr>
          <w:rFonts w:ascii="Cambria" w:hAnsi="Cambria" w:cs="Arial"/>
          <w:b/>
          <w:sz w:val="22"/>
          <w:szCs w:val="22"/>
        </w:rPr>
        <w:t xml:space="preserve">na </w:t>
      </w:r>
      <w:bookmarkEnd w:id="0"/>
      <w:r w:rsidR="00E40390" w:rsidRPr="00E40390">
        <w:rPr>
          <w:rFonts w:ascii="Cambria" w:hAnsi="Cambria" w:cs="Arial"/>
          <w:b/>
          <w:sz w:val="22"/>
          <w:szCs w:val="22"/>
        </w:rPr>
        <w:t>„</w:t>
      </w:r>
      <w:r w:rsidR="000A52DC" w:rsidRPr="000A52DC">
        <w:rPr>
          <w:rFonts w:ascii="Cambria" w:hAnsi="Cambria" w:cs="Arial"/>
          <w:b/>
          <w:sz w:val="22"/>
          <w:szCs w:val="22"/>
        </w:rPr>
        <w:t>Remont drogi leśnej na terenie leśnictwa Brąszewice oraz utwardzenie parkingów w Nadleśnictwie Złoczew</w:t>
      </w:r>
      <w:r w:rsidR="00E40390" w:rsidRPr="00E40390">
        <w:rPr>
          <w:rFonts w:ascii="Cambria" w:hAnsi="Cambria" w:cs="Arial"/>
          <w:b/>
          <w:sz w:val="22"/>
          <w:szCs w:val="22"/>
        </w:rPr>
        <w:t>.”</w:t>
      </w:r>
    </w:p>
    <w:p w14:paraId="09B60A07" w14:textId="77777777" w:rsidR="00E40390" w:rsidRPr="00E40390" w:rsidRDefault="00E40390" w:rsidP="00E40390">
      <w:pPr>
        <w:spacing w:before="148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E40390">
        <w:rPr>
          <w:rFonts w:ascii="Cambria" w:hAnsi="Cambria" w:cs="Arial"/>
          <w:b/>
          <w:sz w:val="22"/>
          <w:szCs w:val="22"/>
        </w:rPr>
        <w:t>Część nr ……………………………………………………………………………………………….</w:t>
      </w:r>
    </w:p>
    <w:p w14:paraId="2B8A687C" w14:textId="46501803" w:rsidR="00994507" w:rsidRPr="00A007F1" w:rsidRDefault="007970DB" w:rsidP="00E40390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r w:rsidRPr="00A007F1">
        <w:rPr>
          <w:rFonts w:ascii="Cambria" w:hAnsi="Cambria" w:cs="Arial"/>
          <w:sz w:val="24"/>
          <w:szCs w:val="24"/>
        </w:rPr>
        <w:t>Ja(My) podpisując niniejszy dokument, reprezentując(y) firmę, której nazwa jest wskazana powyżej, jako upoważniony(</w:t>
      </w:r>
      <w:proofErr w:type="spellStart"/>
      <w:r w:rsidRPr="00A007F1">
        <w:rPr>
          <w:rFonts w:ascii="Cambria" w:hAnsi="Cambria" w:cs="Arial"/>
          <w:sz w:val="24"/>
          <w:szCs w:val="24"/>
        </w:rPr>
        <w:t>eni</w:t>
      </w:r>
      <w:proofErr w:type="spellEnd"/>
      <w:r w:rsidRPr="00A007F1">
        <w:rPr>
          <w:rFonts w:ascii="Cambria" w:hAnsi="Cambria" w:cs="Arial"/>
          <w:sz w:val="24"/>
          <w:szCs w:val="24"/>
        </w:rPr>
        <w:t>) na piśmie lub wpisany(i) w odpowiednich dokumentach rejestrowych, w imieniu reprezentowanej przez(e) mnie(nas) firmy:</w:t>
      </w:r>
    </w:p>
    <w:p w14:paraId="77D71757" w14:textId="77777777" w:rsidR="008B5D04" w:rsidRPr="00A007F1" w:rsidRDefault="008B5D04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A007F1">
        <w:rPr>
          <w:rFonts w:ascii="Cambria" w:hAnsi="Cambria" w:cs="Arial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07F1">
        <w:rPr>
          <w:rFonts w:ascii="Cambria" w:hAnsi="Cambria" w:cs="Arial"/>
          <w:sz w:val="24"/>
          <w:szCs w:val="24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4"/>
          <w:szCs w:val="24"/>
          <w:lang w:eastAsia="pl-PL"/>
        </w:rPr>
      </w:r>
      <w:r w:rsidR="00000000">
        <w:rPr>
          <w:rFonts w:ascii="Cambria" w:hAnsi="Cambria" w:cs="Arial"/>
          <w:sz w:val="24"/>
          <w:szCs w:val="24"/>
          <w:lang w:eastAsia="pl-PL"/>
        </w:rPr>
        <w:fldChar w:fldCharType="separate"/>
      </w:r>
      <w:r w:rsidRPr="00A007F1">
        <w:rPr>
          <w:rFonts w:ascii="Cambria" w:hAnsi="Cambria" w:cs="Arial"/>
          <w:sz w:val="24"/>
          <w:szCs w:val="24"/>
          <w:lang w:eastAsia="pl-PL"/>
        </w:rPr>
        <w:fldChar w:fldCharType="end"/>
      </w:r>
      <w:r w:rsidRPr="00A007F1">
        <w:rPr>
          <w:rFonts w:ascii="Cambria" w:hAnsi="Cambria" w:cs="Arial"/>
          <w:sz w:val="24"/>
          <w:szCs w:val="24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2020 r., poz. 1076 z późn. zm.) z innym wykonawcą, który złożył ofertę lub ofertę częściową w przedmiotowym postępowaniu*</w:t>
      </w:r>
    </w:p>
    <w:p w14:paraId="11A74A96" w14:textId="77777777" w:rsidR="008B5D04" w:rsidRPr="00A007F1" w:rsidRDefault="008B5D04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</w:p>
    <w:p w14:paraId="59E51835" w14:textId="77777777" w:rsidR="008B5D04" w:rsidRPr="00A007F1" w:rsidRDefault="008B5D04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A007F1">
        <w:rPr>
          <w:rFonts w:ascii="Cambria" w:hAnsi="Cambria" w:cs="Arial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07F1">
        <w:rPr>
          <w:rFonts w:ascii="Cambria" w:hAnsi="Cambria" w:cs="Arial"/>
          <w:sz w:val="24"/>
          <w:szCs w:val="24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4"/>
          <w:szCs w:val="24"/>
          <w:lang w:eastAsia="pl-PL"/>
        </w:rPr>
      </w:r>
      <w:r w:rsidR="00000000">
        <w:rPr>
          <w:rFonts w:ascii="Cambria" w:hAnsi="Cambria" w:cs="Arial"/>
          <w:sz w:val="24"/>
          <w:szCs w:val="24"/>
          <w:lang w:eastAsia="pl-PL"/>
        </w:rPr>
        <w:fldChar w:fldCharType="separate"/>
      </w:r>
      <w:r w:rsidRPr="00A007F1">
        <w:rPr>
          <w:rFonts w:ascii="Cambria" w:hAnsi="Cambria" w:cs="Arial"/>
          <w:sz w:val="24"/>
          <w:szCs w:val="24"/>
          <w:lang w:eastAsia="pl-PL"/>
        </w:rPr>
        <w:fldChar w:fldCharType="end"/>
      </w:r>
      <w:r w:rsidRPr="00A007F1">
        <w:rPr>
          <w:rFonts w:ascii="Cambria" w:hAnsi="Cambria" w:cs="Arial"/>
          <w:sz w:val="24"/>
          <w:szCs w:val="24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</w:t>
      </w:r>
      <w:r w:rsidR="00A5654A" w:rsidRPr="00A007F1">
        <w:rPr>
          <w:rFonts w:ascii="Cambria" w:hAnsi="Cambria" w:cs="Arial"/>
          <w:sz w:val="24"/>
          <w:szCs w:val="24"/>
          <w:lang w:eastAsia="pl-PL"/>
        </w:rPr>
        <w:t>20</w:t>
      </w:r>
      <w:r w:rsidRPr="00A007F1">
        <w:rPr>
          <w:rFonts w:ascii="Cambria" w:hAnsi="Cambria" w:cs="Arial"/>
          <w:sz w:val="24"/>
          <w:szCs w:val="24"/>
          <w:lang w:eastAsia="pl-PL"/>
        </w:rPr>
        <w:t xml:space="preserve"> r., poz. </w:t>
      </w:r>
      <w:r w:rsidR="00A5654A" w:rsidRPr="00A007F1">
        <w:rPr>
          <w:rFonts w:ascii="Cambria" w:hAnsi="Cambria" w:cs="Arial"/>
          <w:sz w:val="24"/>
          <w:szCs w:val="24"/>
          <w:lang w:eastAsia="pl-PL"/>
        </w:rPr>
        <w:t>1076 z późn. zm.</w:t>
      </w:r>
      <w:r w:rsidRPr="00A007F1">
        <w:rPr>
          <w:rFonts w:ascii="Cambria" w:hAnsi="Cambria" w:cs="Arial"/>
          <w:sz w:val="24"/>
          <w:szCs w:val="24"/>
          <w:lang w:eastAsia="pl-PL"/>
        </w:rPr>
        <w:t>) wraz z wykonawcą, który złożył ofertę lub ofertę częściową w przedmiotowym postępowaniu  tj. (podać nazwę i adres)*:</w:t>
      </w:r>
    </w:p>
    <w:p w14:paraId="44DEA08A" w14:textId="77777777" w:rsidR="008B5D04" w:rsidRPr="00A007F1" w:rsidRDefault="008B5D04" w:rsidP="007970DB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A007F1">
        <w:rPr>
          <w:rFonts w:ascii="Cambria" w:hAnsi="Cambria" w:cs="Arial"/>
          <w:sz w:val="24"/>
          <w:szCs w:val="24"/>
          <w:lang w:eastAsia="pl-PL"/>
        </w:rPr>
        <w:t xml:space="preserve">_________________________________________________________________________________________________________________________________________________ ** </w:t>
      </w:r>
    </w:p>
    <w:p w14:paraId="2BC1AE91" w14:textId="77777777" w:rsidR="008B5D04" w:rsidRPr="00A007F1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lang w:eastAsia="en-US"/>
        </w:rPr>
      </w:pPr>
      <w:r w:rsidRPr="00A007F1">
        <w:rPr>
          <w:rFonts w:ascii="Cambria" w:eastAsia="Calibri" w:hAnsi="Cambria" w:cs="Arial"/>
          <w:bCs/>
          <w:i/>
          <w:lang w:eastAsia="en-US"/>
        </w:rPr>
        <w:t xml:space="preserve">* należy skreślić odpowiedni kwadrat, </w:t>
      </w:r>
    </w:p>
    <w:p w14:paraId="4052C1C0" w14:textId="77777777" w:rsidR="008B5D04" w:rsidRPr="00A007F1" w:rsidRDefault="008B5D04" w:rsidP="00A007F1">
      <w:pPr>
        <w:spacing w:before="120"/>
        <w:jc w:val="both"/>
        <w:rPr>
          <w:rFonts w:ascii="Cambria" w:eastAsia="Calibri" w:hAnsi="Cambria" w:cs="Arial"/>
          <w:i/>
          <w:lang w:eastAsia="en-US"/>
        </w:rPr>
      </w:pPr>
      <w:r w:rsidRPr="00A007F1">
        <w:rPr>
          <w:rFonts w:ascii="Cambria" w:eastAsia="Calibri" w:hAnsi="Cambria" w:cs="Arial"/>
          <w:i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41DFAAC2" w14:textId="77777777" w:rsidR="00A007F1" w:rsidRPr="00A007F1" w:rsidRDefault="00A007F1" w:rsidP="00A007F1">
      <w:pPr>
        <w:spacing w:before="120"/>
        <w:jc w:val="both"/>
        <w:rPr>
          <w:rFonts w:ascii="Cambria" w:eastAsia="Calibri" w:hAnsi="Cambria" w:cs="Arial"/>
          <w:i/>
          <w:sz w:val="24"/>
          <w:szCs w:val="24"/>
          <w:lang w:eastAsia="en-US"/>
        </w:rPr>
      </w:pPr>
    </w:p>
    <w:p w14:paraId="3CA69D4F" w14:textId="77777777" w:rsidR="007970DB" w:rsidRPr="00A007F1" w:rsidRDefault="007970DB" w:rsidP="007970DB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A007F1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A007F1">
        <w:rPr>
          <w:rFonts w:ascii="Cambria" w:hAnsi="Cambria" w:cs="Arial"/>
          <w:bCs/>
          <w:i/>
          <w:sz w:val="22"/>
          <w:szCs w:val="22"/>
        </w:rPr>
        <w:tab/>
      </w:r>
      <w:r w:rsidRPr="00A007F1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A007F1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5EEDA874" w14:textId="77777777" w:rsidR="007970DB" w:rsidRPr="00A007F1" w:rsidRDefault="007970DB" w:rsidP="007970DB">
      <w:pPr>
        <w:rPr>
          <w:rFonts w:ascii="Cambria" w:hAnsi="Cambria" w:cs="Arial"/>
          <w:bCs/>
          <w:i/>
          <w:sz w:val="22"/>
          <w:szCs w:val="22"/>
        </w:rPr>
      </w:pPr>
      <w:r w:rsidRPr="00A007F1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5E64524A" w14:textId="77777777" w:rsidR="008B5D04" w:rsidRPr="00A007F1" w:rsidRDefault="007970DB" w:rsidP="007970DB">
      <w:pPr>
        <w:rPr>
          <w:rFonts w:ascii="Cambria" w:hAnsi="Cambria" w:cs="Arial"/>
          <w:bCs/>
          <w:sz w:val="22"/>
          <w:szCs w:val="22"/>
        </w:rPr>
      </w:pPr>
      <w:r w:rsidRPr="00A007F1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  <w:r w:rsidR="009B79B1" w:rsidRPr="00A007F1">
        <w:rPr>
          <w:rFonts w:ascii="Cambria" w:hAnsi="Cambria" w:cs="Arial"/>
          <w:bCs/>
          <w:i/>
          <w:sz w:val="24"/>
          <w:szCs w:val="24"/>
        </w:rPr>
        <w:br/>
      </w:r>
    </w:p>
    <w:sectPr w:rsidR="008B5D04" w:rsidRPr="00A007F1" w:rsidSect="000A52DC">
      <w:footerReference w:type="default" r:id="rId7"/>
      <w:pgSz w:w="11905" w:h="16837"/>
      <w:pgMar w:top="1135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692CB" w14:textId="77777777" w:rsidR="004C5193" w:rsidRDefault="004C5193">
      <w:r>
        <w:separator/>
      </w:r>
    </w:p>
  </w:endnote>
  <w:endnote w:type="continuationSeparator" w:id="0">
    <w:p w14:paraId="752986DD" w14:textId="77777777" w:rsidR="004C5193" w:rsidRDefault="004C5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04622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8F5F4C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B79B1" w:rsidRPr="009B79B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9478B06" w14:textId="77777777" w:rsidR="008B5D04" w:rsidRDefault="008B5D0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4D63F" w14:textId="77777777" w:rsidR="004C5193" w:rsidRDefault="004C5193">
      <w:r>
        <w:separator/>
      </w:r>
    </w:p>
  </w:footnote>
  <w:footnote w:type="continuationSeparator" w:id="0">
    <w:p w14:paraId="3B6B71DF" w14:textId="77777777" w:rsidR="004C5193" w:rsidRDefault="004C5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6347952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4598242">
    <w:abstractNumId w:val="1"/>
    <w:lvlOverride w:ilvl="0">
      <w:startOverride w:val="1"/>
    </w:lvlOverride>
  </w:num>
  <w:num w:numId="3" w16cid:durableId="1834450678">
    <w:abstractNumId w:val="2"/>
    <w:lvlOverride w:ilvl="0">
      <w:startOverride w:val="1"/>
    </w:lvlOverride>
  </w:num>
  <w:num w:numId="4" w16cid:durableId="2124225791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52DC"/>
    <w:rsid w:val="000A61E6"/>
    <w:rsid w:val="000A68E5"/>
    <w:rsid w:val="000B1038"/>
    <w:rsid w:val="000B17D4"/>
    <w:rsid w:val="000B20B2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5971"/>
    <w:rsid w:val="00111524"/>
    <w:rsid w:val="00111526"/>
    <w:rsid w:val="00112579"/>
    <w:rsid w:val="00113A41"/>
    <w:rsid w:val="00115A3E"/>
    <w:rsid w:val="0012244B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B50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0E6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D642F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643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4EAA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0862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193"/>
    <w:rsid w:val="004C704E"/>
    <w:rsid w:val="004C7600"/>
    <w:rsid w:val="004C7A3C"/>
    <w:rsid w:val="004D1C23"/>
    <w:rsid w:val="004D2A02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924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1FEB"/>
    <w:rsid w:val="0056576C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1F11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2428"/>
    <w:rsid w:val="007530A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0DB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9D8"/>
    <w:rsid w:val="008A0E00"/>
    <w:rsid w:val="008B11C0"/>
    <w:rsid w:val="008B1785"/>
    <w:rsid w:val="008B3F9E"/>
    <w:rsid w:val="008B4765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38F9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507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07F1"/>
    <w:rsid w:val="00A0492F"/>
    <w:rsid w:val="00A05268"/>
    <w:rsid w:val="00A0743B"/>
    <w:rsid w:val="00A107A7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6538"/>
    <w:rsid w:val="00A475FF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26E7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363C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61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0D8A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A779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5F18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D6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108F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EF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19FF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390"/>
    <w:rsid w:val="00E40D27"/>
    <w:rsid w:val="00E4183B"/>
    <w:rsid w:val="00E432FA"/>
    <w:rsid w:val="00E436A9"/>
    <w:rsid w:val="00E43708"/>
    <w:rsid w:val="00E44A03"/>
    <w:rsid w:val="00E46E9B"/>
    <w:rsid w:val="00E50ADF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11E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36070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5C3EDB90"/>
  <w15:chartTrackingRefBased/>
  <w15:docId w15:val="{4B54916B-10F8-4625-863A-D4BA2B9D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Marek Łuczak Nadlesnictwo Złoczew</cp:lastModifiedBy>
  <cp:revision>2</cp:revision>
  <cp:lastPrinted>2017-05-23T10:32:00Z</cp:lastPrinted>
  <dcterms:created xsi:type="dcterms:W3CDTF">2022-10-21T11:00:00Z</dcterms:created>
  <dcterms:modified xsi:type="dcterms:W3CDTF">2022-10-21T11:00:00Z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