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2B9D442C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03B2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6B8512E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F780F">
        <w:rPr>
          <w:rFonts w:ascii="Cambria" w:hAnsi="Cambria" w:cs="Arial"/>
          <w:bCs/>
          <w:sz w:val="22"/>
          <w:szCs w:val="22"/>
        </w:rPr>
        <w:t>I</w:t>
      </w:r>
      <w:r w:rsidR="005F3076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8F780F">
        <w:rPr>
          <w:rFonts w:ascii="Cambria" w:hAnsi="Cambria" w:cs="Arial"/>
          <w:bCs/>
          <w:sz w:val="22"/>
          <w:szCs w:val="22"/>
        </w:rPr>
        <w:t xml:space="preserve">I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003B27" w:rsidRPr="00003B27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Chełmno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E7F7B" w14:textId="77777777" w:rsidR="00985AFA" w:rsidRDefault="00985AFA">
      <w:r>
        <w:separator/>
      </w:r>
    </w:p>
  </w:endnote>
  <w:endnote w:type="continuationSeparator" w:id="0">
    <w:p w14:paraId="1D46007F" w14:textId="77777777" w:rsidR="00985AFA" w:rsidRDefault="0098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7E424" w14:textId="77777777" w:rsidR="00985AFA" w:rsidRDefault="00985AFA">
      <w:r>
        <w:separator/>
      </w:r>
    </w:p>
  </w:footnote>
  <w:footnote w:type="continuationSeparator" w:id="0">
    <w:p w14:paraId="7D79C18B" w14:textId="77777777" w:rsidR="00985AFA" w:rsidRDefault="00985AFA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23</cp:revision>
  <cp:lastPrinted>2021-11-02T06:10:00Z</cp:lastPrinted>
  <dcterms:created xsi:type="dcterms:W3CDTF">2021-03-12T08:27:00Z</dcterms:created>
  <dcterms:modified xsi:type="dcterms:W3CDTF">2022-07-01T09:24:00Z</dcterms:modified>
</cp:coreProperties>
</file>