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539F32DB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B34C6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.202</w:t>
      </w:r>
      <w:r w:rsidR="00953A7E">
        <w:rPr>
          <w:rFonts w:ascii="Cambria" w:hAnsi="Cambria" w:cs="Arial"/>
          <w:bCs/>
          <w:sz w:val="22"/>
          <w:szCs w:val="22"/>
        </w:rPr>
        <w:t>2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1C52DC26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53A7E" w:rsidRPr="00953A7E">
        <w:rPr>
          <w:rFonts w:ascii="Cambria" w:hAnsi="Cambria" w:cs="Arial"/>
          <w:b/>
          <w:i/>
          <w:sz w:val="22"/>
          <w:szCs w:val="22"/>
        </w:rPr>
        <w:t>Budowa drogi leśnej i zbiorczego szlaku zrywkowego w Leśnictwie Dusocin na potrzeby Nadleśnictwa Jamy</w:t>
      </w:r>
      <w:bookmarkStart w:id="0" w:name="_GoBack"/>
      <w:bookmarkEnd w:id="0"/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05CA7E23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r w:rsidR="00F55F9C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E83AF4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1AAA2" w14:textId="77777777" w:rsidR="005A4CAA" w:rsidRDefault="005A4CAA">
      <w:r>
        <w:separator/>
      </w:r>
    </w:p>
  </w:endnote>
  <w:endnote w:type="continuationSeparator" w:id="0">
    <w:p w14:paraId="5EFE9306" w14:textId="77777777" w:rsidR="005A4CAA" w:rsidRDefault="005A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5A4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5A4CA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3A7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5A4CA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5A4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3076F" w14:textId="77777777" w:rsidR="005A4CAA" w:rsidRDefault="005A4CAA">
      <w:r>
        <w:separator/>
      </w:r>
    </w:p>
  </w:footnote>
  <w:footnote w:type="continuationSeparator" w:id="0">
    <w:p w14:paraId="6D67AB08" w14:textId="77777777" w:rsidR="005A4CAA" w:rsidRDefault="005A4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5A4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5A4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5A4C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0F63C7"/>
    <w:rsid w:val="001401CE"/>
    <w:rsid w:val="0020103D"/>
    <w:rsid w:val="00203020"/>
    <w:rsid w:val="00211C8D"/>
    <w:rsid w:val="002A687D"/>
    <w:rsid w:val="00312644"/>
    <w:rsid w:val="003F09D0"/>
    <w:rsid w:val="00425EAF"/>
    <w:rsid w:val="004A7BA3"/>
    <w:rsid w:val="00575DDB"/>
    <w:rsid w:val="0058581A"/>
    <w:rsid w:val="005A4CAA"/>
    <w:rsid w:val="005F4611"/>
    <w:rsid w:val="005F5D75"/>
    <w:rsid w:val="00646A94"/>
    <w:rsid w:val="00653484"/>
    <w:rsid w:val="006A6FAC"/>
    <w:rsid w:val="00752FE4"/>
    <w:rsid w:val="00790244"/>
    <w:rsid w:val="00836AF9"/>
    <w:rsid w:val="0087324C"/>
    <w:rsid w:val="00892E7B"/>
    <w:rsid w:val="008D1DAE"/>
    <w:rsid w:val="009332FE"/>
    <w:rsid w:val="00944B22"/>
    <w:rsid w:val="00950AAA"/>
    <w:rsid w:val="00953A7E"/>
    <w:rsid w:val="0097281D"/>
    <w:rsid w:val="00AA33B5"/>
    <w:rsid w:val="00B4342E"/>
    <w:rsid w:val="00BA446C"/>
    <w:rsid w:val="00C71942"/>
    <w:rsid w:val="00CF6408"/>
    <w:rsid w:val="00D75D28"/>
    <w:rsid w:val="00DA69E7"/>
    <w:rsid w:val="00DF154B"/>
    <w:rsid w:val="00E83AF4"/>
    <w:rsid w:val="00F261F9"/>
    <w:rsid w:val="00F419D5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2021-11-02T06:06:00Z</cp:lastPrinted>
  <dcterms:created xsi:type="dcterms:W3CDTF">2021-03-12T08:28:00Z</dcterms:created>
  <dcterms:modified xsi:type="dcterms:W3CDTF">2022-03-01T14:58:00Z</dcterms:modified>
</cp:coreProperties>
</file>