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61B4B3" w14:textId="46B8BA01" w:rsidR="00C043CE" w:rsidRPr="0086722F" w:rsidRDefault="00C043CE" w:rsidP="00C043CE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Znak </w:t>
      </w:r>
      <w:proofErr w:type="spellStart"/>
      <w:r>
        <w:rPr>
          <w:rFonts w:ascii="Cambria" w:hAnsi="Cambria" w:cs="Arial"/>
          <w:bCs/>
        </w:rPr>
        <w:t>spr</w:t>
      </w:r>
      <w:proofErr w:type="spellEnd"/>
      <w:r>
        <w:rPr>
          <w:rFonts w:ascii="Cambria" w:hAnsi="Cambria" w:cs="Arial"/>
          <w:bCs/>
        </w:rPr>
        <w:t>. S.270.2.</w:t>
      </w:r>
      <w:r w:rsidR="00F72581">
        <w:rPr>
          <w:rFonts w:ascii="Cambria" w:hAnsi="Cambria" w:cs="Arial"/>
          <w:bCs/>
        </w:rPr>
        <w:t>7</w:t>
      </w:r>
      <w:r>
        <w:rPr>
          <w:rFonts w:ascii="Cambria" w:hAnsi="Cambria" w:cs="Arial"/>
          <w:bCs/>
        </w:rPr>
        <w:t>.2022</w:t>
      </w:r>
    </w:p>
    <w:p w14:paraId="5D5DFF2F" w14:textId="0AD08A93" w:rsidR="00C043CE" w:rsidRDefault="00C043CE" w:rsidP="00C043CE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</w:t>
      </w:r>
      <w:r w:rsidR="00F72581">
        <w:rPr>
          <w:rFonts w:ascii="Cambria" w:hAnsi="Cambria" w:cs="Arial"/>
          <w:b/>
          <w:bCs/>
        </w:rPr>
        <w:t>3</w:t>
      </w:r>
      <w:r>
        <w:rPr>
          <w:rFonts w:ascii="Cambria" w:hAnsi="Cambria" w:cs="Arial"/>
          <w:b/>
          <w:bCs/>
        </w:rPr>
        <w:t xml:space="preserve"> do SWZ </w:t>
      </w:r>
    </w:p>
    <w:p w14:paraId="1C5C9452" w14:textId="77777777" w:rsidR="00C043CE" w:rsidRDefault="00C043C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6B2D9FE" w14:textId="77777777" w:rsidR="00C043CE" w:rsidRDefault="00C043C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C043CE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6AD11028" w:rsidR="005641F0" w:rsidRDefault="00C043CE" w:rsidP="00C043C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Jamy</w:t>
      </w:r>
    </w:p>
    <w:p w14:paraId="59DC12FB" w14:textId="7165BABA" w:rsidR="00C043CE" w:rsidRPr="00A22DCF" w:rsidRDefault="00C043CE" w:rsidP="00C043C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Jamy 5, 86-318 Rogóźno</w:t>
      </w:r>
    </w:p>
    <w:p w14:paraId="5D1FFFA8" w14:textId="77777777" w:rsidR="00C4103F" w:rsidRPr="00A22DCF" w:rsidRDefault="00C4103F" w:rsidP="00C043C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12C1C15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C043CE">
        <w:rPr>
          <w:rFonts w:ascii="Arial" w:hAnsi="Arial" w:cs="Arial"/>
          <w:b/>
          <w:u w:val="single"/>
        </w:rPr>
        <w:t xml:space="preserve"> </w:t>
      </w:r>
      <w:r w:rsidR="001542CB">
        <w:rPr>
          <w:rFonts w:ascii="Arial" w:hAnsi="Arial" w:cs="Arial"/>
          <w:b/>
          <w:u w:val="single"/>
        </w:rPr>
        <w:t>/</w:t>
      </w:r>
      <w:r w:rsidR="00C043CE">
        <w:rPr>
          <w:rFonts w:ascii="Arial" w:hAnsi="Arial" w:cs="Arial"/>
          <w:b/>
          <w:u w:val="single"/>
        </w:rPr>
        <w:t xml:space="preserve"> </w:t>
      </w:r>
      <w:r w:rsidR="001542CB">
        <w:rPr>
          <w:rFonts w:ascii="Arial" w:hAnsi="Arial" w:cs="Arial"/>
          <w:b/>
          <w:u w:val="single"/>
        </w:rPr>
        <w:t>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43E3E94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C043CE"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380FADD2" w:rsidR="00D409DE" w:rsidRDefault="001F027E" w:rsidP="00C043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C043CE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C043CE" w:rsidRPr="00C043CE">
        <w:rPr>
          <w:rFonts w:ascii="Arial" w:hAnsi="Arial" w:cs="Arial"/>
          <w:b/>
          <w:i/>
          <w:sz w:val="21"/>
          <w:szCs w:val="21"/>
        </w:rPr>
        <w:t>„</w:t>
      </w:r>
      <w:r w:rsidR="00F72581" w:rsidRPr="00F72581">
        <w:rPr>
          <w:rFonts w:ascii="Arial" w:hAnsi="Arial" w:cs="Arial"/>
          <w:b/>
          <w:i/>
          <w:sz w:val="21"/>
          <w:szCs w:val="21"/>
        </w:rPr>
        <w:t xml:space="preserve">Zaprojektowanie </w:t>
      </w:r>
      <w:r w:rsidR="00F72581">
        <w:rPr>
          <w:rFonts w:ascii="Arial" w:hAnsi="Arial" w:cs="Arial"/>
          <w:b/>
          <w:i/>
          <w:sz w:val="21"/>
          <w:szCs w:val="21"/>
        </w:rPr>
        <w:br/>
      </w:r>
      <w:bookmarkStart w:id="0" w:name="_GoBack"/>
      <w:bookmarkEnd w:id="0"/>
      <w:r w:rsidR="00F72581" w:rsidRPr="00F72581">
        <w:rPr>
          <w:rFonts w:ascii="Arial" w:hAnsi="Arial" w:cs="Arial"/>
          <w:b/>
          <w:i/>
          <w:sz w:val="21"/>
          <w:szCs w:val="21"/>
        </w:rPr>
        <w:t>i wykonanie modernizacji kotłowni wraz z wymianą kotła centralnego ogrzewania na potrzeby Nadleśnictwa Jamy</w:t>
      </w:r>
      <w:r w:rsidR="00C043CE" w:rsidRPr="00C043CE">
        <w:rPr>
          <w:rFonts w:ascii="Arial" w:hAnsi="Arial" w:cs="Arial"/>
          <w:b/>
          <w:i/>
          <w:sz w:val="21"/>
          <w:szCs w:val="21"/>
        </w:rPr>
        <w:t>”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C043CE" w:rsidRPr="00C043CE">
        <w:rPr>
          <w:rFonts w:ascii="Arial" w:hAnsi="Arial" w:cs="Arial"/>
          <w:sz w:val="21"/>
          <w:szCs w:val="21"/>
        </w:rPr>
        <w:t xml:space="preserve">Zamawiającego –  Nadleśnictwo Jamy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0F432DE9" w:rsidR="00177C2A" w:rsidRDefault="00B5040B" w:rsidP="00C043C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690120ED" w:rsidR="00752593" w:rsidRPr="00C043CE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A24F35">
        <w:rPr>
          <w:rFonts w:ascii="Arial" w:hAnsi="Arial" w:cs="Arial"/>
          <w:sz w:val="21"/>
          <w:szCs w:val="21"/>
        </w:rPr>
        <w:br/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A24F35">
        <w:rPr>
          <w:rFonts w:ascii="Arial" w:hAnsi="Arial" w:cs="Arial"/>
          <w:i/>
          <w:iCs/>
          <w:sz w:val="21"/>
          <w:szCs w:val="21"/>
        </w:rPr>
        <w:br/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1F4508BB" w14:textId="77777777" w:rsidR="00C043CE" w:rsidRPr="00DD59F0" w:rsidRDefault="00C043CE" w:rsidP="00C043C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BF6B99E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C043CE">
        <w:rPr>
          <w:rFonts w:ascii="Arial" w:hAnsi="Arial" w:cs="Arial"/>
          <w:sz w:val="21"/>
          <w:szCs w:val="21"/>
        </w:rPr>
        <w:br/>
      </w:r>
      <w:r w:rsidR="00313417" w:rsidRPr="00A22DCF">
        <w:rPr>
          <w:rFonts w:ascii="Arial" w:hAnsi="Arial" w:cs="Arial"/>
          <w:sz w:val="21"/>
          <w:szCs w:val="21"/>
        </w:rPr>
        <w:t>w</w:t>
      </w:r>
      <w:r w:rsidR="00C043CE">
        <w:rPr>
          <w:rFonts w:ascii="Arial" w:hAnsi="Arial" w:cs="Arial"/>
          <w:sz w:val="21"/>
          <w:szCs w:val="21"/>
        </w:rPr>
        <w:t xml:space="preserve"> </w:t>
      </w:r>
      <w:r w:rsidR="00C043CE" w:rsidRPr="00C043CE">
        <w:rPr>
          <w:rFonts w:ascii="Arial" w:hAnsi="Arial" w:cs="Arial"/>
          <w:sz w:val="21"/>
          <w:szCs w:val="21"/>
        </w:rPr>
        <w:t xml:space="preserve">pkt 6.1. SWZ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1A47D773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C043C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 w:rsidR="00C043CE">
        <w:rPr>
          <w:rFonts w:ascii="Arial" w:hAnsi="Arial" w:cs="Arial"/>
          <w:sz w:val="21"/>
          <w:szCs w:val="21"/>
        </w:rPr>
        <w:t xml:space="preserve"> </w:t>
      </w:r>
      <w:r w:rsidR="00C043CE" w:rsidRPr="00C043CE">
        <w:rPr>
          <w:rFonts w:ascii="Arial" w:hAnsi="Arial" w:cs="Arial"/>
          <w:sz w:val="21"/>
          <w:szCs w:val="21"/>
        </w:rPr>
        <w:t xml:space="preserve">pkt 6.1. SWZ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Default="00904554" w:rsidP="00CF09B7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5CD85824" w14:textId="77777777" w:rsidR="00C043CE" w:rsidRPr="00CF09B7" w:rsidRDefault="00C043CE" w:rsidP="00C043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72BA436D" w14:textId="77777777" w:rsidR="00C043CE" w:rsidRPr="00CF09B7" w:rsidRDefault="00C043CE" w:rsidP="00C043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482C42D3" w14:textId="77777777" w:rsidR="00C043CE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043CE">
        <w:rPr>
          <w:rFonts w:ascii="Arial" w:hAnsi="Arial" w:cs="Arial"/>
          <w:sz w:val="21"/>
          <w:szCs w:val="21"/>
        </w:rPr>
        <w:t xml:space="preserve"> </w:t>
      </w:r>
      <w:r w:rsidR="00C043CE" w:rsidRPr="00C043CE">
        <w:rPr>
          <w:rFonts w:ascii="Arial" w:hAnsi="Arial" w:cs="Arial"/>
          <w:sz w:val="21"/>
          <w:szCs w:val="21"/>
        </w:rPr>
        <w:t xml:space="preserve">pkt 6.1. SWZ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</w:p>
    <w:p w14:paraId="20FA87C9" w14:textId="36EE963A" w:rsidR="00DE447D" w:rsidRDefault="0025261D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(wskazać </w:t>
      </w:r>
      <w:r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E022A1" w:rsidRPr="00A22DCF">
        <w:rPr>
          <w:rFonts w:ascii="Arial" w:hAnsi="Arial" w:cs="Arial"/>
          <w:sz w:val="21"/>
          <w:szCs w:val="21"/>
        </w:rPr>
        <w:t>……………</w:t>
      </w:r>
      <w:r w:rsidR="00DE447D"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="00C043CE">
        <w:rPr>
          <w:rFonts w:ascii="Arial" w:hAnsi="Arial" w:cs="Arial"/>
          <w:sz w:val="21"/>
          <w:szCs w:val="21"/>
        </w:rPr>
        <w:br/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</w:t>
      </w:r>
      <w:r w:rsidR="00C043CE">
        <w:rPr>
          <w:rFonts w:ascii="Arial" w:hAnsi="Arial" w:cs="Arial"/>
          <w:sz w:val="21"/>
          <w:szCs w:val="21"/>
        </w:rPr>
        <w:t>……………</w:t>
      </w:r>
      <w:r w:rsidR="00DE447D">
        <w:rPr>
          <w:rFonts w:ascii="Arial" w:hAnsi="Arial" w:cs="Arial"/>
          <w:sz w:val="21"/>
          <w:szCs w:val="21"/>
        </w:rPr>
        <w:t>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762A9EA5" w14:textId="77777777" w:rsidR="00634311" w:rsidRPr="001D3A19" w:rsidRDefault="00634311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5B8B6FF" w14:textId="77777777" w:rsidR="00C043CE" w:rsidRDefault="00C043CE" w:rsidP="002E0E61">
      <w:pPr>
        <w:spacing w:after="120" w:line="360" w:lineRule="auto"/>
        <w:jc w:val="both"/>
      </w:pPr>
    </w:p>
    <w:p w14:paraId="5869FF35" w14:textId="0E838CBB" w:rsidR="00AA336E" w:rsidRPr="002E0E61" w:rsidRDefault="00AA336E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574939" w14:textId="77777777" w:rsidR="00716359" w:rsidRDefault="00716359" w:rsidP="0038231F">
      <w:pPr>
        <w:spacing w:after="0" w:line="240" w:lineRule="auto"/>
      </w:pPr>
      <w:r>
        <w:separator/>
      </w:r>
    </w:p>
  </w:endnote>
  <w:endnote w:type="continuationSeparator" w:id="0">
    <w:p w14:paraId="4121CB99" w14:textId="77777777" w:rsidR="00716359" w:rsidRDefault="0071635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E2A3C9" w14:textId="77777777" w:rsidR="00716359" w:rsidRDefault="00716359" w:rsidP="0038231F">
      <w:pPr>
        <w:spacing w:after="0" w:line="240" w:lineRule="auto"/>
      </w:pPr>
      <w:r>
        <w:separator/>
      </w:r>
    </w:p>
  </w:footnote>
  <w:footnote w:type="continuationSeparator" w:id="0">
    <w:p w14:paraId="76229C47" w14:textId="77777777" w:rsidR="00716359" w:rsidRDefault="00716359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46038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159E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6359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B3258"/>
    <w:rsid w:val="009C72ED"/>
    <w:rsid w:val="009C7756"/>
    <w:rsid w:val="009E1710"/>
    <w:rsid w:val="00A15F7E"/>
    <w:rsid w:val="00A166B0"/>
    <w:rsid w:val="00A22DCF"/>
    <w:rsid w:val="00A242C2"/>
    <w:rsid w:val="00A24C2D"/>
    <w:rsid w:val="00A24F35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43CE"/>
    <w:rsid w:val="00C30F5F"/>
    <w:rsid w:val="00C36F7A"/>
    <w:rsid w:val="00C4103F"/>
    <w:rsid w:val="00C46F97"/>
    <w:rsid w:val="00C521CD"/>
    <w:rsid w:val="00C57DEB"/>
    <w:rsid w:val="00C81012"/>
    <w:rsid w:val="00C81278"/>
    <w:rsid w:val="00CB5906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662D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2581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FE8EA-CC80-4B45-955F-283984772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718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Kozłowska2</cp:lastModifiedBy>
  <cp:revision>6</cp:revision>
  <cp:lastPrinted>2016-07-26T10:32:00Z</cp:lastPrinted>
  <dcterms:created xsi:type="dcterms:W3CDTF">2022-06-23T06:28:00Z</dcterms:created>
  <dcterms:modified xsi:type="dcterms:W3CDTF">2022-07-14T12:05:00Z</dcterms:modified>
</cp:coreProperties>
</file>