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3F1FE12E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A6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0FC5565E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A6E28" w:rsidRPr="00AA6E2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bookmarkStart w:id="0" w:name="_GoBack"/>
      <w:bookmarkEnd w:id="0"/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0D46A" w14:textId="77777777" w:rsidR="00EE01A8" w:rsidRDefault="00EE01A8">
      <w:r>
        <w:separator/>
      </w:r>
    </w:p>
  </w:endnote>
  <w:endnote w:type="continuationSeparator" w:id="0">
    <w:p w14:paraId="3A51D63F" w14:textId="77777777" w:rsidR="00EE01A8" w:rsidRDefault="00EE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EE01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EE01A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6E2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EE01A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EE01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21940" w14:textId="77777777" w:rsidR="00EE01A8" w:rsidRDefault="00EE01A8">
      <w:r>
        <w:separator/>
      </w:r>
    </w:p>
  </w:footnote>
  <w:footnote w:type="continuationSeparator" w:id="0">
    <w:p w14:paraId="703C6D74" w14:textId="77777777" w:rsidR="00EE01A8" w:rsidRDefault="00EE0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EE01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EE01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EE01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AA6E28"/>
    <w:rsid w:val="00B4342E"/>
    <w:rsid w:val="00BA446C"/>
    <w:rsid w:val="00C71942"/>
    <w:rsid w:val="00CF6408"/>
    <w:rsid w:val="00D75D28"/>
    <w:rsid w:val="00DA69E7"/>
    <w:rsid w:val="00DF154B"/>
    <w:rsid w:val="00E83AF4"/>
    <w:rsid w:val="00EE01A8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16</cp:revision>
  <cp:lastPrinted>2021-11-02T06:06:00Z</cp:lastPrinted>
  <dcterms:created xsi:type="dcterms:W3CDTF">2021-03-12T08:28:00Z</dcterms:created>
  <dcterms:modified xsi:type="dcterms:W3CDTF">2022-05-04T09:45:00Z</dcterms:modified>
</cp:coreProperties>
</file>