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52BE3F77" w14:textId="77777777" w:rsidR="0023611B" w:rsidRDefault="0023611B" w:rsidP="0023611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6795A343" w14:textId="77777777" w:rsidR="0023611B" w:rsidRDefault="0023611B" w:rsidP="0023611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72A54091" w14:textId="77777777" w:rsidR="0023611B" w:rsidRDefault="0023611B" w:rsidP="0023611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48AAE4D9" w14:textId="77777777" w:rsidR="0023611B" w:rsidRDefault="0023611B" w:rsidP="0023611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4E02FB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23611B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23611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23611B">
        <w:rPr>
          <w:rFonts w:ascii="Cambria" w:hAnsi="Cambria" w:cs="Arial"/>
          <w:b/>
          <w:sz w:val="22"/>
          <w:szCs w:val="22"/>
        </w:rPr>
        <w:t xml:space="preserve">Pakiet </w:t>
      </w:r>
      <w:r w:rsidR="00887F76">
        <w:rPr>
          <w:rFonts w:ascii="Cambria" w:hAnsi="Cambria" w:cs="Arial"/>
          <w:b/>
          <w:sz w:val="22"/>
          <w:szCs w:val="22"/>
        </w:rPr>
        <w:t>II (leśnictwo Kisielew)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8D4C837" w14:textId="77777777" w:rsidR="00F82389" w:rsidRDefault="00F8238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BA74DD" w14:textId="77777777" w:rsidR="00F82389" w:rsidRPr="00D16198" w:rsidRDefault="00F8238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F82389" w:rsidRPr="00F82389" w14:paraId="77CDD1B9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37CB66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F94C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B183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28CCBC9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396D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DF6C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190E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1C38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67C9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76ED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35BB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129E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1814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8312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30BF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E2E2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5A6C98E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72943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AC022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DB87B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F2EA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1CDFF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C9D2A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A390D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F91E3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9ED9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EC951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2182E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081CD559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F21E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57D0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A600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F2579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60E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8E58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A66A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FE84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E078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411A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4EE7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72084A2" w14:textId="77777777" w:rsidTr="00F8238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17ED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AD65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DAD3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AAFC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66A4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8828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4799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97C0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91BF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3E9A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80B6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A56C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15CDD54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58D215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5661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B605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A6A12E9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A3AE9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CBC5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82B41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2EC2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6B922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2BC4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EE9E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F4C0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3B88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AD7C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3D03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8BF2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6DE794B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264430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6BF08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F66F0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0E94D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71F85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52016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0C51F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B1352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50881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817DF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C9917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46CECB52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FFDC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7725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B470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30D14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A572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F623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3 421,00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8B8E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9F10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13A9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2908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019E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B2AEC65" w14:textId="77777777" w:rsidTr="00F8238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AF42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5ADE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D24B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5C03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AF7A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AE7E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F71E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1240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FDF1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F025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9ED9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DA5B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0D52DA6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BB97C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BAE39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A156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7CCE038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5098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C54A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8F3E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2695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123A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2663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8E33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2740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9F45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0094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171F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DE3E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7128AE4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9C2B33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62FE6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C6AE0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1013A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CE827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712F0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2536A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AE266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03AAF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C36B8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00D5B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4981976F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7316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E4D4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84E8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F861F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1FB1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9B4E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3 378,00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F150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6B67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1BB0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1F62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D2FD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BB9CAF4" w14:textId="77777777" w:rsidTr="00F8238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9B63F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741D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4BA2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6521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83A1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9300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4C59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C7F6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16F8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FB22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3748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AA64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BD09387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ABF8B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0502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ED3D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21F96DA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8680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BA10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E0E4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7314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A6F6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15B0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DD87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5F43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5E70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CA83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F556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CF6A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7A3B4B1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EADA6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CA480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A633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FC84E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826E0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C4B90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FBD06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7717D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D9BEA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743E6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8AA33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0CD9FEC6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7CA2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2606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9386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A5408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9399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3E2D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2879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8366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C982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64F4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D718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0F7D369" w14:textId="77777777" w:rsidTr="00F8238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FAF8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D66F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50AC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B020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8C36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DBEA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8044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8078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6B99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5B8C8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A345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7A52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835A9B4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E7641D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938D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55DA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309FC65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C2B6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A773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C86E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FDA1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E17C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2A6A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F1BA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55D4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7D3F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C8C6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2BF5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3D68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3076675E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24722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3B21B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A7A5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84852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F59E9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D0A8F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EFF85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16A97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7063A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AB7ED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2EE0E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1C7EEE3E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8412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7BA3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F123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FB949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023F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FD28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B85A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3ACB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4C54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16A5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9903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3035CFEB" w14:textId="77777777" w:rsidTr="00F82389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68CF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A2A9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15E7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1D31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D289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A60D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24FA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7A0F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662D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AC6C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48464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D4CB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A7C83C1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B763B5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D06C8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E12A2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1BC8B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F0733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1EC0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490DA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9EA21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BCB94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1B99E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EB071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0AD9D6D7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7610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1075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302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35975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ACBF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00F9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2B83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133C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B219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3A93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E9DD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583441C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39D2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0604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A0A0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5EF1D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10D1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FFD7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C0E2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7F06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E20B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9039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B70C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F8DB34B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8C5A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29B1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38C1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42B2B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FC8B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3D5F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45B7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6C6D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8012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1DC9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92E9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F10660A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42CE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C35A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3DC7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D273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6DB2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21D0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0F97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F861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76F0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C31F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6C92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5F57639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76B4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BF80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7384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B7C34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C5F4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0F04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DBAF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9746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3B74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B4EE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DBBA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4E2ECC8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54BB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576C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99F7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C7211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C9A0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D433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7DAC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0568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3BA2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A415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97D2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52E8895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25D5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3C4A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BD95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CCB71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7DB5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5B1F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8BD5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3F14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BAEE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258D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635E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958064C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A6F4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CDF8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6F50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1240D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D6BC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C0FE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9DDE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3362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1F97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D49D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77D1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F6895E7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66B0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3AD3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955D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EE4BA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8405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A510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3758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16D4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AFCF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7490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A4FE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9681F26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BAD3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0D8D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BA35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64EB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7BED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0321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D7D7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1DB4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5DEF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8E34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42AB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927F74B" w14:textId="77777777" w:rsidTr="003A238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FDF2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FC53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E7D3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F7835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5CBC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917C68C" w14:textId="4BA577D1" w:rsidR="00F82389" w:rsidRPr="00F82389" w:rsidRDefault="008C41E1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8AB4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E672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91AA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FD1A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A0C5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D5D4A90" w14:textId="77777777" w:rsidTr="003A238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6A6A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332A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BD59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ECD08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79A8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1BF6F88" w14:textId="58073997" w:rsidR="00F82389" w:rsidRPr="00F82389" w:rsidRDefault="008C41E1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6630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1432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B2B6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DEE2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559A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4A211A4" w14:textId="77777777" w:rsidTr="003A238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2499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CC53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6E01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C0B28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D671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3B7CD57" w14:textId="2ED66D28" w:rsidR="00F82389" w:rsidRPr="00F82389" w:rsidRDefault="008C41E1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D7E7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9587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2F6B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E9FA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F516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A3D34A7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B8FC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79EE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80D6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675AE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6F6A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1615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076C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8F21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CB26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5D77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8B2B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6D9C104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9D59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3E36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8200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51107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0BAD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C59E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24C5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8440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7B6B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A287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FDCE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1C3D4DC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E740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6AFA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E45F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5F88A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91ED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016B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4155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3978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9DA1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12E8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1C58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D747A9C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9EFB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CFEC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6782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FC269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05DB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83BE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EE18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E46A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9CD0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CA87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7CC4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39E87F0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0A31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C885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717D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799F3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CF4B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4E91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01F8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6730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6DBF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123B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4EC6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36B46C5B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1A51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7C90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7479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23AF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D81D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A894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0DB1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1854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1D32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F208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03B0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31F5B78F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DB47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188D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C1FE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010C2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B29C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E7E5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1177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EC80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BFE5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A4FE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88FE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4254378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FC19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2932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3013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E2D64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425B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7738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72B8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CAF3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A58B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999B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A5D9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2CEAF79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A35B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BDFF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BAD7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5AAAE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B901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3042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3A23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3D5F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4AD2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3F9D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3FE4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A8313C3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EB24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B7C8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6372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PPOŻ-ODN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5F2F7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Odnowienie bruzdy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C763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1012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67D9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D528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3561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981E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A19F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7CA52AE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A036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2091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2D24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69C65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B85B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5DD0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C3E3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A949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29CC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53BF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A12A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85BBB99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2B81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D7D9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7A9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3059B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DC2A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0607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1CE7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A49C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E1B8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2227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2149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64BB376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883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B56B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AA7E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68720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B756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3916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D59C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B21A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7F4F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E738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24E1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8505A44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0722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9576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A0A1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21023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FFD1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CF27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D641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4AE8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930E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644D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AEE9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FBC7E04" w14:textId="77777777" w:rsidTr="00F82389">
        <w:trPr>
          <w:trHeight w:val="637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3D81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6C2A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64CA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736D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F112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29AA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2DD9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ADDA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6A25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FC14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74F9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4F23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D081FFC" w14:textId="77777777" w:rsidTr="00F82389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D3B6A7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F6F2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82389" w:rsidRPr="00F82389" w14:paraId="457C1787" w14:textId="77777777" w:rsidTr="00F82389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BFC0E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658BDF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6BAB6" w14:textId="77777777" w:rsidR="00F4093E" w:rsidRDefault="00F4093E">
      <w:r>
        <w:separator/>
      </w:r>
    </w:p>
  </w:endnote>
  <w:endnote w:type="continuationSeparator" w:id="0">
    <w:p w14:paraId="13DF47B6" w14:textId="77777777" w:rsidR="00F4093E" w:rsidRDefault="00F4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9608" w14:textId="77777777" w:rsidR="00F4093E" w:rsidRDefault="00F4093E">
      <w:r>
        <w:separator/>
      </w:r>
    </w:p>
  </w:footnote>
  <w:footnote w:type="continuationSeparator" w:id="0">
    <w:p w14:paraId="2C5F5808" w14:textId="77777777" w:rsidR="00F4093E" w:rsidRDefault="00F4093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11B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85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446B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87F76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41E1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0B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93E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389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1724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18</cp:revision>
  <cp:lastPrinted>2022-06-27T10:12:00Z</cp:lastPrinted>
  <dcterms:created xsi:type="dcterms:W3CDTF">2022-06-26T12:56:00Z</dcterms:created>
  <dcterms:modified xsi:type="dcterms:W3CDTF">2023-11-17T12:37:00Z</dcterms:modified>
</cp:coreProperties>
</file>