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CEE83" w14:textId="77777777" w:rsidR="00452C4F" w:rsidRPr="00E17F92" w:rsidRDefault="00607C90" w:rsidP="00E17F92">
      <w:pPr>
        <w:tabs>
          <w:tab w:val="left" w:pos="4425"/>
        </w:tabs>
        <w:jc w:val="center"/>
        <w:rPr>
          <w:sz w:val="22"/>
          <w:szCs w:val="22"/>
        </w:rPr>
      </w:pPr>
      <w:r w:rsidRPr="00E17F92">
        <w:rPr>
          <w:b/>
          <w:bCs/>
          <w:sz w:val="22"/>
          <w:szCs w:val="22"/>
        </w:rPr>
        <w:t>ZESTAWIENIE PARAMETRÓW WYMAGANYCH</w:t>
      </w:r>
    </w:p>
    <w:p w14:paraId="5F16BF13" w14:textId="117D642E" w:rsidR="00452C4F" w:rsidRPr="00E17F92" w:rsidRDefault="00452C4F" w:rsidP="00E17F92">
      <w:pPr>
        <w:pStyle w:val="Nagwek2"/>
        <w:numPr>
          <w:ilvl w:val="0"/>
          <w:numId w:val="0"/>
        </w:numPr>
        <w:rPr>
          <w:rFonts w:ascii="Times New Roman" w:hAnsi="Times New Roman" w:cs="Times New Roman"/>
          <w:sz w:val="22"/>
          <w:szCs w:val="22"/>
          <w:lang w:val="pl-PL"/>
        </w:rPr>
      </w:pPr>
      <w:r w:rsidRPr="00E17F92">
        <w:rPr>
          <w:rFonts w:ascii="Times New Roman" w:hAnsi="Times New Roman" w:cs="Times New Roman"/>
          <w:sz w:val="22"/>
          <w:szCs w:val="22"/>
          <w:lang w:val="pl-PL"/>
        </w:rPr>
        <w:t>Chromatograf</w:t>
      </w:r>
      <w:r w:rsidR="00665D10" w:rsidRPr="00E17F92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="00E17F92" w:rsidRPr="00E17F92">
        <w:rPr>
          <w:rFonts w:ascii="Times New Roman" w:hAnsi="Times New Roman" w:cs="Times New Roman"/>
          <w:sz w:val="22"/>
          <w:szCs w:val="22"/>
          <w:lang w:val="pl-PL"/>
        </w:rPr>
        <w:t>cieczowy HPLC</w:t>
      </w:r>
      <w:r w:rsidR="00665D10" w:rsidRPr="00E17F92">
        <w:rPr>
          <w:rFonts w:ascii="Times New Roman" w:hAnsi="Times New Roman" w:cs="Times New Roman"/>
          <w:sz w:val="22"/>
          <w:szCs w:val="22"/>
          <w:lang w:val="pl-PL"/>
        </w:rPr>
        <w:t xml:space="preserve"> </w:t>
      </w:r>
      <w:r w:rsidRPr="00E17F92">
        <w:rPr>
          <w:rFonts w:ascii="Times New Roman" w:hAnsi="Times New Roman" w:cs="Times New Roman"/>
          <w:sz w:val="22"/>
          <w:szCs w:val="22"/>
          <w:lang w:val="pl-PL"/>
        </w:rPr>
        <w:t>z wyposażeniem i oprogramowaniem</w:t>
      </w:r>
    </w:p>
    <w:p w14:paraId="06AD318B" w14:textId="77777777" w:rsidR="00452C4F" w:rsidRPr="00E17F92" w:rsidRDefault="00452C4F" w:rsidP="00E17F92">
      <w:pPr>
        <w:pStyle w:val="Tekstpodstawowy"/>
        <w:spacing w:after="0"/>
        <w:rPr>
          <w:sz w:val="22"/>
          <w:szCs w:val="22"/>
        </w:rPr>
      </w:pPr>
    </w:p>
    <w:p w14:paraId="3D525BB7" w14:textId="77777777" w:rsidR="00452C4F" w:rsidRPr="00E17F92" w:rsidRDefault="00452C4F" w:rsidP="00E17F92">
      <w:pPr>
        <w:jc w:val="both"/>
        <w:rPr>
          <w:sz w:val="22"/>
          <w:szCs w:val="22"/>
        </w:rPr>
      </w:pPr>
      <w:r w:rsidRPr="00E17F92">
        <w:rPr>
          <w:b/>
          <w:bCs/>
          <w:sz w:val="22"/>
          <w:szCs w:val="22"/>
        </w:rPr>
        <w:t>Uwagi dotyczące prawidłowego wypełniania tabeli.</w:t>
      </w:r>
    </w:p>
    <w:p w14:paraId="1B955A7E" w14:textId="77777777" w:rsidR="00452C4F" w:rsidRPr="00E17F92" w:rsidRDefault="00452C4F" w:rsidP="00E17F92">
      <w:pPr>
        <w:jc w:val="both"/>
        <w:rPr>
          <w:b/>
          <w:bCs/>
          <w:kern w:val="1"/>
          <w:sz w:val="22"/>
          <w:szCs w:val="22"/>
          <w:lang w:eastAsia="hi-IN" w:bidi="hi-IN"/>
        </w:rPr>
      </w:pPr>
      <w:r w:rsidRPr="00E17F92">
        <w:rPr>
          <w:sz w:val="22"/>
          <w:szCs w:val="22"/>
        </w:rPr>
        <w:t>Zamawiający wymaga, aby w przypadku gdy w kolumnie „Wymagania Zamawiającego” jest:</w:t>
      </w:r>
    </w:p>
    <w:p w14:paraId="4BBD5389" w14:textId="1925C3A2" w:rsidR="00452C4F" w:rsidRPr="00E17F92" w:rsidRDefault="00452C4F" w:rsidP="00E17F92">
      <w:pPr>
        <w:jc w:val="both"/>
        <w:rPr>
          <w:b/>
          <w:bCs/>
          <w:kern w:val="1"/>
          <w:sz w:val="22"/>
          <w:szCs w:val="22"/>
          <w:lang w:eastAsia="hi-IN" w:bidi="hi-IN"/>
        </w:rPr>
      </w:pPr>
      <w:r w:rsidRPr="00E17F92">
        <w:rPr>
          <w:b/>
          <w:bCs/>
          <w:kern w:val="1"/>
          <w:sz w:val="22"/>
          <w:szCs w:val="22"/>
          <w:lang w:eastAsia="hi-IN" w:bidi="hi-IN"/>
        </w:rPr>
        <w:t>„TAK”</w:t>
      </w:r>
      <w:r w:rsidRPr="00E17F92">
        <w:rPr>
          <w:kern w:val="1"/>
          <w:sz w:val="22"/>
          <w:szCs w:val="22"/>
          <w:lang w:eastAsia="hi-IN" w:bidi="hi-IN"/>
        </w:rPr>
        <w:t xml:space="preserve"> - Wykonawca w kolumnie „Parametry oferowane” potwierdza spełnienie wymogu wpisując „TAK”; niespełnienie wymogu lub niewypełnienie pola spowoduje odrzucenie oferty jako niezgodnej</w:t>
      </w:r>
      <w:r w:rsidR="00607C90" w:rsidRPr="00E17F92">
        <w:rPr>
          <w:kern w:val="1"/>
          <w:sz w:val="22"/>
          <w:szCs w:val="22"/>
          <w:lang w:eastAsia="hi-IN" w:bidi="hi-IN"/>
        </w:rPr>
        <w:t xml:space="preserve"> </w:t>
      </w:r>
      <w:r w:rsidR="00D57B17">
        <w:rPr>
          <w:kern w:val="1"/>
          <w:sz w:val="22"/>
          <w:szCs w:val="22"/>
          <w:lang w:eastAsia="hi-IN" w:bidi="hi-IN"/>
        </w:rPr>
        <w:br/>
      </w:r>
      <w:r w:rsidRPr="00E17F92">
        <w:rPr>
          <w:kern w:val="1"/>
          <w:sz w:val="22"/>
          <w:szCs w:val="22"/>
          <w:lang w:eastAsia="hi-IN" w:bidi="hi-IN"/>
        </w:rPr>
        <w:t>z SIWZ.</w:t>
      </w:r>
    </w:p>
    <w:p w14:paraId="393A9EB7" w14:textId="77777777" w:rsidR="00452C4F" w:rsidRPr="00E17F92" w:rsidRDefault="00452C4F" w:rsidP="00E17F92">
      <w:pPr>
        <w:jc w:val="both"/>
        <w:rPr>
          <w:sz w:val="22"/>
          <w:szCs w:val="22"/>
        </w:rPr>
      </w:pPr>
      <w:r w:rsidRPr="00E17F92">
        <w:rPr>
          <w:b/>
          <w:bCs/>
          <w:kern w:val="1"/>
          <w:sz w:val="22"/>
          <w:szCs w:val="22"/>
          <w:lang w:eastAsia="hi-IN" w:bidi="hi-IN"/>
        </w:rPr>
        <w:t>„Należy podać”</w:t>
      </w:r>
      <w:r w:rsidRPr="00E17F92">
        <w:rPr>
          <w:kern w:val="1"/>
          <w:sz w:val="22"/>
          <w:szCs w:val="22"/>
          <w:lang w:eastAsia="hi-IN" w:bidi="hi-IN"/>
        </w:rPr>
        <w:t xml:space="preserve"> - Wykonawca w kolumnie „Parametry oferowane” wpisuje jakie parametry posiada zaoferowany przez Wykonawcę przedmiot zamówienia; niespełnienie wymogu lub niewypełnienie pola spowoduje odrzucenie oferty jako niezgodnej z SIWZ.</w:t>
      </w:r>
    </w:p>
    <w:p w14:paraId="18E79432" w14:textId="77777777" w:rsidR="00452C4F" w:rsidRPr="00E17F92" w:rsidRDefault="00452C4F" w:rsidP="00E17F92">
      <w:pPr>
        <w:jc w:val="both"/>
        <w:rPr>
          <w:sz w:val="22"/>
          <w:szCs w:val="22"/>
        </w:rPr>
      </w:pPr>
    </w:p>
    <w:p w14:paraId="072D011C" w14:textId="77777777" w:rsidR="00452C4F" w:rsidRPr="00E17F92" w:rsidRDefault="00452C4F" w:rsidP="00E17F92">
      <w:pPr>
        <w:jc w:val="both"/>
        <w:rPr>
          <w:sz w:val="22"/>
          <w:szCs w:val="22"/>
        </w:rPr>
      </w:pPr>
      <w:r w:rsidRPr="00E17F92">
        <w:rPr>
          <w:b/>
          <w:bCs/>
          <w:kern w:val="1"/>
          <w:sz w:val="22"/>
          <w:szCs w:val="22"/>
          <w:lang w:eastAsia="hi-IN" w:bidi="hi-IN"/>
        </w:rPr>
        <w:t>Podane parametry mają charakter obligatoryjny. Nie spełnienie choćby jednego parametru będzie skutkować odrzuceniem oferty.</w:t>
      </w:r>
    </w:p>
    <w:p w14:paraId="64903276" w14:textId="77777777" w:rsidR="00452C4F" w:rsidRPr="00E17F92" w:rsidRDefault="00452C4F" w:rsidP="00E17F92">
      <w:pPr>
        <w:jc w:val="both"/>
        <w:rPr>
          <w:sz w:val="22"/>
          <w:szCs w:val="22"/>
        </w:rPr>
      </w:pPr>
    </w:p>
    <w:p w14:paraId="0AECC7EA" w14:textId="77777777" w:rsidR="00452C4F" w:rsidRPr="00E17F92" w:rsidRDefault="00452C4F" w:rsidP="00E17F92">
      <w:pPr>
        <w:rPr>
          <w:b/>
          <w:bCs/>
          <w:sz w:val="22"/>
          <w:szCs w:val="22"/>
        </w:rPr>
      </w:pPr>
      <w:r w:rsidRPr="00E17F92">
        <w:rPr>
          <w:b/>
          <w:bCs/>
          <w:sz w:val="22"/>
          <w:szCs w:val="22"/>
        </w:rPr>
        <w:t xml:space="preserve">Tabela 1. </w:t>
      </w:r>
    </w:p>
    <w:tbl>
      <w:tblPr>
        <w:tblW w:w="964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61"/>
        <w:gridCol w:w="4741"/>
        <w:gridCol w:w="1701"/>
        <w:gridCol w:w="1542"/>
      </w:tblGrid>
      <w:tr w:rsidR="00452C4F" w:rsidRPr="00E17F92" w14:paraId="42CF28F7" w14:textId="77777777" w:rsidTr="002C4F38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E16D4" w14:textId="77777777" w:rsidR="00452C4F" w:rsidRPr="00E17F92" w:rsidRDefault="00452C4F" w:rsidP="00E17F92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E8D0B" w14:textId="77777777" w:rsidR="00452C4F" w:rsidRPr="00E17F92" w:rsidRDefault="00452C4F" w:rsidP="00E17F92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Wymagania minimalne Zamawiającego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F5CA84" w14:textId="77777777" w:rsidR="00452C4F" w:rsidRPr="00E17F92" w:rsidRDefault="00452C4F" w:rsidP="00E17F92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Wymagania Zamawiającego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1CF8" w14:textId="77777777" w:rsidR="00452C4F" w:rsidRPr="00E17F92" w:rsidRDefault="00452C4F" w:rsidP="00E17F92">
            <w:pPr>
              <w:suppressAutoHyphens w:val="0"/>
              <w:jc w:val="center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452C4F" w:rsidRPr="00E17F92" w14:paraId="2DA2184C" w14:textId="77777777" w:rsidTr="002C4F38">
        <w:trPr>
          <w:trHeight w:val="1176"/>
        </w:trPr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36187" w14:textId="77777777" w:rsidR="00452C4F" w:rsidRPr="00E17F92" w:rsidRDefault="00452C4F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1FA12AB2" w14:textId="77777777" w:rsidR="00452C4F" w:rsidRPr="00E17F92" w:rsidRDefault="00452C4F" w:rsidP="00E17F92">
            <w:pPr>
              <w:suppressAutoHyphens w:val="0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Dokumentacja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EFC06A" w14:textId="58CEEB67" w:rsidR="00452C4F" w:rsidRPr="00E17F92" w:rsidRDefault="00452C4F" w:rsidP="00E17F92">
            <w:pPr>
              <w:jc w:val="both"/>
              <w:rPr>
                <w:b/>
                <w:bCs/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Wykonawca zobowiązany jest dołączyć</w:t>
            </w:r>
            <w:r w:rsidRPr="00E17F92">
              <w:rPr>
                <w:b/>
                <w:bCs/>
                <w:sz w:val="22"/>
                <w:szCs w:val="22"/>
              </w:rPr>
              <w:t xml:space="preserve"> </w:t>
            </w:r>
            <w:r w:rsidRPr="00E17F92">
              <w:rPr>
                <w:sz w:val="22"/>
                <w:szCs w:val="22"/>
              </w:rPr>
              <w:t xml:space="preserve">do oferty </w:t>
            </w:r>
            <w:r w:rsidRPr="00E17F92">
              <w:rPr>
                <w:b/>
                <w:bCs/>
                <w:sz w:val="22"/>
                <w:szCs w:val="22"/>
              </w:rPr>
              <w:t>dokumenty producenta</w:t>
            </w:r>
            <w:r w:rsidRPr="00E17F92">
              <w:rPr>
                <w:sz w:val="22"/>
                <w:szCs w:val="22"/>
              </w:rPr>
              <w:t>, potwierdzające oferowane parametry w zakresie wymagań minimalnych.</w:t>
            </w:r>
            <w:r w:rsidRPr="00E17F92">
              <w:rPr>
                <w:b/>
                <w:bCs/>
                <w:sz w:val="22"/>
                <w:szCs w:val="22"/>
              </w:rPr>
              <w:t xml:space="preserve"> </w:t>
            </w:r>
            <w:r w:rsidRPr="00E17F92">
              <w:rPr>
                <w:sz w:val="22"/>
                <w:szCs w:val="22"/>
              </w:rPr>
              <w:t>Przykładem takich dokumentów mogą być m.in.: specyfikacja techniczna, broszura informacyjna lub dane techniczne – wyłącznie producenta.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B55C80" w14:textId="77777777" w:rsidR="00452C4F" w:rsidRPr="00E17F92" w:rsidRDefault="00452C4F" w:rsidP="00E17F92">
            <w:pPr>
              <w:suppressAutoHyphens w:val="0"/>
              <w:jc w:val="center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A8AF7" w14:textId="77777777" w:rsidR="00452C4F" w:rsidRPr="00E17F92" w:rsidRDefault="00452C4F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E17F92" w14:paraId="74B6F00D" w14:textId="77777777" w:rsidTr="002C4F38"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8AEB09" w14:textId="77777777" w:rsidR="00452C4F" w:rsidRPr="00E17F92" w:rsidRDefault="00452C4F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67806C" w14:textId="77777777" w:rsidR="00452C4F" w:rsidRPr="00E17F92" w:rsidRDefault="00452C4F" w:rsidP="00E17F92">
            <w:pPr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W dniu dostarczenia urządzenia Wykonawca przekaże:</w:t>
            </w:r>
          </w:p>
          <w:p w14:paraId="07B6AC5E" w14:textId="44E61F27" w:rsidR="00452C4F" w:rsidRPr="00E17F92" w:rsidRDefault="00452C4F" w:rsidP="00E17F92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 xml:space="preserve">pełną dokumentację techniczną urządzenia </w:t>
            </w:r>
            <w:r w:rsidR="004216D6">
              <w:rPr>
                <w:sz w:val="22"/>
                <w:szCs w:val="22"/>
              </w:rPr>
              <w:br/>
            </w:r>
            <w:r w:rsidRPr="00E17F92">
              <w:rPr>
                <w:sz w:val="22"/>
                <w:szCs w:val="22"/>
              </w:rPr>
              <w:t>w języku producenta wraz z jej polskim tłumaczeniem, w formie drukowanej (oprawioną w sposób zapobiegający zniszczeniu) oraz na nośniku elektronicznym w formacie *.pdf lub *.</w:t>
            </w:r>
            <w:proofErr w:type="spellStart"/>
            <w:r w:rsidRPr="00E17F92">
              <w:rPr>
                <w:sz w:val="22"/>
                <w:szCs w:val="22"/>
              </w:rPr>
              <w:t>doc</w:t>
            </w:r>
            <w:proofErr w:type="spellEnd"/>
            <w:r w:rsidRPr="00E17F92">
              <w:rPr>
                <w:sz w:val="22"/>
                <w:szCs w:val="22"/>
              </w:rPr>
              <w:t>;</w:t>
            </w:r>
          </w:p>
          <w:p w14:paraId="05FF52D1" w14:textId="77777777" w:rsidR="00452C4F" w:rsidRPr="00E17F92" w:rsidRDefault="00452C4F" w:rsidP="00E17F92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kartę gwarancyjną (od daty podpisania protokołu zdawczo-odbiorczego) wystawioną przez Wykonawcę w formie papierowej;</w:t>
            </w:r>
          </w:p>
          <w:p w14:paraId="2F18C609" w14:textId="77777777" w:rsidR="00452C4F" w:rsidRPr="00E17F92" w:rsidRDefault="00452C4F" w:rsidP="00E17F92">
            <w:pPr>
              <w:numPr>
                <w:ilvl w:val="0"/>
                <w:numId w:val="2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certyfikat CE na oferowane urządzenie.</w:t>
            </w:r>
          </w:p>
          <w:p w14:paraId="09E5BB6A" w14:textId="77777777" w:rsidR="00452C4F" w:rsidRPr="00E17F92" w:rsidRDefault="00452C4F" w:rsidP="00E17F92">
            <w:pPr>
              <w:jc w:val="both"/>
              <w:rPr>
                <w:b/>
                <w:bCs/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Dokumentacja techniczna powinna zawierać m.in.: instrukcję działania, obsługi, konserwacji, diagnostyki i postępowania w sytuacjach awaryjnych oraz rysunki urządzenia i schematy działania.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39744" w14:textId="77777777" w:rsidR="00452C4F" w:rsidRPr="00E17F92" w:rsidRDefault="00452C4F" w:rsidP="00E17F92">
            <w:pPr>
              <w:suppressAutoHyphens w:val="0"/>
              <w:jc w:val="center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EE9AA" w14:textId="77777777" w:rsidR="00452C4F" w:rsidRPr="00E17F92" w:rsidRDefault="00452C4F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E17F92" w14:paraId="5C79E15C" w14:textId="77777777" w:rsidTr="002C4F38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242600" w14:textId="77777777" w:rsidR="00452C4F" w:rsidRPr="00E17F92" w:rsidRDefault="00452C4F" w:rsidP="00E17F92">
            <w:pPr>
              <w:suppressAutoHyphens w:val="0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28A77" w14:textId="77777777" w:rsidR="00452C4F" w:rsidRPr="00E17F92" w:rsidRDefault="00452C4F" w:rsidP="00E17F92">
            <w:pPr>
              <w:numPr>
                <w:ilvl w:val="0"/>
                <w:numId w:val="3"/>
              </w:numPr>
              <w:ind w:left="245" w:hanging="245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 xml:space="preserve">Wykonawca zamówienia udzieli na każde urządzenie będące przedmiotem zamówienia minimum </w:t>
            </w:r>
            <w:r w:rsidRPr="00E17F92">
              <w:rPr>
                <w:b/>
                <w:bCs/>
                <w:sz w:val="22"/>
                <w:szCs w:val="22"/>
              </w:rPr>
              <w:t>24 miesięcznej</w:t>
            </w:r>
            <w:r w:rsidRPr="00E17F92">
              <w:rPr>
                <w:sz w:val="22"/>
                <w:szCs w:val="22"/>
              </w:rPr>
              <w:t xml:space="preserve"> gwarancji liczonej od daty podpisania protokołu zdawczo-odbiorczego;</w:t>
            </w:r>
          </w:p>
          <w:p w14:paraId="2A16E77A" w14:textId="77777777" w:rsidR="00452C4F" w:rsidRPr="00E17F92" w:rsidRDefault="00452C4F" w:rsidP="00E17F92">
            <w:pPr>
              <w:numPr>
                <w:ilvl w:val="0"/>
                <w:numId w:val="3"/>
              </w:numPr>
              <w:ind w:left="245" w:hanging="245"/>
              <w:jc w:val="both"/>
              <w:rPr>
                <w:b/>
                <w:bCs/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Wszelkie koszty związane z realizacją gwarancji ponosi Wykonawca.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AEAB1" w14:textId="77777777" w:rsidR="00452C4F" w:rsidRPr="00E17F92" w:rsidRDefault="00452C4F" w:rsidP="00E17F92">
            <w:pPr>
              <w:suppressAutoHyphens w:val="0"/>
              <w:jc w:val="center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A6B0E" w14:textId="77777777" w:rsidR="00452C4F" w:rsidRPr="00E17F92" w:rsidRDefault="00452C4F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E17F92" w14:paraId="251CB836" w14:textId="77777777" w:rsidTr="002C4F38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C76821" w14:textId="77777777" w:rsidR="00452C4F" w:rsidRPr="00E17F92" w:rsidRDefault="00452C4F" w:rsidP="00E17F92">
            <w:pPr>
              <w:suppressAutoHyphens w:val="0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Dostawa i</w:t>
            </w:r>
          </w:p>
          <w:p w14:paraId="5EF28E6E" w14:textId="77777777" w:rsidR="00452C4F" w:rsidRPr="00E17F92" w:rsidRDefault="00452C4F" w:rsidP="00E17F92">
            <w:pPr>
              <w:suppressAutoHyphens w:val="0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uruchomienie</w:t>
            </w:r>
            <w:r w:rsidRPr="00E17F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F0700" w14:textId="77777777" w:rsidR="00452C4F" w:rsidRPr="00E17F92" w:rsidRDefault="00452C4F" w:rsidP="00E17F92">
            <w:pPr>
              <w:jc w:val="both"/>
              <w:rPr>
                <w:b/>
                <w:bCs/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Wykonawca musi dostarczyć, zainstalować, dostosować do istniejącej instalacji, uruchomić i przetestować wszystkie urządzenia oraz zademonstrować pełną sprawność dostarczonych urządzeń.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CC5A33" w14:textId="77777777" w:rsidR="00452C4F" w:rsidRPr="00E17F92" w:rsidRDefault="00452C4F" w:rsidP="00E17F92">
            <w:pPr>
              <w:suppressAutoHyphens w:val="0"/>
              <w:jc w:val="center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D3025" w14:textId="77777777" w:rsidR="00452C4F" w:rsidRPr="00E17F92" w:rsidRDefault="00452C4F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E17F92" w14:paraId="1AD4FD73" w14:textId="77777777" w:rsidTr="002C4F38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D3AF01" w14:textId="77777777" w:rsidR="00452C4F" w:rsidRPr="00E17F92" w:rsidRDefault="00452C4F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28EDACD4" w14:textId="77777777" w:rsidR="00452C4F" w:rsidRPr="00E17F92" w:rsidRDefault="00452C4F" w:rsidP="00E17F92">
            <w:pPr>
              <w:suppressAutoHyphens w:val="0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Wymagania serwisowe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C1755" w14:textId="7A25DDC6" w:rsidR="00452C4F" w:rsidRPr="00E17F92" w:rsidRDefault="00452C4F" w:rsidP="00E17F92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 xml:space="preserve">Autoryzowany serwis z siedzibą w Polsce </w:t>
            </w:r>
            <w:r w:rsidR="00D57B17">
              <w:rPr>
                <w:sz w:val="22"/>
                <w:szCs w:val="22"/>
              </w:rPr>
              <w:br/>
            </w:r>
            <w:r w:rsidRPr="00E17F92">
              <w:rPr>
                <w:sz w:val="22"/>
                <w:szCs w:val="22"/>
              </w:rPr>
              <w:t>z minimum dwoma inżynierami serwisu przeszkolonymi przez producenta (załączyć odpowiednie imienne certyfikaty producenta)</w:t>
            </w:r>
          </w:p>
          <w:p w14:paraId="07E7FB50" w14:textId="77777777" w:rsidR="00452C4F" w:rsidRPr="00E17F92" w:rsidRDefault="00452C4F" w:rsidP="00E17F92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Serwis świadczony w siedzibie Zamawiającego;</w:t>
            </w:r>
          </w:p>
          <w:p w14:paraId="69A0E0F6" w14:textId="3CE2B902" w:rsidR="00452C4F" w:rsidRPr="00E17F92" w:rsidRDefault="00452C4F" w:rsidP="00E17F92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 xml:space="preserve">Zamawiający wymaga, aby pracownicy serwisujący porozumiewali się biegle w języku polskim oraz posiadali minimum dwuletnie doświadczenie w wykonywaniu usług serwisowych chromatografów </w:t>
            </w:r>
            <w:r w:rsidR="00665D10" w:rsidRPr="00E17F92">
              <w:rPr>
                <w:sz w:val="22"/>
                <w:szCs w:val="22"/>
              </w:rPr>
              <w:t>jonowych</w:t>
            </w:r>
            <w:r w:rsidRPr="00E17F92">
              <w:rPr>
                <w:sz w:val="22"/>
                <w:szCs w:val="22"/>
              </w:rPr>
              <w:t>;</w:t>
            </w:r>
          </w:p>
          <w:p w14:paraId="5BE32059" w14:textId="77777777" w:rsidR="00452C4F" w:rsidRPr="00E17F92" w:rsidRDefault="00452C4F" w:rsidP="00E17F92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Czas reakcji serwisu: nie dłuższy niż 48 godzin od momentu zgłoszenia awarii;</w:t>
            </w:r>
          </w:p>
          <w:p w14:paraId="335CCE26" w14:textId="77777777" w:rsidR="00452C4F" w:rsidRPr="00E17F92" w:rsidRDefault="00452C4F" w:rsidP="00E17F92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Czas przystąpienia do naprawy w miejscu użytkowania sprzętu: nie dłuższy niż 3 dni robocze od momentu zgłoszenia awarii;</w:t>
            </w:r>
          </w:p>
          <w:p w14:paraId="0A5D5D27" w14:textId="77777777" w:rsidR="00452C4F" w:rsidRPr="00E17F92" w:rsidRDefault="00452C4F" w:rsidP="00E17F92">
            <w:pPr>
              <w:numPr>
                <w:ilvl w:val="0"/>
                <w:numId w:val="4"/>
              </w:numPr>
              <w:ind w:left="282" w:hanging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W przypadku awarii urządzenia, wymagającej zamówienia części serwisowych, przywrócenie sprawności urządzenia nastąpi w ciągu maksymalnie 14 dni roboczych od momentu zgłoszenia awarii. Okres gwarancji ulega automatycznemu wydłużeniu o czas trwania naprawy;</w:t>
            </w:r>
          </w:p>
          <w:p w14:paraId="3ACB5060" w14:textId="77777777" w:rsidR="00452C4F" w:rsidRPr="00E17F92" w:rsidRDefault="00452C4F" w:rsidP="00E17F92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W okresie gwarancji Zamawiający wymaga pełnej nieodpłatnej obsługi serwisowej, zgodnie z zaleceniami producenta;</w:t>
            </w:r>
          </w:p>
          <w:p w14:paraId="24D736FD" w14:textId="0E8AC4B1" w:rsidR="00452C4F" w:rsidRPr="00E17F92" w:rsidRDefault="00452C4F" w:rsidP="00E17F92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 xml:space="preserve">Zamawiający wymaga wykonania minimum dwóch nieodpłatnych przeglądów serwisowych </w:t>
            </w:r>
            <w:r w:rsidR="00665D10" w:rsidRPr="00E17F92">
              <w:rPr>
                <w:sz w:val="22"/>
                <w:szCs w:val="22"/>
              </w:rPr>
              <w:t xml:space="preserve">(w tym nieodpłatna wymiana części zgodnie </w:t>
            </w:r>
            <w:r w:rsidR="00D57B17">
              <w:rPr>
                <w:sz w:val="22"/>
                <w:szCs w:val="22"/>
              </w:rPr>
              <w:br/>
            </w:r>
            <w:r w:rsidR="00665D10" w:rsidRPr="00E17F92">
              <w:rPr>
                <w:sz w:val="22"/>
                <w:szCs w:val="22"/>
              </w:rPr>
              <w:t xml:space="preserve">z zaleceniami producenta) </w:t>
            </w:r>
            <w:r w:rsidRPr="00E17F92">
              <w:rPr>
                <w:sz w:val="22"/>
                <w:szCs w:val="22"/>
              </w:rPr>
              <w:t xml:space="preserve">w okresie trwania gwarancji w terminie ustalonym </w:t>
            </w:r>
            <w:r w:rsidR="00D57B17">
              <w:rPr>
                <w:sz w:val="22"/>
                <w:szCs w:val="22"/>
              </w:rPr>
              <w:br/>
            </w:r>
            <w:r w:rsidRPr="00E17F92">
              <w:rPr>
                <w:sz w:val="22"/>
                <w:szCs w:val="22"/>
              </w:rPr>
              <w:t>z użytkownikiem</w:t>
            </w:r>
            <w:r w:rsidR="006717E3" w:rsidRPr="00E17F92">
              <w:rPr>
                <w:sz w:val="22"/>
                <w:szCs w:val="22"/>
              </w:rPr>
              <w:t>;</w:t>
            </w:r>
            <w:r w:rsidRPr="00E17F92">
              <w:rPr>
                <w:sz w:val="22"/>
                <w:szCs w:val="22"/>
              </w:rPr>
              <w:t xml:space="preserve"> </w:t>
            </w:r>
          </w:p>
          <w:p w14:paraId="6F653FA7" w14:textId="7CA86335" w:rsidR="00452C4F" w:rsidRPr="00E17F92" w:rsidRDefault="00452C4F" w:rsidP="00E17F92">
            <w:pPr>
              <w:numPr>
                <w:ilvl w:val="0"/>
                <w:numId w:val="4"/>
              </w:numPr>
              <w:ind w:left="284" w:hanging="284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 xml:space="preserve">Dodatkowo, wsparcie techniczne w oparciu </w:t>
            </w:r>
            <w:r w:rsidR="00D57B17">
              <w:rPr>
                <w:sz w:val="22"/>
                <w:szCs w:val="22"/>
              </w:rPr>
              <w:br/>
            </w:r>
            <w:r w:rsidRPr="00E17F92">
              <w:rPr>
                <w:sz w:val="22"/>
                <w:szCs w:val="22"/>
              </w:rPr>
              <w:t>o telefon, e-mail;</w:t>
            </w:r>
          </w:p>
          <w:p w14:paraId="1A47EF45" w14:textId="34F6D37D" w:rsidR="00252950" w:rsidRPr="00E17F92" w:rsidRDefault="00452C4F" w:rsidP="00E17F92">
            <w:pPr>
              <w:numPr>
                <w:ilvl w:val="0"/>
                <w:numId w:val="4"/>
              </w:numPr>
              <w:ind w:left="284" w:hanging="284"/>
              <w:jc w:val="both"/>
              <w:rPr>
                <w:b/>
                <w:bCs/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 xml:space="preserve">Części zamienne dostępne przez okres minimum </w:t>
            </w:r>
            <w:r w:rsidR="00EA013D" w:rsidRPr="00E17F92">
              <w:rPr>
                <w:sz w:val="22"/>
                <w:szCs w:val="22"/>
              </w:rPr>
              <w:t>7</w:t>
            </w:r>
            <w:r w:rsidRPr="00E17F92">
              <w:rPr>
                <w:sz w:val="22"/>
                <w:szCs w:val="22"/>
              </w:rPr>
              <w:t xml:space="preserve"> lat od daty zakupu urządzenia.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B2D872" w14:textId="77777777" w:rsidR="00452C4F" w:rsidRPr="00E17F92" w:rsidRDefault="00452C4F" w:rsidP="00E17F92">
            <w:pPr>
              <w:suppressAutoHyphens w:val="0"/>
              <w:jc w:val="center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677F6" w14:textId="77777777" w:rsidR="00452C4F" w:rsidRPr="00E17F92" w:rsidRDefault="00452C4F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E17F92" w14:paraId="553C8951" w14:textId="77777777" w:rsidTr="002C4F38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BD999" w14:textId="138E770E" w:rsidR="00452C4F" w:rsidRPr="00E17F92" w:rsidRDefault="00452C4F" w:rsidP="00E17F92">
            <w:pPr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Szkolenie wstępne</w:t>
            </w:r>
            <w:r w:rsidR="00252950" w:rsidRPr="00E17F9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BC6F1" w14:textId="55AC8F6D" w:rsidR="00452C4F" w:rsidRPr="00E17F92" w:rsidRDefault="00452C4F" w:rsidP="00E17F92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282" w:hanging="282"/>
              <w:jc w:val="both"/>
              <w:rPr>
                <w:rFonts w:ascii="Times New Roman" w:hAnsi="Times New Roman" w:cs="Times New Roman"/>
              </w:rPr>
            </w:pPr>
            <w:r w:rsidRPr="00E17F92">
              <w:rPr>
                <w:rFonts w:ascii="Times New Roman" w:hAnsi="Times New Roman" w:cs="Times New Roman"/>
              </w:rPr>
              <w:t>W siedzibie Zamawiającego, w czasie instalacji urządzenia;</w:t>
            </w:r>
          </w:p>
          <w:p w14:paraId="744BE097" w14:textId="7C1C4277" w:rsidR="00252950" w:rsidRPr="00E17F92" w:rsidRDefault="00452C4F" w:rsidP="00E17F92">
            <w:pPr>
              <w:pStyle w:val="Akapitzlist1"/>
              <w:numPr>
                <w:ilvl w:val="0"/>
                <w:numId w:val="5"/>
              </w:numPr>
              <w:spacing w:after="0" w:line="240" w:lineRule="auto"/>
              <w:ind w:left="282" w:hanging="282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17F92">
              <w:rPr>
                <w:rFonts w:ascii="Times New Roman" w:hAnsi="Times New Roman" w:cs="Times New Roman"/>
              </w:rPr>
              <w:t xml:space="preserve">Szkolenie obejmujące </w:t>
            </w:r>
            <w:r w:rsidR="00620596" w:rsidRPr="00E17F92">
              <w:rPr>
                <w:rFonts w:ascii="Times New Roman" w:hAnsi="Times New Roman" w:cs="Times New Roman"/>
              </w:rPr>
              <w:t xml:space="preserve">min. </w:t>
            </w:r>
            <w:r w:rsidRPr="00E17F92">
              <w:rPr>
                <w:rFonts w:ascii="Times New Roman" w:hAnsi="Times New Roman" w:cs="Times New Roman"/>
              </w:rPr>
              <w:t>2 os</w:t>
            </w:r>
            <w:r w:rsidR="00620596" w:rsidRPr="00E17F92">
              <w:rPr>
                <w:rFonts w:ascii="Times New Roman" w:hAnsi="Times New Roman" w:cs="Times New Roman"/>
              </w:rPr>
              <w:t>oby</w:t>
            </w:r>
            <w:r w:rsidRPr="00E17F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40747" w14:textId="77777777" w:rsidR="00452C4F" w:rsidRPr="00E17F92" w:rsidRDefault="00452C4F" w:rsidP="00E17F92">
            <w:pPr>
              <w:jc w:val="center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8038A" w14:textId="77777777" w:rsidR="00452C4F" w:rsidRPr="00E17F92" w:rsidRDefault="00452C4F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E17F92" w14:paraId="284E6851" w14:textId="77777777" w:rsidTr="002C4F38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6CCD82" w14:textId="77777777" w:rsidR="00452C4F" w:rsidRPr="00E17F92" w:rsidRDefault="00452C4F" w:rsidP="00E17F92">
            <w:pPr>
              <w:snapToGrid w:val="0"/>
              <w:rPr>
                <w:b/>
                <w:bCs/>
                <w:sz w:val="22"/>
                <w:szCs w:val="22"/>
              </w:rPr>
            </w:pPr>
          </w:p>
          <w:p w14:paraId="7F14A8F9" w14:textId="77777777" w:rsidR="00452C4F" w:rsidRPr="00E17F92" w:rsidRDefault="00452C4F" w:rsidP="00E17F92">
            <w:pPr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Szkolenie aplikacyjne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A353DD" w14:textId="77777777" w:rsidR="00452C4F" w:rsidRPr="00E17F92" w:rsidRDefault="00452C4F" w:rsidP="00E17F92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Z obsługi sprzętu i oprogramowania;</w:t>
            </w:r>
          </w:p>
          <w:p w14:paraId="52D5256B" w14:textId="2FB2BDB1" w:rsidR="00452C4F" w:rsidRPr="00E17F92" w:rsidRDefault="00452C4F" w:rsidP="00E17F92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 xml:space="preserve">Czas trwania szkolenia nie krótszy niż </w:t>
            </w:r>
            <w:r w:rsidR="00E17F92" w:rsidRPr="00E17F92">
              <w:rPr>
                <w:sz w:val="22"/>
                <w:szCs w:val="22"/>
              </w:rPr>
              <w:t>3</w:t>
            </w:r>
            <w:r w:rsidRPr="00E17F92">
              <w:rPr>
                <w:sz w:val="22"/>
                <w:szCs w:val="22"/>
              </w:rPr>
              <w:t xml:space="preserve"> dni</w:t>
            </w:r>
            <w:r w:rsidR="00252950" w:rsidRPr="00E17F92">
              <w:rPr>
                <w:sz w:val="22"/>
                <w:szCs w:val="22"/>
              </w:rPr>
              <w:t xml:space="preserve"> (lub </w:t>
            </w:r>
            <w:r w:rsidR="00E17F92" w:rsidRPr="00E17F92">
              <w:rPr>
                <w:sz w:val="22"/>
                <w:szCs w:val="22"/>
              </w:rPr>
              <w:t>24</w:t>
            </w:r>
            <w:r w:rsidR="00252950" w:rsidRPr="00E17F92">
              <w:rPr>
                <w:sz w:val="22"/>
                <w:szCs w:val="22"/>
              </w:rPr>
              <w:t xml:space="preserve"> godzin)</w:t>
            </w:r>
            <w:r w:rsidRPr="00E17F92">
              <w:rPr>
                <w:sz w:val="22"/>
                <w:szCs w:val="22"/>
              </w:rPr>
              <w:t>;</w:t>
            </w:r>
          </w:p>
          <w:p w14:paraId="5609556F" w14:textId="62F2EF33" w:rsidR="00452C4F" w:rsidRPr="00E17F92" w:rsidRDefault="00452C4F" w:rsidP="00E17F92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Szkolenie obejmujące</w:t>
            </w:r>
            <w:r w:rsidR="00CF11A7" w:rsidRPr="00E17F92">
              <w:rPr>
                <w:sz w:val="22"/>
                <w:szCs w:val="22"/>
              </w:rPr>
              <w:t xml:space="preserve"> min </w:t>
            </w:r>
            <w:r w:rsidRPr="00E17F92">
              <w:rPr>
                <w:sz w:val="22"/>
                <w:szCs w:val="22"/>
              </w:rPr>
              <w:t>2 os</w:t>
            </w:r>
            <w:r w:rsidR="00CF11A7" w:rsidRPr="00E17F92">
              <w:rPr>
                <w:sz w:val="22"/>
                <w:szCs w:val="22"/>
              </w:rPr>
              <w:t>o</w:t>
            </w:r>
            <w:r w:rsidRPr="00E17F92">
              <w:rPr>
                <w:sz w:val="22"/>
                <w:szCs w:val="22"/>
              </w:rPr>
              <w:t>b</w:t>
            </w:r>
            <w:r w:rsidR="00CF11A7" w:rsidRPr="00E17F92">
              <w:rPr>
                <w:sz w:val="22"/>
                <w:szCs w:val="22"/>
              </w:rPr>
              <w:t>y</w:t>
            </w:r>
            <w:r w:rsidRPr="00E17F92">
              <w:rPr>
                <w:sz w:val="22"/>
                <w:szCs w:val="22"/>
              </w:rPr>
              <w:t xml:space="preserve">, </w:t>
            </w:r>
            <w:r w:rsidR="00D57B17">
              <w:rPr>
                <w:sz w:val="22"/>
                <w:szCs w:val="22"/>
              </w:rPr>
              <w:br/>
            </w:r>
            <w:r w:rsidRPr="00E17F92">
              <w:rPr>
                <w:sz w:val="22"/>
                <w:szCs w:val="22"/>
              </w:rPr>
              <w:t xml:space="preserve">w ustalonym terminie oraz w godzinach pracy Zamawiającego, nie później niż </w:t>
            </w:r>
            <w:r w:rsidR="00E17F92" w:rsidRPr="00E17F92">
              <w:rPr>
                <w:sz w:val="22"/>
                <w:szCs w:val="22"/>
              </w:rPr>
              <w:t>2</w:t>
            </w:r>
            <w:r w:rsidRPr="00E17F92">
              <w:rPr>
                <w:sz w:val="22"/>
                <w:szCs w:val="22"/>
              </w:rPr>
              <w:t xml:space="preserve"> miesiące od daty instalacji urządzenia;</w:t>
            </w:r>
          </w:p>
          <w:p w14:paraId="3F1F5BD1" w14:textId="77777777" w:rsidR="00452C4F" w:rsidRPr="00E17F92" w:rsidRDefault="00452C4F" w:rsidP="00E17F92">
            <w:pPr>
              <w:pStyle w:val="Akapitzlist"/>
              <w:numPr>
                <w:ilvl w:val="0"/>
                <w:numId w:val="31"/>
              </w:numPr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Minimalny zakres szkolenia:</w:t>
            </w:r>
          </w:p>
          <w:p w14:paraId="31122842" w14:textId="77777777" w:rsidR="00452C4F" w:rsidRPr="00E17F92" w:rsidRDefault="00452C4F" w:rsidP="00E17F92">
            <w:pPr>
              <w:ind w:left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- bieżąca obsługa urządzenia;</w:t>
            </w:r>
          </w:p>
          <w:p w14:paraId="209F42D2" w14:textId="77777777" w:rsidR="00452C4F" w:rsidRPr="00E17F92" w:rsidRDefault="00452C4F" w:rsidP="00E17F92">
            <w:pPr>
              <w:ind w:left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- programowanie urządzenia;</w:t>
            </w:r>
          </w:p>
          <w:p w14:paraId="18D339C6" w14:textId="77777777" w:rsidR="00452C4F" w:rsidRPr="00E17F92" w:rsidRDefault="00452C4F" w:rsidP="00E17F92">
            <w:pPr>
              <w:ind w:left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- konfiguracja parametrów pracy;</w:t>
            </w:r>
          </w:p>
          <w:p w14:paraId="7A5C1F57" w14:textId="77777777" w:rsidR="00452C4F" w:rsidRPr="00E17F92" w:rsidRDefault="00452C4F" w:rsidP="00E17F92">
            <w:pPr>
              <w:ind w:left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- konserwacja urządzenia;</w:t>
            </w:r>
          </w:p>
          <w:p w14:paraId="3B2B5892" w14:textId="77777777" w:rsidR="00452C4F" w:rsidRPr="00E17F92" w:rsidRDefault="00452C4F" w:rsidP="00E17F92">
            <w:pPr>
              <w:ind w:left="282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- rozpoznawanie awarii;</w:t>
            </w:r>
          </w:p>
          <w:p w14:paraId="08F1BE92" w14:textId="1816FC9F" w:rsidR="00452C4F" w:rsidRPr="004216D6" w:rsidRDefault="00452C4F" w:rsidP="004216D6">
            <w:pPr>
              <w:pStyle w:val="Bezodstpw"/>
              <w:jc w:val="both"/>
              <w:rPr>
                <w:sz w:val="22"/>
                <w:szCs w:val="22"/>
              </w:rPr>
            </w:pPr>
            <w:r w:rsidRPr="004216D6">
              <w:rPr>
                <w:sz w:val="22"/>
                <w:szCs w:val="22"/>
              </w:rPr>
              <w:t xml:space="preserve">- wykonanie przykładowych oznaczeń dla m.in. </w:t>
            </w:r>
            <w:r w:rsidR="00B25055" w:rsidRPr="004216D6">
              <w:rPr>
                <w:sz w:val="22"/>
                <w:szCs w:val="22"/>
              </w:rPr>
              <w:t xml:space="preserve">kwas benzoesowy, kwas </w:t>
            </w:r>
            <w:proofErr w:type="spellStart"/>
            <w:r w:rsidR="00B25055" w:rsidRPr="004216D6">
              <w:rPr>
                <w:sz w:val="22"/>
                <w:szCs w:val="22"/>
              </w:rPr>
              <w:t>sorbowy</w:t>
            </w:r>
            <w:proofErr w:type="spellEnd"/>
            <w:r w:rsidR="00B25055" w:rsidRPr="004216D6">
              <w:rPr>
                <w:sz w:val="22"/>
                <w:szCs w:val="22"/>
              </w:rPr>
              <w:t xml:space="preserve">, barwniki </w:t>
            </w:r>
            <w:r w:rsidR="00B25055" w:rsidRPr="004216D6">
              <w:rPr>
                <w:sz w:val="22"/>
                <w:szCs w:val="22"/>
              </w:rPr>
              <w:lastRenderedPageBreak/>
              <w:t xml:space="preserve">syntetyczne, barwniki typu Sudan, kofeina, witamina C  </w:t>
            </w:r>
            <w:r w:rsidRPr="004216D6">
              <w:rPr>
                <w:sz w:val="22"/>
                <w:szCs w:val="22"/>
              </w:rPr>
              <w:t xml:space="preserve">w próbkach rzeczywistych, </w:t>
            </w:r>
          </w:p>
          <w:p w14:paraId="5A71A37A" w14:textId="2B105149" w:rsidR="00452C4F" w:rsidRPr="00E17F92" w:rsidRDefault="00452C4F" w:rsidP="004216D6">
            <w:pPr>
              <w:pStyle w:val="Bezodstpw"/>
              <w:numPr>
                <w:ilvl w:val="0"/>
                <w:numId w:val="43"/>
              </w:numPr>
              <w:ind w:left="101" w:hanging="141"/>
              <w:jc w:val="both"/>
              <w:rPr>
                <w:b/>
                <w:bCs/>
              </w:rPr>
            </w:pPr>
            <w:r w:rsidRPr="004216D6">
              <w:rPr>
                <w:sz w:val="22"/>
                <w:szCs w:val="22"/>
              </w:rPr>
              <w:t>Szkolenie w siedzibie Zamawiającego, potwierdzone certyfikatem lub zaświadczeniem.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31CF5" w14:textId="77777777" w:rsidR="00452C4F" w:rsidRPr="00E17F92" w:rsidRDefault="00452C4F" w:rsidP="00E17F92">
            <w:pPr>
              <w:jc w:val="center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lastRenderedPageBreak/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A90B5" w14:textId="77777777" w:rsidR="00452C4F" w:rsidRPr="00E17F92" w:rsidRDefault="00452C4F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8614A8" w:rsidRPr="00E17F92" w14:paraId="44BBA794" w14:textId="77777777" w:rsidTr="002C4F38"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250BF9" w14:textId="52CFF808" w:rsidR="008614A8" w:rsidRPr="00E17F92" w:rsidRDefault="008614A8" w:rsidP="00E17F92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Termin dostawy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910B8" w14:textId="5825B334" w:rsidR="008614A8" w:rsidRPr="00E17F92" w:rsidRDefault="008614A8" w:rsidP="00E17F92">
            <w:pPr>
              <w:pStyle w:val="Akapitzlist"/>
              <w:ind w:left="360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 xml:space="preserve">8 tygodni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1344B3" w14:textId="3FA84C06" w:rsidR="008614A8" w:rsidRPr="00E17F92" w:rsidRDefault="008614A8" w:rsidP="00E17F9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6969" w14:textId="77777777" w:rsidR="008614A8" w:rsidRPr="00E17F92" w:rsidRDefault="008614A8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</w:tbl>
    <w:p w14:paraId="6304A8F1" w14:textId="77777777" w:rsidR="00452C4F" w:rsidRPr="00E17F92" w:rsidRDefault="00452C4F" w:rsidP="00E17F92">
      <w:pPr>
        <w:rPr>
          <w:b/>
          <w:bCs/>
          <w:sz w:val="22"/>
          <w:szCs w:val="22"/>
        </w:rPr>
      </w:pPr>
    </w:p>
    <w:p w14:paraId="44D20443" w14:textId="77777777" w:rsidR="00452C4F" w:rsidRPr="00E17F92" w:rsidRDefault="00452C4F" w:rsidP="00E17F92">
      <w:pPr>
        <w:rPr>
          <w:b/>
          <w:bCs/>
          <w:sz w:val="22"/>
          <w:szCs w:val="22"/>
        </w:rPr>
      </w:pPr>
      <w:r w:rsidRPr="00E17F92">
        <w:rPr>
          <w:b/>
          <w:bCs/>
          <w:sz w:val="22"/>
          <w:szCs w:val="22"/>
        </w:rPr>
        <w:t>Tabela 2. Wymagania szczegółowe</w:t>
      </w:r>
    </w:p>
    <w:tbl>
      <w:tblPr>
        <w:tblW w:w="96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667"/>
        <w:gridCol w:w="4677"/>
        <w:gridCol w:w="1695"/>
        <w:gridCol w:w="1575"/>
      </w:tblGrid>
      <w:tr w:rsidR="00452C4F" w:rsidRPr="00E17F92" w14:paraId="230F0321" w14:textId="77777777" w:rsidTr="000E251D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A4898" w14:textId="77777777" w:rsidR="00452C4F" w:rsidRPr="00E17F92" w:rsidRDefault="00452C4F" w:rsidP="00E17F92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FC948" w14:textId="77777777" w:rsidR="00452C4F" w:rsidRPr="00E17F92" w:rsidRDefault="00452C4F" w:rsidP="00E17F92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 xml:space="preserve">Wymagania minimalne </w:t>
            </w:r>
            <w:r w:rsidRPr="00E17F92">
              <w:rPr>
                <w:b/>
                <w:bCs/>
                <w:sz w:val="22"/>
                <w:szCs w:val="22"/>
              </w:rPr>
              <w:br/>
              <w:t>Zamawiającego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9B5BC" w14:textId="77777777" w:rsidR="00452C4F" w:rsidRPr="00E17F92" w:rsidRDefault="00452C4F" w:rsidP="00E17F92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Wymagania</w:t>
            </w:r>
          </w:p>
          <w:p w14:paraId="7ADDBA52" w14:textId="77777777" w:rsidR="00452C4F" w:rsidRPr="00E17F92" w:rsidRDefault="00452C4F" w:rsidP="00E17F92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Zamawiającego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D181" w14:textId="77777777" w:rsidR="00452C4F" w:rsidRPr="00E17F92" w:rsidRDefault="00452C4F" w:rsidP="00E17F92">
            <w:pPr>
              <w:suppressAutoHyphens w:val="0"/>
              <w:jc w:val="center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Parametry oferowane</w:t>
            </w:r>
          </w:p>
        </w:tc>
      </w:tr>
      <w:tr w:rsidR="00452C4F" w:rsidRPr="00E17F92" w14:paraId="7078A2F0" w14:textId="77777777" w:rsidTr="000E251D">
        <w:trPr>
          <w:trHeight w:val="705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1F7C47C" w14:textId="77777777" w:rsidR="00452C4F" w:rsidRPr="00E17F92" w:rsidRDefault="00452C4F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69398510" w14:textId="77777777" w:rsidR="00452C4F" w:rsidRPr="00E17F92" w:rsidRDefault="00452C4F" w:rsidP="00E17F92">
            <w:pPr>
              <w:suppressAutoHyphens w:val="0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Ogólne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2A39B" w14:textId="77777777" w:rsidR="00452C4F" w:rsidRPr="00E17F92" w:rsidRDefault="00452C4F" w:rsidP="00E17F92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Urządzenie fabrycznie nowe z produkcji seryjnej;</w:t>
            </w:r>
          </w:p>
          <w:p w14:paraId="30031156" w14:textId="4C79B962" w:rsidR="00452C4F" w:rsidRPr="00E17F92" w:rsidRDefault="00452C4F" w:rsidP="00E17F92">
            <w:pPr>
              <w:pStyle w:val="Akapitzlist"/>
              <w:numPr>
                <w:ilvl w:val="0"/>
                <w:numId w:val="32"/>
              </w:numPr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 xml:space="preserve">Zasilanie 230 V / 50 </w:t>
            </w:r>
            <w:proofErr w:type="spellStart"/>
            <w:r w:rsidRPr="00E17F92">
              <w:rPr>
                <w:sz w:val="22"/>
                <w:szCs w:val="22"/>
              </w:rPr>
              <w:t>Hz</w:t>
            </w:r>
            <w:proofErr w:type="spellEnd"/>
            <w:r w:rsidRPr="00E17F92">
              <w:rPr>
                <w:sz w:val="22"/>
                <w:szCs w:val="22"/>
              </w:rPr>
              <w:t>;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BCCA2A" w14:textId="7D17DAB4" w:rsidR="00452C4F" w:rsidRPr="00E17F92" w:rsidRDefault="006337D0" w:rsidP="00E17F92">
            <w:pPr>
              <w:suppressAutoHyphens w:val="0"/>
              <w:jc w:val="center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47064" w14:textId="77777777" w:rsidR="00452C4F" w:rsidRPr="00E17F92" w:rsidRDefault="00452C4F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E17F92" w14:paraId="545DF597" w14:textId="77777777" w:rsidTr="000E251D">
        <w:trPr>
          <w:trHeight w:val="1144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5F0FCB18" w14:textId="77777777" w:rsidR="00452C4F" w:rsidRPr="00E17F92" w:rsidRDefault="00452C4F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F45EF" w14:textId="4B45E845" w:rsidR="00452C4F" w:rsidRPr="00E17F92" w:rsidRDefault="00D2584D" w:rsidP="00E17F92">
            <w:pPr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Dwa n</w:t>
            </w:r>
            <w:r w:rsidR="00452C4F" w:rsidRPr="00E17F92">
              <w:rPr>
                <w:sz w:val="22"/>
                <w:szCs w:val="22"/>
              </w:rPr>
              <w:t>ieodpłatn</w:t>
            </w:r>
            <w:r w:rsidRPr="00E17F92">
              <w:rPr>
                <w:sz w:val="22"/>
                <w:szCs w:val="22"/>
              </w:rPr>
              <w:t>e</w:t>
            </w:r>
            <w:r w:rsidR="00452C4F" w:rsidRPr="00E17F92">
              <w:rPr>
                <w:sz w:val="22"/>
                <w:szCs w:val="22"/>
              </w:rPr>
              <w:t xml:space="preserve"> przegląd</w:t>
            </w:r>
            <w:r w:rsidRPr="00E17F92">
              <w:rPr>
                <w:sz w:val="22"/>
                <w:szCs w:val="22"/>
              </w:rPr>
              <w:t>y</w:t>
            </w:r>
            <w:r w:rsidR="00452C4F" w:rsidRPr="00E17F92">
              <w:rPr>
                <w:sz w:val="22"/>
                <w:szCs w:val="22"/>
              </w:rPr>
              <w:t xml:space="preserve"> serwisow</w:t>
            </w:r>
            <w:r w:rsidRPr="00E17F92">
              <w:rPr>
                <w:sz w:val="22"/>
                <w:szCs w:val="22"/>
              </w:rPr>
              <w:t>e</w:t>
            </w:r>
            <w:r w:rsidR="00452C4F" w:rsidRPr="00E17F92">
              <w:rPr>
                <w:sz w:val="22"/>
                <w:szCs w:val="22"/>
              </w:rPr>
              <w:t xml:space="preserve"> </w:t>
            </w:r>
            <w:r w:rsidR="00683220" w:rsidRPr="00E17F92">
              <w:rPr>
                <w:sz w:val="22"/>
                <w:szCs w:val="22"/>
              </w:rPr>
              <w:t xml:space="preserve">(w tym nieodpłatna wymiana części zgodnie z zaleceniami producenta) </w:t>
            </w:r>
            <w:r w:rsidR="00452C4F" w:rsidRPr="00E17F92">
              <w:rPr>
                <w:sz w:val="22"/>
                <w:szCs w:val="22"/>
              </w:rPr>
              <w:t xml:space="preserve">w okresie trwania gwarancji </w:t>
            </w:r>
            <w:r w:rsidR="004216D6">
              <w:rPr>
                <w:sz w:val="22"/>
                <w:szCs w:val="22"/>
              </w:rPr>
              <w:br/>
            </w:r>
            <w:r w:rsidR="00452C4F" w:rsidRPr="00E17F92">
              <w:rPr>
                <w:sz w:val="22"/>
                <w:szCs w:val="22"/>
              </w:rPr>
              <w:t xml:space="preserve">w terminie ustalonym z użytkownikiem </w:t>
            </w:r>
            <w:r w:rsidR="00252950" w:rsidRPr="00E17F92">
              <w:rPr>
                <w:sz w:val="22"/>
                <w:szCs w:val="22"/>
              </w:rPr>
              <w:t>np. po 12 i 23 miesiącu użytkowania</w:t>
            </w:r>
            <w:r w:rsidR="00CF11A7" w:rsidRPr="00E17F92">
              <w:rPr>
                <w:sz w:val="22"/>
                <w:szCs w:val="22"/>
              </w:rPr>
              <w:t>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A8B90" w14:textId="7DC0B84E" w:rsidR="00452C4F" w:rsidRPr="00E17F92" w:rsidRDefault="00452C4F" w:rsidP="000E251D">
            <w:pPr>
              <w:ind w:right="32"/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8E24A" w14:textId="77777777" w:rsidR="00452C4F" w:rsidRPr="00E17F92" w:rsidRDefault="00452C4F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E17F92" w14:paraId="3AF9B8C1" w14:textId="77777777" w:rsidTr="000E251D">
        <w:trPr>
          <w:trHeight w:val="338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33A3915A" w14:textId="77777777" w:rsidR="00452C4F" w:rsidRPr="00E17F92" w:rsidRDefault="00452C4F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BE7F6" w14:textId="1948AEB2" w:rsidR="00452C4F" w:rsidRPr="00E17F92" w:rsidRDefault="00452C4F" w:rsidP="00E17F92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 xml:space="preserve">Gwarancja </w:t>
            </w:r>
            <w:r w:rsidR="006717E3" w:rsidRPr="00E17F92">
              <w:rPr>
                <w:sz w:val="22"/>
                <w:szCs w:val="22"/>
                <w:lang w:eastAsia="en-US"/>
              </w:rPr>
              <w:t xml:space="preserve">minimum </w:t>
            </w:r>
            <w:r w:rsidRPr="00E17F92">
              <w:rPr>
                <w:sz w:val="22"/>
                <w:szCs w:val="22"/>
                <w:lang w:eastAsia="en-US"/>
              </w:rPr>
              <w:t>24 miesiące.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E40AE" w14:textId="142E7B05" w:rsidR="00452C4F" w:rsidRPr="00E17F92" w:rsidRDefault="00452C4F" w:rsidP="008F76A0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40AA9" w14:textId="77777777" w:rsidR="00452C4F" w:rsidRPr="00E17F92" w:rsidRDefault="00452C4F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452C4F" w:rsidRPr="00E17F92" w14:paraId="29C2779F" w14:textId="77777777" w:rsidTr="000E251D">
        <w:trPr>
          <w:trHeight w:val="555"/>
        </w:trPr>
        <w:tc>
          <w:tcPr>
            <w:tcW w:w="1667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931A945" w14:textId="77777777" w:rsidR="00452C4F" w:rsidRPr="00E17F92" w:rsidRDefault="00452C4F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777C9" w14:textId="274BA722" w:rsidR="00452C4F" w:rsidRPr="00E17F92" w:rsidRDefault="00452C4F" w:rsidP="00E17F92">
            <w:pPr>
              <w:suppressAutoHyphens w:val="0"/>
              <w:jc w:val="both"/>
              <w:rPr>
                <w:color w:val="FF0000"/>
                <w:sz w:val="22"/>
                <w:szCs w:val="22"/>
              </w:rPr>
            </w:pPr>
            <w:r w:rsidRPr="00E17F92">
              <w:rPr>
                <w:snapToGrid w:val="0"/>
                <w:sz w:val="22"/>
                <w:szCs w:val="22"/>
                <w:lang w:eastAsia="en-US"/>
              </w:rPr>
              <w:t xml:space="preserve">Współpraca chromatografu z komputerem poprzez </w:t>
            </w:r>
            <w:r w:rsidR="00683220" w:rsidRPr="00E17F92">
              <w:rPr>
                <w:snapToGrid w:val="0"/>
                <w:sz w:val="22"/>
                <w:szCs w:val="22"/>
                <w:lang w:eastAsia="en-US"/>
              </w:rPr>
              <w:t>USB</w:t>
            </w:r>
            <w:r w:rsidR="00EC682B" w:rsidRPr="00E17F92">
              <w:rPr>
                <w:snapToGrid w:val="0"/>
                <w:sz w:val="22"/>
                <w:szCs w:val="22"/>
                <w:lang w:eastAsia="en-US"/>
              </w:rPr>
              <w:t xml:space="preserve"> lub złącze Ethernet (LAN)</w:t>
            </w:r>
            <w:r w:rsidRPr="00E17F92">
              <w:rPr>
                <w:snapToGrid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FB2AF1" w14:textId="172E3017" w:rsidR="00452C4F" w:rsidRPr="00E17F92" w:rsidRDefault="006337D0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B3FFC" w14:textId="77777777" w:rsidR="00452C4F" w:rsidRPr="00E17F92" w:rsidRDefault="00452C4F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39391618" w14:textId="77777777" w:rsidTr="000E251D">
        <w:trPr>
          <w:trHeight w:val="975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F152FEB" w14:textId="61BC67BE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sz w:val="22"/>
                <w:szCs w:val="22"/>
                <w:lang w:eastAsia="en-US"/>
              </w:rPr>
              <w:t>Pompa poczwórna 400 bar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DC1A66" w14:textId="43E28EEE" w:rsidR="00E17F92" w:rsidRPr="00E17F92" w:rsidRDefault="00E17F92" w:rsidP="00E17F92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>pompa poczwórna z dwoma tłokami połączonymi szeregowo z własnym napędem o zmiennym skoku i tworzeniem gradientu po stronie niskiego ciśnienia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D6E3B" w14:textId="61F7B034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AA999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147750A3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5C20E640" w14:textId="77F16F55" w:rsidR="00E17F92" w:rsidRPr="00E17F92" w:rsidRDefault="00E17F92" w:rsidP="00E17F92">
            <w:pPr>
              <w:suppressAutoHyphens w:val="0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2E1D48" w14:textId="26557D40" w:rsidR="00E17F92" w:rsidRPr="00E17F92" w:rsidRDefault="00E17F92" w:rsidP="00D57B17">
            <w:pPr>
              <w:suppressAutoHyphens w:val="0"/>
              <w:contextualSpacing/>
              <w:jc w:val="both"/>
              <w:rPr>
                <w:sz w:val="22"/>
                <w:szCs w:val="22"/>
              </w:rPr>
            </w:pPr>
            <w:r w:rsidRPr="00E17F9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Zakres przepływu: 0,001 ml/min – 10 ml/min </w:t>
            </w:r>
            <w:r w:rsidR="00D57B17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br/>
            </w:r>
            <w:r w:rsidRPr="00E17F9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z krokiem co 0,001 ml/min;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652EA" w14:textId="762FB086" w:rsidR="00E17F92" w:rsidRPr="00E17F92" w:rsidRDefault="00E17F92" w:rsidP="00E17F92">
            <w:pPr>
              <w:suppressAutoHyphens w:val="0"/>
              <w:jc w:val="center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782F2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3C851A92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405D4512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FA4CC" w14:textId="418647E3" w:rsidR="00E17F92" w:rsidRPr="00E17F92" w:rsidRDefault="00E17F92" w:rsidP="00E17F92">
            <w:pPr>
              <w:suppressAutoHyphens w:val="0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>precyzja przepływu ≤ 0,07 % RSD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D1F71C" w14:textId="0E2DAF0E" w:rsidR="00E17F92" w:rsidRPr="00E17F92" w:rsidRDefault="00E17F92" w:rsidP="00E17F92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 xml:space="preserve">TAK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1AE35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4EBAD81B" w14:textId="77777777" w:rsidTr="000E251D">
        <w:trPr>
          <w:trHeight w:val="178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59591B6B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DC38B" w14:textId="06A4A0AE" w:rsidR="00E17F92" w:rsidRPr="00E17F92" w:rsidRDefault="00E17F92" w:rsidP="00E17F92">
            <w:pPr>
              <w:suppressAutoHyphens w:val="0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>dokładność przepływu ±1% lub ±10 µL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8E4C0" w14:textId="7CD343B0" w:rsidR="00E17F92" w:rsidRPr="00E17F92" w:rsidRDefault="00E17F92" w:rsidP="00E17F92">
            <w:pPr>
              <w:jc w:val="center"/>
              <w:rPr>
                <w:b/>
                <w:bCs/>
                <w:i/>
                <w:iCs/>
                <w:strike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C746B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7090B88C" w14:textId="77777777" w:rsidTr="000E251D">
        <w:trPr>
          <w:trHeight w:val="196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5355FB40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49495E7" w14:textId="44E6F488" w:rsidR="00E17F92" w:rsidRPr="00E17F92" w:rsidRDefault="00E17F92" w:rsidP="00E17F92">
            <w:pPr>
              <w:pStyle w:val="Tekstpodstawowy"/>
              <w:spacing w:after="0"/>
              <w:rPr>
                <w:sz w:val="22"/>
                <w:szCs w:val="22"/>
                <w:lang w:eastAsia="pl-PL"/>
              </w:rPr>
            </w:pPr>
            <w:r w:rsidRPr="00E17F92">
              <w:rPr>
                <w:sz w:val="22"/>
                <w:szCs w:val="22"/>
                <w:lang w:eastAsia="en-US"/>
              </w:rPr>
              <w:t>zakres przepływu: 0,2 – 10,0 ml/min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347759D" w14:textId="0D94D29C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77F8CE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763283F5" w14:textId="77777777" w:rsidTr="000E251D">
        <w:trPr>
          <w:trHeight w:val="271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09D9A713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DEB2FE2" w14:textId="5612A957" w:rsidR="00E17F92" w:rsidRPr="00E17F92" w:rsidRDefault="00E17F92" w:rsidP="00E17F92">
            <w:pPr>
              <w:suppressAutoHyphens w:val="0"/>
              <w:spacing w:line="276" w:lineRule="auto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>maksymalne ciśnienie pompy co najmniej 400 bar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98E2D8" w14:textId="47DEAAAD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3481D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03A3A1DC" w14:textId="77777777" w:rsidTr="000E251D">
        <w:trPr>
          <w:trHeight w:val="271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3BA6D3D7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A19BC78" w14:textId="37B3369C" w:rsidR="00E17F92" w:rsidRPr="00E17F92" w:rsidRDefault="00E17F92" w:rsidP="004216D6">
            <w:pPr>
              <w:suppressAutoHyphens w:val="0"/>
              <w:spacing w:line="276" w:lineRule="auto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 xml:space="preserve">pompa zintegrowana z czterokanałowym </w:t>
            </w:r>
            <w:proofErr w:type="spellStart"/>
            <w:r w:rsidRPr="00E17F92">
              <w:rPr>
                <w:sz w:val="22"/>
                <w:szCs w:val="22"/>
                <w:lang w:eastAsia="en-US"/>
              </w:rPr>
              <w:t>degazerem</w:t>
            </w:r>
            <w:proofErr w:type="spellEnd"/>
            <w:r w:rsidRPr="00E17F92">
              <w:rPr>
                <w:sz w:val="22"/>
                <w:szCs w:val="22"/>
                <w:lang w:eastAsia="en-US"/>
              </w:rPr>
              <w:t xml:space="preserve"> próżniowym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8600783" w14:textId="44469CEB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0CDDBE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1B7BA4A0" w14:textId="77777777" w:rsidTr="000E251D">
        <w:trPr>
          <w:trHeight w:val="271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0F74751F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1BDDD30" w14:textId="71B9197F" w:rsidR="00E17F92" w:rsidRPr="00E17F92" w:rsidRDefault="00E17F92" w:rsidP="00E17F92">
            <w:pPr>
              <w:suppressAutoHyphens w:val="0"/>
              <w:spacing w:line="276" w:lineRule="auto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Zintegrowana nadstawka na rozpuszczalniki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BDB3361" w14:textId="63FECDB1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4F123E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473F9A70" w14:textId="77777777" w:rsidTr="000E251D">
        <w:trPr>
          <w:trHeight w:val="271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6D771D27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DA65B74" w14:textId="4FAAE9B6" w:rsidR="00E17F92" w:rsidRPr="00E17F92" w:rsidRDefault="00E17F92" w:rsidP="00E17F92">
            <w:pPr>
              <w:suppressAutoHyphens w:val="0"/>
              <w:spacing w:line="276" w:lineRule="auto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rFonts w:eastAsiaTheme="minorHAnsi"/>
                <w:sz w:val="22"/>
                <w:szCs w:val="22"/>
                <w:lang w:eastAsia="en-US"/>
              </w:rPr>
              <w:t>Zestaw narzędzi do HPLC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20F3567" w14:textId="4125F5D6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80761A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6D2D6E04" w14:textId="77777777" w:rsidTr="000E251D">
        <w:trPr>
          <w:trHeight w:val="271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2A78A92F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1FF3E72" w14:textId="085848E3" w:rsidR="00E17F92" w:rsidRPr="00E17F92" w:rsidRDefault="00E17F92" w:rsidP="00D57B17">
            <w:pPr>
              <w:suppressAutoHyphens w:val="0"/>
              <w:spacing w:line="276" w:lineRule="auto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E17F92">
              <w:rPr>
                <w:rFonts w:eastAsiaTheme="minorHAnsi"/>
                <w:sz w:val="22"/>
                <w:szCs w:val="22"/>
                <w:lang w:eastAsia="en-US"/>
              </w:rPr>
              <w:t>Wyposażona w aktywną funkcję przemywania tłoków i aktywny zawór wlotowy.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80B9B77" w14:textId="6854FA37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580E68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E17F92" w14:paraId="02F229F6" w14:textId="77777777" w:rsidTr="000E251D">
        <w:trPr>
          <w:trHeight w:val="141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1D2F4CE" w14:textId="3C36503C" w:rsidR="00915AE0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sz w:val="22"/>
                <w:szCs w:val="22"/>
                <w:lang w:eastAsia="en-US"/>
              </w:rPr>
              <w:t>Termostat kolumnowy</w:t>
            </w:r>
            <w:r w:rsidR="00915AE0" w:rsidRPr="00E17F9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0684FD" w14:textId="5A73A6CE" w:rsidR="00915AE0" w:rsidRPr="00E17F92" w:rsidRDefault="00E17F92" w:rsidP="00D57B17">
            <w:pPr>
              <w:suppressAutoHyphens w:val="0"/>
              <w:spacing w:line="276" w:lineRule="auto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>termostat kolumnowy o zakresie temperatur: co najmniej od 10°C poniżej temp otoczenia do + 85°C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A505" w14:textId="5DA09E8A" w:rsidR="00915AE0" w:rsidRPr="00E17F92" w:rsidRDefault="00915AE0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004F72C2" w14:textId="77777777" w:rsidR="00915AE0" w:rsidRPr="00E17F92" w:rsidRDefault="00915AE0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E17F92" w14:paraId="036D6CD1" w14:textId="77777777" w:rsidTr="000E251D">
        <w:trPr>
          <w:trHeight w:val="395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474EDFAD" w14:textId="77777777" w:rsidR="00915AE0" w:rsidRPr="00E17F92" w:rsidRDefault="00915AE0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E7BE26" w14:textId="58F43BE2" w:rsidR="00915AE0" w:rsidRPr="00E17F92" w:rsidRDefault="00E17F92" w:rsidP="00E17F92">
            <w:pPr>
              <w:suppressAutoHyphens w:val="0"/>
              <w:spacing w:line="276" w:lineRule="auto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>stabilność temperatury: ± 0.1 °C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8A86" w14:textId="123C3161" w:rsidR="00915AE0" w:rsidRPr="00E17F92" w:rsidRDefault="00915AE0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6EAD24E6" w14:textId="77777777" w:rsidR="00915AE0" w:rsidRPr="00E17F92" w:rsidRDefault="00915AE0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260CDDEC" w14:textId="77777777" w:rsidTr="000E251D">
        <w:trPr>
          <w:trHeight w:val="273"/>
        </w:trPr>
        <w:tc>
          <w:tcPr>
            <w:tcW w:w="1667" w:type="dxa"/>
            <w:tcBorders>
              <w:left w:val="single" w:sz="4" w:space="0" w:color="000000"/>
            </w:tcBorders>
            <w:vAlign w:val="center"/>
          </w:tcPr>
          <w:p w14:paraId="5DD7324C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B17B02" w14:textId="34E9F906" w:rsidR="00E17F92" w:rsidRPr="00E17F92" w:rsidRDefault="00E17F92" w:rsidP="00E17F92">
            <w:pPr>
              <w:suppressAutoHyphens w:val="0"/>
              <w:spacing w:line="276" w:lineRule="auto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>dokładność temperatury: ± 0.5 °C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B6B1" w14:textId="5E0EBA21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3115A2A2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60F61E8B" w14:textId="77777777" w:rsidTr="000E251D">
        <w:trPr>
          <w:trHeight w:val="390"/>
        </w:trPr>
        <w:tc>
          <w:tcPr>
            <w:tcW w:w="1667" w:type="dxa"/>
            <w:tcBorders>
              <w:left w:val="single" w:sz="4" w:space="0" w:color="000000"/>
            </w:tcBorders>
            <w:vAlign w:val="center"/>
          </w:tcPr>
          <w:p w14:paraId="5B63AACB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9C1839" w14:textId="4023DDD7" w:rsidR="00E17F92" w:rsidRPr="00E17F92" w:rsidRDefault="00E17F92" w:rsidP="00E17F92">
            <w:pPr>
              <w:suppressAutoHyphens w:val="0"/>
              <w:spacing w:line="276" w:lineRule="auto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>precyzja temperatury: 0.05 °C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FA75" w14:textId="7607659E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AEA1360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50D24CA9" w14:textId="77777777" w:rsidTr="000E251D">
        <w:trPr>
          <w:trHeight w:val="268"/>
        </w:trPr>
        <w:tc>
          <w:tcPr>
            <w:tcW w:w="1667" w:type="dxa"/>
            <w:tcBorders>
              <w:left w:val="single" w:sz="4" w:space="0" w:color="000000"/>
            </w:tcBorders>
            <w:vAlign w:val="center"/>
          </w:tcPr>
          <w:p w14:paraId="1D4760E1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5C6A76" w14:textId="38B2D718" w:rsidR="00E17F92" w:rsidRPr="00E17F92" w:rsidRDefault="00E17F92" w:rsidP="00D57B17">
            <w:pPr>
              <w:pStyle w:val="Tekstpodstawowy"/>
              <w:spacing w:after="0"/>
              <w:jc w:val="both"/>
              <w:rPr>
                <w:sz w:val="22"/>
                <w:szCs w:val="22"/>
                <w:lang w:eastAsia="pl-PL"/>
              </w:rPr>
            </w:pPr>
            <w:r w:rsidRPr="00E17F92">
              <w:rPr>
                <w:sz w:val="22"/>
                <w:szCs w:val="22"/>
                <w:lang w:eastAsia="en-US"/>
              </w:rPr>
              <w:t xml:space="preserve">dwie niezależne strefy grzejne </w:t>
            </w:r>
            <w:r w:rsidRPr="00E17F92">
              <w:rPr>
                <w:sz w:val="22"/>
                <w:szCs w:val="22"/>
              </w:rPr>
              <w:t xml:space="preserve">umożliwiające podgrzewania fazy ruchomej przed kolumną </w:t>
            </w:r>
            <w:r w:rsidR="00D57B17">
              <w:rPr>
                <w:sz w:val="22"/>
                <w:szCs w:val="22"/>
              </w:rPr>
              <w:br/>
            </w:r>
            <w:r w:rsidRPr="00E17F92">
              <w:rPr>
                <w:sz w:val="22"/>
                <w:szCs w:val="22"/>
              </w:rPr>
              <w:t>i jednocześnie chłodzenie jej za kolumną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0FBA" w14:textId="14D2523E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1D012AC3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12DA3F6C" w14:textId="77777777" w:rsidTr="000E251D">
        <w:trPr>
          <w:trHeight w:val="268"/>
        </w:trPr>
        <w:tc>
          <w:tcPr>
            <w:tcW w:w="1667" w:type="dxa"/>
            <w:tcBorders>
              <w:left w:val="single" w:sz="4" w:space="0" w:color="000000"/>
            </w:tcBorders>
            <w:vAlign w:val="center"/>
          </w:tcPr>
          <w:p w14:paraId="11C1E949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1F5A4D" w14:textId="3BF448D5" w:rsidR="00E17F92" w:rsidRPr="00E17F92" w:rsidRDefault="00E17F92" w:rsidP="00D57B17">
            <w:pPr>
              <w:suppressAutoHyphens w:val="0"/>
              <w:spacing w:line="276" w:lineRule="auto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 xml:space="preserve">ilość kolumn: przynajmniej 4 kolumny o długości 300 mm wraz  </w:t>
            </w:r>
            <w:proofErr w:type="spellStart"/>
            <w:r w:rsidRPr="00E17F92">
              <w:rPr>
                <w:sz w:val="22"/>
                <w:szCs w:val="22"/>
                <w:lang w:eastAsia="en-US"/>
              </w:rPr>
              <w:t>pre</w:t>
            </w:r>
            <w:proofErr w:type="spellEnd"/>
            <w:r w:rsidRPr="00E17F92">
              <w:rPr>
                <w:sz w:val="22"/>
                <w:szCs w:val="22"/>
                <w:lang w:eastAsia="en-US"/>
              </w:rPr>
              <w:t>-kolumną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326F" w14:textId="63A9C11B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4913ACD5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6E3486C4" w14:textId="77777777" w:rsidTr="000E251D">
        <w:trPr>
          <w:trHeight w:val="286"/>
        </w:trPr>
        <w:tc>
          <w:tcPr>
            <w:tcW w:w="1667" w:type="dxa"/>
            <w:tcBorders>
              <w:left w:val="single" w:sz="4" w:space="0" w:color="000000"/>
            </w:tcBorders>
            <w:vAlign w:val="center"/>
          </w:tcPr>
          <w:p w14:paraId="1FCA2B1B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E45CB6" w14:textId="3FF27B33" w:rsidR="00E17F92" w:rsidRPr="00E17F92" w:rsidRDefault="00E17F92" w:rsidP="00D57B17">
            <w:pPr>
              <w:pStyle w:val="Tekstpodstawowy"/>
              <w:spacing w:after="0"/>
              <w:jc w:val="both"/>
              <w:rPr>
                <w:sz w:val="22"/>
                <w:szCs w:val="22"/>
                <w:lang w:eastAsia="pl-PL"/>
              </w:rPr>
            </w:pPr>
            <w:r w:rsidRPr="00E17F92">
              <w:rPr>
                <w:sz w:val="22"/>
                <w:szCs w:val="22"/>
                <w:lang w:eastAsia="en-US"/>
              </w:rPr>
              <w:t>Wbudowany zawór przełączania kolumn sterowany z oprogramowania HPLC 2-portowy, 6-</w:t>
            </w:r>
            <w:r w:rsidRPr="00E17F92">
              <w:rPr>
                <w:sz w:val="22"/>
                <w:szCs w:val="22"/>
                <w:lang w:eastAsia="en-US"/>
              </w:rPr>
              <w:lastRenderedPageBreak/>
              <w:t xml:space="preserve">pozycyjny umożliwiający przełączanie pomiędzy </w:t>
            </w:r>
            <w:r w:rsidR="00D57B17">
              <w:rPr>
                <w:sz w:val="22"/>
                <w:szCs w:val="22"/>
                <w:lang w:eastAsia="en-US"/>
              </w:rPr>
              <w:br/>
            </w:r>
            <w:r w:rsidRPr="00E17F92">
              <w:rPr>
                <w:sz w:val="22"/>
                <w:szCs w:val="22"/>
                <w:lang w:eastAsia="en-US"/>
              </w:rPr>
              <w:t>2 kolumnami.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8AE8" w14:textId="02620593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lastRenderedPageBreak/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0D6EC97D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E17F92" w14:paraId="3628C01D" w14:textId="77777777" w:rsidTr="000E251D">
        <w:trPr>
          <w:trHeight w:val="316"/>
        </w:trPr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DE49589" w14:textId="08E482BC" w:rsidR="00915AE0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proofErr w:type="spellStart"/>
            <w:r w:rsidRPr="00E17F92">
              <w:rPr>
                <w:b/>
                <w:sz w:val="22"/>
                <w:szCs w:val="22"/>
                <w:lang w:eastAsia="en-US"/>
              </w:rPr>
              <w:t>Autosampler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49798B" w14:textId="2B7826A2" w:rsidR="00915AE0" w:rsidRPr="00E17F92" w:rsidRDefault="00E17F92" w:rsidP="00E17F92">
            <w:pPr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  <w:lang w:eastAsia="en-US"/>
              </w:rPr>
              <w:t>zakres ciśnienia pracy do 600 bar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89BFE" w14:textId="2C89F285" w:rsidR="00915AE0" w:rsidRPr="00E17F92" w:rsidRDefault="00915AE0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1153896" w14:textId="77777777" w:rsidR="00915AE0" w:rsidRPr="00E17F92" w:rsidRDefault="00915AE0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E17F92" w14:paraId="394A46C0" w14:textId="77777777" w:rsidTr="000E251D">
        <w:trPr>
          <w:trHeight w:val="264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028D077D" w14:textId="77777777" w:rsidR="00915AE0" w:rsidRPr="00E17F92" w:rsidRDefault="00915AE0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764EBA5" w14:textId="60AEEAB4" w:rsidR="00915AE0" w:rsidRPr="00E17F92" w:rsidRDefault="00E17F92" w:rsidP="00E17F92">
            <w:pPr>
              <w:suppressAutoHyphens w:val="0"/>
              <w:spacing w:line="276" w:lineRule="auto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 xml:space="preserve">pojemność </w:t>
            </w:r>
            <w:proofErr w:type="spellStart"/>
            <w:r w:rsidRPr="00E17F92">
              <w:rPr>
                <w:sz w:val="22"/>
                <w:szCs w:val="22"/>
                <w:lang w:eastAsia="en-US"/>
              </w:rPr>
              <w:t>autosamplera</w:t>
            </w:r>
            <w:proofErr w:type="spellEnd"/>
            <w:r w:rsidRPr="00E17F92">
              <w:rPr>
                <w:sz w:val="22"/>
                <w:szCs w:val="22"/>
                <w:lang w:eastAsia="en-US"/>
              </w:rPr>
              <w:t xml:space="preserve">  132 fiolki 2 </w:t>
            </w:r>
            <w:proofErr w:type="spellStart"/>
            <w:r w:rsidRPr="00E17F92">
              <w:rPr>
                <w:sz w:val="22"/>
                <w:szCs w:val="22"/>
                <w:lang w:eastAsia="en-US"/>
              </w:rPr>
              <w:t>mL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B123B5" w14:textId="4329A8B7" w:rsidR="00915AE0" w:rsidRPr="00E17F92" w:rsidRDefault="00915AE0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7B3D6F5" w14:textId="77777777" w:rsidR="00915AE0" w:rsidRPr="00E17F92" w:rsidRDefault="00915AE0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55A8303B" w14:textId="77777777" w:rsidTr="000E251D">
        <w:trPr>
          <w:trHeight w:val="240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20D8F245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DD3028E" w14:textId="1ACA0C5E" w:rsidR="00E17F92" w:rsidRPr="00E17F92" w:rsidRDefault="00E17F92" w:rsidP="00E17F92">
            <w:pPr>
              <w:suppressAutoHyphens w:val="0"/>
              <w:spacing w:line="276" w:lineRule="auto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 xml:space="preserve">zakres </w:t>
            </w:r>
            <w:proofErr w:type="spellStart"/>
            <w:r w:rsidRPr="00E17F92">
              <w:rPr>
                <w:sz w:val="22"/>
                <w:szCs w:val="22"/>
                <w:lang w:eastAsia="en-US"/>
              </w:rPr>
              <w:t>nastrzyku</w:t>
            </w:r>
            <w:proofErr w:type="spellEnd"/>
            <w:r w:rsidRPr="00E17F92">
              <w:rPr>
                <w:sz w:val="22"/>
                <w:szCs w:val="22"/>
                <w:lang w:eastAsia="en-US"/>
              </w:rPr>
              <w:t xml:space="preserve"> 0,1-100 </w:t>
            </w:r>
            <w:proofErr w:type="spellStart"/>
            <w:r w:rsidRPr="00E17F92">
              <w:rPr>
                <w:sz w:val="22"/>
                <w:szCs w:val="22"/>
                <w:lang w:eastAsia="en-US"/>
              </w:rPr>
              <w:t>μL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15D1FB" w14:textId="74DB08DA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7258690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4C38B505" w14:textId="77777777" w:rsidTr="000E251D">
        <w:trPr>
          <w:trHeight w:val="230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733AB409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E19A173" w14:textId="3BC00E46" w:rsidR="00E17F92" w:rsidRPr="00E17F92" w:rsidRDefault="00E17F92" w:rsidP="00E17F92">
            <w:pPr>
              <w:suppressAutoHyphens w:val="0"/>
              <w:spacing w:line="276" w:lineRule="auto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 xml:space="preserve">precyzja </w:t>
            </w:r>
            <w:proofErr w:type="spellStart"/>
            <w:r w:rsidRPr="00E17F92">
              <w:rPr>
                <w:sz w:val="22"/>
                <w:szCs w:val="22"/>
                <w:lang w:eastAsia="en-US"/>
              </w:rPr>
              <w:t>nastrzyku</w:t>
            </w:r>
            <w:proofErr w:type="spellEnd"/>
            <w:r w:rsidRPr="00E17F92">
              <w:rPr>
                <w:sz w:val="22"/>
                <w:szCs w:val="22"/>
                <w:lang w:eastAsia="en-US"/>
              </w:rPr>
              <w:t>: &lt; 0.25% RSD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38D13" w14:textId="11EF8EE8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2857D2A4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1A87D925" w14:textId="77777777" w:rsidTr="000E251D">
        <w:trPr>
          <w:trHeight w:val="362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5D81FA0E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E62DCC1" w14:textId="5C84B27A" w:rsidR="00E17F92" w:rsidRPr="00E17F92" w:rsidRDefault="00E17F92" w:rsidP="00E17F92">
            <w:pPr>
              <w:suppressAutoHyphens w:val="0"/>
              <w:spacing w:line="276" w:lineRule="auto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>błąd przenoszenia (</w:t>
            </w:r>
            <w:proofErr w:type="spellStart"/>
            <w:r w:rsidRPr="00E17F92">
              <w:rPr>
                <w:sz w:val="22"/>
                <w:szCs w:val="22"/>
                <w:lang w:eastAsia="en-US"/>
              </w:rPr>
              <w:t>carry</w:t>
            </w:r>
            <w:proofErr w:type="spellEnd"/>
            <w:r w:rsidRPr="00E17F9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17F92">
              <w:rPr>
                <w:sz w:val="22"/>
                <w:szCs w:val="22"/>
                <w:lang w:eastAsia="en-US"/>
              </w:rPr>
              <w:t>over</w:t>
            </w:r>
            <w:proofErr w:type="spellEnd"/>
            <w:r w:rsidRPr="00E17F92">
              <w:rPr>
                <w:sz w:val="22"/>
                <w:szCs w:val="22"/>
                <w:lang w:eastAsia="en-US"/>
              </w:rPr>
              <w:t xml:space="preserve">) 0.004 %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BB7A6" w14:textId="2E4A0990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981257B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E17F92" w14:paraId="5060A6CC" w14:textId="77777777" w:rsidTr="000E251D">
        <w:trPr>
          <w:trHeight w:val="206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18457C3A" w14:textId="77777777" w:rsidR="00915AE0" w:rsidRPr="00E17F92" w:rsidRDefault="00915AE0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BB739E" w14:textId="28BC69A5" w:rsidR="00915AE0" w:rsidRPr="00E17F92" w:rsidRDefault="00E17F92" w:rsidP="00D57B17">
            <w:pPr>
              <w:suppressAutoHyphens w:val="0"/>
              <w:spacing w:line="276" w:lineRule="auto"/>
              <w:contextualSpacing/>
              <w:jc w:val="both"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 xml:space="preserve">minimalna objętość  próbki - 1 </w:t>
            </w:r>
            <w:r w:rsidRPr="00E17F92">
              <w:rPr>
                <w:sz w:val="22"/>
                <w:szCs w:val="22"/>
                <w:lang w:val="en-US" w:eastAsia="en-US"/>
              </w:rPr>
              <w:t>μ</w:t>
            </w:r>
            <w:r w:rsidRPr="00E17F92">
              <w:rPr>
                <w:sz w:val="22"/>
                <w:szCs w:val="22"/>
                <w:lang w:eastAsia="en-US"/>
              </w:rPr>
              <w:t xml:space="preserve">L z objętości 5 </w:t>
            </w:r>
            <w:r w:rsidRPr="00E17F92">
              <w:rPr>
                <w:sz w:val="22"/>
                <w:szCs w:val="22"/>
                <w:lang w:val="en-US" w:eastAsia="en-US"/>
              </w:rPr>
              <w:t>μ</w:t>
            </w:r>
            <w:r w:rsidRPr="00E17F92">
              <w:rPr>
                <w:sz w:val="22"/>
                <w:szCs w:val="22"/>
                <w:lang w:eastAsia="en-US"/>
              </w:rPr>
              <w:t>L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573A" w14:textId="303A58E3" w:rsidR="00915AE0" w:rsidRPr="00E17F92" w:rsidRDefault="00915AE0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4D23C50" w14:textId="77777777" w:rsidR="00915AE0" w:rsidRPr="00E17F92" w:rsidRDefault="00915AE0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E17F92" w14:paraId="533BFFFF" w14:textId="77777777" w:rsidTr="000E251D">
        <w:trPr>
          <w:trHeight w:val="376"/>
        </w:trPr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26EBC2DE" w14:textId="77777777" w:rsidR="00915AE0" w:rsidRPr="00E17F92" w:rsidRDefault="00915AE0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9F818F" w14:textId="4CC78724" w:rsidR="00915AE0" w:rsidRPr="00E17F92" w:rsidRDefault="00E17F92" w:rsidP="00E17F92">
            <w:pPr>
              <w:suppressAutoHyphens w:val="0"/>
              <w:spacing w:line="276" w:lineRule="auto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  <w:lang w:eastAsia="en-US"/>
              </w:rPr>
              <w:t>termostatowanie w zakresie 4-40C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2CA8" w14:textId="2FD99129" w:rsidR="00915AE0" w:rsidRPr="00E17F92" w:rsidRDefault="00915AE0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1CFFD79" w14:textId="77777777" w:rsidR="00915AE0" w:rsidRPr="00E17F92" w:rsidRDefault="00915AE0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E17F92" w14:paraId="6CC20395" w14:textId="77777777" w:rsidTr="000E251D">
        <w:trPr>
          <w:trHeight w:val="577"/>
        </w:trPr>
        <w:tc>
          <w:tcPr>
            <w:tcW w:w="16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D8A8FC" w14:textId="77777777" w:rsidR="00915AE0" w:rsidRPr="00E17F92" w:rsidRDefault="00915AE0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D7B318" w14:textId="1B900366" w:rsidR="00915AE0" w:rsidRPr="00E17F92" w:rsidRDefault="00E17F92" w:rsidP="00D57B17">
            <w:pPr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  <w:lang w:eastAsia="en-US"/>
              </w:rPr>
              <w:t>możliwość rozbudowy o wewnętrzny termostat na minimum 2 kolumny 30cm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A0F8" w14:textId="4970BF3A" w:rsidR="00915AE0" w:rsidRPr="00E17F92" w:rsidRDefault="00915AE0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97230AC" w14:textId="77777777" w:rsidR="00915AE0" w:rsidRPr="00E17F92" w:rsidRDefault="00915AE0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08D6970E" w14:textId="77777777" w:rsidTr="000E251D"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7462FA0" w14:textId="13B84269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Detektor DAD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9DD581" w14:textId="7C3B78B7" w:rsidR="00E17F92" w:rsidRPr="00E17F92" w:rsidRDefault="00E17F92" w:rsidP="00E17F92">
            <w:pPr>
              <w:pStyle w:val="Nadpunkt"/>
              <w:numPr>
                <w:ilvl w:val="0"/>
                <w:numId w:val="0"/>
              </w:numPr>
              <w:spacing w:line="276" w:lineRule="auto"/>
            </w:pPr>
            <w:r w:rsidRPr="00E17F92">
              <w:t xml:space="preserve">Dryft  &lt; 0.9 x 10-3 AU / h, przy 254 </w:t>
            </w:r>
            <w:proofErr w:type="spellStart"/>
            <w:r w:rsidRPr="00E17F92">
              <w:t>nm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414A18A" w14:textId="0564E7D8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5DF5B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3FBA2A9B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077EA6ED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683C7" w14:textId="336E8966" w:rsidR="00E17F92" w:rsidRPr="00E17F92" w:rsidRDefault="00E17F92" w:rsidP="00E17F92">
            <w:pPr>
              <w:pStyle w:val="Nadpunkt"/>
              <w:numPr>
                <w:ilvl w:val="0"/>
                <w:numId w:val="0"/>
              </w:numPr>
              <w:spacing w:line="276" w:lineRule="auto"/>
            </w:pPr>
            <w:r w:rsidRPr="00E17F92">
              <w:t xml:space="preserve">Szumy  &lt; ± 0.7 x 10-5 AU, przy 254 </w:t>
            </w:r>
            <w:proofErr w:type="spellStart"/>
            <w:r w:rsidRPr="00E17F92">
              <w:t>nm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08A2D2D" w14:textId="15B01BF5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406EB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024C9B4F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0A0E42BB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22AA0B" w14:textId="72358CDC" w:rsidR="00E17F92" w:rsidRPr="00E17F92" w:rsidRDefault="00E17F92" w:rsidP="00E17F92">
            <w:pPr>
              <w:pStyle w:val="Nadpunkt"/>
              <w:numPr>
                <w:ilvl w:val="0"/>
                <w:numId w:val="0"/>
              </w:numPr>
              <w:spacing w:line="276" w:lineRule="auto"/>
            </w:pPr>
            <w:r w:rsidRPr="00E17F92">
              <w:t>Zakres spektralny 190-950nm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CE244FC" w14:textId="202D3164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D3AFB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22F9DD31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2174D09C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73C08C" w14:textId="51E70E4C" w:rsidR="00E17F92" w:rsidRPr="00E17F92" w:rsidRDefault="00E17F92" w:rsidP="00E17F92">
            <w:pPr>
              <w:tabs>
                <w:tab w:val="num" w:pos="565"/>
                <w:tab w:val="num" w:pos="720"/>
                <w:tab w:val="num" w:pos="794"/>
              </w:tabs>
              <w:suppressAutoHyphens w:val="0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Jednoczesny pomiar przy 8 długościach fali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8AE8677" w14:textId="00CC8354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94146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16788FF2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3F0345B3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95C368" w14:textId="2336FBDA" w:rsidR="00E17F92" w:rsidRPr="00E17F92" w:rsidRDefault="00E17F92" w:rsidP="00D57B17">
            <w:pPr>
              <w:tabs>
                <w:tab w:val="num" w:pos="565"/>
                <w:tab w:val="num" w:pos="720"/>
                <w:tab w:val="num" w:pos="794"/>
              </w:tabs>
              <w:suppressAutoHyphens w:val="0"/>
              <w:jc w:val="both"/>
              <w:rPr>
                <w:sz w:val="22"/>
                <w:szCs w:val="22"/>
              </w:rPr>
            </w:pPr>
            <w:proofErr w:type="spellStart"/>
            <w:r w:rsidRPr="00E17F92">
              <w:rPr>
                <w:sz w:val="22"/>
                <w:szCs w:val="22"/>
              </w:rPr>
              <w:t>autokalibracja</w:t>
            </w:r>
            <w:proofErr w:type="spellEnd"/>
            <w:r w:rsidRPr="00E17F92">
              <w:rPr>
                <w:sz w:val="22"/>
                <w:szCs w:val="22"/>
              </w:rPr>
              <w:t xml:space="preserve"> liniami deuterowymi, weryfikacja filtrem z tlenku holmu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B7675C0" w14:textId="40D6D142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02216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1B5AF20C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6E72EA14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8AF541" w14:textId="776E7AEA" w:rsidR="00E17F92" w:rsidRPr="00E17F92" w:rsidRDefault="00E17F92" w:rsidP="00E17F92">
            <w:pPr>
              <w:pStyle w:val="Nadpunkt"/>
              <w:numPr>
                <w:ilvl w:val="0"/>
                <w:numId w:val="0"/>
              </w:numPr>
              <w:spacing w:line="276" w:lineRule="auto"/>
            </w:pPr>
            <w:r w:rsidRPr="00E17F92">
              <w:t>Częstotliwość zbierania danych 120HZ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2EF9F58" w14:textId="0C269D1C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0DFE9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027EBE15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16B2FD08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A1DDFE" w14:textId="554A21DA" w:rsidR="00E17F92" w:rsidRPr="00E17F92" w:rsidRDefault="00E17F92" w:rsidP="00E17F92">
            <w:pPr>
              <w:pStyle w:val="Nadpunkt"/>
              <w:numPr>
                <w:ilvl w:val="0"/>
                <w:numId w:val="0"/>
              </w:numPr>
              <w:spacing w:line="276" w:lineRule="auto"/>
            </w:pPr>
            <w:r w:rsidRPr="00E17F92">
              <w:t xml:space="preserve">Programowalna szczelina: 1, 2, 4, 8, 16 </w:t>
            </w:r>
            <w:proofErr w:type="spellStart"/>
            <w:r w:rsidRPr="00E17F92">
              <w:t>nm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BCE468F" w14:textId="4065E8BB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59FC2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5E53D060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649437FE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3503D6" w14:textId="5699EE82" w:rsidR="00E17F92" w:rsidRPr="00E17F92" w:rsidRDefault="00E17F92" w:rsidP="00E17F92">
            <w:pPr>
              <w:pStyle w:val="Nadpunkt"/>
              <w:numPr>
                <w:ilvl w:val="0"/>
                <w:numId w:val="0"/>
              </w:numPr>
              <w:spacing w:line="276" w:lineRule="auto"/>
            </w:pPr>
            <w:r w:rsidRPr="00E17F92">
              <w:t>Matryca diodowa - 1024 diody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DE0E62E" w14:textId="209E1232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B70D1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13BE0503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6CE29FAD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4A6E9" w14:textId="38706068" w:rsidR="00E17F92" w:rsidRPr="00E17F92" w:rsidRDefault="00E17F92" w:rsidP="00E17F92">
            <w:pPr>
              <w:suppressAutoHyphens w:val="0"/>
              <w:spacing w:line="276" w:lineRule="auto"/>
              <w:contextualSpacing/>
              <w:rPr>
                <w:sz w:val="22"/>
                <w:szCs w:val="22"/>
                <w:lang w:eastAsia="en-US"/>
              </w:rPr>
            </w:pPr>
            <w:r w:rsidRPr="00E17F92">
              <w:rPr>
                <w:sz w:val="22"/>
                <w:szCs w:val="22"/>
              </w:rPr>
              <w:t>Szerokość diody &lt;1nm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C540440" w14:textId="6B2CCDD8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3C94B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17F92" w:rsidRPr="00E17F92" w14:paraId="34B3D926" w14:textId="77777777" w:rsidTr="000E251D">
        <w:tc>
          <w:tcPr>
            <w:tcW w:w="16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2E0814" w14:textId="77777777" w:rsidR="00E17F92" w:rsidRPr="00E17F92" w:rsidRDefault="00E17F92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8C707" w14:textId="7C989935" w:rsidR="00E17F92" w:rsidRPr="00E17F92" w:rsidRDefault="00E17F92" w:rsidP="00D57B17">
            <w:pPr>
              <w:tabs>
                <w:tab w:val="num" w:pos="565"/>
                <w:tab w:val="num" w:pos="720"/>
                <w:tab w:val="num" w:pos="794"/>
              </w:tabs>
              <w:suppressAutoHyphens w:val="0"/>
              <w:jc w:val="both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>Standardowa celka przepływowa o długości drogi optycznej 10mm i max 13 ul objętości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BF81043" w14:textId="30E1D4D3" w:rsidR="00E17F92" w:rsidRPr="00E17F92" w:rsidRDefault="00E17F92" w:rsidP="00E17F92">
            <w:pPr>
              <w:jc w:val="center"/>
              <w:rPr>
                <w:b/>
                <w:bCs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C770" w14:textId="77777777" w:rsidR="00E17F92" w:rsidRPr="00E17F92" w:rsidRDefault="00E17F92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E17F92" w14:paraId="55AE7C07" w14:textId="77777777" w:rsidTr="000E251D">
        <w:tc>
          <w:tcPr>
            <w:tcW w:w="166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81EDF15" w14:textId="0953F90C" w:rsidR="00915AE0" w:rsidRPr="00E17F92" w:rsidRDefault="00E21FCB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Oprogramowanie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60D883" w14:textId="6F47D0F0" w:rsidR="00915AE0" w:rsidRPr="00E17F92" w:rsidRDefault="00E21FCB" w:rsidP="00E17F92">
            <w:pPr>
              <w:suppressAutoHyphens w:val="0"/>
              <w:jc w:val="both"/>
              <w:rPr>
                <w:sz w:val="22"/>
                <w:szCs w:val="22"/>
                <w:lang w:eastAsia="en-US"/>
              </w:rPr>
            </w:pPr>
            <w:r w:rsidRPr="00396C9D">
              <w:rPr>
                <w:sz w:val="22"/>
                <w:szCs w:val="22"/>
              </w:rPr>
              <w:t>Oprogramowanie do sterowania pracą HPLC, zbierania i przetwarzania danych, tworzenia raportów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27253" w14:textId="0B1EFFCC" w:rsidR="00915AE0" w:rsidRPr="00E17F92" w:rsidRDefault="00915AE0" w:rsidP="00E17F92">
            <w:pPr>
              <w:jc w:val="center"/>
              <w:rPr>
                <w:strike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89665" w14:textId="77777777" w:rsidR="00915AE0" w:rsidRPr="00E17F92" w:rsidRDefault="00915AE0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21FCB" w:rsidRPr="00E17F92" w14:paraId="3F4DD0BC" w14:textId="77777777" w:rsidTr="000E251D">
        <w:tc>
          <w:tcPr>
            <w:tcW w:w="16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ABFC059" w14:textId="3670180D" w:rsidR="00E21FCB" w:rsidRPr="00E17F92" w:rsidRDefault="00E21FCB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Informacje dodatkowe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2E00F" w14:textId="1064BBCE" w:rsidR="00E21FCB" w:rsidRPr="00E21FCB" w:rsidRDefault="00E21FCB" w:rsidP="00D57B17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7A0F83">
              <w:rPr>
                <w:bCs/>
                <w:sz w:val="22"/>
                <w:szCs w:val="22"/>
                <w:lang w:eastAsia="en-US"/>
              </w:rPr>
              <w:t xml:space="preserve">Kolumna - </w:t>
            </w:r>
            <w:proofErr w:type="spellStart"/>
            <w:r w:rsidRPr="007A0F83">
              <w:rPr>
                <w:sz w:val="22"/>
                <w:szCs w:val="22"/>
                <w:shd w:val="clear" w:color="auto" w:fill="FFFFFF"/>
              </w:rPr>
              <w:t>Telos</w:t>
            </w:r>
            <w:proofErr w:type="spellEnd"/>
            <w:r w:rsidRPr="007A0F83">
              <w:rPr>
                <w:sz w:val="22"/>
                <w:szCs w:val="22"/>
                <w:shd w:val="clear" w:color="auto" w:fill="FFFFFF"/>
              </w:rPr>
              <w:t xml:space="preserve"> HY BDS 5µm x 250 x 4.6mm lub równoważna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A9577" w14:textId="296DA901" w:rsidR="00E21FCB" w:rsidRPr="00E17F92" w:rsidRDefault="00E21FCB" w:rsidP="00E17F92">
            <w:pPr>
              <w:jc w:val="center"/>
              <w:rPr>
                <w:strike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4AD00" w14:textId="77777777" w:rsidR="00E21FCB" w:rsidRPr="00E17F92" w:rsidRDefault="00E21FCB" w:rsidP="00E17F92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21FCB" w:rsidRPr="00E17F92" w14:paraId="03F97C07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10667AA1" w14:textId="77777777" w:rsidR="00E21FCB" w:rsidRDefault="00E21FCB" w:rsidP="00E21FCB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7B3B9E" w14:textId="3ED2823F" w:rsidR="00E21FCB" w:rsidRPr="00E21FCB" w:rsidRDefault="00E21FCB" w:rsidP="00D57B17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7A0F83">
              <w:rPr>
                <w:bCs/>
                <w:sz w:val="22"/>
                <w:szCs w:val="22"/>
                <w:lang w:eastAsia="en-US"/>
              </w:rPr>
              <w:t xml:space="preserve">Kolumna - </w:t>
            </w:r>
            <w:proofErr w:type="spellStart"/>
            <w:r w:rsidRPr="007A0F83">
              <w:rPr>
                <w:sz w:val="22"/>
                <w:szCs w:val="22"/>
                <w:shd w:val="clear" w:color="auto" w:fill="FFFFFF"/>
              </w:rPr>
              <w:t>Zorbax</w:t>
            </w:r>
            <w:proofErr w:type="spellEnd"/>
            <w:r w:rsidRPr="007A0F83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A0F83">
              <w:rPr>
                <w:sz w:val="22"/>
                <w:szCs w:val="22"/>
                <w:shd w:val="clear" w:color="auto" w:fill="FFFFFF"/>
              </w:rPr>
              <w:t>Eclipse</w:t>
            </w:r>
            <w:proofErr w:type="spellEnd"/>
            <w:r w:rsidRPr="007A0F83">
              <w:rPr>
                <w:sz w:val="22"/>
                <w:szCs w:val="22"/>
                <w:shd w:val="clear" w:color="auto" w:fill="FFFFFF"/>
              </w:rPr>
              <w:t xml:space="preserve"> 5 XDB-C18 250 x 4,6 mm lub równoważna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AB0108" w14:textId="6FD710AD" w:rsidR="00E21FCB" w:rsidRPr="00E17F92" w:rsidRDefault="00E21FCB" w:rsidP="00E21FCB">
            <w:pPr>
              <w:jc w:val="center"/>
              <w:rPr>
                <w:b/>
                <w:bCs/>
                <w:sz w:val="22"/>
                <w:szCs w:val="22"/>
              </w:rPr>
            </w:pPr>
            <w:r w:rsidRPr="0040307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34136" w14:textId="77777777" w:rsidR="00E21FCB" w:rsidRPr="00E17F92" w:rsidRDefault="00E21FCB" w:rsidP="00E21FCB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21FCB" w:rsidRPr="00E17F92" w14:paraId="69A435EB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3C652FCB" w14:textId="77777777" w:rsidR="00E21FCB" w:rsidRDefault="00E21FCB" w:rsidP="00E21FCB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E7585D" w14:textId="79025826" w:rsidR="00E21FCB" w:rsidRPr="00E21FCB" w:rsidRDefault="00E21FCB" w:rsidP="00D57B17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>Przedkolumna</w:t>
            </w:r>
            <w:proofErr w:type="spellEnd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>Zorbax</w:t>
            </w:r>
            <w:proofErr w:type="spellEnd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>Eclipse</w:t>
            </w:r>
            <w:proofErr w:type="spellEnd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 xml:space="preserve"> PAH  4,6 x 12,5mm x 5µm lub równoważna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35A48E" w14:textId="28A7AB38" w:rsidR="00E21FCB" w:rsidRPr="00E17F92" w:rsidRDefault="00E21FCB" w:rsidP="00E21FCB">
            <w:pPr>
              <w:jc w:val="center"/>
              <w:rPr>
                <w:b/>
                <w:bCs/>
                <w:sz w:val="22"/>
                <w:szCs w:val="22"/>
              </w:rPr>
            </w:pPr>
            <w:r w:rsidRPr="0040307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69AFA" w14:textId="77777777" w:rsidR="00E21FCB" w:rsidRPr="00E17F92" w:rsidRDefault="00E21FCB" w:rsidP="00E21FCB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21FCB" w:rsidRPr="00E17F92" w14:paraId="663ADA44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6F57595D" w14:textId="77777777" w:rsidR="00E21FCB" w:rsidRDefault="00E21FCB" w:rsidP="00E21FCB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407F" w14:textId="7807710E" w:rsidR="00E21FCB" w:rsidRPr="00E21FCB" w:rsidRDefault="00E21FCB" w:rsidP="00D57B17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proofErr w:type="spellStart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>Przedkolumna</w:t>
            </w:r>
            <w:proofErr w:type="spellEnd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>Zorbax</w:t>
            </w:r>
            <w:proofErr w:type="spellEnd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>Eclipse</w:t>
            </w:r>
            <w:proofErr w:type="spellEnd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 xml:space="preserve"> Plus-C-18 4,6 x 12,5mm x 5µm lub równoważna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2F76B" w14:textId="43604C40" w:rsidR="00E21FCB" w:rsidRPr="00E17F92" w:rsidRDefault="00E21FCB" w:rsidP="00E21FCB">
            <w:pPr>
              <w:jc w:val="center"/>
              <w:rPr>
                <w:b/>
                <w:bCs/>
                <w:sz w:val="22"/>
                <w:szCs w:val="22"/>
              </w:rPr>
            </w:pPr>
            <w:r w:rsidRPr="0040307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A8EF2" w14:textId="77777777" w:rsidR="00E21FCB" w:rsidRPr="00E17F92" w:rsidRDefault="00E21FCB" w:rsidP="00E21FCB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21FCB" w:rsidRPr="00E17F92" w14:paraId="1ECEE2C2" w14:textId="77777777" w:rsidTr="000E251D">
        <w:tc>
          <w:tcPr>
            <w:tcW w:w="1667" w:type="dxa"/>
            <w:vMerge/>
            <w:tcBorders>
              <w:left w:val="single" w:sz="4" w:space="0" w:color="000000"/>
            </w:tcBorders>
            <w:vAlign w:val="center"/>
          </w:tcPr>
          <w:p w14:paraId="2FD7481C" w14:textId="77777777" w:rsidR="00E21FCB" w:rsidRDefault="00E21FCB" w:rsidP="00E21FCB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F63834" w14:textId="77484ACC" w:rsidR="00E21FCB" w:rsidRPr="00E21FCB" w:rsidRDefault="00E21FCB" w:rsidP="00D57B17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>Oferowany zestaw powinien posiadać możliwość rozbudowy w przyszłości o detektor mas typu potrójnego kwadrupola; o zakresie mas od 5 do 3000 m/z; o czasie rejestracji pojedynczego jonu (</w:t>
            </w:r>
            <w:proofErr w:type="spellStart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>dwell</w:t>
            </w:r>
            <w:proofErr w:type="spellEnd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>time</w:t>
            </w:r>
            <w:proofErr w:type="spellEnd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>) : 0,5 ms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72185" w14:textId="605A02F9" w:rsidR="00E21FCB" w:rsidRPr="00E17F92" w:rsidRDefault="00E21FCB" w:rsidP="00E21FCB">
            <w:pPr>
              <w:jc w:val="center"/>
              <w:rPr>
                <w:b/>
                <w:bCs/>
                <w:sz w:val="22"/>
                <w:szCs w:val="22"/>
              </w:rPr>
            </w:pPr>
            <w:r w:rsidRPr="00403078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DC442" w14:textId="77777777" w:rsidR="00E21FCB" w:rsidRPr="00E17F92" w:rsidRDefault="00E21FCB" w:rsidP="00E21FCB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E21FCB" w:rsidRPr="00E17F92" w14:paraId="7BCE9A55" w14:textId="77777777" w:rsidTr="000E251D">
        <w:tc>
          <w:tcPr>
            <w:tcW w:w="166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BD3F98" w14:textId="77777777" w:rsidR="00E21FCB" w:rsidRDefault="00E21FCB" w:rsidP="00E21FCB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3D930C" w14:textId="24717320" w:rsidR="00E21FCB" w:rsidRPr="00E21FCB" w:rsidRDefault="00E21FCB" w:rsidP="00D57B17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 xml:space="preserve">Oferowany zestaw powinien posiadać możliwość rozbudowy w przyszłości o detektor fluorescencyjny (tego samego producenta co oferowane HPLC) pracujący w zakresach: wzbudzenie min. 200 - 1200 </w:t>
            </w:r>
            <w:proofErr w:type="spellStart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>nm</w:t>
            </w:r>
            <w:proofErr w:type="spellEnd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 xml:space="preserve"> i emisja min. :200 </w:t>
            </w:r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lastRenderedPageBreak/>
              <w:t xml:space="preserve">- 1200 </w:t>
            </w:r>
            <w:proofErr w:type="spellStart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>nm</w:t>
            </w:r>
            <w:proofErr w:type="spellEnd"/>
            <w:r w:rsidRPr="007A0F83">
              <w:rPr>
                <w:rStyle w:val="colour"/>
                <w:bCs/>
                <w:sz w:val="22"/>
                <w:szCs w:val="22"/>
                <w:lang w:eastAsia="en-US"/>
              </w:rPr>
              <w:t xml:space="preserve"> z opcją zbierania trójwymiarowych widm 3D online (w czasie analizy)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EEB55" w14:textId="7830EE7C" w:rsidR="00E21FCB" w:rsidRPr="00E17F92" w:rsidRDefault="00E21FCB" w:rsidP="00E21FCB">
            <w:pPr>
              <w:jc w:val="center"/>
              <w:rPr>
                <w:b/>
                <w:bCs/>
                <w:sz w:val="22"/>
                <w:szCs w:val="22"/>
              </w:rPr>
            </w:pPr>
            <w:r w:rsidRPr="00403078">
              <w:rPr>
                <w:b/>
                <w:bCs/>
                <w:sz w:val="22"/>
                <w:szCs w:val="22"/>
              </w:rPr>
              <w:lastRenderedPageBreak/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6E9A8" w14:textId="77777777" w:rsidR="00E21FCB" w:rsidRPr="00E17F92" w:rsidRDefault="00E21FCB" w:rsidP="00E21FCB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</w:tr>
      <w:tr w:rsidR="00915AE0" w:rsidRPr="00E17F92" w14:paraId="34F67E95" w14:textId="77777777" w:rsidTr="000E251D">
        <w:trPr>
          <w:trHeight w:val="334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9D90B" w14:textId="77777777" w:rsidR="00915AE0" w:rsidRPr="00E17F92" w:rsidRDefault="00915AE0" w:rsidP="00E17F92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  <w:bookmarkStart w:id="0" w:name="_Hlk47605849"/>
          </w:p>
          <w:p w14:paraId="34085E94" w14:textId="77777777" w:rsidR="00915AE0" w:rsidRPr="00E17F92" w:rsidRDefault="00915AE0" w:rsidP="00E17F92">
            <w:pPr>
              <w:suppressAutoHyphens w:val="0"/>
              <w:rPr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Komputer stacjonarny do sterowania pracą chromatografu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3846E" w14:textId="77777777" w:rsidR="008F76A0" w:rsidRDefault="00915AE0" w:rsidP="008F76A0">
            <w:pPr>
              <w:numPr>
                <w:ilvl w:val="0"/>
                <w:numId w:val="41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E17F92">
              <w:rPr>
                <w:sz w:val="22"/>
                <w:szCs w:val="22"/>
              </w:rPr>
              <w:t xml:space="preserve"> </w:t>
            </w:r>
            <w:r w:rsidR="008F76A0" w:rsidRPr="00396C9D">
              <w:rPr>
                <w:sz w:val="22"/>
                <w:szCs w:val="22"/>
              </w:rPr>
              <w:t xml:space="preserve">system operacyjny Windows 10 Professional, 64 bitowy, </w:t>
            </w:r>
          </w:p>
          <w:p w14:paraId="1DCC1A13" w14:textId="77777777" w:rsidR="008F76A0" w:rsidRPr="00396C9D" w:rsidRDefault="008F76A0" w:rsidP="008F76A0">
            <w:pPr>
              <w:numPr>
                <w:ilvl w:val="0"/>
                <w:numId w:val="41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pakiet biurowy Microsoft Office kompatybilny z oferowanym oprogramowaniem.</w:t>
            </w:r>
          </w:p>
          <w:p w14:paraId="3A110187" w14:textId="77777777" w:rsidR="008F76A0" w:rsidRPr="00396C9D" w:rsidRDefault="008F76A0" w:rsidP="008F76A0">
            <w:pPr>
              <w:numPr>
                <w:ilvl w:val="0"/>
                <w:numId w:val="41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396C9D">
              <w:rPr>
                <w:sz w:val="22"/>
                <w:szCs w:val="22"/>
              </w:rPr>
              <w:t xml:space="preserve">procesor min. 4 rdzeniowy o częstotliwości 3,2 GHz, </w:t>
            </w:r>
          </w:p>
          <w:p w14:paraId="39745B7B" w14:textId="77777777" w:rsidR="008F76A0" w:rsidRPr="00396C9D" w:rsidRDefault="008F76A0" w:rsidP="008F76A0">
            <w:pPr>
              <w:numPr>
                <w:ilvl w:val="0"/>
                <w:numId w:val="41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396C9D">
              <w:rPr>
                <w:sz w:val="22"/>
                <w:szCs w:val="22"/>
              </w:rPr>
              <w:t xml:space="preserve">pamięć min. RAM 16 GB, </w:t>
            </w:r>
          </w:p>
          <w:p w14:paraId="3FE64371" w14:textId="77777777" w:rsidR="008F76A0" w:rsidRPr="00396C9D" w:rsidRDefault="008F76A0" w:rsidP="008F76A0">
            <w:pPr>
              <w:numPr>
                <w:ilvl w:val="0"/>
                <w:numId w:val="41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396C9D">
              <w:rPr>
                <w:sz w:val="22"/>
                <w:szCs w:val="22"/>
              </w:rPr>
              <w:t>dysk twardy 256 GB SSD oraz 1 TB HDD</w:t>
            </w:r>
          </w:p>
          <w:p w14:paraId="7FB62402" w14:textId="77777777" w:rsidR="008F76A0" w:rsidRPr="00396C9D" w:rsidRDefault="008F76A0" w:rsidP="008F76A0">
            <w:pPr>
              <w:numPr>
                <w:ilvl w:val="0"/>
                <w:numId w:val="41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396C9D">
              <w:rPr>
                <w:sz w:val="22"/>
                <w:szCs w:val="22"/>
              </w:rPr>
              <w:t xml:space="preserve">zintegrowana karta graficzna i sieciowa, </w:t>
            </w:r>
          </w:p>
          <w:p w14:paraId="09905864" w14:textId="77777777" w:rsidR="008F76A0" w:rsidRPr="00396C9D" w:rsidRDefault="008F76A0" w:rsidP="008F76A0">
            <w:pPr>
              <w:numPr>
                <w:ilvl w:val="0"/>
                <w:numId w:val="41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396C9D">
              <w:rPr>
                <w:sz w:val="22"/>
                <w:szCs w:val="22"/>
              </w:rPr>
              <w:t xml:space="preserve">mysz optyczna, </w:t>
            </w:r>
          </w:p>
          <w:p w14:paraId="187D262E" w14:textId="77777777" w:rsidR="008F76A0" w:rsidRDefault="008F76A0" w:rsidP="008F76A0">
            <w:pPr>
              <w:numPr>
                <w:ilvl w:val="0"/>
                <w:numId w:val="41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396C9D">
              <w:rPr>
                <w:sz w:val="22"/>
                <w:szCs w:val="22"/>
              </w:rPr>
              <w:t>klawiatura</w:t>
            </w:r>
            <w:r>
              <w:rPr>
                <w:sz w:val="22"/>
                <w:szCs w:val="22"/>
              </w:rPr>
              <w:t xml:space="preserve"> bezprzewodowa</w:t>
            </w:r>
          </w:p>
          <w:p w14:paraId="710BF6F2" w14:textId="205C8593" w:rsidR="00915AE0" w:rsidRPr="008F76A0" w:rsidRDefault="008F76A0" w:rsidP="008F76A0">
            <w:pPr>
              <w:numPr>
                <w:ilvl w:val="0"/>
                <w:numId w:val="41"/>
              </w:numPr>
              <w:suppressAutoHyphens w:val="0"/>
              <w:spacing w:line="276" w:lineRule="auto"/>
              <w:rPr>
                <w:sz w:val="22"/>
                <w:szCs w:val="22"/>
              </w:rPr>
            </w:pPr>
            <w:r w:rsidRPr="008F76A0">
              <w:rPr>
                <w:sz w:val="22"/>
                <w:szCs w:val="22"/>
              </w:rPr>
              <w:t>Monitor LCD min. - 23"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62AE" w14:textId="77777777" w:rsidR="00915AE0" w:rsidRPr="00E17F92" w:rsidRDefault="00915AE0" w:rsidP="00E17F92">
            <w:pPr>
              <w:suppressAutoHyphens w:val="0"/>
              <w:jc w:val="center"/>
              <w:rPr>
                <w:color w:val="00B050"/>
                <w:sz w:val="22"/>
                <w:szCs w:val="22"/>
              </w:rPr>
            </w:pPr>
            <w:r w:rsidRPr="00E17F92">
              <w:rPr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90CB" w14:textId="0F77D6B2" w:rsidR="00915AE0" w:rsidRPr="00E17F92" w:rsidRDefault="00915AE0" w:rsidP="00E17F92">
            <w:pPr>
              <w:suppressAutoHyphens w:val="0"/>
              <w:snapToGrid w:val="0"/>
              <w:rPr>
                <w:color w:val="00B050"/>
                <w:sz w:val="22"/>
                <w:szCs w:val="22"/>
              </w:rPr>
            </w:pPr>
          </w:p>
        </w:tc>
      </w:tr>
    </w:tbl>
    <w:bookmarkEnd w:id="0"/>
    <w:p w14:paraId="31DA0F0E" w14:textId="6D654897" w:rsidR="000B6E1C" w:rsidRPr="000B6E1C" w:rsidRDefault="000B6E1C" w:rsidP="000B6E1C">
      <w:pPr>
        <w:spacing w:line="200" w:lineRule="atLeast"/>
        <w:rPr>
          <w:sz w:val="24"/>
          <w:szCs w:val="24"/>
        </w:rPr>
      </w:pP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 w:rsidRPr="000B6E1C">
        <w:rPr>
          <w:sz w:val="24"/>
          <w:szCs w:val="24"/>
        </w:rPr>
        <w:t>Nazwa, adres i dane kontaktowe serwisu gwarancyjnego: …………………………………………………………………………………</w:t>
      </w:r>
      <w:r>
        <w:rPr>
          <w:sz w:val="24"/>
          <w:szCs w:val="24"/>
        </w:rPr>
        <w:t>...</w:t>
      </w:r>
      <w:r w:rsidRPr="000B6E1C">
        <w:rPr>
          <w:sz w:val="24"/>
          <w:szCs w:val="24"/>
        </w:rPr>
        <w:t>……………………………………………………………………………</w:t>
      </w:r>
      <w:r>
        <w:rPr>
          <w:sz w:val="24"/>
          <w:szCs w:val="24"/>
        </w:rPr>
        <w:t>……………………………………...</w:t>
      </w:r>
      <w:r w:rsidRPr="000B6E1C">
        <w:rPr>
          <w:sz w:val="24"/>
          <w:szCs w:val="24"/>
        </w:rPr>
        <w:br/>
      </w:r>
    </w:p>
    <w:p w14:paraId="481E282C" w14:textId="77777777" w:rsidR="000B6E1C" w:rsidRPr="000B6E1C" w:rsidRDefault="000B6E1C" w:rsidP="000B6E1C">
      <w:pPr>
        <w:spacing w:line="200" w:lineRule="atLeast"/>
        <w:jc w:val="both"/>
        <w:rPr>
          <w:sz w:val="24"/>
          <w:szCs w:val="24"/>
        </w:rPr>
      </w:pPr>
      <w:r w:rsidRPr="000B6E1C">
        <w:rPr>
          <w:b/>
          <w:sz w:val="24"/>
          <w:szCs w:val="24"/>
        </w:rPr>
        <w:t>UWAGA!!!</w:t>
      </w:r>
      <w:r w:rsidRPr="000B6E1C">
        <w:rPr>
          <w:sz w:val="24"/>
          <w:szCs w:val="24"/>
        </w:rPr>
        <w:t xml:space="preserve">Wymagane parametry w opisie są parametrami niezbędnymi (mogą być lepsze, ale nie gorsze), których spełnienie warunkuje przyjęcie oferty do oceny. Niespełnienie tych warunków spowoduje odrzucenie oferty. </w:t>
      </w:r>
    </w:p>
    <w:p w14:paraId="47F80357" w14:textId="77777777" w:rsidR="000B6E1C" w:rsidRPr="000B6E1C" w:rsidRDefault="000B6E1C" w:rsidP="000B6E1C">
      <w:pPr>
        <w:spacing w:line="200" w:lineRule="atLeast"/>
        <w:jc w:val="both"/>
        <w:rPr>
          <w:b/>
          <w:sz w:val="24"/>
          <w:szCs w:val="24"/>
          <w:u w:val="single"/>
        </w:rPr>
      </w:pPr>
    </w:p>
    <w:p w14:paraId="10A4F4E7" w14:textId="44C41AC1" w:rsidR="000B6E1C" w:rsidRPr="000B6E1C" w:rsidRDefault="000B6E1C" w:rsidP="000B6E1C">
      <w:pPr>
        <w:spacing w:line="200" w:lineRule="atLeast"/>
        <w:jc w:val="both"/>
        <w:rPr>
          <w:b/>
          <w:sz w:val="24"/>
          <w:szCs w:val="24"/>
          <w:u w:val="single"/>
        </w:rPr>
      </w:pPr>
      <w:r w:rsidRPr="000B6E1C">
        <w:rPr>
          <w:b/>
          <w:sz w:val="24"/>
          <w:szCs w:val="24"/>
          <w:u w:val="single"/>
        </w:rPr>
        <w:t xml:space="preserve">Na potwierdzenie spełnienia wymaganych warunków do oferty </w:t>
      </w:r>
      <w:r w:rsidRPr="000B6E1C">
        <w:rPr>
          <w:b/>
          <w:smallCaps/>
          <w:sz w:val="24"/>
          <w:szCs w:val="24"/>
          <w:u w:val="single"/>
        </w:rPr>
        <w:t>konieczne jest</w:t>
      </w:r>
      <w:r w:rsidRPr="000B6E1C">
        <w:rPr>
          <w:b/>
          <w:sz w:val="24"/>
          <w:szCs w:val="24"/>
          <w:u w:val="single"/>
        </w:rPr>
        <w:t xml:space="preserve"> dołączenie</w:t>
      </w:r>
      <w:r w:rsidR="000E251D">
        <w:rPr>
          <w:b/>
          <w:sz w:val="24"/>
          <w:szCs w:val="24"/>
          <w:u w:val="single"/>
        </w:rPr>
        <w:t xml:space="preserve"> specyfikacji technicznych, broszury informacyjnej,</w:t>
      </w:r>
      <w:r w:rsidRPr="000B6E1C">
        <w:rPr>
          <w:b/>
          <w:sz w:val="24"/>
          <w:szCs w:val="24"/>
          <w:u w:val="single"/>
        </w:rPr>
        <w:t xml:space="preserve"> prospektu, karty produktu</w:t>
      </w:r>
      <w:r w:rsidR="000E251D">
        <w:rPr>
          <w:b/>
          <w:sz w:val="24"/>
          <w:szCs w:val="24"/>
          <w:u w:val="single"/>
        </w:rPr>
        <w:t xml:space="preserve"> bądź</w:t>
      </w:r>
      <w:r w:rsidRPr="000B6E1C">
        <w:rPr>
          <w:b/>
          <w:sz w:val="24"/>
          <w:szCs w:val="24"/>
          <w:u w:val="single"/>
        </w:rPr>
        <w:t xml:space="preserve"> innych materiałów zawierających informacje niezbędne do potwierdzenia spełnienia w</w:t>
      </w:r>
      <w:r>
        <w:rPr>
          <w:b/>
          <w:sz w:val="24"/>
          <w:szCs w:val="24"/>
          <w:u w:val="single"/>
        </w:rPr>
        <w:t>ymagań</w:t>
      </w:r>
      <w:r w:rsidRPr="000B6E1C">
        <w:rPr>
          <w:b/>
          <w:sz w:val="24"/>
          <w:szCs w:val="24"/>
          <w:u w:val="single"/>
        </w:rPr>
        <w:t>.</w:t>
      </w:r>
    </w:p>
    <w:p w14:paraId="04A1E7DC" w14:textId="379AB6BE" w:rsidR="00607C90" w:rsidRDefault="00607C90" w:rsidP="00E17F92">
      <w:pPr>
        <w:jc w:val="both"/>
        <w:rPr>
          <w:sz w:val="22"/>
          <w:szCs w:val="22"/>
        </w:rPr>
      </w:pPr>
    </w:p>
    <w:p w14:paraId="456163D3" w14:textId="443F7676" w:rsidR="000B6E1C" w:rsidRDefault="000B6E1C" w:rsidP="00E17F92">
      <w:pPr>
        <w:jc w:val="both"/>
        <w:rPr>
          <w:sz w:val="22"/>
          <w:szCs w:val="22"/>
        </w:rPr>
      </w:pPr>
    </w:p>
    <w:p w14:paraId="51B05A6B" w14:textId="758994A2" w:rsidR="000B6E1C" w:rsidRDefault="000B6E1C" w:rsidP="00E17F92">
      <w:pPr>
        <w:jc w:val="both"/>
        <w:rPr>
          <w:sz w:val="22"/>
          <w:szCs w:val="22"/>
        </w:rPr>
      </w:pPr>
    </w:p>
    <w:p w14:paraId="3A17FBEB" w14:textId="77777777" w:rsidR="000B6E1C" w:rsidRPr="00E17F92" w:rsidRDefault="000B6E1C" w:rsidP="00E17F92">
      <w:pPr>
        <w:jc w:val="both"/>
        <w:rPr>
          <w:sz w:val="22"/>
          <w:szCs w:val="22"/>
        </w:rPr>
      </w:pPr>
    </w:p>
    <w:p w14:paraId="5248A109" w14:textId="77777777" w:rsidR="00607C90" w:rsidRPr="00E17F92" w:rsidRDefault="00607C90" w:rsidP="00E17F92">
      <w:pPr>
        <w:jc w:val="both"/>
        <w:rPr>
          <w:sz w:val="22"/>
          <w:szCs w:val="22"/>
        </w:rPr>
      </w:pPr>
    </w:p>
    <w:p w14:paraId="4756C65D" w14:textId="77777777" w:rsidR="00607C90" w:rsidRPr="00E17F92" w:rsidRDefault="00607C90" w:rsidP="00E17F92">
      <w:pPr>
        <w:ind w:left="5548"/>
        <w:jc w:val="right"/>
        <w:rPr>
          <w:sz w:val="22"/>
          <w:szCs w:val="22"/>
        </w:rPr>
      </w:pPr>
    </w:p>
    <w:p w14:paraId="6704AD6F" w14:textId="77777777" w:rsidR="00607C90" w:rsidRPr="00E17F92" w:rsidRDefault="00607C90" w:rsidP="00E17F92">
      <w:pPr>
        <w:ind w:left="5548"/>
        <w:jc w:val="right"/>
        <w:rPr>
          <w:sz w:val="22"/>
          <w:szCs w:val="22"/>
        </w:rPr>
      </w:pPr>
      <w:r w:rsidRPr="00E17F92">
        <w:rPr>
          <w:sz w:val="22"/>
          <w:szCs w:val="22"/>
        </w:rPr>
        <w:t>..........................................................</w:t>
      </w:r>
    </w:p>
    <w:p w14:paraId="397E5863" w14:textId="77777777" w:rsidR="00607C90" w:rsidRPr="00E17F92" w:rsidRDefault="00607C90" w:rsidP="00E17F92">
      <w:pPr>
        <w:ind w:left="5529"/>
        <w:jc w:val="center"/>
        <w:rPr>
          <w:sz w:val="22"/>
          <w:szCs w:val="22"/>
        </w:rPr>
      </w:pPr>
      <w:r w:rsidRPr="00E17F92">
        <w:rPr>
          <w:sz w:val="22"/>
          <w:szCs w:val="22"/>
        </w:rPr>
        <w:t>(podpis i pieczątka upełnomocnionego</w:t>
      </w:r>
    </w:p>
    <w:p w14:paraId="3F11985E" w14:textId="77777777" w:rsidR="00607C90" w:rsidRPr="00E17F92" w:rsidRDefault="00607C90" w:rsidP="00E17F92">
      <w:pPr>
        <w:pStyle w:val="Tekstpodstawowywcity31"/>
        <w:tabs>
          <w:tab w:val="left" w:pos="142"/>
        </w:tabs>
        <w:ind w:left="5529" w:firstLine="0"/>
        <w:jc w:val="center"/>
        <w:rPr>
          <w:sz w:val="22"/>
          <w:szCs w:val="22"/>
        </w:rPr>
      </w:pPr>
      <w:r w:rsidRPr="00E17F92">
        <w:rPr>
          <w:sz w:val="22"/>
          <w:szCs w:val="22"/>
        </w:rPr>
        <w:t>przedstawiciela Wykonawcy)</w:t>
      </w:r>
    </w:p>
    <w:p w14:paraId="210F3627" w14:textId="05948B2A" w:rsidR="00607C90" w:rsidRPr="00E17F92" w:rsidRDefault="00607C90" w:rsidP="00E17F92">
      <w:pPr>
        <w:jc w:val="both"/>
        <w:rPr>
          <w:sz w:val="22"/>
          <w:szCs w:val="22"/>
        </w:rPr>
      </w:pPr>
    </w:p>
    <w:p w14:paraId="2EAB798A" w14:textId="03626E37" w:rsidR="00B67DAB" w:rsidRPr="00E17F92" w:rsidRDefault="00B67DAB" w:rsidP="00E17F92">
      <w:pPr>
        <w:jc w:val="both"/>
        <w:rPr>
          <w:sz w:val="22"/>
          <w:szCs w:val="22"/>
        </w:rPr>
      </w:pPr>
    </w:p>
    <w:p w14:paraId="722AE79A" w14:textId="730404EA" w:rsidR="00B67DAB" w:rsidRPr="00E17F92" w:rsidRDefault="00B67DAB" w:rsidP="00E17F92">
      <w:pPr>
        <w:jc w:val="both"/>
        <w:rPr>
          <w:sz w:val="22"/>
          <w:szCs w:val="22"/>
        </w:rPr>
      </w:pPr>
    </w:p>
    <w:p w14:paraId="7C3D7C84" w14:textId="5DDEC95D" w:rsidR="00B67DAB" w:rsidRPr="00E17F92" w:rsidRDefault="00B67DAB" w:rsidP="00E17F92">
      <w:pPr>
        <w:jc w:val="both"/>
        <w:rPr>
          <w:sz w:val="22"/>
          <w:szCs w:val="22"/>
        </w:rPr>
      </w:pPr>
    </w:p>
    <w:p w14:paraId="10BEF2E1" w14:textId="77777777" w:rsidR="00B67DAB" w:rsidRPr="00E17F92" w:rsidRDefault="00B67DAB" w:rsidP="00E17F92">
      <w:pPr>
        <w:pStyle w:val="Default"/>
        <w:rPr>
          <w:rFonts w:ascii="Times New Roman" w:hAnsi="Times New Roman" w:cs="Times New Roman"/>
          <w:sz w:val="22"/>
          <w:szCs w:val="22"/>
        </w:rPr>
      </w:pPr>
    </w:p>
    <w:sectPr w:rsidR="00B67DAB" w:rsidRPr="00E17F92" w:rsidSect="002939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392BFE" w14:textId="77777777" w:rsidR="008D203A" w:rsidRDefault="008D203A">
      <w:r>
        <w:separator/>
      </w:r>
    </w:p>
  </w:endnote>
  <w:endnote w:type="continuationSeparator" w:id="0">
    <w:p w14:paraId="203F19A1" w14:textId="77777777" w:rsidR="008D203A" w:rsidRDefault="008D2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526943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808971" w14:textId="7E2579F3" w:rsidR="00686F75" w:rsidRDefault="00686F7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16C6DE" w14:textId="77777777" w:rsidR="008F76A0" w:rsidRDefault="008F76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FC691" w14:textId="77777777" w:rsidR="008D203A" w:rsidRDefault="008D203A">
      <w:r>
        <w:separator/>
      </w:r>
    </w:p>
  </w:footnote>
  <w:footnote w:type="continuationSeparator" w:id="0">
    <w:p w14:paraId="35CF6CEB" w14:textId="77777777" w:rsidR="008D203A" w:rsidRDefault="008D2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F9910" w14:textId="3390C0B5" w:rsidR="00452C4F" w:rsidRPr="00686F75" w:rsidRDefault="00686F75" w:rsidP="00686F75">
    <w:r w:rsidRPr="00686F75">
      <w:t>EA-ZP.272.5.2021</w:t>
    </w:r>
    <w:r w:rsidR="00452C4F" w:rsidRPr="00686F75"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</w:t>
    </w:r>
    <w:r w:rsidR="00452C4F" w:rsidRPr="00686F75">
      <w:tab/>
    </w:r>
    <w:r w:rsidR="00452C4F" w:rsidRPr="00686F7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F3B85A90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trike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02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2" w:hanging="360"/>
      </w:pPr>
      <w:rPr>
        <w:rFonts w:ascii="Symbol" w:hAnsi="Symbol" w:cs="Symbol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2" w:hanging="360"/>
      </w:pPr>
      <w:rPr>
        <w:rFonts w:ascii="Symbol" w:hAnsi="Symbol" w:cs="Symbol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2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37BEC560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800000"/>
        <w:sz w:val="16"/>
        <w:szCs w:val="16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800000"/>
        <w:sz w:val="16"/>
        <w:szCs w:val="16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F1D0825A"/>
    <w:name w:val="WW8Num16"/>
    <w:lvl w:ilvl="0">
      <w:start w:val="1"/>
      <w:numFmt w:val="bullet"/>
      <w:lvlText w:val=""/>
      <w:lvlJc w:val="left"/>
      <w:pPr>
        <w:tabs>
          <w:tab w:val="num" w:pos="384"/>
        </w:tabs>
        <w:ind w:left="1104" w:hanging="360"/>
      </w:pPr>
      <w:rPr>
        <w:rFonts w:ascii="Symbol" w:hAnsi="Symbol" w:cs="Symbol"/>
        <w:color w:val="auto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384"/>
        </w:tabs>
        <w:ind w:left="18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84"/>
        </w:tabs>
        <w:ind w:left="254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84"/>
        </w:tabs>
        <w:ind w:left="3264" w:hanging="360"/>
      </w:pPr>
      <w:rPr>
        <w:rFonts w:ascii="Symbol" w:hAnsi="Symbol" w:cs="Symbol"/>
        <w:color w:val="800000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384"/>
        </w:tabs>
        <w:ind w:left="39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84"/>
        </w:tabs>
        <w:ind w:left="470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84"/>
        </w:tabs>
        <w:ind w:left="5424" w:hanging="360"/>
      </w:pPr>
      <w:rPr>
        <w:rFonts w:ascii="Symbol" w:hAnsi="Symbol" w:cs="Symbol"/>
        <w:color w:val="800000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384"/>
        </w:tabs>
        <w:ind w:left="61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84"/>
        </w:tabs>
        <w:ind w:left="6864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80000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4F67369"/>
    <w:multiLevelType w:val="hybridMultilevel"/>
    <w:tmpl w:val="C4C6947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1B3F73C9"/>
    <w:multiLevelType w:val="hybridMultilevel"/>
    <w:tmpl w:val="DB44623C"/>
    <w:lvl w:ilvl="0" w:tplc="30161D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D3D73AB"/>
    <w:multiLevelType w:val="hybridMultilevel"/>
    <w:tmpl w:val="8BF6E0F2"/>
    <w:lvl w:ilvl="0" w:tplc="04150019">
      <w:start w:val="10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6B7939"/>
    <w:multiLevelType w:val="hybridMultilevel"/>
    <w:tmpl w:val="01D0CC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91390D"/>
    <w:multiLevelType w:val="hybridMultilevel"/>
    <w:tmpl w:val="BEF43CC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202F7534"/>
    <w:multiLevelType w:val="hybridMultilevel"/>
    <w:tmpl w:val="2D42AE4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239F3E27"/>
    <w:multiLevelType w:val="hybridMultilevel"/>
    <w:tmpl w:val="3D6A7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3CD078F"/>
    <w:multiLevelType w:val="hybridMultilevel"/>
    <w:tmpl w:val="4538CE62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7" w15:restartNumberingAfterBreak="0">
    <w:nsid w:val="3F7D5456"/>
    <w:multiLevelType w:val="hybridMultilevel"/>
    <w:tmpl w:val="80E2E81E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CA64D6"/>
    <w:multiLevelType w:val="hybridMultilevel"/>
    <w:tmpl w:val="894A5136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68069F"/>
    <w:multiLevelType w:val="hybridMultilevel"/>
    <w:tmpl w:val="81E0FB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06162C"/>
    <w:multiLevelType w:val="hybridMultilevel"/>
    <w:tmpl w:val="A4BC3D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042C8"/>
    <w:multiLevelType w:val="hybridMultilevel"/>
    <w:tmpl w:val="5C546D4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5D1E0F31"/>
    <w:multiLevelType w:val="hybridMultilevel"/>
    <w:tmpl w:val="EE548D0E"/>
    <w:lvl w:ilvl="0" w:tplc="D7BCCD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F493A88"/>
    <w:multiLevelType w:val="hybridMultilevel"/>
    <w:tmpl w:val="709CA6F4"/>
    <w:lvl w:ilvl="0" w:tplc="CF2C6B4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A5548"/>
    <w:multiLevelType w:val="hybridMultilevel"/>
    <w:tmpl w:val="74DED22A"/>
    <w:lvl w:ilvl="0" w:tplc="52029D92">
      <w:start w:val="36"/>
      <w:numFmt w:val="decimal"/>
      <w:lvlText w:val="%1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5" w15:restartNumberingAfterBreak="0">
    <w:nsid w:val="689E36D9"/>
    <w:multiLevelType w:val="hybridMultilevel"/>
    <w:tmpl w:val="74DED22A"/>
    <w:lvl w:ilvl="0" w:tplc="52029D92">
      <w:start w:val="36"/>
      <w:numFmt w:val="decimal"/>
      <w:lvlText w:val="%1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6" w15:restartNumberingAfterBreak="0">
    <w:nsid w:val="6B4163C6"/>
    <w:multiLevelType w:val="hybridMultilevel"/>
    <w:tmpl w:val="24646A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F1548BB"/>
    <w:multiLevelType w:val="hybridMultilevel"/>
    <w:tmpl w:val="26C81F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9111A9"/>
    <w:multiLevelType w:val="hybridMultilevel"/>
    <w:tmpl w:val="61461CB8"/>
    <w:lvl w:ilvl="0" w:tplc="CF2C6B4E">
      <w:numFmt w:val="bullet"/>
      <w:lvlText w:val="-"/>
      <w:lvlJc w:val="left"/>
      <w:pPr>
        <w:tabs>
          <w:tab w:val="num" w:pos="1126"/>
        </w:tabs>
        <w:ind w:left="112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39" w15:restartNumberingAfterBreak="0">
    <w:nsid w:val="74E003E3"/>
    <w:multiLevelType w:val="hybridMultilevel"/>
    <w:tmpl w:val="BA3E8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8A267F"/>
    <w:multiLevelType w:val="hybridMultilevel"/>
    <w:tmpl w:val="A85417E6"/>
    <w:lvl w:ilvl="0" w:tplc="5490A560">
      <w:start w:val="1"/>
      <w:numFmt w:val="bullet"/>
      <w:pStyle w:val="Nadpunk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F7504E"/>
    <w:multiLevelType w:val="hybridMultilevel"/>
    <w:tmpl w:val="32E04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8572D4"/>
    <w:multiLevelType w:val="hybridMultilevel"/>
    <w:tmpl w:val="0AC229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30"/>
  </w:num>
  <w:num w:numId="21">
    <w:abstractNumId w:val="42"/>
  </w:num>
  <w:num w:numId="22">
    <w:abstractNumId w:val="41"/>
  </w:num>
  <w:num w:numId="23">
    <w:abstractNumId w:val="26"/>
  </w:num>
  <w:num w:numId="24">
    <w:abstractNumId w:val="27"/>
  </w:num>
  <w:num w:numId="25">
    <w:abstractNumId w:val="24"/>
  </w:num>
  <w:num w:numId="26">
    <w:abstractNumId w:val="28"/>
  </w:num>
  <w:num w:numId="27">
    <w:abstractNumId w:val="38"/>
  </w:num>
  <w:num w:numId="28">
    <w:abstractNumId w:val="33"/>
  </w:num>
  <w:num w:numId="29">
    <w:abstractNumId w:val="36"/>
  </w:num>
  <w:num w:numId="30">
    <w:abstractNumId w:val="25"/>
  </w:num>
  <w:num w:numId="31">
    <w:abstractNumId w:val="37"/>
  </w:num>
  <w:num w:numId="32">
    <w:abstractNumId w:val="20"/>
  </w:num>
  <w:num w:numId="33">
    <w:abstractNumId w:val="32"/>
  </w:num>
  <w:num w:numId="34">
    <w:abstractNumId w:val="34"/>
  </w:num>
  <w:num w:numId="35">
    <w:abstractNumId w:val="35"/>
  </w:num>
  <w:num w:numId="36">
    <w:abstractNumId w:val="21"/>
  </w:num>
  <w:num w:numId="37">
    <w:abstractNumId w:val="29"/>
  </w:num>
  <w:num w:numId="38">
    <w:abstractNumId w:val="40"/>
  </w:num>
  <w:num w:numId="39">
    <w:abstractNumId w:val="31"/>
  </w:num>
  <w:num w:numId="40">
    <w:abstractNumId w:val="19"/>
  </w:num>
  <w:num w:numId="41">
    <w:abstractNumId w:val="22"/>
  </w:num>
  <w:num w:numId="42">
    <w:abstractNumId w:val="39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70"/>
    <w:rsid w:val="0000292A"/>
    <w:rsid w:val="00035FC9"/>
    <w:rsid w:val="00040032"/>
    <w:rsid w:val="000474DE"/>
    <w:rsid w:val="00053C07"/>
    <w:rsid w:val="00067922"/>
    <w:rsid w:val="000A0E60"/>
    <w:rsid w:val="000A73B3"/>
    <w:rsid w:val="000B0F4A"/>
    <w:rsid w:val="000B2598"/>
    <w:rsid w:val="000B38D9"/>
    <w:rsid w:val="000B4F0F"/>
    <w:rsid w:val="000B6E1C"/>
    <w:rsid w:val="000C0C05"/>
    <w:rsid w:val="000C552F"/>
    <w:rsid w:val="000E251D"/>
    <w:rsid w:val="000F1C88"/>
    <w:rsid w:val="00133253"/>
    <w:rsid w:val="001406F4"/>
    <w:rsid w:val="0015651A"/>
    <w:rsid w:val="00172A86"/>
    <w:rsid w:val="0017433D"/>
    <w:rsid w:val="0018434E"/>
    <w:rsid w:val="00185D9F"/>
    <w:rsid w:val="001933D7"/>
    <w:rsid w:val="00193413"/>
    <w:rsid w:val="001D462F"/>
    <w:rsid w:val="00211C67"/>
    <w:rsid w:val="002132CC"/>
    <w:rsid w:val="0021369C"/>
    <w:rsid w:val="002220EF"/>
    <w:rsid w:val="002222ED"/>
    <w:rsid w:val="00232BCD"/>
    <w:rsid w:val="00237A63"/>
    <w:rsid w:val="00245898"/>
    <w:rsid w:val="00252950"/>
    <w:rsid w:val="00293969"/>
    <w:rsid w:val="002948C4"/>
    <w:rsid w:val="002A058B"/>
    <w:rsid w:val="002A0640"/>
    <w:rsid w:val="002C4F38"/>
    <w:rsid w:val="002C509D"/>
    <w:rsid w:val="002D3F02"/>
    <w:rsid w:val="002E0272"/>
    <w:rsid w:val="002E24B1"/>
    <w:rsid w:val="002E61B4"/>
    <w:rsid w:val="002F2EEF"/>
    <w:rsid w:val="00300EFC"/>
    <w:rsid w:val="003021E5"/>
    <w:rsid w:val="00320032"/>
    <w:rsid w:val="003654CF"/>
    <w:rsid w:val="00366B91"/>
    <w:rsid w:val="00367900"/>
    <w:rsid w:val="00373F87"/>
    <w:rsid w:val="003B248F"/>
    <w:rsid w:val="003D5587"/>
    <w:rsid w:val="003E3DAD"/>
    <w:rsid w:val="003F2730"/>
    <w:rsid w:val="004200AA"/>
    <w:rsid w:val="004216D6"/>
    <w:rsid w:val="00451F24"/>
    <w:rsid w:val="00452C4F"/>
    <w:rsid w:val="0045693D"/>
    <w:rsid w:val="0046339A"/>
    <w:rsid w:val="0048121F"/>
    <w:rsid w:val="004817B1"/>
    <w:rsid w:val="004843FB"/>
    <w:rsid w:val="00485577"/>
    <w:rsid w:val="00486DA9"/>
    <w:rsid w:val="00492036"/>
    <w:rsid w:val="00494CA3"/>
    <w:rsid w:val="004A22B1"/>
    <w:rsid w:val="004A6F27"/>
    <w:rsid w:val="004B0150"/>
    <w:rsid w:val="004C1BCA"/>
    <w:rsid w:val="004F01EE"/>
    <w:rsid w:val="005027D8"/>
    <w:rsid w:val="00504F14"/>
    <w:rsid w:val="00507616"/>
    <w:rsid w:val="005609F1"/>
    <w:rsid w:val="00575732"/>
    <w:rsid w:val="00594A12"/>
    <w:rsid w:val="005A2F97"/>
    <w:rsid w:val="005D288F"/>
    <w:rsid w:val="005D341D"/>
    <w:rsid w:val="005D463C"/>
    <w:rsid w:val="005D5EAC"/>
    <w:rsid w:val="005E00E0"/>
    <w:rsid w:val="005E2606"/>
    <w:rsid w:val="005F34A3"/>
    <w:rsid w:val="005F395E"/>
    <w:rsid w:val="00607C90"/>
    <w:rsid w:val="006142CD"/>
    <w:rsid w:val="006163BA"/>
    <w:rsid w:val="00620596"/>
    <w:rsid w:val="006209A7"/>
    <w:rsid w:val="0062174D"/>
    <w:rsid w:val="0063189F"/>
    <w:rsid w:val="006337D0"/>
    <w:rsid w:val="00634F5B"/>
    <w:rsid w:val="00660E05"/>
    <w:rsid w:val="00661562"/>
    <w:rsid w:val="00665718"/>
    <w:rsid w:val="00665D10"/>
    <w:rsid w:val="00670D77"/>
    <w:rsid w:val="006717E3"/>
    <w:rsid w:val="00677FA5"/>
    <w:rsid w:val="00683220"/>
    <w:rsid w:val="00685B29"/>
    <w:rsid w:val="00686F75"/>
    <w:rsid w:val="006914B3"/>
    <w:rsid w:val="00694E10"/>
    <w:rsid w:val="006957B7"/>
    <w:rsid w:val="00697002"/>
    <w:rsid w:val="006A6C49"/>
    <w:rsid w:val="006B43E5"/>
    <w:rsid w:val="006B6281"/>
    <w:rsid w:val="006E42F8"/>
    <w:rsid w:val="006E5E3C"/>
    <w:rsid w:val="006F2073"/>
    <w:rsid w:val="006F41BC"/>
    <w:rsid w:val="0070561E"/>
    <w:rsid w:val="0071615C"/>
    <w:rsid w:val="00733815"/>
    <w:rsid w:val="007469AE"/>
    <w:rsid w:val="00776811"/>
    <w:rsid w:val="00797006"/>
    <w:rsid w:val="007A3BD8"/>
    <w:rsid w:val="00805A6B"/>
    <w:rsid w:val="00814741"/>
    <w:rsid w:val="008160FC"/>
    <w:rsid w:val="00826C49"/>
    <w:rsid w:val="00836988"/>
    <w:rsid w:val="0084785B"/>
    <w:rsid w:val="00852574"/>
    <w:rsid w:val="008614A8"/>
    <w:rsid w:val="00863A9D"/>
    <w:rsid w:val="00893377"/>
    <w:rsid w:val="00896469"/>
    <w:rsid w:val="008D203A"/>
    <w:rsid w:val="008E4C22"/>
    <w:rsid w:val="008F76A0"/>
    <w:rsid w:val="00903B7C"/>
    <w:rsid w:val="00915AE0"/>
    <w:rsid w:val="009242D1"/>
    <w:rsid w:val="00924BC0"/>
    <w:rsid w:val="0093682C"/>
    <w:rsid w:val="00945E33"/>
    <w:rsid w:val="00947DF8"/>
    <w:rsid w:val="00960DE3"/>
    <w:rsid w:val="009633F3"/>
    <w:rsid w:val="0096679E"/>
    <w:rsid w:val="00971634"/>
    <w:rsid w:val="009A2E68"/>
    <w:rsid w:val="009A6661"/>
    <w:rsid w:val="009B060A"/>
    <w:rsid w:val="009C374C"/>
    <w:rsid w:val="00A11E07"/>
    <w:rsid w:val="00A17A87"/>
    <w:rsid w:val="00A22FA2"/>
    <w:rsid w:val="00A26DA4"/>
    <w:rsid w:val="00A27C2C"/>
    <w:rsid w:val="00A56249"/>
    <w:rsid w:val="00A775AA"/>
    <w:rsid w:val="00A84952"/>
    <w:rsid w:val="00AA578A"/>
    <w:rsid w:val="00AC4921"/>
    <w:rsid w:val="00AD33B9"/>
    <w:rsid w:val="00AD4A72"/>
    <w:rsid w:val="00AD4F99"/>
    <w:rsid w:val="00AE513D"/>
    <w:rsid w:val="00AE5D5B"/>
    <w:rsid w:val="00AE671A"/>
    <w:rsid w:val="00AF26F8"/>
    <w:rsid w:val="00AF7FF0"/>
    <w:rsid w:val="00B07AE1"/>
    <w:rsid w:val="00B1496E"/>
    <w:rsid w:val="00B25055"/>
    <w:rsid w:val="00B42417"/>
    <w:rsid w:val="00B47F19"/>
    <w:rsid w:val="00B675AF"/>
    <w:rsid w:val="00B67DAB"/>
    <w:rsid w:val="00B74270"/>
    <w:rsid w:val="00B858D0"/>
    <w:rsid w:val="00B90EF9"/>
    <w:rsid w:val="00BB69A1"/>
    <w:rsid w:val="00BC1604"/>
    <w:rsid w:val="00BD308C"/>
    <w:rsid w:val="00BD778E"/>
    <w:rsid w:val="00BF56E9"/>
    <w:rsid w:val="00BF7C95"/>
    <w:rsid w:val="00C25C18"/>
    <w:rsid w:val="00C507C9"/>
    <w:rsid w:val="00C5219E"/>
    <w:rsid w:val="00C645EF"/>
    <w:rsid w:val="00C70C6E"/>
    <w:rsid w:val="00C80165"/>
    <w:rsid w:val="00CB34A0"/>
    <w:rsid w:val="00CB6CD9"/>
    <w:rsid w:val="00CC6502"/>
    <w:rsid w:val="00CD647A"/>
    <w:rsid w:val="00CD778F"/>
    <w:rsid w:val="00CE7E6B"/>
    <w:rsid w:val="00CF11A7"/>
    <w:rsid w:val="00D203A8"/>
    <w:rsid w:val="00D2584D"/>
    <w:rsid w:val="00D348B4"/>
    <w:rsid w:val="00D45C0F"/>
    <w:rsid w:val="00D57763"/>
    <w:rsid w:val="00D57B17"/>
    <w:rsid w:val="00D606B6"/>
    <w:rsid w:val="00D73F5D"/>
    <w:rsid w:val="00D7442E"/>
    <w:rsid w:val="00D84856"/>
    <w:rsid w:val="00DB72BF"/>
    <w:rsid w:val="00DF3DE7"/>
    <w:rsid w:val="00DF502E"/>
    <w:rsid w:val="00E0264E"/>
    <w:rsid w:val="00E03B99"/>
    <w:rsid w:val="00E17F92"/>
    <w:rsid w:val="00E21FCB"/>
    <w:rsid w:val="00E30D58"/>
    <w:rsid w:val="00E31F92"/>
    <w:rsid w:val="00E33AFD"/>
    <w:rsid w:val="00E56374"/>
    <w:rsid w:val="00E65105"/>
    <w:rsid w:val="00EA013D"/>
    <w:rsid w:val="00EB3C72"/>
    <w:rsid w:val="00EB7F41"/>
    <w:rsid w:val="00EC682B"/>
    <w:rsid w:val="00ED29CB"/>
    <w:rsid w:val="00F051F6"/>
    <w:rsid w:val="00F30CBD"/>
    <w:rsid w:val="00F33B39"/>
    <w:rsid w:val="00F34739"/>
    <w:rsid w:val="00F35167"/>
    <w:rsid w:val="00F805DF"/>
    <w:rsid w:val="00F8428E"/>
    <w:rsid w:val="00F9031F"/>
    <w:rsid w:val="00F91916"/>
    <w:rsid w:val="00F9303B"/>
    <w:rsid w:val="00FA65FE"/>
    <w:rsid w:val="00FD28CF"/>
    <w:rsid w:val="00FD7F6D"/>
    <w:rsid w:val="00FE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E08028"/>
  <w15:docId w15:val="{56181FCA-B18C-4AC1-9F83-B1AEDC84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C88"/>
    <w:pPr>
      <w:suppressAutoHyphens/>
    </w:pPr>
    <w:rPr>
      <w:sz w:val="20"/>
      <w:szCs w:val="20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293969"/>
    <w:pPr>
      <w:keepNext/>
      <w:numPr>
        <w:ilvl w:val="1"/>
        <w:numId w:val="1"/>
      </w:numPr>
      <w:jc w:val="center"/>
      <w:outlineLvl w:val="1"/>
    </w:pPr>
    <w:rPr>
      <w:rFonts w:ascii="Courier New" w:hAnsi="Courier New" w:cs="Courier New"/>
      <w:b/>
      <w:bCs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1">
    <w:name w:val="Nagłówek 2 Znak1"/>
    <w:basedOn w:val="Domylnaczcionkaakapitu"/>
    <w:link w:val="Nagwek2"/>
    <w:uiPriority w:val="9"/>
    <w:semiHidden/>
    <w:rsid w:val="00B14975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uiPriority w:val="99"/>
    <w:rsid w:val="00293969"/>
  </w:style>
  <w:style w:type="character" w:customStyle="1" w:styleId="WW8Num1z1">
    <w:name w:val="WW8Num1z1"/>
    <w:uiPriority w:val="99"/>
    <w:rsid w:val="00293969"/>
  </w:style>
  <w:style w:type="character" w:customStyle="1" w:styleId="WW8Num1z2">
    <w:name w:val="WW8Num1z2"/>
    <w:uiPriority w:val="99"/>
    <w:rsid w:val="00293969"/>
  </w:style>
  <w:style w:type="character" w:customStyle="1" w:styleId="WW8Num1z3">
    <w:name w:val="WW8Num1z3"/>
    <w:uiPriority w:val="99"/>
    <w:rsid w:val="00293969"/>
  </w:style>
  <w:style w:type="character" w:customStyle="1" w:styleId="WW8Num1z4">
    <w:name w:val="WW8Num1z4"/>
    <w:uiPriority w:val="99"/>
    <w:rsid w:val="00293969"/>
  </w:style>
  <w:style w:type="character" w:customStyle="1" w:styleId="WW8Num1z5">
    <w:name w:val="WW8Num1z5"/>
    <w:uiPriority w:val="99"/>
    <w:rsid w:val="00293969"/>
  </w:style>
  <w:style w:type="character" w:customStyle="1" w:styleId="WW8Num1z6">
    <w:name w:val="WW8Num1z6"/>
    <w:uiPriority w:val="99"/>
    <w:rsid w:val="00293969"/>
  </w:style>
  <w:style w:type="character" w:customStyle="1" w:styleId="WW8Num1z7">
    <w:name w:val="WW8Num1z7"/>
    <w:uiPriority w:val="99"/>
    <w:rsid w:val="00293969"/>
  </w:style>
  <w:style w:type="character" w:customStyle="1" w:styleId="WW8Num1z8">
    <w:name w:val="WW8Num1z8"/>
    <w:uiPriority w:val="99"/>
    <w:rsid w:val="00293969"/>
  </w:style>
  <w:style w:type="character" w:customStyle="1" w:styleId="WW8Num2z0">
    <w:name w:val="WW8Num2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2z1">
    <w:name w:val="WW8Num2z1"/>
    <w:uiPriority w:val="99"/>
    <w:rsid w:val="00293969"/>
    <w:rPr>
      <w:rFonts w:ascii="Courier New" w:hAnsi="Courier New" w:cs="Courier New"/>
    </w:rPr>
  </w:style>
  <w:style w:type="character" w:customStyle="1" w:styleId="WW8Num2z2">
    <w:name w:val="WW8Num2z2"/>
    <w:uiPriority w:val="99"/>
    <w:rsid w:val="00293969"/>
    <w:rPr>
      <w:rFonts w:ascii="Wingdings" w:hAnsi="Wingdings" w:cs="Wingdings"/>
    </w:rPr>
  </w:style>
  <w:style w:type="character" w:customStyle="1" w:styleId="WW8Num2z3">
    <w:name w:val="WW8Num2z3"/>
    <w:uiPriority w:val="99"/>
    <w:rsid w:val="00293969"/>
    <w:rPr>
      <w:rFonts w:ascii="Symbol" w:hAnsi="Symbol" w:cs="Symbol"/>
    </w:rPr>
  </w:style>
  <w:style w:type="character" w:customStyle="1" w:styleId="WW8Num3z0">
    <w:name w:val="WW8Num3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3z1">
    <w:name w:val="WW8Num3z1"/>
    <w:uiPriority w:val="99"/>
    <w:rsid w:val="00293969"/>
    <w:rPr>
      <w:rFonts w:ascii="Courier New" w:hAnsi="Courier New" w:cs="Courier New"/>
    </w:rPr>
  </w:style>
  <w:style w:type="character" w:customStyle="1" w:styleId="WW8Num3z2">
    <w:name w:val="WW8Num3z2"/>
    <w:uiPriority w:val="99"/>
    <w:rsid w:val="00293969"/>
    <w:rPr>
      <w:rFonts w:ascii="Wingdings" w:hAnsi="Wingdings" w:cs="Wingdings"/>
    </w:rPr>
  </w:style>
  <w:style w:type="character" w:customStyle="1" w:styleId="WW8Num3z3">
    <w:name w:val="WW8Num3z3"/>
    <w:uiPriority w:val="99"/>
    <w:rsid w:val="00293969"/>
    <w:rPr>
      <w:rFonts w:ascii="Symbol" w:hAnsi="Symbol" w:cs="Symbol"/>
    </w:rPr>
  </w:style>
  <w:style w:type="character" w:customStyle="1" w:styleId="WW8Num4z0">
    <w:name w:val="WW8Num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4z1">
    <w:name w:val="WW8Num4z1"/>
    <w:uiPriority w:val="99"/>
    <w:rsid w:val="00293969"/>
    <w:rPr>
      <w:rFonts w:ascii="Courier New" w:hAnsi="Courier New" w:cs="Courier New"/>
    </w:rPr>
  </w:style>
  <w:style w:type="character" w:customStyle="1" w:styleId="WW8Num4z2">
    <w:name w:val="WW8Num4z2"/>
    <w:uiPriority w:val="99"/>
    <w:rsid w:val="00293969"/>
    <w:rPr>
      <w:rFonts w:ascii="Wingdings" w:hAnsi="Wingdings" w:cs="Wingdings"/>
    </w:rPr>
  </w:style>
  <w:style w:type="character" w:customStyle="1" w:styleId="WW8Num4z3">
    <w:name w:val="WW8Num4z3"/>
    <w:uiPriority w:val="99"/>
    <w:rsid w:val="00293969"/>
    <w:rPr>
      <w:rFonts w:ascii="Symbol" w:hAnsi="Symbol" w:cs="Symbol"/>
    </w:rPr>
  </w:style>
  <w:style w:type="character" w:customStyle="1" w:styleId="WW8Num5z0">
    <w:name w:val="WW8Num5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5z1">
    <w:name w:val="WW8Num5z1"/>
    <w:uiPriority w:val="99"/>
    <w:rsid w:val="00293969"/>
    <w:rPr>
      <w:rFonts w:ascii="Courier New" w:hAnsi="Courier New" w:cs="Courier New"/>
    </w:rPr>
  </w:style>
  <w:style w:type="character" w:customStyle="1" w:styleId="WW8Num5z2">
    <w:name w:val="WW8Num5z2"/>
    <w:uiPriority w:val="99"/>
    <w:rsid w:val="00293969"/>
    <w:rPr>
      <w:rFonts w:ascii="Wingdings" w:hAnsi="Wingdings" w:cs="Wingdings"/>
    </w:rPr>
  </w:style>
  <w:style w:type="character" w:customStyle="1" w:styleId="WW8Num5z3">
    <w:name w:val="WW8Num5z3"/>
    <w:uiPriority w:val="99"/>
    <w:rsid w:val="00293969"/>
    <w:rPr>
      <w:rFonts w:ascii="Symbol" w:hAnsi="Symbol" w:cs="Symbol"/>
    </w:rPr>
  </w:style>
  <w:style w:type="character" w:customStyle="1" w:styleId="WW8Num6z0">
    <w:name w:val="WW8Num6z0"/>
    <w:uiPriority w:val="99"/>
    <w:rsid w:val="00293969"/>
    <w:rPr>
      <w:rFonts w:ascii="Symbol" w:hAnsi="Symbol" w:cs="Symbol"/>
      <w:strike/>
      <w:color w:val="800000"/>
      <w:sz w:val="16"/>
      <w:szCs w:val="16"/>
    </w:rPr>
  </w:style>
  <w:style w:type="character" w:customStyle="1" w:styleId="WW8Num6z1">
    <w:name w:val="WW8Num6z1"/>
    <w:uiPriority w:val="99"/>
    <w:rsid w:val="00293969"/>
    <w:rPr>
      <w:rFonts w:ascii="Courier New" w:hAnsi="Courier New" w:cs="Courier New"/>
    </w:rPr>
  </w:style>
  <w:style w:type="character" w:customStyle="1" w:styleId="WW8Num6z2">
    <w:name w:val="WW8Num6z2"/>
    <w:uiPriority w:val="99"/>
    <w:rsid w:val="00293969"/>
    <w:rPr>
      <w:rFonts w:ascii="Wingdings" w:hAnsi="Wingdings" w:cs="Wingdings"/>
    </w:rPr>
  </w:style>
  <w:style w:type="character" w:customStyle="1" w:styleId="WW8Num6z3">
    <w:name w:val="WW8Num6z3"/>
    <w:uiPriority w:val="99"/>
    <w:rsid w:val="00293969"/>
    <w:rPr>
      <w:rFonts w:ascii="Symbol" w:hAnsi="Symbol" w:cs="Symbol"/>
    </w:rPr>
  </w:style>
  <w:style w:type="character" w:customStyle="1" w:styleId="WW8Num7z0">
    <w:name w:val="WW8Num7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7z1">
    <w:name w:val="WW8Num7z1"/>
    <w:uiPriority w:val="99"/>
    <w:rsid w:val="00293969"/>
    <w:rPr>
      <w:rFonts w:ascii="Courier New" w:hAnsi="Courier New" w:cs="Courier New"/>
    </w:rPr>
  </w:style>
  <w:style w:type="character" w:customStyle="1" w:styleId="WW8Num7z2">
    <w:name w:val="WW8Num7z2"/>
    <w:uiPriority w:val="99"/>
    <w:rsid w:val="00293969"/>
    <w:rPr>
      <w:rFonts w:ascii="Wingdings" w:hAnsi="Wingdings" w:cs="Wingdings"/>
    </w:rPr>
  </w:style>
  <w:style w:type="character" w:customStyle="1" w:styleId="WW8Num8z0">
    <w:name w:val="WW8Num8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8z1">
    <w:name w:val="WW8Num8z1"/>
    <w:uiPriority w:val="99"/>
    <w:rsid w:val="00293969"/>
    <w:rPr>
      <w:rFonts w:ascii="Courier New" w:hAnsi="Courier New" w:cs="Courier New"/>
    </w:rPr>
  </w:style>
  <w:style w:type="character" w:customStyle="1" w:styleId="WW8Num8z2">
    <w:name w:val="WW8Num8z2"/>
    <w:uiPriority w:val="99"/>
    <w:rsid w:val="00293969"/>
    <w:rPr>
      <w:rFonts w:ascii="Wingdings" w:hAnsi="Wingdings" w:cs="Wingdings"/>
    </w:rPr>
  </w:style>
  <w:style w:type="character" w:customStyle="1" w:styleId="WW8Num9z0">
    <w:name w:val="WW8Num9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9z1">
    <w:name w:val="WW8Num9z1"/>
    <w:uiPriority w:val="99"/>
    <w:rsid w:val="00293969"/>
    <w:rPr>
      <w:rFonts w:ascii="Courier New" w:hAnsi="Courier New" w:cs="Courier New"/>
    </w:rPr>
  </w:style>
  <w:style w:type="character" w:customStyle="1" w:styleId="WW8Num9z2">
    <w:name w:val="WW8Num9z2"/>
    <w:uiPriority w:val="99"/>
    <w:rsid w:val="00293969"/>
    <w:rPr>
      <w:rFonts w:ascii="Wingdings" w:hAnsi="Wingdings" w:cs="Wingdings"/>
    </w:rPr>
  </w:style>
  <w:style w:type="character" w:customStyle="1" w:styleId="WW8Num9z3">
    <w:name w:val="WW8Num9z3"/>
    <w:uiPriority w:val="99"/>
    <w:rsid w:val="00293969"/>
    <w:rPr>
      <w:rFonts w:ascii="Symbol" w:hAnsi="Symbol" w:cs="Symbol"/>
    </w:rPr>
  </w:style>
  <w:style w:type="character" w:customStyle="1" w:styleId="WW8Num10z0">
    <w:name w:val="WW8Num10z0"/>
    <w:uiPriority w:val="99"/>
    <w:rsid w:val="00293969"/>
    <w:rPr>
      <w:rFonts w:ascii="Symbol" w:hAnsi="Symbol" w:cs="Symbol"/>
      <w:sz w:val="16"/>
      <w:szCs w:val="16"/>
    </w:rPr>
  </w:style>
  <w:style w:type="character" w:customStyle="1" w:styleId="WW8Num10z1">
    <w:name w:val="WW8Num10z1"/>
    <w:uiPriority w:val="99"/>
    <w:rsid w:val="00293969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293969"/>
    <w:rPr>
      <w:rFonts w:ascii="Wingdings" w:hAnsi="Wingdings" w:cs="Wingdings"/>
    </w:rPr>
  </w:style>
  <w:style w:type="character" w:customStyle="1" w:styleId="WW8Num10z3">
    <w:name w:val="WW8Num10z3"/>
    <w:uiPriority w:val="99"/>
    <w:rsid w:val="00293969"/>
    <w:rPr>
      <w:rFonts w:ascii="Symbol" w:hAnsi="Symbol" w:cs="Symbol"/>
    </w:rPr>
  </w:style>
  <w:style w:type="character" w:customStyle="1" w:styleId="WW8Num11z0">
    <w:name w:val="WW8Num11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1z1">
    <w:name w:val="WW8Num11z1"/>
    <w:uiPriority w:val="99"/>
    <w:rsid w:val="00293969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293969"/>
    <w:rPr>
      <w:rFonts w:ascii="Wingdings" w:hAnsi="Wingdings" w:cs="Wingdings"/>
    </w:rPr>
  </w:style>
  <w:style w:type="character" w:customStyle="1" w:styleId="WW8Num11z3">
    <w:name w:val="WW8Num11z3"/>
    <w:uiPriority w:val="99"/>
    <w:rsid w:val="00293969"/>
    <w:rPr>
      <w:rFonts w:ascii="Symbol" w:hAnsi="Symbol" w:cs="Symbol"/>
    </w:rPr>
  </w:style>
  <w:style w:type="character" w:customStyle="1" w:styleId="WW8Num12z0">
    <w:name w:val="WW8Num12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2z1">
    <w:name w:val="WW8Num12z1"/>
    <w:uiPriority w:val="99"/>
    <w:rsid w:val="00293969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293969"/>
    <w:rPr>
      <w:rFonts w:ascii="Wingdings" w:hAnsi="Wingdings" w:cs="Wingdings"/>
    </w:rPr>
  </w:style>
  <w:style w:type="character" w:customStyle="1" w:styleId="WW8Num12z3">
    <w:name w:val="WW8Num12z3"/>
    <w:uiPriority w:val="99"/>
    <w:rsid w:val="00293969"/>
    <w:rPr>
      <w:rFonts w:ascii="Symbol" w:hAnsi="Symbol" w:cs="Symbol"/>
    </w:rPr>
  </w:style>
  <w:style w:type="character" w:customStyle="1" w:styleId="WW8Num13z0">
    <w:name w:val="WW8Num13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3z1">
    <w:name w:val="WW8Num13z1"/>
    <w:uiPriority w:val="99"/>
    <w:rsid w:val="00293969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293969"/>
    <w:rPr>
      <w:rFonts w:ascii="Wingdings" w:hAnsi="Wingdings" w:cs="Wingdings"/>
    </w:rPr>
  </w:style>
  <w:style w:type="character" w:customStyle="1" w:styleId="WW8Num13z3">
    <w:name w:val="WW8Num13z3"/>
    <w:uiPriority w:val="99"/>
    <w:rsid w:val="00293969"/>
    <w:rPr>
      <w:rFonts w:ascii="Symbol" w:hAnsi="Symbol" w:cs="Symbol"/>
    </w:rPr>
  </w:style>
  <w:style w:type="character" w:customStyle="1" w:styleId="WW8Num14z0">
    <w:name w:val="WW8Num14z0"/>
    <w:uiPriority w:val="99"/>
    <w:rsid w:val="00293969"/>
    <w:rPr>
      <w:rFonts w:ascii="Symbol" w:hAnsi="Symbol" w:cs="Symbol"/>
      <w:color w:val="800000"/>
      <w:sz w:val="16"/>
      <w:szCs w:val="16"/>
    </w:rPr>
  </w:style>
  <w:style w:type="character" w:customStyle="1" w:styleId="WW8Num14z1">
    <w:name w:val="WW8Num14z1"/>
    <w:uiPriority w:val="99"/>
    <w:rsid w:val="00293969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293969"/>
    <w:rPr>
      <w:rFonts w:ascii="Wingdings" w:hAnsi="Wingdings" w:cs="Wingdings"/>
    </w:rPr>
  </w:style>
  <w:style w:type="character" w:customStyle="1" w:styleId="WW8Num14z3">
    <w:name w:val="WW8Num14z3"/>
    <w:uiPriority w:val="99"/>
    <w:rsid w:val="00293969"/>
    <w:rPr>
      <w:rFonts w:ascii="Symbol" w:hAnsi="Symbol" w:cs="Symbol"/>
    </w:rPr>
  </w:style>
  <w:style w:type="character" w:customStyle="1" w:styleId="WW8Num15z0">
    <w:name w:val="WW8Num15z0"/>
    <w:uiPriority w:val="99"/>
    <w:rsid w:val="00293969"/>
    <w:rPr>
      <w:rFonts w:ascii="Symbol" w:hAnsi="Symbol" w:cs="Symbol"/>
      <w:sz w:val="22"/>
      <w:szCs w:val="22"/>
    </w:rPr>
  </w:style>
  <w:style w:type="character" w:customStyle="1" w:styleId="WW8Num15z1">
    <w:name w:val="WW8Num15z1"/>
    <w:uiPriority w:val="99"/>
    <w:rsid w:val="00293969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293969"/>
    <w:rPr>
      <w:rFonts w:ascii="Wingdings" w:hAnsi="Wingdings" w:cs="Wingdings"/>
    </w:rPr>
  </w:style>
  <w:style w:type="character" w:customStyle="1" w:styleId="WW8Num16z0">
    <w:name w:val="WW8Num16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6z1">
    <w:name w:val="WW8Num16z1"/>
    <w:uiPriority w:val="99"/>
    <w:rsid w:val="00293969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293969"/>
    <w:rPr>
      <w:rFonts w:ascii="Wingdings" w:hAnsi="Wingdings" w:cs="Wingdings"/>
    </w:rPr>
  </w:style>
  <w:style w:type="character" w:customStyle="1" w:styleId="WW8Num17z0">
    <w:name w:val="WW8Num17z0"/>
    <w:uiPriority w:val="99"/>
    <w:rsid w:val="00293969"/>
    <w:rPr>
      <w:rFonts w:ascii="Symbol" w:hAnsi="Symbol" w:cs="Symbol"/>
      <w:color w:val="800000"/>
      <w:sz w:val="22"/>
      <w:szCs w:val="22"/>
    </w:rPr>
  </w:style>
  <w:style w:type="character" w:customStyle="1" w:styleId="WW8Num17z1">
    <w:name w:val="WW8Num17z1"/>
    <w:uiPriority w:val="99"/>
    <w:rsid w:val="00293969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293969"/>
    <w:rPr>
      <w:rFonts w:ascii="Wingdings" w:hAnsi="Wingdings" w:cs="Wingdings"/>
    </w:rPr>
  </w:style>
  <w:style w:type="character" w:customStyle="1" w:styleId="WW8Num17z3">
    <w:name w:val="WW8Num17z3"/>
    <w:uiPriority w:val="99"/>
    <w:rsid w:val="00293969"/>
    <w:rPr>
      <w:rFonts w:ascii="Symbol" w:hAnsi="Symbol" w:cs="Symbol"/>
    </w:rPr>
  </w:style>
  <w:style w:type="character" w:customStyle="1" w:styleId="WW8Num18z0">
    <w:name w:val="WW8Num18z0"/>
    <w:uiPriority w:val="99"/>
    <w:rsid w:val="00293969"/>
  </w:style>
  <w:style w:type="character" w:customStyle="1" w:styleId="WW8Num18z1">
    <w:name w:val="WW8Num18z1"/>
    <w:uiPriority w:val="99"/>
    <w:rsid w:val="00293969"/>
  </w:style>
  <w:style w:type="character" w:customStyle="1" w:styleId="WW8Num18z2">
    <w:name w:val="WW8Num18z2"/>
    <w:uiPriority w:val="99"/>
    <w:rsid w:val="00293969"/>
  </w:style>
  <w:style w:type="character" w:customStyle="1" w:styleId="WW8Num18z3">
    <w:name w:val="WW8Num18z3"/>
    <w:uiPriority w:val="99"/>
    <w:rsid w:val="00293969"/>
  </w:style>
  <w:style w:type="character" w:customStyle="1" w:styleId="WW8Num19z0">
    <w:name w:val="WW8Num19z0"/>
    <w:uiPriority w:val="99"/>
    <w:rsid w:val="00293969"/>
    <w:rPr>
      <w:rFonts w:ascii="Symbol" w:hAnsi="Symbol" w:cs="Symbol"/>
    </w:rPr>
  </w:style>
  <w:style w:type="character" w:customStyle="1" w:styleId="WW8Num19z1">
    <w:name w:val="WW8Num19z1"/>
    <w:uiPriority w:val="99"/>
    <w:rsid w:val="00293969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293969"/>
    <w:rPr>
      <w:rFonts w:ascii="Wingdings" w:hAnsi="Wingdings" w:cs="Wingdings"/>
    </w:rPr>
  </w:style>
  <w:style w:type="character" w:customStyle="1" w:styleId="WW8Num19z3">
    <w:name w:val="WW8Num19z3"/>
    <w:uiPriority w:val="99"/>
    <w:rsid w:val="00293969"/>
  </w:style>
  <w:style w:type="character" w:customStyle="1" w:styleId="WW8Num19z4">
    <w:name w:val="WW8Num19z4"/>
    <w:uiPriority w:val="99"/>
    <w:rsid w:val="00293969"/>
  </w:style>
  <w:style w:type="character" w:customStyle="1" w:styleId="WW8Num19z5">
    <w:name w:val="WW8Num19z5"/>
    <w:uiPriority w:val="99"/>
    <w:rsid w:val="00293969"/>
  </w:style>
  <w:style w:type="character" w:customStyle="1" w:styleId="WW8Num19z6">
    <w:name w:val="WW8Num19z6"/>
    <w:uiPriority w:val="99"/>
    <w:rsid w:val="00293969"/>
  </w:style>
  <w:style w:type="character" w:customStyle="1" w:styleId="WW8Num19z7">
    <w:name w:val="WW8Num19z7"/>
    <w:uiPriority w:val="99"/>
    <w:rsid w:val="00293969"/>
  </w:style>
  <w:style w:type="character" w:customStyle="1" w:styleId="WW8Num19z8">
    <w:name w:val="WW8Num19z8"/>
    <w:uiPriority w:val="99"/>
    <w:rsid w:val="00293969"/>
  </w:style>
  <w:style w:type="character" w:customStyle="1" w:styleId="WW8Num7z3">
    <w:name w:val="WW8Num7z3"/>
    <w:uiPriority w:val="99"/>
    <w:rsid w:val="00293969"/>
    <w:rPr>
      <w:rFonts w:ascii="Symbol" w:hAnsi="Symbol" w:cs="Symbol"/>
    </w:rPr>
  </w:style>
  <w:style w:type="character" w:customStyle="1" w:styleId="WW8Num8z3">
    <w:name w:val="WW8Num8z3"/>
    <w:uiPriority w:val="99"/>
    <w:rsid w:val="00293969"/>
    <w:rPr>
      <w:rFonts w:ascii="Symbol" w:hAnsi="Symbol" w:cs="Symbol"/>
    </w:rPr>
  </w:style>
  <w:style w:type="character" w:customStyle="1" w:styleId="WW8Num18z4">
    <w:name w:val="WW8Num18z4"/>
    <w:uiPriority w:val="99"/>
    <w:rsid w:val="00293969"/>
  </w:style>
  <w:style w:type="character" w:customStyle="1" w:styleId="WW8Num18z5">
    <w:name w:val="WW8Num18z5"/>
    <w:uiPriority w:val="99"/>
    <w:rsid w:val="00293969"/>
  </w:style>
  <w:style w:type="character" w:customStyle="1" w:styleId="WW8Num18z6">
    <w:name w:val="WW8Num18z6"/>
    <w:uiPriority w:val="99"/>
    <w:rsid w:val="00293969"/>
  </w:style>
  <w:style w:type="character" w:customStyle="1" w:styleId="WW8Num18z7">
    <w:name w:val="WW8Num18z7"/>
    <w:uiPriority w:val="99"/>
    <w:rsid w:val="00293969"/>
  </w:style>
  <w:style w:type="character" w:customStyle="1" w:styleId="WW8Num18z8">
    <w:name w:val="WW8Num18z8"/>
    <w:uiPriority w:val="99"/>
    <w:rsid w:val="00293969"/>
  </w:style>
  <w:style w:type="character" w:customStyle="1" w:styleId="Domylnaczcionkaakapitu1">
    <w:name w:val="Domyślna czcionka akapitu1"/>
    <w:uiPriority w:val="99"/>
    <w:rsid w:val="00293969"/>
  </w:style>
  <w:style w:type="character" w:customStyle="1" w:styleId="Nagwek2Znak">
    <w:name w:val="Nagłówek 2 Znak"/>
    <w:basedOn w:val="Domylnaczcionkaakapitu1"/>
    <w:uiPriority w:val="99"/>
    <w:rsid w:val="002939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Absatz-Standardschriftart">
    <w:name w:val="Absatz-Standardschriftart"/>
    <w:uiPriority w:val="99"/>
    <w:rsid w:val="00293969"/>
  </w:style>
  <w:style w:type="character" w:customStyle="1" w:styleId="WW-Absatz-Standardschriftart">
    <w:name w:val="WW-Absatz-Standardschriftart"/>
    <w:uiPriority w:val="99"/>
    <w:rsid w:val="00293969"/>
  </w:style>
  <w:style w:type="character" w:customStyle="1" w:styleId="WW-Absatz-Standardschriftart1">
    <w:name w:val="WW-Absatz-Standardschriftart1"/>
    <w:uiPriority w:val="99"/>
    <w:rsid w:val="00293969"/>
  </w:style>
  <w:style w:type="character" w:customStyle="1" w:styleId="Domylnaczcionkaakapitu11">
    <w:name w:val="Domyślna czcionka akapitu11"/>
    <w:uiPriority w:val="99"/>
    <w:rsid w:val="00293969"/>
  </w:style>
  <w:style w:type="character" w:customStyle="1" w:styleId="Numerstrony1">
    <w:name w:val="Numer strony1"/>
    <w:basedOn w:val="Domylnaczcionkaakapitu11"/>
    <w:uiPriority w:val="99"/>
    <w:rsid w:val="00293969"/>
  </w:style>
  <w:style w:type="character" w:styleId="Hipercze">
    <w:name w:val="Hyperlink"/>
    <w:basedOn w:val="Domylnaczcionkaakapitu1"/>
    <w:uiPriority w:val="99"/>
    <w:rsid w:val="00293969"/>
    <w:rPr>
      <w:color w:val="000080"/>
      <w:u w:val="single"/>
    </w:rPr>
  </w:style>
  <w:style w:type="character" w:customStyle="1" w:styleId="TekstpodstawowyZnak">
    <w:name w:val="Tekst podstawowy Znak"/>
    <w:basedOn w:val="Domylnaczcionkaakapitu1"/>
    <w:uiPriority w:val="99"/>
    <w:rsid w:val="00293969"/>
    <w:rPr>
      <w:sz w:val="20"/>
      <w:szCs w:val="20"/>
    </w:rPr>
  </w:style>
  <w:style w:type="character" w:customStyle="1" w:styleId="NagwekZnak">
    <w:name w:val="Nagłówek Znak"/>
    <w:basedOn w:val="Domylnaczcionkaakapitu1"/>
    <w:uiPriority w:val="99"/>
    <w:rsid w:val="00293969"/>
    <w:rPr>
      <w:sz w:val="20"/>
      <w:szCs w:val="20"/>
    </w:rPr>
  </w:style>
  <w:style w:type="character" w:customStyle="1" w:styleId="StopkaZnak">
    <w:name w:val="Stopka Znak"/>
    <w:basedOn w:val="Domylnaczcionkaakapitu1"/>
    <w:uiPriority w:val="99"/>
    <w:rsid w:val="00293969"/>
    <w:rPr>
      <w:sz w:val="20"/>
      <w:szCs w:val="20"/>
    </w:rPr>
  </w:style>
  <w:style w:type="character" w:customStyle="1" w:styleId="TekstdymkaZnak">
    <w:name w:val="Tekst dymka Znak"/>
    <w:basedOn w:val="Domylnaczcionkaakapitu1"/>
    <w:uiPriority w:val="99"/>
    <w:rsid w:val="00293969"/>
    <w:rPr>
      <w:sz w:val="2"/>
      <w:szCs w:val="2"/>
    </w:rPr>
  </w:style>
  <w:style w:type="character" w:customStyle="1" w:styleId="ListLabel1">
    <w:name w:val="ListLabel 1"/>
    <w:uiPriority w:val="99"/>
    <w:rsid w:val="00293969"/>
    <w:rPr>
      <w:sz w:val="24"/>
      <w:szCs w:val="24"/>
    </w:rPr>
  </w:style>
  <w:style w:type="character" w:customStyle="1" w:styleId="ListLabel2">
    <w:name w:val="ListLabel 2"/>
    <w:uiPriority w:val="99"/>
    <w:rsid w:val="00293969"/>
  </w:style>
  <w:style w:type="character" w:customStyle="1" w:styleId="ListLabel3">
    <w:name w:val="ListLabel 3"/>
    <w:uiPriority w:val="99"/>
    <w:rsid w:val="00293969"/>
  </w:style>
  <w:style w:type="character" w:customStyle="1" w:styleId="ListLabel4">
    <w:name w:val="ListLabel 4"/>
    <w:uiPriority w:val="99"/>
    <w:rsid w:val="00293969"/>
  </w:style>
  <w:style w:type="character" w:customStyle="1" w:styleId="ListLabel5">
    <w:name w:val="ListLabel 5"/>
    <w:uiPriority w:val="99"/>
    <w:rsid w:val="00293969"/>
    <w:rPr>
      <w:sz w:val="16"/>
      <w:szCs w:val="16"/>
    </w:rPr>
  </w:style>
  <w:style w:type="paragraph" w:customStyle="1" w:styleId="Nagwek20">
    <w:name w:val="Nagłówek2"/>
    <w:basedOn w:val="Normalny"/>
    <w:next w:val="Tekstpodstawowy"/>
    <w:uiPriority w:val="99"/>
    <w:rsid w:val="002939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293969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14975"/>
    <w:rPr>
      <w:sz w:val="20"/>
      <w:szCs w:val="20"/>
      <w:lang w:eastAsia="ar-SA"/>
    </w:rPr>
  </w:style>
  <w:style w:type="paragraph" w:styleId="Lista">
    <w:name w:val="List"/>
    <w:basedOn w:val="Tekstpodstawowy"/>
    <w:uiPriority w:val="99"/>
    <w:rsid w:val="00293969"/>
  </w:style>
  <w:style w:type="paragraph" w:customStyle="1" w:styleId="Podpis2">
    <w:name w:val="Podpis2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293969"/>
    <w:pPr>
      <w:suppressLineNumbers/>
    </w:pPr>
  </w:style>
  <w:style w:type="paragraph" w:customStyle="1" w:styleId="Nagwek1">
    <w:name w:val="Nagłówek1"/>
    <w:basedOn w:val="Normalny"/>
    <w:uiPriority w:val="99"/>
    <w:rsid w:val="00293969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Podpis1">
    <w:name w:val="Podpis1"/>
    <w:basedOn w:val="Normalny"/>
    <w:uiPriority w:val="99"/>
    <w:rsid w:val="0029396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Plandokumentu1">
    <w:name w:val="Plan dokumentu1"/>
    <w:basedOn w:val="Normalny"/>
    <w:uiPriority w:val="99"/>
    <w:rsid w:val="00293969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1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B14975"/>
    <w:rPr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rsid w:val="00293969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B14975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293969"/>
    <w:pPr>
      <w:suppressLineNumbers/>
    </w:pPr>
  </w:style>
  <w:style w:type="paragraph" w:customStyle="1" w:styleId="Nagwektabeli">
    <w:name w:val="Nagłówek tabeli"/>
    <w:basedOn w:val="Zawartotabeli"/>
    <w:uiPriority w:val="99"/>
    <w:rsid w:val="0029396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293969"/>
  </w:style>
  <w:style w:type="paragraph" w:customStyle="1" w:styleId="Lista21">
    <w:name w:val="Lista 21"/>
    <w:basedOn w:val="Normalny"/>
    <w:uiPriority w:val="99"/>
    <w:rsid w:val="00293969"/>
    <w:pPr>
      <w:spacing w:after="120"/>
      <w:ind w:left="566" w:hanging="283"/>
    </w:pPr>
  </w:style>
  <w:style w:type="paragraph" w:customStyle="1" w:styleId="Tekstdymka1">
    <w:name w:val="Tekst dymka1"/>
    <w:basedOn w:val="Normalny"/>
    <w:uiPriority w:val="99"/>
    <w:rsid w:val="00293969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93969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rsid w:val="00960DE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60DE3"/>
    <w:rPr>
      <w:rFonts w:ascii="Tahoma" w:hAnsi="Tahoma" w:cs="Tahoma"/>
      <w:sz w:val="16"/>
      <w:szCs w:val="16"/>
      <w:lang w:eastAsia="ar-SA" w:bidi="ar-SA"/>
    </w:rPr>
  </w:style>
  <w:style w:type="paragraph" w:styleId="Akapitzlist">
    <w:name w:val="List Paragraph"/>
    <w:basedOn w:val="Normalny"/>
    <w:uiPriority w:val="34"/>
    <w:qFormat/>
    <w:rsid w:val="002A0640"/>
    <w:pPr>
      <w:ind w:left="720"/>
    </w:pPr>
  </w:style>
  <w:style w:type="paragraph" w:customStyle="1" w:styleId="Tekstpodstawowywcity31">
    <w:name w:val="Tekst podstawowy wcięty 31"/>
    <w:basedOn w:val="Normalny"/>
    <w:rsid w:val="00607C90"/>
    <w:pPr>
      <w:ind w:firstLine="360"/>
    </w:pPr>
    <w:rPr>
      <w:sz w:val="24"/>
    </w:rPr>
  </w:style>
  <w:style w:type="paragraph" w:customStyle="1" w:styleId="Default">
    <w:name w:val="Default"/>
    <w:rsid w:val="00B67D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7DAB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22FA2"/>
    <w:pPr>
      <w:suppressAutoHyphens/>
    </w:pPr>
    <w:rPr>
      <w:sz w:val="20"/>
      <w:szCs w:val="20"/>
      <w:lang w:eastAsia="ar-SA"/>
    </w:rPr>
  </w:style>
  <w:style w:type="paragraph" w:customStyle="1" w:styleId="Nadpunkt">
    <w:name w:val="Nadpunkt"/>
    <w:basedOn w:val="Normalny"/>
    <w:autoRedefine/>
    <w:qFormat/>
    <w:rsid w:val="00E17F92"/>
    <w:pPr>
      <w:numPr>
        <w:numId w:val="38"/>
      </w:numPr>
      <w:suppressAutoHyphens w:val="0"/>
      <w:spacing w:before="60" w:after="60"/>
    </w:pPr>
    <w:rPr>
      <w:sz w:val="22"/>
      <w:szCs w:val="22"/>
      <w:lang w:eastAsia="ja-JP"/>
    </w:rPr>
  </w:style>
  <w:style w:type="character" w:customStyle="1" w:styleId="colour">
    <w:name w:val="colour"/>
    <w:basedOn w:val="Domylnaczcionkaakapitu"/>
    <w:rsid w:val="00E21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42303-6A7C-4C45-B525-82B6CB3A7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1206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ZAKUP zestawu LC/MS/MS Triple Quad</vt:lpstr>
    </vt:vector>
  </TitlesOfParts>
  <Company>WSSE w Poznaniu</Company>
  <LinksUpToDate>false</LinksUpToDate>
  <CharactersWithSpaces>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ZAKUP zestawu LC/MS/MS Triple Quad</dc:title>
  <dc:creator>l.kalewska</dc:creator>
  <cp:lastModifiedBy>Szymon Wróblewicz</cp:lastModifiedBy>
  <cp:revision>10</cp:revision>
  <cp:lastPrinted>2020-10-16T09:00:00Z</cp:lastPrinted>
  <dcterms:created xsi:type="dcterms:W3CDTF">2021-03-17T07:30:00Z</dcterms:created>
  <dcterms:modified xsi:type="dcterms:W3CDTF">2021-03-22T08:17:00Z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WSSE w Poznaniu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