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6C65" w14:textId="762E0E18" w:rsidR="00AD6B72" w:rsidRPr="00EA7EFD" w:rsidRDefault="00AD6B72" w:rsidP="00AD6B72">
      <w:pPr>
        <w:spacing w:line="360" w:lineRule="auto"/>
        <w:jc w:val="right"/>
        <w:rPr>
          <w:rFonts w:ascii="Arial" w:hAnsi="Arial" w:cs="Arial"/>
          <w:b/>
          <w:bCs/>
        </w:rPr>
      </w:pPr>
      <w:r w:rsidRPr="00EA7EFD">
        <w:rPr>
          <w:rFonts w:ascii="Arial" w:hAnsi="Arial" w:cs="Arial"/>
          <w:b/>
          <w:bCs/>
        </w:rPr>
        <w:t xml:space="preserve">Załącznik nr </w:t>
      </w:r>
      <w:r w:rsidR="00A155F0">
        <w:rPr>
          <w:rFonts w:ascii="Arial" w:hAnsi="Arial" w:cs="Arial"/>
          <w:b/>
          <w:bCs/>
        </w:rPr>
        <w:t>2</w:t>
      </w:r>
      <w:r w:rsidRPr="00EA7EFD">
        <w:rPr>
          <w:rFonts w:ascii="Arial" w:hAnsi="Arial" w:cs="Arial"/>
          <w:b/>
          <w:bCs/>
        </w:rPr>
        <w:t xml:space="preserve"> do zapytania ofertowego</w:t>
      </w:r>
    </w:p>
    <w:p w14:paraId="5F322D97" w14:textId="77777777" w:rsidR="00AD6B72" w:rsidRPr="00EA7EFD" w:rsidRDefault="00AD6B72" w:rsidP="00AD6B72">
      <w:pPr>
        <w:spacing w:line="360" w:lineRule="auto"/>
        <w:jc w:val="right"/>
        <w:rPr>
          <w:rFonts w:ascii="Arial" w:hAnsi="Arial" w:cs="Arial"/>
          <w:b/>
          <w:bCs/>
        </w:rPr>
      </w:pPr>
    </w:p>
    <w:p w14:paraId="230BDDF6" w14:textId="77777777" w:rsidR="00AD6B72" w:rsidRPr="00EA7EFD" w:rsidRDefault="00AD6B72" w:rsidP="00AD6B72">
      <w:pPr>
        <w:spacing w:line="360" w:lineRule="auto"/>
        <w:rPr>
          <w:rFonts w:ascii="Arial" w:hAnsi="Arial" w:cs="Arial"/>
        </w:rPr>
      </w:pPr>
      <w:r w:rsidRPr="00EA7EFD">
        <w:rPr>
          <w:rFonts w:ascii="Arial" w:hAnsi="Arial" w:cs="Arial"/>
        </w:rPr>
        <w:t>(pieczątka)</w:t>
      </w:r>
    </w:p>
    <w:p w14:paraId="194EF39F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04E4D8A8" w14:textId="0187138C" w:rsidR="00AD6B72" w:rsidRPr="00EA7EFD" w:rsidRDefault="00AD6B72" w:rsidP="00AD6B72">
      <w:pPr>
        <w:spacing w:line="360" w:lineRule="auto"/>
        <w:jc w:val="center"/>
        <w:rPr>
          <w:rFonts w:ascii="Arial" w:hAnsi="Arial" w:cs="Arial"/>
          <w:b/>
          <w:bCs/>
        </w:rPr>
      </w:pPr>
      <w:r w:rsidRPr="00EA7EFD">
        <w:rPr>
          <w:rFonts w:ascii="Arial" w:hAnsi="Arial" w:cs="Arial"/>
          <w:b/>
          <w:bCs/>
        </w:rPr>
        <w:t>Oświadczenie o wiedzy i doświadczeniu</w:t>
      </w:r>
      <w:r w:rsidR="00492D14">
        <w:rPr>
          <w:rFonts w:ascii="Arial" w:hAnsi="Arial" w:cs="Arial"/>
          <w:b/>
          <w:bCs/>
        </w:rPr>
        <w:t xml:space="preserve"> oraz braku podstaw wykluczenia</w:t>
      </w:r>
    </w:p>
    <w:p w14:paraId="5A5859DB" w14:textId="77777777" w:rsidR="00AD6B72" w:rsidRPr="00EA7EFD" w:rsidRDefault="00AD6B72" w:rsidP="00AD6B72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A7C0293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Nazwa oferenta: </w:t>
      </w:r>
      <w:r w:rsidRPr="00EA7EFD">
        <w:rPr>
          <w:rFonts w:ascii="Arial" w:hAnsi="Arial" w:cs="Arial"/>
        </w:rPr>
        <w:t>…………………………………………………………………………</w:t>
      </w:r>
    </w:p>
    <w:p w14:paraId="527B76FA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659029C9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Adres oferenta: </w:t>
      </w:r>
      <w:r w:rsidRPr="00EA7EFD">
        <w:rPr>
          <w:rFonts w:ascii="Arial" w:hAnsi="Arial" w:cs="Arial"/>
        </w:rPr>
        <w:t>…………………………………………………………………………</w:t>
      </w:r>
    </w:p>
    <w:p w14:paraId="66A00378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23B211AD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Numer telefonu: </w:t>
      </w:r>
      <w:r w:rsidRPr="00EA7EFD">
        <w:rPr>
          <w:rFonts w:ascii="Arial" w:hAnsi="Arial" w:cs="Arial"/>
        </w:rPr>
        <w:t>…………………………………</w:t>
      </w:r>
    </w:p>
    <w:p w14:paraId="015CCFBA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6099B6AF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Numer faxu: </w:t>
      </w:r>
      <w:r w:rsidRPr="00EA7EFD">
        <w:rPr>
          <w:rFonts w:ascii="Arial" w:hAnsi="Arial" w:cs="Arial"/>
        </w:rPr>
        <w:t>……………………………………..</w:t>
      </w:r>
    </w:p>
    <w:p w14:paraId="0402468C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6659282C" w14:textId="77777777" w:rsidR="00AD6B72" w:rsidRPr="00EA7EFD" w:rsidRDefault="00AD6B72" w:rsidP="00AD6B72">
      <w:pPr>
        <w:jc w:val="both"/>
        <w:rPr>
          <w:rFonts w:ascii="Arial" w:hAnsi="Arial" w:cs="Arial"/>
          <w:b/>
          <w:bCs/>
        </w:rPr>
      </w:pPr>
      <w:r w:rsidRPr="00EA7EFD">
        <w:rPr>
          <w:rFonts w:ascii="Arial" w:hAnsi="Arial" w:cs="Arial"/>
        </w:rPr>
        <w:t>„</w:t>
      </w:r>
      <w:r w:rsidRPr="00EA7EFD">
        <w:rPr>
          <w:rFonts w:ascii="Arial" w:hAnsi="Arial" w:cs="Arial"/>
          <w:b/>
          <w:bCs/>
        </w:rPr>
        <w:t>Oświadczam, że:</w:t>
      </w:r>
    </w:p>
    <w:p w14:paraId="05670C7C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Posiadam uprawnienia do wykonywania określonej działalności;</w:t>
      </w:r>
    </w:p>
    <w:p w14:paraId="5D56A51F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Posiadam niezbędną wiedzę i doświadczenie do wykonania zamówienia.</w:t>
      </w:r>
    </w:p>
    <w:p w14:paraId="60097951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wiedzy i doświadczeniu innych podmiotów.*</w:t>
      </w:r>
    </w:p>
    <w:p w14:paraId="667FF735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Dysponuję potencjałem technicznym do wykonania zamówienia.</w:t>
      </w:r>
    </w:p>
    <w:p w14:paraId="563BA3D7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potencjale technicznym innych podmiotów.*</w:t>
      </w:r>
    </w:p>
    <w:p w14:paraId="4909450C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Dysponuję osobami zdolnymi do wykonania zamówienia.</w:t>
      </w:r>
    </w:p>
    <w:p w14:paraId="03AAC451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dysponował osobami z innych podmiotów zdolnymi do wykonania zamówienia.*</w:t>
      </w:r>
    </w:p>
    <w:p w14:paraId="4939FA91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Znajduję się w sytuacji ekonomicznej i finansowej zapewniającej wykonanie zamówienia.</w:t>
      </w:r>
    </w:p>
    <w:p w14:paraId="504E6DC8" w14:textId="77777777" w:rsidR="00AD6B72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zdolnościach finansowych innych podmiotów.*</w:t>
      </w:r>
    </w:p>
    <w:p w14:paraId="4257DBEE" w14:textId="5F18107B" w:rsidR="00492D14" w:rsidRPr="00AD7A61" w:rsidRDefault="00492D14" w:rsidP="00AD7A6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AD7A61">
        <w:rPr>
          <w:rFonts w:ascii="Arial" w:hAnsi="Arial" w:cs="Arial"/>
        </w:rPr>
        <w:t>Wykonawca oświadcza, że nie podlega wykluczeniu w świetle art. 7 ust. 1 pkt 1-3 ustawy z dnia 13 kwietnia 2022 r. o szczególnych rozwiązaniach w zakresie przeciwdziałania wspieraniu agresji na Ukrainę oraz służących ochronie bezpieczeństwa narodowego (Dz. U. z 2022 r. poz. 835).</w:t>
      </w:r>
    </w:p>
    <w:p w14:paraId="3889109B" w14:textId="478BF783" w:rsidR="00492D14" w:rsidRPr="00AD7A61" w:rsidRDefault="00492D14" w:rsidP="00AD7A61">
      <w:pPr>
        <w:pStyle w:val="Akapitzlist"/>
        <w:jc w:val="both"/>
        <w:rPr>
          <w:rFonts w:ascii="Arial" w:hAnsi="Arial" w:cs="Arial"/>
        </w:rPr>
      </w:pPr>
    </w:p>
    <w:p w14:paraId="6BD67B14" w14:textId="77777777" w:rsidR="00AD6B72" w:rsidRPr="00EA7EFD" w:rsidRDefault="00AD6B72" w:rsidP="00AD6B72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1E3C9DE9" w14:textId="77777777" w:rsidR="00AD6B72" w:rsidRPr="00EA7EFD" w:rsidRDefault="00AD6B72" w:rsidP="00AD6B72">
      <w:pPr>
        <w:jc w:val="both"/>
        <w:rPr>
          <w:rFonts w:ascii="Arial" w:hAnsi="Arial" w:cs="Arial"/>
          <w:sz w:val="18"/>
          <w:szCs w:val="18"/>
        </w:rPr>
      </w:pPr>
      <w:r w:rsidRPr="00EA7EFD">
        <w:rPr>
          <w:rFonts w:ascii="Arial" w:hAnsi="Arial" w:cs="Arial"/>
          <w:sz w:val="18"/>
          <w:szCs w:val="18"/>
        </w:rPr>
        <w:t>* niepotrzebne skreślić</w:t>
      </w:r>
    </w:p>
    <w:p w14:paraId="1682C000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10C7700" w14:textId="77777777" w:rsidR="00AD6B72" w:rsidRPr="00EA7EFD" w:rsidRDefault="00AD6B72" w:rsidP="00AD6B72">
      <w:pPr>
        <w:spacing w:line="360" w:lineRule="auto"/>
        <w:ind w:left="5664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lastRenderedPageBreak/>
        <w:tab/>
      </w:r>
      <w:r w:rsidRPr="00EA7EFD">
        <w:rPr>
          <w:rFonts w:ascii="Arial" w:hAnsi="Arial" w:cs="Arial"/>
          <w:b/>
          <w:bCs/>
        </w:rPr>
        <w:tab/>
      </w:r>
      <w:r w:rsidRPr="00EA7EFD">
        <w:rPr>
          <w:rFonts w:ascii="Arial" w:hAnsi="Arial" w:cs="Arial"/>
          <w:b/>
          <w:bCs/>
        </w:rPr>
        <w:tab/>
        <w:t xml:space="preserve">                                                                         </w:t>
      </w:r>
      <w:r w:rsidRPr="00EA7EFD">
        <w:rPr>
          <w:rFonts w:ascii="Arial" w:hAnsi="Arial" w:cs="Arial"/>
        </w:rPr>
        <w:t>………………………………….</w:t>
      </w:r>
    </w:p>
    <w:p w14:paraId="463DFAEA" w14:textId="77777777" w:rsidR="00AD6B72" w:rsidRPr="00EA7EFD" w:rsidRDefault="00AD6B72" w:rsidP="00AD6B72">
      <w:pPr>
        <w:spacing w:line="360" w:lineRule="auto"/>
        <w:ind w:left="4956"/>
        <w:rPr>
          <w:rFonts w:ascii="Arial" w:hAnsi="Arial" w:cs="Arial"/>
          <w:b/>
        </w:rPr>
      </w:pPr>
      <w:r w:rsidRPr="00EA7EFD">
        <w:rPr>
          <w:rFonts w:ascii="Arial" w:hAnsi="Arial" w:cs="Arial"/>
          <w:b/>
        </w:rPr>
        <w:t>(podpis osób uprawomocnionych)</w:t>
      </w:r>
    </w:p>
    <w:p w14:paraId="4061EB4A" w14:textId="77777777" w:rsidR="008A4BD8" w:rsidRDefault="008A4BD8"/>
    <w:sectPr w:rsidR="008A4B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8CF6" w14:textId="77777777" w:rsidR="007B6385" w:rsidRDefault="007B6385" w:rsidP="00AD6B72">
      <w:pPr>
        <w:spacing w:after="0" w:line="240" w:lineRule="auto"/>
      </w:pPr>
      <w:r>
        <w:separator/>
      </w:r>
    </w:p>
  </w:endnote>
  <w:endnote w:type="continuationSeparator" w:id="0">
    <w:p w14:paraId="69AAD42E" w14:textId="77777777" w:rsidR="007B6385" w:rsidRDefault="007B6385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10E87" w14:textId="77777777" w:rsidR="007B6385" w:rsidRDefault="007B6385" w:rsidP="00AD6B72">
      <w:pPr>
        <w:spacing w:after="0" w:line="240" w:lineRule="auto"/>
      </w:pPr>
      <w:r>
        <w:separator/>
      </w:r>
    </w:p>
  </w:footnote>
  <w:footnote w:type="continuationSeparator" w:id="0">
    <w:p w14:paraId="13A02ACB" w14:textId="77777777" w:rsidR="007B6385" w:rsidRDefault="007B6385" w:rsidP="00AD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F7B60" w14:textId="05C24C46" w:rsidR="00AD6B72" w:rsidRDefault="00AD6B72">
    <w:pPr>
      <w:pStyle w:val="Nagwek"/>
    </w:pPr>
    <w:r>
      <w:t>SA.270.2.1</w:t>
    </w:r>
    <w:r w:rsidR="00794520">
      <w:t>5</w:t>
    </w:r>
    <w: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 w16cid:durableId="485363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12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72"/>
    <w:rsid w:val="0003072E"/>
    <w:rsid w:val="0027714C"/>
    <w:rsid w:val="003C4AD1"/>
    <w:rsid w:val="00492D14"/>
    <w:rsid w:val="004E5992"/>
    <w:rsid w:val="00714982"/>
    <w:rsid w:val="00794520"/>
    <w:rsid w:val="007B6385"/>
    <w:rsid w:val="007E1DB8"/>
    <w:rsid w:val="00897F19"/>
    <w:rsid w:val="008A4BD8"/>
    <w:rsid w:val="00A155F0"/>
    <w:rsid w:val="00AC068F"/>
    <w:rsid w:val="00AD6B72"/>
    <w:rsid w:val="00AD7A61"/>
    <w:rsid w:val="00AE10FE"/>
    <w:rsid w:val="00B81373"/>
    <w:rsid w:val="00BE11A2"/>
    <w:rsid w:val="00C04033"/>
    <w:rsid w:val="00D345EF"/>
    <w:rsid w:val="00E961F0"/>
    <w:rsid w:val="00F0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1207 N.Golub-Dobrzyń Celina Iwan-Szlagowska</cp:lastModifiedBy>
  <cp:revision>2</cp:revision>
  <dcterms:created xsi:type="dcterms:W3CDTF">2023-12-01T17:37:00Z</dcterms:created>
  <dcterms:modified xsi:type="dcterms:W3CDTF">2023-12-01T17:37:00Z</dcterms:modified>
</cp:coreProperties>
</file>