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BF160E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CD6E41" w:rsidRPr="0057603E">
        <w:rPr>
          <w:rFonts w:ascii="Cambria" w:hAnsi="Cambria" w:cs="Arial"/>
          <w:b/>
          <w:bCs/>
        </w:rPr>
        <w:t xml:space="preserve">2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777777" w:rsidR="000E1C61" w:rsidRPr="0057603E" w:rsidRDefault="00433FD3" w:rsidP="00304FC6">
      <w:pPr>
        <w:spacing w:before="120"/>
        <w:jc w:val="center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KOSZTORYS </w:t>
      </w:r>
      <w:r w:rsidR="000E1C61" w:rsidRPr="0057603E">
        <w:rPr>
          <w:rFonts w:ascii="Cambria" w:hAnsi="Cambria" w:cs="Arial"/>
          <w:b/>
          <w:bCs/>
        </w:rPr>
        <w:t>OFERT</w:t>
      </w:r>
      <w:r w:rsidRPr="0057603E">
        <w:rPr>
          <w:rFonts w:ascii="Cambria" w:hAnsi="Cambria" w:cs="Arial"/>
          <w:b/>
          <w:bCs/>
        </w:rPr>
        <w:t>OWY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Skarb Państwa - </w:t>
      </w:r>
      <w:r w:rsidRPr="0057603E">
        <w:rPr>
          <w:rFonts w:ascii="Cambria" w:hAnsi="Cambria" w:cs="Arial"/>
          <w:b/>
          <w:bCs/>
        </w:rPr>
        <w:tab/>
      </w:r>
    </w:p>
    <w:p w14:paraId="1B0AD538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Państwowe Gospodarstwo Leśne Lasy Państwowe </w:t>
      </w:r>
    </w:p>
    <w:p w14:paraId="09A273E1" w14:textId="00380804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Nadleśnictwo </w:t>
      </w:r>
      <w:r w:rsidR="006E446C">
        <w:rPr>
          <w:rFonts w:ascii="Cambria" w:hAnsi="Cambria" w:cs="Arial"/>
          <w:b/>
          <w:bCs/>
        </w:rPr>
        <w:t>Prószków</w:t>
      </w:r>
      <w:r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ab/>
      </w:r>
    </w:p>
    <w:p w14:paraId="38442A7F" w14:textId="0EF0AC6A" w:rsidR="000E1C61" w:rsidRPr="0057603E" w:rsidRDefault="000E1C61" w:rsidP="00304FC6">
      <w:pPr>
        <w:spacing w:before="120"/>
        <w:jc w:val="both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ul. </w:t>
      </w:r>
      <w:r w:rsidR="006E446C">
        <w:rPr>
          <w:rFonts w:ascii="Cambria" w:hAnsi="Cambria" w:cs="Arial"/>
          <w:b/>
          <w:bCs/>
        </w:rPr>
        <w:t>Opolska 11</w:t>
      </w:r>
      <w:r w:rsidRPr="0057603E">
        <w:rPr>
          <w:rFonts w:ascii="Cambria" w:hAnsi="Cambria" w:cs="Arial"/>
          <w:b/>
          <w:bCs/>
        </w:rPr>
        <w:t xml:space="preserve">, </w:t>
      </w:r>
      <w:r w:rsidR="006E446C">
        <w:rPr>
          <w:rFonts w:ascii="Cambria" w:hAnsi="Cambria" w:cs="Arial"/>
          <w:b/>
          <w:bCs/>
        </w:rPr>
        <w:t>46</w:t>
      </w:r>
      <w:r w:rsidRPr="0057603E">
        <w:rPr>
          <w:rFonts w:ascii="Cambria" w:hAnsi="Cambria" w:cs="Arial"/>
          <w:b/>
          <w:bCs/>
        </w:rPr>
        <w:t>-</w:t>
      </w:r>
      <w:r w:rsidR="006E446C">
        <w:rPr>
          <w:rFonts w:ascii="Cambria" w:hAnsi="Cambria" w:cs="Arial"/>
          <w:b/>
          <w:bCs/>
        </w:rPr>
        <w:t>060</w:t>
      </w:r>
      <w:r w:rsidRPr="0057603E">
        <w:rPr>
          <w:rFonts w:ascii="Cambria" w:hAnsi="Cambria" w:cs="Arial"/>
          <w:b/>
          <w:bCs/>
        </w:rPr>
        <w:t xml:space="preserve">  </w:t>
      </w:r>
      <w:r w:rsidR="006E446C">
        <w:rPr>
          <w:rFonts w:ascii="Cambria" w:hAnsi="Cambria" w:cs="Arial"/>
          <w:b/>
          <w:bCs/>
        </w:rPr>
        <w:t>Prószków</w:t>
      </w:r>
      <w:r w:rsidRPr="0057603E">
        <w:rPr>
          <w:rFonts w:ascii="Cambria" w:hAnsi="Cambria" w:cs="Arial"/>
          <w:b/>
          <w:bCs/>
        </w:rPr>
        <w:t xml:space="preserve"> </w:t>
      </w:r>
    </w:p>
    <w:p w14:paraId="2A1F26F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0826FA53" w14:textId="233E3B4E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 xml:space="preserve">Odpowiadając na ogłoszenie o przetargu nieograniczonym na „Wykonywanie usług </w:t>
      </w:r>
      <w:r w:rsidR="00E314EE" w:rsidRPr="0057603E">
        <w:rPr>
          <w:rFonts w:ascii="Cambria" w:hAnsi="Cambria" w:cs="Arial"/>
          <w:bCs/>
        </w:rPr>
        <w:t xml:space="preserve">z zakresu gospodarki leśnej na terenie </w:t>
      </w:r>
      <w:r w:rsidRPr="0057603E">
        <w:rPr>
          <w:rFonts w:ascii="Cambria" w:hAnsi="Cambria" w:cs="Arial"/>
          <w:bCs/>
        </w:rPr>
        <w:t>Nadleśnictw</w:t>
      </w:r>
      <w:r w:rsidR="00E314EE" w:rsidRPr="0057603E">
        <w:rPr>
          <w:rFonts w:ascii="Cambria" w:hAnsi="Cambria" w:cs="Arial"/>
          <w:bCs/>
        </w:rPr>
        <w:t xml:space="preserve">a </w:t>
      </w:r>
      <w:r w:rsidR="006E446C">
        <w:rPr>
          <w:rFonts w:ascii="Cambria" w:hAnsi="Cambria" w:cs="Arial"/>
          <w:bCs/>
        </w:rPr>
        <w:t>Prószków</w:t>
      </w:r>
      <w:r w:rsidR="002C0856" w:rsidRPr="0057603E">
        <w:rPr>
          <w:rFonts w:ascii="Cambria" w:hAnsi="Cambria" w:cs="Arial"/>
          <w:bCs/>
        </w:rPr>
        <w:t xml:space="preserve"> </w:t>
      </w:r>
      <w:r w:rsidRPr="0057603E">
        <w:rPr>
          <w:rFonts w:ascii="Cambria" w:hAnsi="Cambria" w:cs="Arial"/>
          <w:bCs/>
        </w:rPr>
        <w:t xml:space="preserve">w roku </w:t>
      </w:r>
      <w:r w:rsidR="006E446C">
        <w:rPr>
          <w:rFonts w:ascii="Cambria" w:hAnsi="Cambria" w:cs="Arial"/>
          <w:bCs/>
        </w:rPr>
        <w:t>2022</w:t>
      </w:r>
      <w:r w:rsidR="00433FD3" w:rsidRPr="0057603E">
        <w:rPr>
          <w:rFonts w:ascii="Cambria" w:hAnsi="Cambria" w:cs="Arial"/>
          <w:bCs/>
        </w:rPr>
        <w:t xml:space="preserve">” </w:t>
      </w:r>
      <w:r w:rsidRPr="0057603E">
        <w:rPr>
          <w:rFonts w:ascii="Cambria" w:hAnsi="Cambria" w:cs="Arial"/>
          <w:bCs/>
        </w:rPr>
        <w:t>składamy niniejszym ofertę</w:t>
      </w:r>
      <w:r w:rsidR="00433FD3" w:rsidRPr="0057603E">
        <w:rPr>
          <w:rFonts w:ascii="Cambria" w:hAnsi="Cambria"/>
        </w:rPr>
        <w:t xml:space="preserve"> </w:t>
      </w:r>
      <w:r w:rsidR="0089009B" w:rsidRPr="0057603E">
        <w:rPr>
          <w:rFonts w:ascii="Cambria" w:hAnsi="Cambria"/>
        </w:rPr>
        <w:t xml:space="preserve">na </w:t>
      </w:r>
      <w:r w:rsidR="00721626" w:rsidRPr="006E446C">
        <w:rPr>
          <w:rFonts w:ascii="Cambria" w:hAnsi="Cambria"/>
          <w:b/>
          <w:bCs/>
        </w:rPr>
        <w:t xml:space="preserve">Pakiet </w:t>
      </w:r>
      <w:r w:rsidR="006E446C" w:rsidRPr="006E446C">
        <w:rPr>
          <w:rFonts w:ascii="Cambria" w:hAnsi="Cambria"/>
          <w:b/>
          <w:bCs/>
        </w:rPr>
        <w:t>I</w:t>
      </w:r>
      <w:r w:rsidR="00510C12" w:rsidRPr="0057603E">
        <w:rPr>
          <w:rFonts w:ascii="Cambria" w:hAnsi="Cambria"/>
        </w:rPr>
        <w:t xml:space="preserve"> </w:t>
      </w:r>
      <w:r w:rsidR="0089009B" w:rsidRPr="0057603E">
        <w:rPr>
          <w:rFonts w:ascii="Cambria" w:hAnsi="Cambria"/>
        </w:rPr>
        <w:t xml:space="preserve">tego zamówienia </w:t>
      </w:r>
      <w:r w:rsidR="00433FD3" w:rsidRPr="0057603E">
        <w:rPr>
          <w:rFonts w:ascii="Cambria" w:hAnsi="Cambria"/>
        </w:rPr>
        <w:t xml:space="preserve">i </w:t>
      </w:r>
      <w:r w:rsidR="00433FD3" w:rsidRPr="0057603E">
        <w:rPr>
          <w:rFonts w:ascii="Cambria" w:hAnsi="Cambria" w:cs="Arial"/>
          <w:bCs/>
        </w:rPr>
        <w:t>oferujemy następujące ceny jednostkowe za usługi wchodzące w skład tej części zamówienia</w:t>
      </w:r>
      <w:r w:rsidRPr="0057603E">
        <w:rPr>
          <w:rFonts w:ascii="Cambria" w:hAnsi="Cambria" w:cs="Arial"/>
          <w:bCs/>
        </w:rPr>
        <w:t>:</w:t>
      </w:r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tbl>
      <w:tblPr>
        <w:tblW w:w="1478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1041"/>
        <w:gridCol w:w="1371"/>
        <w:gridCol w:w="2881"/>
        <w:gridCol w:w="929"/>
        <w:gridCol w:w="1197"/>
        <w:gridCol w:w="1470"/>
        <w:gridCol w:w="1470"/>
        <w:gridCol w:w="1004"/>
        <w:gridCol w:w="1008"/>
        <w:gridCol w:w="9"/>
        <w:gridCol w:w="1833"/>
        <w:gridCol w:w="9"/>
      </w:tblGrid>
      <w:tr w:rsidR="00D6626A" w:rsidRPr="00F57CE8" w14:paraId="3A13DDEC" w14:textId="77777777" w:rsidTr="00F6416E">
        <w:trPr>
          <w:gridAfter w:val="1"/>
          <w:wAfter w:w="9" w:type="dxa"/>
          <w:trHeight w:val="86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ADCB74A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04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07055B1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Nr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OSTWPL</w:t>
            </w:r>
          </w:p>
        </w:tc>
        <w:tc>
          <w:tcPr>
            <w:tcW w:w="137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0944FE7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Kod czynności</w:t>
            </w:r>
          </w:p>
        </w:tc>
        <w:tc>
          <w:tcPr>
            <w:tcW w:w="288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4CA1A46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Czynność - opis prac</w:t>
            </w:r>
          </w:p>
        </w:tc>
        <w:tc>
          <w:tcPr>
            <w:tcW w:w="92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85EC29A" w14:textId="26391EB0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Jedn</w:t>
            </w:r>
            <w:r w:rsidRPr="0084331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.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miary</w:t>
            </w:r>
          </w:p>
        </w:tc>
        <w:tc>
          <w:tcPr>
            <w:tcW w:w="119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065C5941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FD8B4C8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Cena jednostkowa netto w PLN</w:t>
            </w:r>
          </w:p>
        </w:tc>
        <w:tc>
          <w:tcPr>
            <w:tcW w:w="147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79C2FE7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całkowita netto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w PLN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DE68331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Stawka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</w:t>
            </w:r>
          </w:p>
        </w:tc>
        <w:tc>
          <w:tcPr>
            <w:tcW w:w="100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2F43B336" w14:textId="77777777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 w PLN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33EF23C" w14:textId="75CFC01A" w:rsidR="00304FC6" w:rsidRPr="00F57CE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Wartość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 całkowita brutto</w:t>
            </w:r>
            <w:r w:rsidR="00D6626A" w:rsidRPr="0084331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 PLN</w:t>
            </w:r>
          </w:p>
        </w:tc>
      </w:tr>
      <w:tr w:rsidR="006F4D56" w:rsidRPr="00F57CE8" w14:paraId="77761E05" w14:textId="77777777" w:rsidTr="00F6416E">
        <w:trPr>
          <w:trHeight w:val="576"/>
        </w:trPr>
        <w:tc>
          <w:tcPr>
            <w:tcW w:w="147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775865" w14:textId="23391BA1" w:rsidR="006F4D56" w:rsidRPr="006F4D56" w:rsidRDefault="006F4D56" w:rsidP="006F4D56">
            <w:pPr>
              <w:pStyle w:val="Akapitzlist"/>
              <w:numPr>
                <w:ilvl w:val="0"/>
                <w:numId w:val="134"/>
              </w:numPr>
              <w:suppressAutoHyphens w:val="0"/>
              <w:spacing w:before="12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Cięcia zupełne – rębne (rębnie I)</w:t>
            </w:r>
          </w:p>
        </w:tc>
      </w:tr>
      <w:tr w:rsidR="00D6626A" w:rsidRPr="00F57CE8" w14:paraId="13FF51E2" w14:textId="77777777" w:rsidTr="00F6416E">
        <w:trPr>
          <w:gridAfter w:val="1"/>
          <w:wAfter w:w="9" w:type="dxa"/>
          <w:trHeight w:val="7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1B4FF50" w14:textId="05E5278F" w:rsidR="00304FC6" w:rsidRPr="00843318" w:rsidRDefault="00366288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7B376D5" w14:textId="76C19B00" w:rsidR="00304FC6" w:rsidRPr="00843318" w:rsidRDefault="00366288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AE289E4" w14:textId="20AFB75D" w:rsidR="00304FC6" w:rsidRPr="00843318" w:rsidRDefault="006F4D5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CWD-D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FD0D8BA" w14:textId="1DC9B4B9" w:rsidR="00304FC6" w:rsidRPr="00843318" w:rsidRDefault="006F4D5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6F4D56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Całkowity wyrób drewna technologią dowolną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A173CCC" w14:textId="777E8A0D" w:rsidR="00304FC6" w:rsidRPr="006F4D56" w:rsidRDefault="006F4D5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vertAlign w:val="superscript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m</w:t>
            </w:r>
            <w:r>
              <w:rPr>
                <w:rFonts w:ascii="Cambria" w:hAnsi="Cambria" w:cs="Arial"/>
                <w:color w:val="333333"/>
                <w:sz w:val="18"/>
                <w:szCs w:val="18"/>
                <w:vertAlign w:val="superscript"/>
                <w:lang w:eastAsia="pl-PL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8844729" w14:textId="4931B129" w:rsidR="00304FC6" w:rsidRPr="006F4D56" w:rsidRDefault="006F4D56" w:rsidP="006F4D56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7 808,00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5AABCB3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215D979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B44C482" w14:textId="790CC19F" w:rsidR="00304FC6" w:rsidRPr="00843318" w:rsidRDefault="006F4D5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8%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83388FD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C1B42FA" w14:textId="77777777" w:rsidR="00304FC6" w:rsidRPr="00843318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6F4D56" w:rsidRPr="00F57CE8" w14:paraId="42115DE8" w14:textId="77777777" w:rsidTr="00F6416E">
        <w:trPr>
          <w:trHeight w:val="576"/>
        </w:trPr>
        <w:tc>
          <w:tcPr>
            <w:tcW w:w="147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9243F9A" w14:textId="7E692684" w:rsidR="006F4D56" w:rsidRPr="006F4D56" w:rsidRDefault="006F4D56" w:rsidP="006F4D56">
            <w:pPr>
              <w:pStyle w:val="Akapitzlist"/>
              <w:numPr>
                <w:ilvl w:val="0"/>
                <w:numId w:val="134"/>
              </w:numPr>
              <w:suppressAutoHyphens w:val="0"/>
              <w:spacing w:before="12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lastRenderedPageBreak/>
              <w:t>Pozostałe cięcia rębne</w:t>
            </w:r>
          </w:p>
        </w:tc>
      </w:tr>
      <w:tr w:rsidR="00D6626A" w:rsidRPr="00F57CE8" w14:paraId="18C0E19A" w14:textId="77777777" w:rsidTr="00F6416E">
        <w:trPr>
          <w:gridAfter w:val="1"/>
          <w:wAfter w:w="9" w:type="dxa"/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F050DAF" w14:textId="432B5CD6" w:rsidR="00304FC6" w:rsidRPr="00042A1B" w:rsidRDefault="00366288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FEAAD9F" w14:textId="7C643E0A" w:rsidR="00304FC6" w:rsidRPr="00042A1B" w:rsidRDefault="00366288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9136556" w14:textId="22DEA2BE" w:rsidR="00304FC6" w:rsidRPr="00042A1B" w:rsidRDefault="00042A1B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042A1B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CWD-D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8234D0A" w14:textId="4A56F552" w:rsidR="00304FC6" w:rsidRPr="00042A1B" w:rsidRDefault="00042A1B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042A1B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Całkowity wyrób drewna technologią dowolną</w:t>
            </w:r>
            <w:r w:rsidRPr="00042A1B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ab/>
            </w:r>
            <w:r w:rsidRPr="00042A1B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ab/>
            </w:r>
            <w:r w:rsidRPr="00042A1B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ab/>
            </w:r>
            <w:r w:rsidRPr="00042A1B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ab/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D4F4656" w14:textId="08C89B60" w:rsidR="00304FC6" w:rsidRPr="00042A1B" w:rsidRDefault="00042A1B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vertAlign w:val="superscript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m</w:t>
            </w:r>
            <w:r>
              <w:rPr>
                <w:rFonts w:ascii="Cambria" w:hAnsi="Cambria" w:cs="Arial"/>
                <w:color w:val="333333"/>
                <w:sz w:val="22"/>
                <w:szCs w:val="22"/>
                <w:vertAlign w:val="superscript"/>
                <w:lang w:eastAsia="pl-PL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54A1295" w14:textId="17E7DEFD" w:rsidR="00304FC6" w:rsidRPr="00042A1B" w:rsidRDefault="00042A1B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042A1B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9 513,00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5B7A096" w14:textId="77777777" w:rsidR="00304FC6" w:rsidRPr="00042A1B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0989F1E" w14:textId="77777777" w:rsidR="00304FC6" w:rsidRPr="00042A1B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A1D08DC" w14:textId="1A210C34" w:rsidR="00304FC6" w:rsidRPr="00042A1B" w:rsidRDefault="00042A1B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8%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6E993EC" w14:textId="77777777" w:rsidR="00304FC6" w:rsidRPr="00042A1B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9DCA0D3" w14:textId="77777777" w:rsidR="00304FC6" w:rsidRPr="00042A1B" w:rsidRDefault="00304FC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784BF0" w:rsidRPr="00F57CE8" w14:paraId="52BD3DD7" w14:textId="77777777" w:rsidTr="00F6416E">
        <w:trPr>
          <w:trHeight w:val="576"/>
        </w:trPr>
        <w:tc>
          <w:tcPr>
            <w:tcW w:w="147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1130BED" w14:textId="15DFF0F9" w:rsidR="00784BF0" w:rsidRPr="00784BF0" w:rsidRDefault="00784BF0" w:rsidP="00784BF0">
            <w:pPr>
              <w:pStyle w:val="Akapitzlist"/>
              <w:numPr>
                <w:ilvl w:val="0"/>
                <w:numId w:val="134"/>
              </w:numPr>
              <w:suppressAutoHyphens w:val="0"/>
              <w:spacing w:before="12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 xml:space="preserve">Trzebieże późne i cięcia </w:t>
            </w:r>
            <w:proofErr w:type="spellStart"/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sanitarno</w:t>
            </w:r>
            <w:proofErr w:type="spellEnd"/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 xml:space="preserve"> - selekcyjne</w:t>
            </w:r>
          </w:p>
        </w:tc>
      </w:tr>
      <w:tr w:rsidR="00F63539" w:rsidRPr="00F57CE8" w14:paraId="09C603DC" w14:textId="77777777" w:rsidTr="00F6416E">
        <w:trPr>
          <w:gridAfter w:val="1"/>
          <w:wAfter w:w="9" w:type="dxa"/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C507243" w14:textId="719546F2" w:rsidR="00F63539" w:rsidRPr="00042A1B" w:rsidRDefault="00366288" w:rsidP="00F63539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53C30E2" w14:textId="2CAD0D54" w:rsidR="00F63539" w:rsidRPr="00042A1B" w:rsidRDefault="00366288" w:rsidP="00F63539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12C1EF4" w14:textId="0ADFB3D2" w:rsidR="00F63539" w:rsidRPr="00042A1B" w:rsidRDefault="00F63539" w:rsidP="00F63539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042A1B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CWD-D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4AC29BF" w14:textId="430225A7" w:rsidR="00F63539" w:rsidRPr="00042A1B" w:rsidRDefault="00F63539" w:rsidP="00F63539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042A1B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Całkowity wyrób drewna technologią dowolną</w:t>
            </w:r>
            <w:r w:rsidRPr="00042A1B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ab/>
            </w:r>
            <w:r w:rsidRPr="00042A1B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ab/>
            </w:r>
            <w:r w:rsidRPr="00042A1B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ab/>
            </w:r>
            <w:r w:rsidRPr="00042A1B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ab/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BCA3338" w14:textId="446B5182" w:rsidR="00F63539" w:rsidRPr="00042A1B" w:rsidRDefault="00F63539" w:rsidP="00F63539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m</w:t>
            </w:r>
            <w:r>
              <w:rPr>
                <w:rFonts w:ascii="Cambria" w:hAnsi="Cambria" w:cs="Arial"/>
                <w:color w:val="333333"/>
                <w:sz w:val="22"/>
                <w:szCs w:val="22"/>
                <w:vertAlign w:val="superscript"/>
                <w:lang w:eastAsia="pl-PL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71BBE7B" w14:textId="0FC8D941" w:rsidR="00F63539" w:rsidRPr="00042A1B" w:rsidRDefault="00F63539" w:rsidP="00F63539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63539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14 453,00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E672952" w14:textId="77777777" w:rsidR="00F63539" w:rsidRPr="00042A1B" w:rsidRDefault="00F63539" w:rsidP="00F63539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6A90C8F" w14:textId="77777777" w:rsidR="00F63539" w:rsidRPr="00042A1B" w:rsidRDefault="00F63539" w:rsidP="00F63539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E53C354" w14:textId="5B494D80" w:rsidR="00F63539" w:rsidRPr="00042A1B" w:rsidRDefault="00F63539" w:rsidP="00F63539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8%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E79779B" w14:textId="77777777" w:rsidR="00F63539" w:rsidRPr="00042A1B" w:rsidRDefault="00F63539" w:rsidP="00F63539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4EE6C85" w14:textId="77777777" w:rsidR="00F63539" w:rsidRPr="00042A1B" w:rsidRDefault="00F63539" w:rsidP="00F63539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F63539" w:rsidRPr="00F57CE8" w14:paraId="6A424241" w14:textId="77777777" w:rsidTr="00F6416E">
        <w:trPr>
          <w:trHeight w:val="576"/>
        </w:trPr>
        <w:tc>
          <w:tcPr>
            <w:tcW w:w="147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ADFE433" w14:textId="4FB3156E" w:rsidR="00F63539" w:rsidRPr="00F63539" w:rsidRDefault="00F63539" w:rsidP="00F63539">
            <w:pPr>
              <w:pStyle w:val="Akapitzlist"/>
              <w:numPr>
                <w:ilvl w:val="0"/>
                <w:numId w:val="134"/>
              </w:numPr>
              <w:suppressAutoHyphens w:val="0"/>
              <w:spacing w:before="12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63539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Trzebieże wczesne i czyszczenia późne z pozyskaniem masy</w:t>
            </w:r>
          </w:p>
        </w:tc>
      </w:tr>
      <w:tr w:rsidR="00F63539" w:rsidRPr="00F57CE8" w14:paraId="436A2A39" w14:textId="77777777" w:rsidTr="00F6416E">
        <w:trPr>
          <w:gridAfter w:val="1"/>
          <w:wAfter w:w="9" w:type="dxa"/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AF4ADA1" w14:textId="06CF9D84" w:rsidR="00F63539" w:rsidRPr="00042A1B" w:rsidRDefault="00366288" w:rsidP="00F63539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7B5B02F" w14:textId="65DA7E22" w:rsidR="00F63539" w:rsidRPr="00042A1B" w:rsidRDefault="00366288" w:rsidP="00F63539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034EBD7" w14:textId="601A970E" w:rsidR="00F63539" w:rsidRPr="00042A1B" w:rsidRDefault="00F63539" w:rsidP="00F63539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042A1B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CWD-D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9487F1B" w14:textId="7721DE1B" w:rsidR="00F63539" w:rsidRPr="00042A1B" w:rsidRDefault="00F63539" w:rsidP="00F63539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042A1B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Całkowity wyrób drewna technologią dowolną</w:t>
            </w:r>
            <w:r w:rsidRPr="00042A1B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ab/>
            </w:r>
            <w:r w:rsidRPr="00042A1B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ab/>
            </w:r>
            <w:r w:rsidRPr="00042A1B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ab/>
            </w:r>
            <w:r w:rsidRPr="00042A1B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ab/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D410D24" w14:textId="6952B2D5" w:rsidR="00F63539" w:rsidRPr="00042A1B" w:rsidRDefault="00F63539" w:rsidP="00F63539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m</w:t>
            </w:r>
            <w:r>
              <w:rPr>
                <w:rFonts w:ascii="Cambria" w:hAnsi="Cambria" w:cs="Arial"/>
                <w:color w:val="333333"/>
                <w:sz w:val="22"/>
                <w:szCs w:val="22"/>
                <w:vertAlign w:val="superscript"/>
                <w:lang w:eastAsia="pl-PL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3A21238" w14:textId="48FB60D0" w:rsidR="00F63539" w:rsidRPr="00F63539" w:rsidRDefault="00F63539" w:rsidP="00F63539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5 633,00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BA1B6CD" w14:textId="77777777" w:rsidR="00F63539" w:rsidRPr="00042A1B" w:rsidRDefault="00F63539" w:rsidP="00F63539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5EEA2C0" w14:textId="77777777" w:rsidR="00F63539" w:rsidRPr="00042A1B" w:rsidRDefault="00F63539" w:rsidP="00F63539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EE67624" w14:textId="0707E73B" w:rsidR="00F63539" w:rsidRPr="00042A1B" w:rsidRDefault="00F63539" w:rsidP="00F63539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8%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A4F2D7B" w14:textId="77777777" w:rsidR="00F63539" w:rsidRPr="00042A1B" w:rsidRDefault="00F63539" w:rsidP="00F63539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A907876" w14:textId="77777777" w:rsidR="00F63539" w:rsidRPr="00042A1B" w:rsidRDefault="00F63539" w:rsidP="00F63539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8F1D64" w:rsidRPr="00F57CE8" w14:paraId="077C881D" w14:textId="77777777" w:rsidTr="00F6416E">
        <w:trPr>
          <w:trHeight w:val="576"/>
        </w:trPr>
        <w:tc>
          <w:tcPr>
            <w:tcW w:w="147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9F8C3CD" w14:textId="288E9798" w:rsidR="008F1D64" w:rsidRPr="008F1D64" w:rsidRDefault="008F1D64" w:rsidP="008F1D64">
            <w:pPr>
              <w:pStyle w:val="Akapitzlist"/>
              <w:numPr>
                <w:ilvl w:val="0"/>
                <w:numId w:val="134"/>
              </w:numPr>
              <w:suppressAutoHyphens w:val="0"/>
              <w:spacing w:before="120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8F1D64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Cięcia przygodne i pozostałe</w:t>
            </w:r>
          </w:p>
        </w:tc>
      </w:tr>
      <w:tr w:rsidR="008F1D64" w:rsidRPr="00F57CE8" w14:paraId="002DD21F" w14:textId="77777777" w:rsidTr="00F6416E">
        <w:trPr>
          <w:gridAfter w:val="1"/>
          <w:wAfter w:w="9" w:type="dxa"/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026CE82" w14:textId="0A25CC80" w:rsidR="008F1D64" w:rsidRPr="00042A1B" w:rsidRDefault="00366288" w:rsidP="008F1D64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5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BCD473D" w14:textId="6722FE6C" w:rsidR="008F1D64" w:rsidRPr="00042A1B" w:rsidRDefault="00366288" w:rsidP="008F1D64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D32CC39" w14:textId="1827AF99" w:rsidR="008F1D64" w:rsidRPr="00042A1B" w:rsidRDefault="008F1D64" w:rsidP="008F1D64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042A1B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CWD-D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0D1711C" w14:textId="458847B0" w:rsidR="008F1D64" w:rsidRPr="00042A1B" w:rsidRDefault="008F1D64" w:rsidP="008F1D64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042A1B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Całkowity wyrób drewna technologią dowolną</w:t>
            </w:r>
            <w:r w:rsidRPr="00042A1B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ab/>
            </w:r>
            <w:r w:rsidRPr="00042A1B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ab/>
            </w:r>
            <w:r w:rsidRPr="00042A1B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ab/>
            </w:r>
            <w:r w:rsidRPr="00042A1B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ab/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DED272C" w14:textId="1833133E" w:rsidR="008F1D64" w:rsidRPr="00042A1B" w:rsidRDefault="008F1D64" w:rsidP="008F1D64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m</w:t>
            </w:r>
            <w:r>
              <w:rPr>
                <w:rFonts w:ascii="Cambria" w:hAnsi="Cambria" w:cs="Arial"/>
                <w:color w:val="333333"/>
                <w:sz w:val="22"/>
                <w:szCs w:val="22"/>
                <w:vertAlign w:val="superscript"/>
                <w:lang w:eastAsia="pl-PL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E04A152" w14:textId="08F8A4E3" w:rsidR="008F1D64" w:rsidRPr="008F1D64" w:rsidRDefault="008F1D64" w:rsidP="008F1D64">
            <w:pPr>
              <w:suppressAutoHyphens w:val="0"/>
              <w:jc w:val="center"/>
              <w:rPr>
                <w:rFonts w:ascii="Arial" w:hAnsi="Arial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1 250,00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2AD9491" w14:textId="77777777" w:rsidR="008F1D64" w:rsidRPr="00042A1B" w:rsidRDefault="008F1D64" w:rsidP="008F1D64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82946FA" w14:textId="77777777" w:rsidR="008F1D64" w:rsidRPr="00042A1B" w:rsidRDefault="008F1D64" w:rsidP="008F1D64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294EFE3" w14:textId="610AE075" w:rsidR="008F1D64" w:rsidRPr="00042A1B" w:rsidRDefault="008F1D64" w:rsidP="008F1D64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8%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6C3B61A" w14:textId="77777777" w:rsidR="008F1D64" w:rsidRPr="00042A1B" w:rsidRDefault="008F1D64" w:rsidP="008F1D64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D2DC6BC" w14:textId="77777777" w:rsidR="008F1D64" w:rsidRPr="00042A1B" w:rsidRDefault="008F1D64" w:rsidP="008F1D64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837E47" w:rsidRPr="00F57CE8" w14:paraId="7FB33823" w14:textId="77777777" w:rsidTr="00F6416E">
        <w:trPr>
          <w:trHeight w:val="576"/>
        </w:trPr>
        <w:tc>
          <w:tcPr>
            <w:tcW w:w="147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2B75E8D" w14:textId="77777777" w:rsidR="00837E47" w:rsidRPr="00042A1B" w:rsidRDefault="00837E47" w:rsidP="008F1D64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677BB5" w:rsidRPr="00F57CE8" w14:paraId="64E809A5" w14:textId="77777777" w:rsidTr="00F6416E">
        <w:trPr>
          <w:gridAfter w:val="1"/>
          <w:wAfter w:w="9" w:type="dxa"/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97D8CBB" w14:textId="448770B7" w:rsidR="00677BB5" w:rsidRPr="00042A1B" w:rsidRDefault="00366288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6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08C98B6" w14:textId="4C0667AD" w:rsidR="00677BB5" w:rsidRPr="00042A1B" w:rsidRDefault="00366288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12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2CCB2921" w14:textId="13786629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GODZ PILA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08F59482" w14:textId="0CF3F715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Prace wykonywane ręcznie z użyciem pilarki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504F0313" w14:textId="0A1D3463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H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0235C8CF" w14:textId="2F072ACA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174,00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4656159" w14:textId="77777777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0547D5C" w14:textId="77777777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6459FDB9" w14:textId="325728B0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8%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B679119" w14:textId="77777777" w:rsidR="00677BB5" w:rsidRPr="00042A1B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F3665B0" w14:textId="77777777" w:rsidR="00677BB5" w:rsidRPr="00042A1B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677BB5" w:rsidRPr="00F57CE8" w14:paraId="6432FE4C" w14:textId="77777777" w:rsidTr="00F6416E">
        <w:trPr>
          <w:gridAfter w:val="1"/>
          <w:wAfter w:w="9" w:type="dxa"/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4CDE585" w14:textId="1AFC0382" w:rsidR="00677BB5" w:rsidRPr="00042A1B" w:rsidRDefault="00366288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7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9EB26B7" w14:textId="0036E1A5" w:rsidR="00677BB5" w:rsidRPr="00042A1B" w:rsidRDefault="00366288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17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6D38F6A5" w14:textId="065A9F59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ROZDR-PP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3D5B12AD" w14:textId="5D9FCE14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Rozdrabnianie pozostałości drzewnych na całej powierzchni bez mieszania z glebą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69E83EB4" w14:textId="1D6F661A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HA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0DBA60A7" w14:textId="41016472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16,68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21A914D" w14:textId="77777777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0451E60" w14:textId="77777777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46AB15D4" w14:textId="54C0A83A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8%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C712E66" w14:textId="77777777" w:rsidR="00677BB5" w:rsidRPr="00042A1B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D0DC45E" w14:textId="77777777" w:rsidR="00677BB5" w:rsidRPr="00042A1B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677BB5" w:rsidRPr="00F57CE8" w14:paraId="5B7B9FDF" w14:textId="77777777" w:rsidTr="00F6416E">
        <w:trPr>
          <w:gridAfter w:val="1"/>
          <w:wAfter w:w="9" w:type="dxa"/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35293A3" w14:textId="511F62B3" w:rsidR="00677BB5" w:rsidRPr="00042A1B" w:rsidRDefault="00366288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8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1F68883" w14:textId="13A9E176" w:rsidR="00677BB5" w:rsidRPr="00042A1B" w:rsidRDefault="00366288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65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49E0018D" w14:textId="56B1D0AC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KOP-ROW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31A850A5" w14:textId="7E9F368A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Wykopy ziemne o różnych przekrojach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12A9C4A" w14:textId="209E56AB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m</w:t>
            </w:r>
            <w:r w:rsidRPr="00677BB5">
              <w:rPr>
                <w:rFonts w:ascii="Cambria" w:hAnsi="Cambria" w:cs="Arial"/>
                <w:color w:val="333333"/>
                <w:sz w:val="22"/>
                <w:szCs w:val="22"/>
                <w:vertAlign w:val="superscript"/>
                <w:lang w:eastAsia="pl-PL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7ABA8E42" w14:textId="6D7733D1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7,20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1F06FD6" w14:textId="77777777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FFF5A4E" w14:textId="77777777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62383BF3" w14:textId="7E028D10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8%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260BC69" w14:textId="77777777" w:rsidR="00677BB5" w:rsidRPr="00042A1B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428C788" w14:textId="77777777" w:rsidR="00677BB5" w:rsidRPr="00042A1B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677BB5" w:rsidRPr="00F57CE8" w14:paraId="448507AB" w14:textId="77777777" w:rsidTr="00F6416E">
        <w:trPr>
          <w:gridAfter w:val="1"/>
          <w:wAfter w:w="9" w:type="dxa"/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0B10468" w14:textId="3C1A4A04" w:rsidR="00677BB5" w:rsidRPr="00042A1B" w:rsidRDefault="00366288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lastRenderedPageBreak/>
              <w:t>9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202CDD2" w14:textId="34BDA728" w:rsidR="00677BB5" w:rsidRPr="00042A1B" w:rsidRDefault="00366288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69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109EA212" w14:textId="3CFC4717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WYK-POGCZ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30BC4988" w14:textId="35401A0B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Wyorywanie bruzd pługiem leśnym z pogłębiaczem na powierzchni pow. 0,50 ha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425DBAB3" w14:textId="5B785E4F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KMTR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20D04C22" w14:textId="110BC0EE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208,99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205656D" w14:textId="77777777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41105D3" w14:textId="77777777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2C1959FA" w14:textId="42EA9067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8%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39D9BFE" w14:textId="77777777" w:rsidR="00677BB5" w:rsidRPr="00042A1B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07646C0" w14:textId="77777777" w:rsidR="00677BB5" w:rsidRPr="00042A1B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677BB5" w:rsidRPr="00F57CE8" w14:paraId="1B6941BE" w14:textId="77777777" w:rsidTr="00F6416E">
        <w:trPr>
          <w:gridAfter w:val="1"/>
          <w:wAfter w:w="9" w:type="dxa"/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280F8B4" w14:textId="39F77696" w:rsidR="00677BB5" w:rsidRPr="00042A1B" w:rsidRDefault="00366288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8D1D8F2" w14:textId="4056C64B" w:rsidR="00677BB5" w:rsidRPr="00042A1B" w:rsidRDefault="00366288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70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57CA7A9" w14:textId="16EB6058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 w:cs="Arial"/>
                <w:color w:val="333333"/>
                <w:sz w:val="22"/>
                <w:szCs w:val="22"/>
              </w:rPr>
              <w:t>WYK-P5GCP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A38DFE1" w14:textId="5EDBDCC5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 w:cs="Arial"/>
                <w:color w:val="333333"/>
                <w:sz w:val="22"/>
                <w:szCs w:val="22"/>
              </w:rPr>
              <w:t>Wyorywanie bruzd pługiem leśnym z pogłębiaczem na pow. do 0,5 ha (np. gniazda)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62F17A47" w14:textId="43F4BF30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KMTR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64ECD0D4" w14:textId="20D245F4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15,23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C144974" w14:textId="77777777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152CB51" w14:textId="77777777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404EDD15" w14:textId="01B01FFE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8%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C8455BB" w14:textId="77777777" w:rsidR="00677BB5" w:rsidRPr="00042A1B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BD9BE5F" w14:textId="77777777" w:rsidR="00677BB5" w:rsidRPr="00042A1B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677BB5" w:rsidRPr="00F57CE8" w14:paraId="7DF454A5" w14:textId="77777777" w:rsidTr="00F6416E">
        <w:trPr>
          <w:gridAfter w:val="1"/>
          <w:wAfter w:w="9" w:type="dxa"/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00BD9FC" w14:textId="756ED16F" w:rsidR="00677BB5" w:rsidRPr="00042A1B" w:rsidRDefault="00366288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11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1B668B8" w14:textId="5198D08C" w:rsidR="00677BB5" w:rsidRPr="00042A1B" w:rsidRDefault="00366288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86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DDC4251" w14:textId="33B15260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 w:cs="Arial"/>
                <w:color w:val="333333"/>
                <w:sz w:val="22"/>
                <w:szCs w:val="22"/>
              </w:rPr>
              <w:t>PIEL-C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5E917B5" w14:textId="34B1FA6D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 w:cs="Arial"/>
                <w:color w:val="333333"/>
                <w:sz w:val="22"/>
                <w:szCs w:val="22"/>
              </w:rPr>
              <w:t>Pielęgnowanie międzyrzędów (przejazdy co drugi rząd)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3A3F6561" w14:textId="1F577459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HA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2D20FFEC" w14:textId="3DD276AF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25,67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606D7B9" w14:textId="77777777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F8ECFFD" w14:textId="77777777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14CDF973" w14:textId="5CC80B52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8%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CE770C4" w14:textId="77777777" w:rsidR="00677BB5" w:rsidRPr="00042A1B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5DDEDB1" w14:textId="77777777" w:rsidR="00677BB5" w:rsidRPr="00042A1B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677BB5" w:rsidRPr="00F57CE8" w14:paraId="02BF4436" w14:textId="77777777" w:rsidTr="00F6416E">
        <w:trPr>
          <w:gridAfter w:val="1"/>
          <w:wAfter w:w="9" w:type="dxa"/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1604ABC" w14:textId="4EB5DA69" w:rsidR="00677BB5" w:rsidRPr="00042A1B" w:rsidRDefault="00366288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12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61FCD77" w14:textId="0F386FE9" w:rsidR="00677BB5" w:rsidRPr="00042A1B" w:rsidRDefault="00366288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92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D1A066E" w14:textId="2AE1015D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 w:cs="Arial"/>
                <w:color w:val="333333"/>
                <w:sz w:val="22"/>
                <w:szCs w:val="22"/>
              </w:rPr>
              <w:t>SADZ-1M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A756647" w14:textId="14FE177E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 w:cs="Arial"/>
                <w:color w:val="333333"/>
                <w:sz w:val="22"/>
                <w:szCs w:val="22"/>
              </w:rPr>
              <w:t>Sadzenie 1-latek w jamkę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44E19419" w14:textId="791740FC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TSZT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1CFB68E9" w14:textId="4E1FF7A2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37,78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3F486B6" w14:textId="77777777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6E0ECAE" w14:textId="77777777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7DE48CB9" w14:textId="01672909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8%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3F79A48" w14:textId="77777777" w:rsidR="00677BB5" w:rsidRPr="00042A1B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CE6866A" w14:textId="77777777" w:rsidR="00677BB5" w:rsidRPr="00042A1B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677BB5" w:rsidRPr="00F57CE8" w14:paraId="0596FC2F" w14:textId="77777777" w:rsidTr="00F6416E">
        <w:trPr>
          <w:gridAfter w:val="1"/>
          <w:wAfter w:w="9" w:type="dxa"/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EA88BD4" w14:textId="28EBB027" w:rsidR="00677BB5" w:rsidRPr="00042A1B" w:rsidRDefault="00366288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13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3093769" w14:textId="7948189F" w:rsidR="00677BB5" w:rsidRPr="00042A1B" w:rsidRDefault="00366288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93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39F7736" w14:textId="72D7F3EB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 w:cs="Arial"/>
                <w:color w:val="333333"/>
                <w:sz w:val="22"/>
                <w:szCs w:val="22"/>
              </w:rPr>
              <w:t>SADZ-JAMK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7AD11B6" w14:textId="61B57295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 w:cs="Arial"/>
                <w:color w:val="333333"/>
                <w:sz w:val="22"/>
                <w:szCs w:val="22"/>
              </w:rPr>
              <w:t>Sadzenie wielolatek w jamkę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158D2459" w14:textId="0C250EC4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TSZT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62B82AC5" w14:textId="3B6BD672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0,30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E4DA97F" w14:textId="77777777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46C567D" w14:textId="77777777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1B3EBBB9" w14:textId="6D9DFA23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8%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0B47888" w14:textId="77777777" w:rsidR="00677BB5" w:rsidRPr="00042A1B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680C875" w14:textId="77777777" w:rsidR="00677BB5" w:rsidRPr="00042A1B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677BB5" w:rsidRPr="00F57CE8" w14:paraId="4611102E" w14:textId="77777777" w:rsidTr="00F6416E">
        <w:trPr>
          <w:gridAfter w:val="1"/>
          <w:wAfter w:w="9" w:type="dxa"/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E3F14F9" w14:textId="24924E54" w:rsidR="00677BB5" w:rsidRPr="00042A1B" w:rsidRDefault="00366288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14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51457F8" w14:textId="4B3A1FC4" w:rsidR="00677BB5" w:rsidRPr="00042A1B" w:rsidRDefault="00366288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96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87F91D2" w14:textId="08F9B3D8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 w:cs="Arial"/>
                <w:color w:val="333333"/>
                <w:sz w:val="22"/>
                <w:szCs w:val="22"/>
              </w:rPr>
              <w:t>SADZ-BRYŁ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109FF22" w14:textId="6E7526A7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 w:cs="Arial"/>
                <w:color w:val="333333"/>
                <w:sz w:val="22"/>
                <w:szCs w:val="22"/>
              </w:rPr>
              <w:t>Sadzenie sadzonek z zakrytym systemem korzeniowym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478D66A9" w14:textId="04B43B91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TSZT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16A83AC9" w14:textId="330EB007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32,59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EE3FF3E" w14:textId="77777777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BC3DFA4" w14:textId="77777777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4467628E" w14:textId="6091EF93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8%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D3CC278" w14:textId="77777777" w:rsidR="00677BB5" w:rsidRPr="00042A1B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EFD4A1D" w14:textId="77777777" w:rsidR="00677BB5" w:rsidRPr="00042A1B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677BB5" w:rsidRPr="00F57CE8" w14:paraId="685CBDF8" w14:textId="77777777" w:rsidTr="00F6416E">
        <w:trPr>
          <w:gridAfter w:val="1"/>
          <w:wAfter w:w="9" w:type="dxa"/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7A67FCB" w14:textId="253130F5" w:rsidR="00677BB5" w:rsidRPr="00042A1B" w:rsidRDefault="00366288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15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981425F" w14:textId="58DC1E1B" w:rsidR="00677BB5" w:rsidRPr="00042A1B" w:rsidRDefault="00366288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97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EDC161F" w14:textId="1F58D5EC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 w:cs="Arial"/>
                <w:color w:val="333333"/>
                <w:sz w:val="22"/>
                <w:szCs w:val="22"/>
              </w:rPr>
              <w:t>POP-BRYŁ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C497468" w14:textId="2E137EF3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 w:cs="Arial"/>
                <w:color w:val="333333"/>
                <w:sz w:val="22"/>
                <w:szCs w:val="22"/>
              </w:rPr>
              <w:t>Sadzenie sadzonek z zakrytym systemem korzeniowym w poprawkach i uzupełnieniach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2903AF1F" w14:textId="115DCC4C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TSZT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0D61FD20" w14:textId="5583C380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1,00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3386555" w14:textId="77777777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59423E7" w14:textId="77777777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3F322D56" w14:textId="59A0BE21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8%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302139D" w14:textId="77777777" w:rsidR="00677BB5" w:rsidRPr="00042A1B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1B71993" w14:textId="77777777" w:rsidR="00677BB5" w:rsidRPr="00042A1B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677BB5" w:rsidRPr="00F57CE8" w14:paraId="345C169D" w14:textId="77777777" w:rsidTr="00F6416E">
        <w:trPr>
          <w:gridAfter w:val="1"/>
          <w:wAfter w:w="9" w:type="dxa"/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8F0D251" w14:textId="2A7DBD13" w:rsidR="00677BB5" w:rsidRPr="00042A1B" w:rsidRDefault="00366288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16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9C14FF5" w14:textId="7C372D8B" w:rsidR="00677BB5" w:rsidRPr="00042A1B" w:rsidRDefault="00366288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101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8253E5F" w14:textId="3CF9FD4E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 w:cs="Arial"/>
                <w:color w:val="333333"/>
                <w:sz w:val="22"/>
                <w:szCs w:val="22"/>
              </w:rPr>
              <w:t>SIEW-RCP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7D6B094" w14:textId="5D7768AF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 w:cs="Arial"/>
                <w:color w:val="333333"/>
                <w:sz w:val="22"/>
                <w:szCs w:val="22"/>
              </w:rPr>
              <w:t>Siew ciągły, przerywany lub kupkowy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02411774" w14:textId="56732FF0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KMTR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162D7005" w14:textId="3AEFDFDD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49,47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82F301B" w14:textId="77777777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55566CE" w14:textId="77777777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6855D55C" w14:textId="06AAEF21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8%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FE7133F" w14:textId="77777777" w:rsidR="00677BB5" w:rsidRPr="00042A1B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EDA3626" w14:textId="77777777" w:rsidR="00677BB5" w:rsidRPr="00042A1B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677BB5" w:rsidRPr="00F57CE8" w14:paraId="54448DEF" w14:textId="77777777" w:rsidTr="00F6416E">
        <w:trPr>
          <w:gridAfter w:val="1"/>
          <w:wAfter w:w="9" w:type="dxa"/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BDC5176" w14:textId="77046B48" w:rsidR="00677BB5" w:rsidRPr="00042A1B" w:rsidRDefault="00366288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17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E2E0032" w14:textId="20DBAAF3" w:rsidR="00677BB5" w:rsidRPr="00042A1B" w:rsidRDefault="00366288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103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5CA6052" w14:textId="48F7E920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 w:cs="Arial"/>
                <w:color w:val="333333"/>
                <w:sz w:val="22"/>
                <w:szCs w:val="22"/>
              </w:rPr>
              <w:t>DOW-SADZ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FDE01AE" w14:textId="69B74B83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 w:cs="Arial"/>
                <w:color w:val="333333"/>
                <w:sz w:val="22"/>
                <w:szCs w:val="22"/>
              </w:rPr>
              <w:t>Dowóz sadzonek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62F34C85" w14:textId="1C02EA19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TSZT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2ACB8221" w14:textId="1F6BFD60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71,67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C4BF079" w14:textId="77777777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8552C8B" w14:textId="77777777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269AC17D" w14:textId="66A4711E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8%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9FDAEF4" w14:textId="77777777" w:rsidR="00677BB5" w:rsidRPr="00042A1B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42D989D" w14:textId="77777777" w:rsidR="00677BB5" w:rsidRPr="00042A1B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677BB5" w:rsidRPr="00F57CE8" w14:paraId="15704C9A" w14:textId="77777777" w:rsidTr="00F6416E">
        <w:trPr>
          <w:gridAfter w:val="1"/>
          <w:wAfter w:w="9" w:type="dxa"/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912CD96" w14:textId="02E1DAD0" w:rsidR="00677BB5" w:rsidRPr="00042A1B" w:rsidRDefault="00366288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18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165F0B3" w14:textId="0BF2B730" w:rsidR="00677BB5" w:rsidRPr="00042A1B" w:rsidRDefault="00366288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107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ECFCA83" w14:textId="37D8C718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 w:cs="Arial"/>
                <w:color w:val="333333"/>
                <w:sz w:val="22"/>
                <w:szCs w:val="22"/>
              </w:rPr>
              <w:t>KOSZ-CHN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498C201" w14:textId="125AA9C8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 w:cs="Arial"/>
                <w:color w:val="333333"/>
                <w:sz w:val="22"/>
                <w:szCs w:val="22"/>
              </w:rPr>
              <w:t>Wykaszanie chwastów w uprawach oraz usuwanie nalotów w uprawach pochodnych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035785F8" w14:textId="36DB87BE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HA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4FBB3A42" w14:textId="0CE4086C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108,14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CB6D489" w14:textId="77777777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D046E73" w14:textId="77777777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5E0E1415" w14:textId="4D948B93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8%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D254F74" w14:textId="77777777" w:rsidR="00677BB5" w:rsidRPr="00042A1B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B660F92" w14:textId="77777777" w:rsidR="00677BB5" w:rsidRPr="00042A1B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677BB5" w:rsidRPr="00F57CE8" w14:paraId="5F78B7B0" w14:textId="77777777" w:rsidTr="00F6416E">
        <w:trPr>
          <w:gridAfter w:val="1"/>
          <w:wAfter w:w="9" w:type="dxa"/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0376D77" w14:textId="26192A65" w:rsidR="00677BB5" w:rsidRPr="00042A1B" w:rsidRDefault="00366288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19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96F2694" w14:textId="247B6018" w:rsidR="00677BB5" w:rsidRPr="00042A1B" w:rsidRDefault="00366288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113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827C604" w14:textId="3B300AC4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 w:cs="Arial"/>
                <w:color w:val="333333"/>
                <w:sz w:val="22"/>
                <w:szCs w:val="22"/>
              </w:rPr>
              <w:t>CW-W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8E487E2" w14:textId="3D19C204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 w:cs="Arial"/>
                <w:color w:val="333333"/>
                <w:sz w:val="22"/>
                <w:szCs w:val="22"/>
              </w:rPr>
              <w:t>Czyszczenia wczesne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623DA977" w14:textId="1EF34284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HA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729B1531" w14:textId="2323C1B9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61,65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288E645" w14:textId="77777777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8F6CD72" w14:textId="77777777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4F3442DD" w14:textId="56BB7405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8%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2F5F7D2" w14:textId="77777777" w:rsidR="00677BB5" w:rsidRPr="00042A1B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130FD78" w14:textId="77777777" w:rsidR="00677BB5" w:rsidRPr="00042A1B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677BB5" w:rsidRPr="00F57CE8" w14:paraId="5A4BA0E0" w14:textId="77777777" w:rsidTr="00F6416E">
        <w:trPr>
          <w:gridAfter w:val="1"/>
          <w:wAfter w:w="9" w:type="dxa"/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52BC5A3" w14:textId="69FA1851" w:rsidR="00677BB5" w:rsidRPr="00042A1B" w:rsidRDefault="00366288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lastRenderedPageBreak/>
              <w:t>20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B49CADD" w14:textId="60D204C6" w:rsidR="00677BB5" w:rsidRPr="00042A1B" w:rsidRDefault="00366288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116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8F87986" w14:textId="2034F1DD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 w:cs="Arial"/>
                <w:color w:val="333333"/>
                <w:sz w:val="22"/>
                <w:szCs w:val="22"/>
              </w:rPr>
              <w:t>CP-W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F5AB942" w14:textId="4D8D617C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 w:cs="Arial"/>
                <w:color w:val="333333"/>
                <w:sz w:val="22"/>
                <w:szCs w:val="22"/>
              </w:rPr>
              <w:t>Czyszczenia pó</w:t>
            </w:r>
            <w:r w:rsidR="00F6416E">
              <w:rPr>
                <w:rFonts w:ascii="Cambria" w:hAnsi="Cambria" w:cs="Arial"/>
                <w:color w:val="333333"/>
                <w:sz w:val="22"/>
                <w:szCs w:val="22"/>
              </w:rPr>
              <w:t>ź</w:t>
            </w:r>
            <w:r w:rsidRPr="00677BB5">
              <w:rPr>
                <w:rFonts w:ascii="Cambria" w:hAnsi="Cambria" w:cs="Arial"/>
                <w:color w:val="333333"/>
                <w:sz w:val="22"/>
                <w:szCs w:val="22"/>
              </w:rPr>
              <w:t>ne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1681FFEE" w14:textId="754B8828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HA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144416F8" w14:textId="2DCB894F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44,47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331E2D7" w14:textId="77777777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BD8152A" w14:textId="77777777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2BB0DBE7" w14:textId="705EDA0D" w:rsidR="00677BB5" w:rsidRPr="00677BB5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77BB5">
              <w:rPr>
                <w:rFonts w:ascii="Cambria" w:hAnsi="Cambria"/>
                <w:sz w:val="22"/>
                <w:szCs w:val="22"/>
              </w:rPr>
              <w:t>8%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AF0F945" w14:textId="77777777" w:rsidR="00677BB5" w:rsidRPr="00042A1B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997A96D" w14:textId="77777777" w:rsidR="00677BB5" w:rsidRPr="00042A1B" w:rsidRDefault="00677BB5" w:rsidP="00677BB5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776F97" w:rsidRPr="00F57CE8" w14:paraId="5C3C5673" w14:textId="77777777" w:rsidTr="00682176">
        <w:trPr>
          <w:gridAfter w:val="1"/>
          <w:wAfter w:w="9" w:type="dxa"/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26788E5" w14:textId="6CC7811A" w:rsidR="00776F97" w:rsidRPr="00042A1B" w:rsidRDefault="00366288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21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8FB72A9" w14:textId="105F21B7" w:rsidR="00776F97" w:rsidRPr="00042A1B" w:rsidRDefault="00366288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137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616AA372" w14:textId="04EEA22B" w:rsidR="00776F97" w:rsidRPr="00AD3D12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AD3D12">
              <w:rPr>
                <w:rFonts w:ascii="Cambria" w:hAnsi="Cambria"/>
                <w:sz w:val="22"/>
                <w:szCs w:val="22"/>
              </w:rPr>
              <w:t>SZUK-OWAD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530D358A" w14:textId="51CFFC53" w:rsidR="00776F97" w:rsidRPr="00AD3D12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AD3D12">
              <w:rPr>
                <w:rFonts w:ascii="Cambria" w:hAnsi="Cambria"/>
                <w:sz w:val="22"/>
                <w:szCs w:val="22"/>
              </w:rPr>
              <w:t>Próbne poszukiwania owadów w ściółce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3CCBC2E7" w14:textId="5826DD22" w:rsidR="00776F97" w:rsidRPr="00042A1B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433FDE">
              <w:t>SZT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7000F49A" w14:textId="6C387556" w:rsidR="00776F97" w:rsidRPr="00042A1B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DE4F54">
              <w:t>21,00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FB4AC3B" w14:textId="77777777" w:rsidR="00776F97" w:rsidRPr="00042A1B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140500B" w14:textId="77777777" w:rsidR="00776F97" w:rsidRPr="00042A1B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1B4B6C2C" w14:textId="6D2B010E" w:rsidR="00776F97" w:rsidRPr="00042A1B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0E6FB7">
              <w:rPr>
                <w:rFonts w:ascii="Cambria" w:hAnsi="Cambria"/>
                <w:sz w:val="22"/>
                <w:szCs w:val="22"/>
              </w:rPr>
              <w:t>8%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78193FA" w14:textId="77777777" w:rsidR="00776F97" w:rsidRPr="00042A1B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116A173" w14:textId="77777777" w:rsidR="00776F97" w:rsidRPr="00042A1B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776F97" w:rsidRPr="00F57CE8" w14:paraId="7AF39CEB" w14:textId="77777777" w:rsidTr="00682176">
        <w:trPr>
          <w:gridAfter w:val="1"/>
          <w:wAfter w:w="9" w:type="dxa"/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0869CB4" w14:textId="6167EBCF" w:rsidR="00776F97" w:rsidRPr="00042A1B" w:rsidRDefault="00366288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22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736AB49" w14:textId="64971D69" w:rsidR="00776F97" w:rsidRPr="00042A1B" w:rsidRDefault="00366288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144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07560024" w14:textId="330FD88A" w:rsidR="00776F97" w:rsidRPr="00AD3D12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AD3D12">
              <w:rPr>
                <w:rFonts w:ascii="Cambria" w:hAnsi="Cambria"/>
                <w:sz w:val="22"/>
                <w:szCs w:val="22"/>
              </w:rPr>
              <w:t>GRODZ-SR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095018DB" w14:textId="01F2FE8D" w:rsidR="00776F97" w:rsidRPr="00AD3D12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AD3D12">
              <w:rPr>
                <w:rFonts w:ascii="Cambria" w:hAnsi="Cambria"/>
                <w:sz w:val="22"/>
                <w:szCs w:val="22"/>
              </w:rPr>
              <w:t>Grodzenie upraw przed zwierzyną siatką rozbiórkową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60D650BD" w14:textId="65FE3DA9" w:rsidR="00776F97" w:rsidRPr="00042A1B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433FDE">
              <w:t>HM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18E451EE" w14:textId="4CFA5469" w:rsidR="00776F97" w:rsidRPr="00042A1B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DE4F54">
              <w:t>56,10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A27E730" w14:textId="77777777" w:rsidR="00776F97" w:rsidRPr="00042A1B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7DCDA1B" w14:textId="77777777" w:rsidR="00776F97" w:rsidRPr="00042A1B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2EA80418" w14:textId="4479E172" w:rsidR="00776F97" w:rsidRPr="00042A1B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</w:rPr>
              <w:t>23</w:t>
            </w:r>
            <w:r w:rsidRPr="000E6FB7">
              <w:rPr>
                <w:rFonts w:ascii="Cambria" w:hAnsi="Cambria"/>
                <w:sz w:val="22"/>
                <w:szCs w:val="22"/>
              </w:rPr>
              <w:t>%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EB1CEBA" w14:textId="77777777" w:rsidR="00776F97" w:rsidRPr="00042A1B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654B6C0" w14:textId="77777777" w:rsidR="00776F97" w:rsidRPr="00042A1B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776F97" w:rsidRPr="00F57CE8" w14:paraId="028F2326" w14:textId="77777777" w:rsidTr="00682176">
        <w:trPr>
          <w:gridAfter w:val="1"/>
          <w:wAfter w:w="9" w:type="dxa"/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ED7D3E9" w14:textId="0908CAF3" w:rsidR="00776F97" w:rsidRPr="00042A1B" w:rsidRDefault="00366288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23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8E98B40" w14:textId="6F258F8E" w:rsidR="00776F97" w:rsidRPr="00042A1B" w:rsidRDefault="00366288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147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62900EF5" w14:textId="621C2796" w:rsidR="00776F97" w:rsidRPr="00AD3D12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AD3D12">
              <w:rPr>
                <w:rFonts w:ascii="Cambria" w:hAnsi="Cambria"/>
                <w:sz w:val="22"/>
                <w:szCs w:val="22"/>
              </w:rPr>
              <w:t>GRODZ-DEM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4B9ABEBF" w14:textId="6D278074" w:rsidR="00776F97" w:rsidRPr="00AD3D12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AD3D12">
              <w:rPr>
                <w:rFonts w:ascii="Cambria" w:hAnsi="Cambria"/>
                <w:sz w:val="22"/>
                <w:szCs w:val="22"/>
              </w:rPr>
              <w:t>Demontaż (likwidacja) ogrodzeń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0A9474E4" w14:textId="65907434" w:rsidR="00776F97" w:rsidRPr="00042A1B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433FDE">
              <w:t>HM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7C54F796" w14:textId="3A8516D6" w:rsidR="00776F97" w:rsidRPr="00042A1B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DE4F54">
              <w:t>267,64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2AB2E80" w14:textId="77777777" w:rsidR="00776F97" w:rsidRPr="00042A1B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C23CBD3" w14:textId="77777777" w:rsidR="00776F97" w:rsidRPr="00042A1B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644F49FF" w14:textId="70802D41" w:rsidR="00776F97" w:rsidRPr="00042A1B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</w:rPr>
              <w:t>23</w:t>
            </w:r>
            <w:r w:rsidRPr="000E6FB7">
              <w:rPr>
                <w:rFonts w:ascii="Cambria" w:hAnsi="Cambria"/>
                <w:sz w:val="22"/>
                <w:szCs w:val="22"/>
              </w:rPr>
              <w:t>%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0D6AE80" w14:textId="77777777" w:rsidR="00776F97" w:rsidRPr="00042A1B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6F14FCC" w14:textId="77777777" w:rsidR="00776F97" w:rsidRPr="00042A1B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776F97" w:rsidRPr="00F57CE8" w14:paraId="474D5CDA" w14:textId="77777777" w:rsidTr="00682176">
        <w:trPr>
          <w:gridAfter w:val="1"/>
          <w:wAfter w:w="9" w:type="dxa"/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8441AB5" w14:textId="122C9738" w:rsidR="00776F97" w:rsidRPr="00042A1B" w:rsidRDefault="00366288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24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7C16A8B" w14:textId="3562907E" w:rsidR="00776F97" w:rsidRPr="00042A1B" w:rsidRDefault="00366288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148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522150B4" w14:textId="1F77E69E" w:rsidR="00776F97" w:rsidRPr="00AD3D12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AD3D12">
              <w:rPr>
                <w:rFonts w:ascii="Cambria" w:hAnsi="Cambria"/>
                <w:sz w:val="22"/>
                <w:szCs w:val="22"/>
              </w:rPr>
              <w:t>K GRODZEŃ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6321ED1E" w14:textId="55D6F445" w:rsidR="00776F97" w:rsidRPr="00AD3D12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AD3D12">
              <w:rPr>
                <w:rFonts w:ascii="Cambria" w:hAnsi="Cambria"/>
                <w:sz w:val="22"/>
                <w:szCs w:val="22"/>
              </w:rPr>
              <w:t>Naprawa (konserwacja) ogrodzeń upraw leśnych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27928F09" w14:textId="71C6D9BC" w:rsidR="00776F97" w:rsidRPr="00042A1B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433FDE">
              <w:t>H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3C861EC4" w14:textId="1EC9EFA7" w:rsidR="00776F97" w:rsidRPr="00042A1B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DE4F54">
              <w:t>168,00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0571E86" w14:textId="77777777" w:rsidR="00776F97" w:rsidRPr="00042A1B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93A9B93" w14:textId="77777777" w:rsidR="00776F97" w:rsidRPr="00042A1B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486F2647" w14:textId="58C3FF6B" w:rsidR="00776F97" w:rsidRPr="00042A1B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</w:rPr>
              <w:t>23</w:t>
            </w:r>
            <w:r w:rsidRPr="000E6FB7">
              <w:rPr>
                <w:rFonts w:ascii="Cambria" w:hAnsi="Cambria"/>
                <w:sz w:val="22"/>
                <w:szCs w:val="22"/>
              </w:rPr>
              <w:t>%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B1C4BC8" w14:textId="77777777" w:rsidR="00776F97" w:rsidRPr="00042A1B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7941744" w14:textId="77777777" w:rsidR="00776F97" w:rsidRPr="00042A1B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776F97" w:rsidRPr="00F57CE8" w14:paraId="53FA07CA" w14:textId="77777777" w:rsidTr="00682176">
        <w:trPr>
          <w:gridAfter w:val="1"/>
          <w:wAfter w:w="9" w:type="dxa"/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DEFE62B" w14:textId="6CF6B15F" w:rsidR="00776F97" w:rsidRPr="00042A1B" w:rsidRDefault="00366288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25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75DEAB1" w14:textId="58BB6A6F" w:rsidR="00776F97" w:rsidRPr="00042A1B" w:rsidRDefault="00366288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145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690177DE" w14:textId="3265CFBD" w:rsidR="00776F97" w:rsidRPr="00AD3D12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AD3D12">
              <w:rPr>
                <w:rFonts w:ascii="Cambria" w:hAnsi="Cambria"/>
                <w:sz w:val="22"/>
                <w:szCs w:val="22"/>
              </w:rPr>
              <w:t>WYK-SLUPL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78606B51" w14:textId="06DF42E1" w:rsidR="00776F97" w:rsidRPr="00AD3D12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AD3D12">
              <w:rPr>
                <w:rFonts w:ascii="Cambria" w:hAnsi="Cambria"/>
                <w:sz w:val="22"/>
                <w:szCs w:val="22"/>
              </w:rPr>
              <w:t>Przygotowanie słupków liściastych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2602034E" w14:textId="749C023F" w:rsidR="00776F97" w:rsidRPr="00042A1B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433FDE">
              <w:t>SZT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36458AFF" w14:textId="43FBA053" w:rsidR="00776F97" w:rsidRPr="00042A1B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DE4F54">
              <w:t>1 369,00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4F2334D" w14:textId="77777777" w:rsidR="00776F97" w:rsidRPr="00042A1B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AA6E291" w14:textId="77777777" w:rsidR="00776F97" w:rsidRPr="00042A1B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6F4ECD75" w14:textId="63A35F52" w:rsidR="00776F97" w:rsidRPr="00042A1B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</w:rPr>
              <w:t>23</w:t>
            </w:r>
            <w:r w:rsidRPr="000E6FB7">
              <w:rPr>
                <w:rFonts w:ascii="Cambria" w:hAnsi="Cambria"/>
                <w:sz w:val="22"/>
                <w:szCs w:val="22"/>
              </w:rPr>
              <w:t>%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D2CFA37" w14:textId="77777777" w:rsidR="00776F97" w:rsidRPr="00042A1B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187DB70" w14:textId="77777777" w:rsidR="00776F97" w:rsidRPr="00042A1B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776F97" w:rsidRPr="00F57CE8" w14:paraId="30B3F5D7" w14:textId="77777777" w:rsidTr="00682176">
        <w:trPr>
          <w:gridAfter w:val="1"/>
          <w:wAfter w:w="9" w:type="dxa"/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D1CD51A" w14:textId="3B674DD5" w:rsidR="00776F97" w:rsidRPr="00042A1B" w:rsidRDefault="00366288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26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628089B" w14:textId="528F510A" w:rsidR="00776F97" w:rsidRPr="00042A1B" w:rsidRDefault="00366288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146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08DF0B10" w14:textId="3E157493" w:rsidR="00776F97" w:rsidRPr="00AD3D12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AD3D12">
              <w:rPr>
                <w:rFonts w:ascii="Cambria" w:hAnsi="Cambria"/>
                <w:sz w:val="22"/>
                <w:szCs w:val="22"/>
              </w:rPr>
              <w:t>WYK-SLUPI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6FB815BD" w14:textId="5D7CC5D9" w:rsidR="00776F97" w:rsidRPr="00AD3D12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AD3D12">
              <w:rPr>
                <w:rFonts w:ascii="Cambria" w:hAnsi="Cambria"/>
                <w:sz w:val="22"/>
                <w:szCs w:val="22"/>
              </w:rPr>
              <w:t>przygotow</w:t>
            </w:r>
            <w:r w:rsidR="00F90142" w:rsidRPr="00AD3D12">
              <w:rPr>
                <w:rFonts w:ascii="Cambria" w:hAnsi="Cambria"/>
                <w:sz w:val="22"/>
                <w:szCs w:val="22"/>
              </w:rPr>
              <w:t>a</w:t>
            </w:r>
            <w:r w:rsidRPr="00AD3D12">
              <w:rPr>
                <w:rFonts w:ascii="Cambria" w:hAnsi="Cambria"/>
                <w:sz w:val="22"/>
                <w:szCs w:val="22"/>
              </w:rPr>
              <w:t>nie słupków iglastych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0426E4F5" w14:textId="200F1BF5" w:rsidR="00776F97" w:rsidRPr="00042A1B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433FDE">
              <w:t>SZT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632A30B1" w14:textId="27427502" w:rsidR="00776F97" w:rsidRPr="00042A1B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DE4F54">
              <w:t>19,00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49ADE26" w14:textId="77777777" w:rsidR="00776F97" w:rsidRPr="00042A1B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4494E91" w14:textId="77777777" w:rsidR="00776F97" w:rsidRPr="00042A1B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2B57E6B2" w14:textId="6B849642" w:rsidR="00776F97" w:rsidRPr="00042A1B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</w:rPr>
              <w:t>23</w:t>
            </w:r>
            <w:r w:rsidRPr="000E6FB7">
              <w:rPr>
                <w:rFonts w:ascii="Cambria" w:hAnsi="Cambria"/>
                <w:sz w:val="22"/>
                <w:szCs w:val="22"/>
              </w:rPr>
              <w:t>%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63A0238" w14:textId="77777777" w:rsidR="00776F97" w:rsidRPr="00042A1B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A740A17" w14:textId="77777777" w:rsidR="00776F97" w:rsidRPr="00042A1B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776F97" w:rsidRPr="00F57CE8" w14:paraId="25262585" w14:textId="77777777" w:rsidTr="00682176">
        <w:trPr>
          <w:gridAfter w:val="1"/>
          <w:wAfter w:w="9" w:type="dxa"/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2EAF8A6" w14:textId="7A6B9D6F" w:rsidR="00776F97" w:rsidRPr="00042A1B" w:rsidRDefault="00366288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27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B51ACFC" w14:textId="0FAA03AA" w:rsidR="00776F97" w:rsidRPr="00042A1B" w:rsidRDefault="00366288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151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5765E743" w14:textId="45C66BA5" w:rsidR="00776F97" w:rsidRPr="00AD3D12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AD3D12">
              <w:rPr>
                <w:rFonts w:ascii="Cambria" w:hAnsi="Cambria"/>
                <w:sz w:val="22"/>
                <w:szCs w:val="22"/>
              </w:rPr>
              <w:t>PORZ-STOS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7B65CA25" w14:textId="681C673D" w:rsidR="00776F97" w:rsidRPr="00AD3D12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AD3D12">
              <w:rPr>
                <w:rFonts w:ascii="Cambria" w:hAnsi="Cambria"/>
                <w:sz w:val="22"/>
                <w:szCs w:val="22"/>
              </w:rPr>
              <w:t>Wynoszenie i układanie pozostałości w stosy niewymiarowe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0B08F60A" w14:textId="7EB03D39" w:rsidR="00776F97" w:rsidRPr="00042A1B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433FDE">
              <w:t>M3P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71D39633" w14:textId="3B8F93EF" w:rsidR="00776F97" w:rsidRPr="00042A1B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DE4F54">
              <w:t>353,00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D36280C" w14:textId="77777777" w:rsidR="00776F97" w:rsidRPr="00042A1B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1AB4894" w14:textId="77777777" w:rsidR="00776F97" w:rsidRPr="00042A1B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230BFEAE" w14:textId="7AB9E721" w:rsidR="00776F97" w:rsidRPr="00042A1B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0E6FB7">
              <w:rPr>
                <w:rFonts w:ascii="Cambria" w:hAnsi="Cambria"/>
                <w:sz w:val="22"/>
                <w:szCs w:val="22"/>
              </w:rPr>
              <w:t>8%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E36136F" w14:textId="77777777" w:rsidR="00776F97" w:rsidRPr="00042A1B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B9458FA" w14:textId="77777777" w:rsidR="00776F97" w:rsidRPr="00042A1B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776F97" w:rsidRPr="00F57CE8" w14:paraId="1D6A5EEE" w14:textId="77777777" w:rsidTr="00682176">
        <w:trPr>
          <w:gridAfter w:val="1"/>
          <w:wAfter w:w="9" w:type="dxa"/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37A29B8" w14:textId="1052409E" w:rsidR="00776F97" w:rsidRPr="00042A1B" w:rsidRDefault="00366288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28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09F5FD8" w14:textId="3DC3CEDA" w:rsidR="00776F97" w:rsidRPr="00042A1B" w:rsidRDefault="00366288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156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3D2CBFCE" w14:textId="24B1883F" w:rsidR="00776F97" w:rsidRPr="00AD3D12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AD3D12">
              <w:rPr>
                <w:rFonts w:ascii="Cambria" w:hAnsi="Cambria"/>
                <w:sz w:val="22"/>
                <w:szCs w:val="22"/>
              </w:rPr>
              <w:t>CZYSZ-BUD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78C70F9C" w14:textId="49C4A0BE" w:rsidR="00776F97" w:rsidRPr="00AD3D12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AD3D12">
              <w:rPr>
                <w:rFonts w:ascii="Cambria" w:hAnsi="Cambria"/>
                <w:sz w:val="22"/>
                <w:szCs w:val="22"/>
              </w:rPr>
              <w:t>Czyszczenie budek lęgowych i schronów dla nietoperzy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07AEC258" w14:textId="4A29AEE4" w:rsidR="00776F97" w:rsidRPr="00042A1B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433FDE">
              <w:t>SZT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56626862" w14:textId="0E2B193C" w:rsidR="00776F97" w:rsidRPr="00042A1B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DE4F54">
              <w:t>85,00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84B5D35" w14:textId="77777777" w:rsidR="00776F97" w:rsidRPr="00042A1B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E43796C" w14:textId="77777777" w:rsidR="00776F97" w:rsidRPr="00042A1B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1D95DC6F" w14:textId="48E4C3B7" w:rsidR="00776F97" w:rsidRPr="00042A1B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0E6FB7">
              <w:rPr>
                <w:rFonts w:ascii="Cambria" w:hAnsi="Cambria"/>
                <w:sz w:val="22"/>
                <w:szCs w:val="22"/>
              </w:rPr>
              <w:t>8%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9364AA5" w14:textId="77777777" w:rsidR="00776F97" w:rsidRPr="00042A1B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2DA57E2" w14:textId="77777777" w:rsidR="00776F97" w:rsidRPr="00042A1B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776F97" w:rsidRPr="00F57CE8" w14:paraId="48931C81" w14:textId="77777777" w:rsidTr="00682176">
        <w:trPr>
          <w:gridAfter w:val="1"/>
          <w:wAfter w:w="9" w:type="dxa"/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4C8A489" w14:textId="278222A9" w:rsidR="00776F97" w:rsidRPr="00042A1B" w:rsidRDefault="00366288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29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05CC79A" w14:textId="3AA5ED2E" w:rsidR="00776F97" w:rsidRPr="00042A1B" w:rsidRDefault="00366288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179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326242C0" w14:textId="17577A48" w:rsidR="00776F97" w:rsidRPr="00AD3D12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AD3D12">
              <w:rPr>
                <w:rFonts w:ascii="Cambria" w:hAnsi="Cambria"/>
                <w:sz w:val="22"/>
                <w:szCs w:val="22"/>
              </w:rPr>
              <w:t>ODN-PASC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7EA7977D" w14:textId="11FAED28" w:rsidR="00776F97" w:rsidRPr="00AD3D12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AD3D12">
              <w:rPr>
                <w:rFonts w:ascii="Cambria" w:hAnsi="Cambria"/>
                <w:sz w:val="22"/>
                <w:szCs w:val="22"/>
              </w:rPr>
              <w:t>Odchwaszczanie, odnawianie pasów przeciwpożarowych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7E6B8B25" w14:textId="3C272BFB" w:rsidR="00776F97" w:rsidRPr="00042A1B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433FDE">
              <w:t>KMTR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7EC60AA4" w14:textId="2673CB5F" w:rsidR="00776F97" w:rsidRPr="00042A1B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DE4F54">
              <w:t>0,25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E932DB1" w14:textId="77777777" w:rsidR="00776F97" w:rsidRPr="00042A1B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F4C995F" w14:textId="77777777" w:rsidR="00776F97" w:rsidRPr="00042A1B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78A4A295" w14:textId="0B351E86" w:rsidR="00776F97" w:rsidRPr="00042A1B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0E6FB7">
              <w:rPr>
                <w:rFonts w:ascii="Cambria" w:hAnsi="Cambria"/>
                <w:sz w:val="22"/>
                <w:szCs w:val="22"/>
              </w:rPr>
              <w:t>8%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EFE1C7F" w14:textId="77777777" w:rsidR="00776F97" w:rsidRPr="00042A1B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5982367" w14:textId="77777777" w:rsidR="00776F97" w:rsidRPr="00042A1B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776F97" w:rsidRPr="00F57CE8" w14:paraId="0B74CFD3" w14:textId="77777777" w:rsidTr="003878B3">
        <w:trPr>
          <w:gridAfter w:val="1"/>
          <w:wAfter w:w="9" w:type="dxa"/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B323E84" w14:textId="16FD5096" w:rsidR="00776F97" w:rsidRPr="00042A1B" w:rsidRDefault="00366288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30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1951FB3" w14:textId="50839766" w:rsidR="00776F97" w:rsidRPr="00042A1B" w:rsidRDefault="00366288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11,</w:t>
            </w:r>
            <w:r w:rsidR="00FF5479"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169, 180, 183, 343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10EDF663" w14:textId="6DDDEDE0" w:rsidR="00776F97" w:rsidRPr="00AD3D12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AD3D12">
              <w:rPr>
                <w:rFonts w:ascii="Cambria" w:hAnsi="Cambria"/>
                <w:sz w:val="22"/>
                <w:szCs w:val="22"/>
              </w:rPr>
              <w:t>GODZ RH8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1411FE12" w14:textId="75FB9778" w:rsidR="00776F97" w:rsidRPr="00AD3D12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AD3D12">
              <w:rPr>
                <w:rFonts w:ascii="Cambria" w:hAnsi="Cambria"/>
                <w:sz w:val="22"/>
                <w:szCs w:val="22"/>
              </w:rPr>
              <w:t>Prace godzinowe ręczne (8% VAT)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114CC4AB" w14:textId="53860AA5" w:rsidR="00776F97" w:rsidRPr="00042A1B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8E7DF2">
              <w:t>H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49219C94" w14:textId="081EF0B7" w:rsidR="00776F97" w:rsidRPr="00042A1B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13E4F">
              <w:t xml:space="preserve"> 377,50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980A60B" w14:textId="77777777" w:rsidR="00776F97" w:rsidRPr="00042A1B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76ECA63" w14:textId="77777777" w:rsidR="00776F97" w:rsidRPr="00042A1B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0057225E" w14:textId="4A2710D2" w:rsidR="00776F97" w:rsidRPr="00042A1B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12F4C">
              <w:rPr>
                <w:rFonts w:ascii="Cambria" w:hAnsi="Cambria"/>
                <w:sz w:val="22"/>
                <w:szCs w:val="22"/>
              </w:rPr>
              <w:t>8%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29CE20EE" w14:textId="77777777" w:rsidR="00776F97" w:rsidRPr="00042A1B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3D20774" w14:textId="77777777" w:rsidR="00776F97" w:rsidRPr="00042A1B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776F97" w:rsidRPr="00F57CE8" w14:paraId="282598F9" w14:textId="77777777" w:rsidTr="003878B3">
        <w:trPr>
          <w:gridAfter w:val="1"/>
          <w:wAfter w:w="9" w:type="dxa"/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B558D99" w14:textId="72A92D19" w:rsidR="00776F97" w:rsidRPr="00042A1B" w:rsidRDefault="00366288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31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C25E60C" w14:textId="7EA8BD0D" w:rsidR="00776F97" w:rsidRPr="00042A1B" w:rsidRDefault="00FF5479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187, 344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14F72E6F" w14:textId="4FEEC26A" w:rsidR="00776F97" w:rsidRPr="00090FBA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090FBA">
              <w:rPr>
                <w:rFonts w:ascii="Cambria" w:hAnsi="Cambria"/>
                <w:sz w:val="22"/>
                <w:szCs w:val="22"/>
              </w:rPr>
              <w:t>GODZ RU8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69BD0428" w14:textId="15A54509" w:rsidR="00776F97" w:rsidRPr="00090FBA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090FBA">
              <w:rPr>
                <w:rFonts w:ascii="Cambria" w:hAnsi="Cambria"/>
                <w:sz w:val="22"/>
                <w:szCs w:val="22"/>
              </w:rPr>
              <w:t>Prace godzinowe ręczne z urządzeniem (8% VAT)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13555657" w14:textId="58532C43" w:rsidR="00776F97" w:rsidRPr="00042A1B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8E7DF2">
              <w:t>H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4BDDF8FC" w14:textId="260540F9" w:rsidR="00776F97" w:rsidRPr="00042A1B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13E4F">
              <w:t xml:space="preserve"> 19,00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DA5A9ED" w14:textId="77777777" w:rsidR="00776F97" w:rsidRPr="00042A1B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7749C6C" w14:textId="77777777" w:rsidR="00776F97" w:rsidRPr="00042A1B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4FA1C555" w14:textId="57BD1457" w:rsidR="00776F97" w:rsidRPr="00042A1B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12F4C">
              <w:rPr>
                <w:rFonts w:ascii="Cambria" w:hAnsi="Cambria"/>
                <w:sz w:val="22"/>
                <w:szCs w:val="22"/>
              </w:rPr>
              <w:t>8%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C1C2F84" w14:textId="77777777" w:rsidR="00776F97" w:rsidRPr="00042A1B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0578211" w14:textId="77777777" w:rsidR="00776F97" w:rsidRPr="00042A1B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776F97" w:rsidRPr="00F57CE8" w14:paraId="149F7AB3" w14:textId="77777777" w:rsidTr="003878B3">
        <w:trPr>
          <w:gridAfter w:val="1"/>
          <w:wAfter w:w="9" w:type="dxa"/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56A5748" w14:textId="68BA868C" w:rsidR="00776F97" w:rsidRPr="00042A1B" w:rsidRDefault="00366288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lastRenderedPageBreak/>
              <w:t>32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BA3424B" w14:textId="24997B50" w:rsidR="00776F97" w:rsidRPr="00042A1B" w:rsidRDefault="00FF5479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13,170, 181, 185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6133089E" w14:textId="00562CA9" w:rsidR="00776F97" w:rsidRPr="007D2A12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7D2A12">
              <w:rPr>
                <w:rFonts w:ascii="Cambria" w:hAnsi="Cambria"/>
                <w:sz w:val="22"/>
                <w:szCs w:val="22"/>
              </w:rPr>
              <w:t>GODZ MH8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7DDE7946" w14:textId="04FC0054" w:rsidR="00776F97" w:rsidRPr="007D2A12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7D2A12">
              <w:rPr>
                <w:rFonts w:ascii="Cambria" w:hAnsi="Cambria"/>
                <w:sz w:val="22"/>
                <w:szCs w:val="22"/>
              </w:rPr>
              <w:t>Prace godzinowe ciągnikowe (8% VAT)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5ADF7780" w14:textId="09D5FBC2" w:rsidR="00776F97" w:rsidRPr="00042A1B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8E7DF2">
              <w:t>H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49F85A1E" w14:textId="329A558B" w:rsidR="00776F97" w:rsidRPr="00042A1B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13E4F">
              <w:t xml:space="preserve"> 212,00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7A60AF6" w14:textId="77777777" w:rsidR="00776F97" w:rsidRPr="00042A1B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7FF65F2" w14:textId="77777777" w:rsidR="00776F97" w:rsidRPr="00042A1B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3BF6C1F1" w14:textId="0BC23576" w:rsidR="00776F97" w:rsidRPr="00042A1B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612F4C">
              <w:rPr>
                <w:rFonts w:ascii="Cambria" w:hAnsi="Cambria"/>
                <w:sz w:val="22"/>
                <w:szCs w:val="22"/>
              </w:rPr>
              <w:t>8%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47B09E7" w14:textId="77777777" w:rsidR="00776F97" w:rsidRPr="00042A1B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F37A41A" w14:textId="77777777" w:rsidR="00776F97" w:rsidRPr="00042A1B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776F97" w:rsidRPr="00F57CE8" w14:paraId="4B0C26EF" w14:textId="77777777" w:rsidTr="003878B3">
        <w:trPr>
          <w:gridAfter w:val="1"/>
          <w:wAfter w:w="9" w:type="dxa"/>
          <w:trHeight w:val="57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532E53E" w14:textId="6A16477A" w:rsidR="00776F97" w:rsidRPr="00042A1B" w:rsidRDefault="00366288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33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C91488D" w14:textId="03C01ADB" w:rsidR="00776F97" w:rsidRPr="00042A1B" w:rsidRDefault="00FF5479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  <w:t>345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7C991891" w14:textId="52A53B15" w:rsidR="00776F97" w:rsidRPr="007D2A12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7D2A12">
              <w:rPr>
                <w:rFonts w:ascii="Cambria" w:hAnsi="Cambria"/>
                <w:sz w:val="22"/>
                <w:szCs w:val="22"/>
              </w:rPr>
              <w:t>GODZ MH23</w:t>
            </w:r>
          </w:p>
        </w:tc>
        <w:tc>
          <w:tcPr>
            <w:tcW w:w="2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18508098" w14:textId="27D86F0E" w:rsidR="00776F97" w:rsidRPr="007D2A12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7D2A12">
              <w:rPr>
                <w:rFonts w:ascii="Cambria" w:hAnsi="Cambria"/>
                <w:sz w:val="22"/>
                <w:szCs w:val="22"/>
              </w:rPr>
              <w:t>Prace godzinowe ciągnikowe (23% VAT)</w:t>
            </w:r>
          </w:p>
        </w:tc>
        <w:tc>
          <w:tcPr>
            <w:tcW w:w="9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6361FBE4" w14:textId="7127E6CA" w:rsidR="00776F97" w:rsidRPr="00042A1B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8E7DF2">
              <w:t>H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41094E44" w14:textId="65D07B1A" w:rsidR="00776F97" w:rsidRPr="00042A1B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 w:rsidRPr="00F13E4F">
              <w:t xml:space="preserve"> 4,00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D0C6AE2" w14:textId="77777777" w:rsidR="00776F97" w:rsidRPr="00042A1B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06D3453" w14:textId="77777777" w:rsidR="00776F97" w:rsidRPr="00042A1B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787D0DEB" w14:textId="0672B2C6" w:rsidR="00776F97" w:rsidRPr="00042A1B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</w:rPr>
              <w:t>23</w:t>
            </w:r>
            <w:r w:rsidRPr="00612F4C">
              <w:rPr>
                <w:rFonts w:ascii="Cambria" w:hAnsi="Cambria"/>
                <w:sz w:val="22"/>
                <w:szCs w:val="22"/>
              </w:rPr>
              <w:t>%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08BF24C" w14:textId="77777777" w:rsidR="00776F97" w:rsidRPr="00042A1B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3DB31A4" w14:textId="77777777" w:rsidR="00776F97" w:rsidRPr="00042A1B" w:rsidRDefault="00776F97" w:rsidP="00776F97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22"/>
                <w:szCs w:val="22"/>
                <w:lang w:eastAsia="pl-PL"/>
              </w:rPr>
            </w:pPr>
          </w:p>
        </w:tc>
      </w:tr>
      <w:tr w:rsidR="008F1D64" w:rsidRPr="00F57CE8" w14:paraId="5772EE09" w14:textId="77777777" w:rsidTr="00F6416E">
        <w:trPr>
          <w:trHeight w:val="576"/>
        </w:trPr>
        <w:tc>
          <w:tcPr>
            <w:tcW w:w="129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547A48A3" w14:textId="323C2DAB" w:rsidR="008F1D64" w:rsidRPr="00843318" w:rsidRDefault="008F1D64" w:rsidP="008F1D64">
            <w:pPr>
              <w:suppressAutoHyphens w:val="0"/>
              <w:spacing w:before="120"/>
              <w:jc w:val="right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/>
                <w:b/>
                <w:bCs/>
                <w:sz w:val="18"/>
                <w:szCs w:val="18"/>
              </w:rPr>
              <w:t>Cena łączna brutto w PLN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72418AB3" w14:textId="77777777" w:rsidR="008F1D64" w:rsidRPr="00843318" w:rsidRDefault="008F1D64" w:rsidP="008F1D64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</w:tbl>
    <w:p w14:paraId="08FD967D" w14:textId="77777777" w:rsidR="00ED2BC3" w:rsidRPr="0057603E" w:rsidRDefault="00ED2BC3" w:rsidP="00304FC6">
      <w:pPr>
        <w:spacing w:before="120"/>
        <w:rPr>
          <w:rFonts w:ascii="Cambria" w:hAnsi="Cambria" w:cs="Arial"/>
          <w:b/>
          <w:bCs/>
        </w:rPr>
      </w:pPr>
    </w:p>
    <w:p w14:paraId="4E76882E" w14:textId="77777777" w:rsidR="00304FC6" w:rsidRPr="0057603E" w:rsidRDefault="00304FC6" w:rsidP="00304FC6">
      <w:pPr>
        <w:spacing w:before="120"/>
        <w:ind w:left="5670"/>
        <w:jc w:val="both"/>
        <w:rPr>
          <w:rFonts w:ascii="Cambria" w:hAnsi="Cambria" w:cs="Arial"/>
          <w:bCs/>
        </w:rPr>
      </w:pPr>
    </w:p>
    <w:p w14:paraId="36C33D4A" w14:textId="77777777" w:rsidR="00ED2BC3" w:rsidRPr="0057603E" w:rsidRDefault="00ED2BC3" w:rsidP="00304FC6">
      <w:pPr>
        <w:spacing w:before="120"/>
        <w:ind w:left="5670"/>
        <w:jc w:val="both"/>
        <w:rPr>
          <w:rFonts w:ascii="Cambria" w:hAnsi="Cambria" w:cs="Arial"/>
          <w:bCs/>
        </w:rPr>
      </w:pPr>
    </w:p>
    <w:p w14:paraId="7B13088F" w14:textId="77777777" w:rsidR="002722F7" w:rsidRDefault="002722F7" w:rsidP="00F57CE8">
      <w:pPr>
        <w:spacing w:before="120"/>
        <w:ind w:left="9923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0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43C5D7F" w14:textId="77777777" w:rsidR="002722F7" w:rsidRDefault="002722F7" w:rsidP="00F57CE8">
      <w:pPr>
        <w:spacing w:before="120"/>
        <w:ind w:left="9923"/>
        <w:jc w:val="center"/>
        <w:rPr>
          <w:rFonts w:ascii="Cambria" w:hAnsi="Cambria" w:cs="Arial"/>
          <w:bCs/>
          <w:i/>
          <w:sz w:val="22"/>
          <w:szCs w:val="22"/>
        </w:rPr>
      </w:pPr>
    </w:p>
    <w:p w14:paraId="3ADB9B3E" w14:textId="5A357B64" w:rsidR="00221481" w:rsidRDefault="00221481" w:rsidP="00F57CE8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8239FA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8239FA">
        <w:rPr>
          <w:rFonts w:ascii="Cambria" w:hAnsi="Cambria" w:cs="Arial"/>
          <w:bCs/>
          <w:i/>
          <w:sz w:val="22"/>
          <w:szCs w:val="22"/>
        </w:rPr>
        <w:t xml:space="preserve"> w postaci elektronicznej opatrzonej</w:t>
      </w:r>
      <w:r w:rsidR="008239FA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>kwalifikowanym podpisem elektronicznym)</w:t>
      </w:r>
    </w:p>
    <w:bookmarkEnd w:id="0"/>
    <w:p w14:paraId="364B8020" w14:textId="77777777" w:rsidR="007A307E" w:rsidRPr="0057603E" w:rsidRDefault="007A307E" w:rsidP="00304FC6">
      <w:pPr>
        <w:spacing w:before="120"/>
        <w:ind w:left="5670"/>
        <w:jc w:val="center"/>
        <w:rPr>
          <w:rFonts w:ascii="Cambria" w:hAnsi="Cambria" w:cs="Arial"/>
          <w:bCs/>
        </w:rPr>
      </w:pPr>
    </w:p>
    <w:sectPr w:rsidR="007A307E" w:rsidRPr="0057603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183FB3" w14:textId="77777777" w:rsidR="00877388" w:rsidRDefault="00877388">
      <w:r>
        <w:separator/>
      </w:r>
    </w:p>
  </w:endnote>
  <w:endnote w:type="continuationSeparator" w:id="0">
    <w:p w14:paraId="3C02F37B" w14:textId="77777777" w:rsidR="00877388" w:rsidRDefault="00877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7777777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6D38BE" w14:textId="77777777" w:rsidR="00877388" w:rsidRDefault="00877388">
      <w:r>
        <w:separator/>
      </w:r>
    </w:p>
  </w:footnote>
  <w:footnote w:type="continuationSeparator" w:id="0">
    <w:p w14:paraId="5FC88BC0" w14:textId="77777777" w:rsidR="00877388" w:rsidRDefault="008773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C3F02E3"/>
    <w:multiLevelType w:val="hybridMultilevel"/>
    <w:tmpl w:val="1782273C"/>
    <w:lvl w:ilvl="0" w:tplc="99501CB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2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3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8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9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5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6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8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9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0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2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3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9"/>
  </w:num>
  <w:num w:numId="5">
    <w:abstractNumId w:val="108"/>
  </w:num>
  <w:num w:numId="6">
    <w:abstractNumId w:val="119"/>
  </w:num>
  <w:num w:numId="7">
    <w:abstractNumId w:val="61"/>
  </w:num>
  <w:num w:numId="8">
    <w:abstractNumId w:val="89"/>
  </w:num>
  <w:num w:numId="9">
    <w:abstractNumId w:val="64"/>
  </w:num>
  <w:num w:numId="10">
    <w:abstractNumId w:val="0"/>
  </w:num>
  <w:num w:numId="11">
    <w:abstractNumId w:val="92"/>
  </w:num>
  <w:num w:numId="12">
    <w:abstractNumId w:val="85"/>
  </w:num>
  <w:num w:numId="1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1"/>
    <w:lvlOverride w:ilvl="0">
      <w:startOverride w:val="1"/>
    </w:lvlOverride>
  </w:num>
  <w:num w:numId="15">
    <w:abstractNumId w:val="110"/>
    <w:lvlOverride w:ilvl="0">
      <w:startOverride w:val="1"/>
    </w:lvlOverride>
  </w:num>
  <w:num w:numId="16">
    <w:abstractNumId w:val="88"/>
    <w:lvlOverride w:ilvl="0">
      <w:startOverride w:val="1"/>
    </w:lvlOverride>
  </w:num>
  <w:num w:numId="17">
    <w:abstractNumId w:val="110"/>
  </w:num>
  <w:num w:numId="18">
    <w:abstractNumId w:val="88"/>
  </w:num>
  <w:num w:numId="19">
    <w:abstractNumId w:val="58"/>
  </w:num>
  <w:num w:numId="20">
    <w:abstractNumId w:val="102"/>
  </w:num>
  <w:num w:numId="21">
    <w:abstractNumId w:val="41"/>
  </w:num>
  <w:num w:numId="22">
    <w:abstractNumId w:val="70"/>
  </w:num>
  <w:num w:numId="23">
    <w:abstractNumId w:val="59"/>
  </w:num>
  <w:num w:numId="24">
    <w:abstractNumId w:val="105"/>
  </w:num>
  <w:num w:numId="25">
    <w:abstractNumId w:val="123"/>
  </w:num>
  <w:num w:numId="26">
    <w:abstractNumId w:val="36"/>
  </w:num>
  <w:num w:numId="27">
    <w:abstractNumId w:val="95"/>
  </w:num>
  <w:num w:numId="28">
    <w:abstractNumId w:val="39"/>
  </w:num>
  <w:num w:numId="29">
    <w:abstractNumId w:val="117"/>
  </w:num>
  <w:num w:numId="30">
    <w:abstractNumId w:val="107"/>
  </w:num>
  <w:num w:numId="31">
    <w:abstractNumId w:val="112"/>
  </w:num>
  <w:num w:numId="32">
    <w:abstractNumId w:val="86"/>
  </w:num>
  <w:num w:numId="33">
    <w:abstractNumId w:val="79"/>
  </w:num>
  <w:num w:numId="34">
    <w:abstractNumId w:val="99"/>
  </w:num>
  <w:num w:numId="35">
    <w:abstractNumId w:val="72"/>
  </w:num>
  <w:num w:numId="36">
    <w:abstractNumId w:val="143"/>
  </w:num>
  <w:num w:numId="37">
    <w:abstractNumId w:val="78"/>
  </w:num>
  <w:num w:numId="38">
    <w:abstractNumId w:val="37"/>
  </w:num>
  <w:num w:numId="39">
    <w:abstractNumId w:val="134"/>
  </w:num>
  <w:num w:numId="40">
    <w:abstractNumId w:val="128"/>
  </w:num>
  <w:num w:numId="41">
    <w:abstractNumId w:val="120"/>
  </w:num>
  <w:num w:numId="42">
    <w:abstractNumId w:val="50"/>
  </w:num>
  <w:num w:numId="43">
    <w:abstractNumId w:val="81"/>
  </w:num>
  <w:num w:numId="44">
    <w:abstractNumId w:val="56"/>
  </w:num>
  <w:num w:numId="45">
    <w:abstractNumId w:val="135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3"/>
  </w:num>
  <w:num w:numId="65">
    <w:abstractNumId w:val="69"/>
  </w:num>
  <w:num w:numId="66">
    <w:abstractNumId w:val="73"/>
  </w:num>
  <w:num w:numId="67">
    <w:abstractNumId w:val="106"/>
  </w:num>
  <w:num w:numId="68">
    <w:abstractNumId w:val="47"/>
  </w:num>
  <w:num w:numId="69">
    <w:abstractNumId w:val="140"/>
  </w:num>
  <w:num w:numId="70">
    <w:abstractNumId w:val="139"/>
  </w:num>
  <w:num w:numId="71">
    <w:abstractNumId w:val="90"/>
  </w:num>
  <w:num w:numId="72">
    <w:abstractNumId w:val="80"/>
  </w:num>
  <w:num w:numId="73">
    <w:abstractNumId w:val="83"/>
  </w:num>
  <w:num w:numId="74">
    <w:abstractNumId w:val="66"/>
  </w:num>
  <w:num w:numId="75">
    <w:abstractNumId w:val="71"/>
  </w:num>
  <w:num w:numId="76">
    <w:abstractNumId w:val="116"/>
  </w:num>
  <w:num w:numId="77">
    <w:abstractNumId w:val="98"/>
  </w:num>
  <w:num w:numId="78">
    <w:abstractNumId w:val="142"/>
  </w:num>
  <w:num w:numId="79">
    <w:abstractNumId w:val="131"/>
  </w:num>
  <w:num w:numId="80">
    <w:abstractNumId w:val="109"/>
  </w:num>
  <w:num w:numId="81">
    <w:abstractNumId w:val="118"/>
  </w:num>
  <w:num w:numId="82">
    <w:abstractNumId w:val="141"/>
  </w:num>
  <w:num w:numId="83">
    <w:abstractNumId w:val="82"/>
  </w:num>
  <w:num w:numId="84">
    <w:abstractNumId w:val="104"/>
  </w:num>
  <w:num w:numId="85">
    <w:abstractNumId w:val="94"/>
  </w:num>
  <w:num w:numId="86">
    <w:abstractNumId w:val="93"/>
  </w:num>
  <w:num w:numId="87">
    <w:abstractNumId w:val="137"/>
  </w:num>
  <w:num w:numId="88">
    <w:abstractNumId w:val="55"/>
  </w:num>
  <w:num w:numId="89">
    <w:abstractNumId w:val="68"/>
  </w:num>
  <w:num w:numId="90">
    <w:abstractNumId w:val="97"/>
  </w:num>
  <w:num w:numId="91">
    <w:abstractNumId w:val="57"/>
  </w:num>
  <w:num w:numId="92">
    <w:abstractNumId w:val="75"/>
  </w:num>
  <w:num w:numId="93">
    <w:abstractNumId w:val="65"/>
  </w:num>
  <w:num w:numId="94">
    <w:abstractNumId w:val="40"/>
  </w:num>
  <w:num w:numId="95">
    <w:abstractNumId w:val="126"/>
  </w:num>
  <w:num w:numId="96">
    <w:abstractNumId w:val="111"/>
  </w:num>
  <w:num w:numId="97">
    <w:abstractNumId w:val="74"/>
  </w:num>
  <w:num w:numId="98">
    <w:abstractNumId w:val="60"/>
  </w:num>
  <w:num w:numId="99">
    <w:abstractNumId w:val="76"/>
  </w:num>
  <w:num w:numId="100">
    <w:abstractNumId w:val="125"/>
  </w:num>
  <w:num w:numId="101">
    <w:abstractNumId w:val="138"/>
  </w:num>
  <w:num w:numId="102">
    <w:abstractNumId w:val="122"/>
  </w:num>
  <w:num w:numId="103">
    <w:abstractNumId w:val="115"/>
  </w:num>
  <w:num w:numId="104">
    <w:abstractNumId w:val="91"/>
  </w:num>
  <w:num w:numId="105">
    <w:abstractNumId w:val="49"/>
  </w:num>
  <w:num w:numId="106">
    <w:abstractNumId w:val="113"/>
  </w:num>
  <w:num w:numId="107">
    <w:abstractNumId w:val="38"/>
  </w:num>
  <w:num w:numId="108">
    <w:abstractNumId w:val="53"/>
  </w:num>
  <w:num w:numId="109">
    <w:abstractNumId w:val="42"/>
  </w:num>
  <w:num w:numId="110">
    <w:abstractNumId w:val="136"/>
  </w:num>
  <w:num w:numId="111">
    <w:abstractNumId w:val="100"/>
  </w:num>
  <w:num w:numId="112">
    <w:abstractNumId w:val="63"/>
  </w:num>
  <w:num w:numId="113">
    <w:abstractNumId w:val="114"/>
  </w:num>
  <w:num w:numId="114">
    <w:abstractNumId w:val="127"/>
  </w:num>
  <w:num w:numId="115">
    <w:abstractNumId w:val="46"/>
  </w:num>
  <w:num w:numId="116">
    <w:abstractNumId w:val="101"/>
  </w:num>
  <w:num w:numId="117">
    <w:abstractNumId w:val="44"/>
  </w:num>
  <w:num w:numId="118">
    <w:abstractNumId w:val="132"/>
  </w:num>
  <w:num w:numId="119">
    <w:abstractNumId w:val="52"/>
  </w:num>
  <w:num w:numId="120">
    <w:abstractNumId w:val="1"/>
  </w:num>
  <w:num w:numId="121">
    <w:abstractNumId w:val="3"/>
  </w:num>
  <w:num w:numId="122">
    <w:abstractNumId w:val="84"/>
  </w:num>
  <w:num w:numId="123">
    <w:abstractNumId w:val="87"/>
  </w:num>
  <w:num w:numId="124">
    <w:abstractNumId w:val="133"/>
  </w:num>
  <w:num w:numId="125">
    <w:abstractNumId w:val="54"/>
  </w:num>
  <w:num w:numId="126">
    <w:abstractNumId w:val="43"/>
  </w:num>
  <w:num w:numId="127">
    <w:abstractNumId w:val="51"/>
  </w:num>
  <w:num w:numId="128">
    <w:abstractNumId w:val="67"/>
  </w:num>
  <w:num w:numId="129">
    <w:abstractNumId w:val="45"/>
  </w:num>
  <w:num w:numId="130">
    <w:abstractNumId w:val="130"/>
  </w:num>
  <w:num w:numId="131">
    <w:abstractNumId w:val="124"/>
  </w:num>
  <w:num w:numId="132">
    <w:abstractNumId w:val="96"/>
  </w:num>
  <w:num w:numId="133">
    <w:abstractNumId w:val="77"/>
  </w:num>
  <w:num w:numId="134">
    <w:abstractNumId w:val="48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2A1B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0FBA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11524"/>
    <w:rsid w:val="00111526"/>
    <w:rsid w:val="00112579"/>
    <w:rsid w:val="00113875"/>
    <w:rsid w:val="00113A41"/>
    <w:rsid w:val="00115A3E"/>
    <w:rsid w:val="001163A3"/>
    <w:rsid w:val="001209CA"/>
    <w:rsid w:val="00122CD6"/>
    <w:rsid w:val="0012412D"/>
    <w:rsid w:val="00126835"/>
    <w:rsid w:val="00126CFA"/>
    <w:rsid w:val="00127FA0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C70"/>
    <w:rsid w:val="00203D74"/>
    <w:rsid w:val="00204987"/>
    <w:rsid w:val="00204F93"/>
    <w:rsid w:val="0020558B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FF8"/>
    <w:rsid w:val="00322136"/>
    <w:rsid w:val="0032236D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66288"/>
    <w:rsid w:val="00372C2C"/>
    <w:rsid w:val="003741A4"/>
    <w:rsid w:val="00375777"/>
    <w:rsid w:val="00375817"/>
    <w:rsid w:val="00377F60"/>
    <w:rsid w:val="00382DDB"/>
    <w:rsid w:val="00384708"/>
    <w:rsid w:val="00385255"/>
    <w:rsid w:val="0038630B"/>
    <w:rsid w:val="0038748A"/>
    <w:rsid w:val="00387771"/>
    <w:rsid w:val="003923AA"/>
    <w:rsid w:val="00394846"/>
    <w:rsid w:val="0039598F"/>
    <w:rsid w:val="003978B4"/>
    <w:rsid w:val="003A188D"/>
    <w:rsid w:val="003A2397"/>
    <w:rsid w:val="003A5319"/>
    <w:rsid w:val="003A5D3F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57637"/>
    <w:rsid w:val="0046056B"/>
    <w:rsid w:val="00460C74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4980"/>
    <w:rsid w:val="00643EBA"/>
    <w:rsid w:val="00644329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77BB5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E00B9"/>
    <w:rsid w:val="006E147D"/>
    <w:rsid w:val="006E298C"/>
    <w:rsid w:val="006E446C"/>
    <w:rsid w:val="006E4C7F"/>
    <w:rsid w:val="006E5A0B"/>
    <w:rsid w:val="006F0066"/>
    <w:rsid w:val="006F0AF3"/>
    <w:rsid w:val="006F0CAD"/>
    <w:rsid w:val="006F2BC2"/>
    <w:rsid w:val="006F30F5"/>
    <w:rsid w:val="006F4D56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76F97"/>
    <w:rsid w:val="007816DE"/>
    <w:rsid w:val="00782DFF"/>
    <w:rsid w:val="00782E08"/>
    <w:rsid w:val="00783B4E"/>
    <w:rsid w:val="00784104"/>
    <w:rsid w:val="00784147"/>
    <w:rsid w:val="00784A2F"/>
    <w:rsid w:val="00784BF0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2A12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37E47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77388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9EA"/>
    <w:rsid w:val="008B6A40"/>
    <w:rsid w:val="008B6A8D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1D64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3D12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57BA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B1E"/>
    <w:rsid w:val="00B40316"/>
    <w:rsid w:val="00B440DF"/>
    <w:rsid w:val="00B44177"/>
    <w:rsid w:val="00B44276"/>
    <w:rsid w:val="00B4645F"/>
    <w:rsid w:val="00B471A9"/>
    <w:rsid w:val="00B5048D"/>
    <w:rsid w:val="00B50BC7"/>
    <w:rsid w:val="00B51EEA"/>
    <w:rsid w:val="00B5235F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A8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3539"/>
    <w:rsid w:val="00F6416E"/>
    <w:rsid w:val="00F64CDC"/>
    <w:rsid w:val="00F677FD"/>
    <w:rsid w:val="00F704E6"/>
    <w:rsid w:val="00F705CD"/>
    <w:rsid w:val="00F74B29"/>
    <w:rsid w:val="00F75AF0"/>
    <w:rsid w:val="00F767F6"/>
    <w:rsid w:val="00F774C4"/>
    <w:rsid w:val="00F83340"/>
    <w:rsid w:val="00F8361F"/>
    <w:rsid w:val="00F90142"/>
    <w:rsid w:val="00F909F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479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96F30-AF1C-4749-A33B-2DF24F313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5</Pages>
  <Words>569</Words>
  <Characters>3419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Piotr Goździewicz</cp:lastModifiedBy>
  <cp:revision>21</cp:revision>
  <cp:lastPrinted>2017-05-23T12:32:00Z</cp:lastPrinted>
  <dcterms:created xsi:type="dcterms:W3CDTF">2021-10-30T15:48:00Z</dcterms:created>
  <dcterms:modified xsi:type="dcterms:W3CDTF">2021-11-07T13:41:00Z</dcterms:modified>
</cp:coreProperties>
</file>