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18E5A2" w14:textId="303FC8B1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spr.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CA70D8">
        <w:rPr>
          <w:rFonts w:ascii="Cambria" w:hAnsi="Cambria" w:cs="Arial"/>
          <w:bCs/>
          <w:sz w:val="22"/>
          <w:szCs w:val="22"/>
        </w:rPr>
        <w:t>8</w:t>
      </w:r>
      <w:r>
        <w:rPr>
          <w:rFonts w:ascii="Cambria" w:hAnsi="Cambria" w:cs="Arial"/>
          <w:bCs/>
          <w:sz w:val="22"/>
          <w:szCs w:val="22"/>
        </w:rPr>
        <w:t>.202</w:t>
      </w:r>
      <w:r w:rsidR="00166E52">
        <w:rPr>
          <w:rFonts w:ascii="Cambria" w:hAnsi="Cambria" w:cs="Arial"/>
          <w:bCs/>
          <w:sz w:val="22"/>
          <w:szCs w:val="22"/>
        </w:rPr>
        <w:t>2</w:t>
      </w:r>
    </w:p>
    <w:p w14:paraId="6683E0B0" w14:textId="1AEC3A81" w:rsidR="00916821" w:rsidRPr="002E64B8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6C4FA6F6" w14:textId="77777777" w:rsidR="000E1C6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6C52234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BE0208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556739A6" w14:textId="77777777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4F4466" w14:textId="50E02720" w:rsidR="00CA70D8" w:rsidRPr="002E64B8" w:rsidRDefault="00CA70D8" w:rsidP="00CA70D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7124163F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76667A" w14:textId="77777777" w:rsidR="0091682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, dnia </w:t>
      </w:r>
      <w:r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94605E7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E5D2F81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14F84E81" w:rsidR="00916821" w:rsidRPr="00004B30" w:rsidRDefault="00916821" w:rsidP="00445412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>O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F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E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R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>T</w:t>
      </w:r>
      <w:r w:rsidR="00004B30" w:rsidRPr="00004B30">
        <w:rPr>
          <w:rFonts w:ascii="Cambria" w:hAnsi="Cambria" w:cs="Arial"/>
          <w:b/>
          <w:bCs/>
          <w:sz w:val="28"/>
          <w:szCs w:val="28"/>
        </w:rPr>
        <w:t xml:space="preserve"> </w:t>
      </w:r>
      <w:r w:rsidRPr="00004B30">
        <w:rPr>
          <w:rFonts w:ascii="Cambria" w:hAnsi="Cambria" w:cs="Arial"/>
          <w:b/>
          <w:bCs/>
          <w:sz w:val="28"/>
          <w:szCs w:val="28"/>
        </w:rPr>
        <w:t xml:space="preserve">A </w:t>
      </w:r>
    </w:p>
    <w:p w14:paraId="674A82ED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9C4E83E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320E45E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9D5FCD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787118FB" w14:textId="77777777" w:rsidR="00004B30" w:rsidRPr="008711E7" w:rsidRDefault="00004B30" w:rsidP="00004B3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0A219D14" w14:textId="77777777" w:rsidR="004F2FE4" w:rsidRDefault="004F2FE4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E5574B8" w14:textId="6CBAD0AC" w:rsidR="00916821" w:rsidRDefault="00916821" w:rsidP="00BD59B3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 w:rsidR="00004B30"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 w:rsidR="00004B30"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3053F8">
        <w:rPr>
          <w:rFonts w:ascii="Cambria" w:hAnsi="Cambria" w:cs="Arial"/>
          <w:bCs/>
          <w:sz w:val="22"/>
          <w:szCs w:val="22"/>
        </w:rPr>
        <w:t>I</w:t>
      </w:r>
      <w:r w:rsidR="006A067A">
        <w:rPr>
          <w:rFonts w:ascii="Cambria" w:hAnsi="Cambria" w:cs="Arial"/>
          <w:bCs/>
          <w:sz w:val="22"/>
          <w:szCs w:val="22"/>
        </w:rPr>
        <w:t>I</w:t>
      </w:r>
      <w:r w:rsidR="003053F8">
        <w:rPr>
          <w:rFonts w:ascii="Cambria" w:hAnsi="Cambria" w:cs="Arial"/>
          <w:bCs/>
          <w:sz w:val="22"/>
          <w:szCs w:val="22"/>
        </w:rPr>
        <w:t xml:space="preserve">I </w:t>
      </w:r>
      <w:r w:rsidR="00004B30">
        <w:rPr>
          <w:rFonts w:ascii="Cambria" w:hAnsi="Cambria" w:cs="Arial"/>
          <w:bCs/>
          <w:sz w:val="22"/>
          <w:szCs w:val="22"/>
        </w:rPr>
        <w:t>postępowania</w:t>
      </w:r>
      <w:r w:rsidR="00826760">
        <w:rPr>
          <w:rFonts w:ascii="Cambria" w:hAnsi="Cambria" w:cs="Arial"/>
          <w:bCs/>
          <w:sz w:val="22"/>
          <w:szCs w:val="22"/>
        </w:rPr>
        <w:t xml:space="preserve"> </w:t>
      </w:r>
      <w:r w:rsidR="004F2FE4">
        <w:rPr>
          <w:rFonts w:ascii="Cambria" w:hAnsi="Cambria" w:cs="Arial"/>
          <w:bCs/>
          <w:sz w:val="22"/>
          <w:szCs w:val="22"/>
        </w:rPr>
        <w:t>o udzielenie zamówienia publicznego prowadzon</w:t>
      </w:r>
      <w:r w:rsidR="00004B30">
        <w:rPr>
          <w:rFonts w:ascii="Cambria" w:hAnsi="Cambria" w:cs="Arial"/>
          <w:bCs/>
          <w:sz w:val="22"/>
          <w:szCs w:val="22"/>
        </w:rPr>
        <w:t>ego</w:t>
      </w:r>
      <w:r w:rsidR="004F2FE4">
        <w:rPr>
          <w:rFonts w:ascii="Cambria" w:hAnsi="Cambria" w:cs="Arial"/>
          <w:bCs/>
          <w:sz w:val="22"/>
          <w:szCs w:val="22"/>
        </w:rPr>
        <w:t xml:space="preserve"> przez Zamawiającego –  Nadleśnictwo </w:t>
      </w:r>
      <w:r w:rsidR="00004B30">
        <w:rPr>
          <w:rFonts w:ascii="Cambria" w:hAnsi="Cambria" w:cs="Arial"/>
          <w:bCs/>
          <w:sz w:val="22"/>
          <w:szCs w:val="22"/>
        </w:rPr>
        <w:t>Jamy</w:t>
      </w:r>
      <w:r w:rsidR="004F2FE4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8F08F0">
        <w:rPr>
          <w:rFonts w:ascii="Cambria" w:hAnsi="Cambria" w:cs="Arial"/>
          <w:b/>
          <w:i/>
          <w:sz w:val="22"/>
          <w:szCs w:val="22"/>
        </w:rPr>
        <w:t>„</w:t>
      </w:r>
      <w:r w:rsidR="007F6521" w:rsidRPr="007F6521">
        <w:rPr>
          <w:rFonts w:ascii="Cambria" w:hAnsi="Cambria" w:cs="Arial"/>
          <w:b/>
          <w:i/>
          <w:sz w:val="22"/>
          <w:szCs w:val="22"/>
        </w:rPr>
        <w:t>Bieżące utrzymanie dróg leśnych oraz leśnych szlaków stałych na terenie Nadleśnictwa Jamy</w:t>
      </w:r>
      <w:r w:rsidR="008F08F0">
        <w:rPr>
          <w:rFonts w:ascii="Cambria" w:hAnsi="Cambria" w:cs="Arial"/>
          <w:b/>
          <w:i/>
          <w:sz w:val="22"/>
          <w:szCs w:val="22"/>
        </w:rPr>
        <w:t>”</w:t>
      </w:r>
      <w:r w:rsidR="008F08F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 w:rsidR="0097129D"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24C1500C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2728A052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C9B39F6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6A45704C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4A0B79D8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354E2764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1249EB97" w14:textId="77777777" w:rsidR="0097129D" w:rsidRPr="00EB5DE3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4F20581" w14:textId="77777777" w:rsidR="00CA70D8" w:rsidRDefault="00CA70D8" w:rsidP="0097129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8DFC58A" w14:textId="77777777" w:rsidR="0097129D" w:rsidRPr="00EB5DE3" w:rsidRDefault="0097129D" w:rsidP="0097129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7BAA161F" w14:textId="77777777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471F9F0B" w14:textId="5D60DB5E" w:rsidR="0097129D" w:rsidRDefault="0097129D" w:rsidP="0097129D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</w:t>
      </w:r>
      <w:r w:rsidR="00CA70D8">
        <w:rPr>
          <w:rFonts w:ascii="Cambria" w:hAnsi="Cambria" w:cs="Arial"/>
          <w:bCs/>
          <w:sz w:val="22"/>
          <w:szCs w:val="22"/>
        </w:rPr>
        <w:t>_____________PLN</w:t>
      </w:r>
    </w:p>
    <w:p w14:paraId="02BD65A3" w14:textId="7B193870" w:rsidR="00004B30" w:rsidRDefault="0097129D" w:rsidP="00004B30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  <w:r w:rsidR="00004B30"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 w:rsidR="00004B30">
        <w:rPr>
          <w:rFonts w:ascii="Cambria" w:hAnsi="Cambria" w:cs="Arial"/>
          <w:bCs/>
          <w:sz w:val="22"/>
          <w:szCs w:val="22"/>
        </w:rPr>
        <w:t>e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powyżej wynika z załączonego </w:t>
      </w:r>
      <w:r w:rsidR="00CA70D8">
        <w:rPr>
          <w:rFonts w:ascii="Cambria" w:hAnsi="Cambria" w:cs="Arial"/>
          <w:bCs/>
          <w:sz w:val="22"/>
          <w:szCs w:val="22"/>
        </w:rPr>
        <w:t>Kosztorysu ofertowego</w:t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br/>
      </w:r>
      <w:r w:rsidR="00004B30" w:rsidRPr="00EB5DE3">
        <w:rPr>
          <w:rFonts w:ascii="Cambria" w:hAnsi="Cambria" w:cs="Arial"/>
          <w:bCs/>
          <w:sz w:val="22"/>
          <w:szCs w:val="22"/>
        </w:rPr>
        <w:t xml:space="preserve">i stanowi sumę wartości całkowitych brutto za poszczególne pozycje (prace) tworzące </w:t>
      </w:r>
      <w:r w:rsidR="00004B30">
        <w:rPr>
          <w:rFonts w:ascii="Cambria" w:hAnsi="Cambria" w:cs="Arial"/>
          <w:bCs/>
          <w:sz w:val="22"/>
          <w:szCs w:val="22"/>
        </w:rPr>
        <w:t>przedmiot zamówienia</w:t>
      </w:r>
      <w:r w:rsidR="00004B30" w:rsidRPr="00EB5DE3">
        <w:rPr>
          <w:rFonts w:ascii="Cambria" w:hAnsi="Cambria" w:cs="Arial"/>
          <w:bCs/>
          <w:sz w:val="22"/>
          <w:szCs w:val="22"/>
        </w:rPr>
        <w:t>.</w:t>
      </w:r>
    </w:p>
    <w:p w14:paraId="56068626" w14:textId="4E69B634" w:rsidR="00A10EA3" w:rsidRDefault="0097129D" w:rsidP="00A10EA3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A10EA3" w:rsidRPr="002E64B8">
        <w:rPr>
          <w:rFonts w:ascii="Cambria" w:hAnsi="Cambria" w:cs="Arial"/>
          <w:bCs/>
          <w:sz w:val="22"/>
          <w:szCs w:val="22"/>
        </w:rPr>
        <w:t>.</w:t>
      </w:r>
      <w:r w:rsidR="00A10EA3" w:rsidRPr="002E64B8">
        <w:rPr>
          <w:rFonts w:ascii="Cambria" w:hAnsi="Cambria" w:cs="Arial"/>
          <w:bCs/>
          <w:sz w:val="22"/>
          <w:szCs w:val="22"/>
        </w:rPr>
        <w:tab/>
      </w:r>
      <w:r w:rsidR="00A10EA3">
        <w:rPr>
          <w:rFonts w:ascii="Cambria" w:hAnsi="Cambria" w:cs="Arial"/>
          <w:bCs/>
          <w:sz w:val="22"/>
          <w:szCs w:val="22"/>
        </w:rPr>
        <w:t xml:space="preserve">Oświadczamy, iż wykonamy przedmiot zamówienia w terminie ___________ dni, licząc od dnia podpisania umowy 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(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>zgodnie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A70D8">
        <w:rPr>
          <w:rFonts w:ascii="Cambria" w:hAnsi="Cambria" w:cs="Arial"/>
          <w:bCs/>
          <w:i/>
          <w:sz w:val="22"/>
          <w:szCs w:val="22"/>
        </w:rPr>
        <w:t xml:space="preserve">wymaganiami Zamawiającego określonymi </w:t>
      </w:r>
      <w:r w:rsidR="00CA70D8">
        <w:rPr>
          <w:rFonts w:ascii="Cambria" w:hAnsi="Cambria" w:cs="Arial"/>
          <w:bCs/>
          <w:i/>
          <w:sz w:val="22"/>
          <w:szCs w:val="22"/>
        </w:rPr>
        <w:br/>
        <w:t>w Rozdziale 4 SWZ</w:t>
      </w:r>
      <w:r w:rsidR="006A067A">
        <w:rPr>
          <w:rFonts w:ascii="Cambria" w:hAnsi="Cambria" w:cs="Arial"/>
          <w:bCs/>
          <w:i/>
          <w:sz w:val="22"/>
          <w:szCs w:val="22"/>
        </w:rPr>
        <w:t xml:space="preserve"> oraz </w:t>
      </w:r>
      <w:r w:rsidR="006A067A" w:rsidRPr="004D3562">
        <w:rPr>
          <w:rFonts w:ascii="Cambria" w:hAnsi="Cambria" w:cs="Arial"/>
          <w:bCs/>
          <w:i/>
          <w:sz w:val="22"/>
          <w:szCs w:val="22"/>
        </w:rPr>
        <w:t xml:space="preserve">kryterium oceny ofert – zgodnie z Rozdziałem </w:t>
      </w:r>
      <w:r w:rsidR="006A067A">
        <w:rPr>
          <w:rFonts w:ascii="Cambria" w:hAnsi="Cambria" w:cs="Arial"/>
          <w:bCs/>
          <w:i/>
          <w:sz w:val="22"/>
          <w:szCs w:val="22"/>
        </w:rPr>
        <w:t>14</w:t>
      </w:r>
      <w:r w:rsidR="006A067A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A10EA3" w:rsidRPr="004D3562">
        <w:rPr>
          <w:rFonts w:ascii="Cambria" w:hAnsi="Cambria" w:cs="Arial"/>
          <w:bCs/>
          <w:i/>
          <w:sz w:val="22"/>
          <w:szCs w:val="22"/>
        </w:rPr>
        <w:t>).</w:t>
      </w:r>
    </w:p>
    <w:p w14:paraId="44DF4717" w14:textId="3CE4F4D8" w:rsidR="00F7537C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084DF2" w:rsidRPr="002E64B8">
        <w:rPr>
          <w:rFonts w:ascii="Cambria" w:hAnsi="Cambria" w:cs="Arial"/>
          <w:bCs/>
          <w:sz w:val="22"/>
          <w:szCs w:val="22"/>
        </w:rPr>
        <w:t>.</w:t>
      </w:r>
      <w:r w:rsidR="00084DF2" w:rsidRPr="002E64B8">
        <w:rPr>
          <w:rFonts w:ascii="Cambria" w:hAnsi="Cambria" w:cs="Arial"/>
          <w:bCs/>
          <w:sz w:val="22"/>
          <w:szCs w:val="22"/>
        </w:rPr>
        <w:tab/>
      </w:r>
      <w:r w:rsidR="007D0C51"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3635BE">
        <w:rPr>
          <w:rFonts w:ascii="Cambria" w:hAnsi="Cambria" w:cs="Arial"/>
          <w:bCs/>
          <w:sz w:val="22"/>
          <w:szCs w:val="22"/>
        </w:rPr>
        <w:t xml:space="preserve">rękojmi </w:t>
      </w:r>
      <w:r w:rsidR="007D0C51">
        <w:rPr>
          <w:rFonts w:ascii="Cambria" w:hAnsi="Cambria" w:cs="Arial"/>
          <w:bCs/>
          <w:sz w:val="22"/>
          <w:szCs w:val="22"/>
        </w:rPr>
        <w:t xml:space="preserve">na </w:t>
      </w:r>
      <w:r w:rsidR="004D3562">
        <w:rPr>
          <w:rFonts w:ascii="Cambria" w:hAnsi="Cambria" w:cs="Arial"/>
          <w:bCs/>
          <w:sz w:val="22"/>
          <w:szCs w:val="22"/>
        </w:rPr>
        <w:t xml:space="preserve">wykonany przedmiot zamówienia </w:t>
      </w:r>
      <w:r w:rsidR="003635BE">
        <w:rPr>
          <w:rFonts w:ascii="Cambria" w:hAnsi="Cambria" w:cs="Arial"/>
          <w:bCs/>
          <w:sz w:val="22"/>
          <w:szCs w:val="22"/>
        </w:rPr>
        <w:t xml:space="preserve">wynoszący ___________ miesięcy </w:t>
      </w:r>
      <w:r w:rsidR="00A10EA3">
        <w:rPr>
          <w:rFonts w:ascii="Cambria" w:hAnsi="Cambria" w:cs="Arial"/>
          <w:bCs/>
          <w:sz w:val="22"/>
          <w:szCs w:val="22"/>
        </w:rPr>
        <w:t>(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kryterium oceny ofert – zgodnie z Rozdziałem </w:t>
      </w:r>
      <w:r w:rsidR="00CA70D8">
        <w:rPr>
          <w:rFonts w:ascii="Cambria" w:hAnsi="Cambria" w:cs="Arial"/>
          <w:bCs/>
          <w:i/>
          <w:sz w:val="22"/>
          <w:szCs w:val="22"/>
        </w:rPr>
        <w:t>14</w:t>
      </w:r>
      <w:r w:rsidR="00CA70D8" w:rsidRPr="004D3562">
        <w:rPr>
          <w:rFonts w:ascii="Cambria" w:hAnsi="Cambria" w:cs="Arial"/>
          <w:bCs/>
          <w:i/>
          <w:sz w:val="22"/>
          <w:szCs w:val="22"/>
        </w:rPr>
        <w:t xml:space="preserve"> SWZ</w:t>
      </w:r>
      <w:r w:rsidR="00CA70D8">
        <w:rPr>
          <w:rFonts w:ascii="Cambria" w:hAnsi="Cambria" w:cs="Arial"/>
          <w:bCs/>
          <w:i/>
          <w:sz w:val="22"/>
          <w:szCs w:val="22"/>
        </w:rPr>
        <w:t>)</w:t>
      </w:r>
    </w:p>
    <w:p w14:paraId="70A0493D" w14:textId="17F3C2FD" w:rsidR="004D3562" w:rsidRDefault="0097129D" w:rsidP="003635BE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F7537C" w:rsidRPr="00F7537C">
        <w:rPr>
          <w:rFonts w:ascii="Cambria" w:hAnsi="Cambria" w:cs="Arial"/>
          <w:bCs/>
          <w:sz w:val="22"/>
          <w:szCs w:val="22"/>
        </w:rPr>
        <w:t>.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ab/>
      </w:r>
      <w:r w:rsidR="00F7537C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(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F7537C">
        <w:rPr>
          <w:rFonts w:ascii="Cambria" w:hAnsi="Cambria" w:cs="Arial"/>
          <w:bCs/>
          <w:i/>
          <w:sz w:val="22"/>
          <w:szCs w:val="22"/>
        </w:rPr>
        <w:br/>
      </w:r>
      <w:r w:rsidR="00F7537C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F7537C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F7537C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 w:rsidR="00CA70D8">
        <w:rPr>
          <w:rFonts w:ascii="Cambria" w:hAnsi="Cambria" w:cs="Arial"/>
          <w:bCs/>
          <w:i/>
          <w:sz w:val="22"/>
          <w:szCs w:val="22"/>
        </w:rPr>
        <w:t>o</w:t>
      </w:r>
      <w:r w:rsidR="00F7537C">
        <w:rPr>
          <w:rFonts w:ascii="Cambria" w:hAnsi="Cambria" w:cs="Arial"/>
          <w:bCs/>
          <w:i/>
          <w:sz w:val="22"/>
          <w:szCs w:val="22"/>
        </w:rPr>
        <w:t>)</w:t>
      </w:r>
      <w:r w:rsidR="00F7537C" w:rsidRPr="004D3562">
        <w:rPr>
          <w:rFonts w:ascii="Cambria" w:hAnsi="Cambria" w:cs="Arial"/>
          <w:bCs/>
          <w:i/>
          <w:sz w:val="22"/>
          <w:szCs w:val="22"/>
        </w:rPr>
        <w:t xml:space="preserve"> SWZ). </w:t>
      </w:r>
      <w:r w:rsidR="004D3562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76095C6D" w14:textId="0D94598C" w:rsidR="00084DF2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3635BE" w:rsidRPr="002E64B8">
        <w:rPr>
          <w:rFonts w:ascii="Cambria" w:hAnsi="Cambria" w:cs="Arial"/>
          <w:bCs/>
          <w:sz w:val="22"/>
          <w:szCs w:val="22"/>
        </w:rPr>
        <w:t>.</w:t>
      </w:r>
      <w:r w:rsidR="003635BE" w:rsidRPr="002E64B8">
        <w:rPr>
          <w:rFonts w:ascii="Cambria" w:hAnsi="Cambria" w:cs="Arial"/>
          <w:bCs/>
          <w:sz w:val="22"/>
          <w:szCs w:val="22"/>
        </w:rPr>
        <w:tab/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084DF2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</w:t>
      </w:r>
      <w:r w:rsidR="00084DF2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602BBCA1" w14:textId="77777777" w:rsidR="00084DF2" w:rsidRPr="002E64B8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08F05039" w14:textId="77777777" w:rsidR="006B1B51" w:rsidRDefault="00084DF2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48BB2E6E" w14:textId="0E1C179D" w:rsidR="006A5E33" w:rsidRDefault="0097129D" w:rsidP="006A5E33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6A5E33">
        <w:rPr>
          <w:rFonts w:ascii="Cambria" w:hAnsi="Cambria" w:cs="Arial"/>
          <w:bCs/>
          <w:sz w:val="22"/>
          <w:szCs w:val="22"/>
        </w:rPr>
        <w:t xml:space="preserve">. </w:t>
      </w:r>
      <w:r w:rsidR="006A5E33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4FF11C82" w14:textId="77777777" w:rsidR="006A5E33" w:rsidRDefault="006A5E33" w:rsidP="006A5E33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EF8C570" w14:textId="77777777" w:rsidR="006A5E33" w:rsidRDefault="006A5E33" w:rsidP="00F169C7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0041DDA" w14:textId="52A3AC1D" w:rsidR="00F169C7" w:rsidRPr="008711E7" w:rsidRDefault="0097129D" w:rsidP="00F169C7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7</w:t>
      </w:r>
      <w:r w:rsidR="00F169C7" w:rsidRPr="008711E7">
        <w:rPr>
          <w:rFonts w:ascii="Cambria" w:hAnsi="Cambria" w:cs="Arial"/>
          <w:sz w:val="22"/>
          <w:szCs w:val="22"/>
        </w:rPr>
        <w:t>.</w:t>
      </w:r>
      <w:r w:rsidR="00F169C7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F169C7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78FA05B7" w14:textId="77777777" w:rsidR="00F169C7" w:rsidRPr="008711E7" w:rsidRDefault="00F169C7" w:rsidP="00F169C7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0642451F" w14:textId="0B893BF0" w:rsidR="006B1B51" w:rsidRPr="002E64B8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zapoznaliśmy się ze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amówienia,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2E64B8">
        <w:rPr>
          <w:rFonts w:ascii="Cambria" w:hAnsi="Cambria" w:cs="Arial"/>
          <w:bCs/>
          <w:sz w:val="22"/>
          <w:szCs w:val="22"/>
        </w:rPr>
        <w:t>s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2E64B8">
        <w:rPr>
          <w:rFonts w:ascii="Cambria" w:hAnsi="Cambria" w:cs="Arial"/>
          <w:bCs/>
          <w:sz w:val="22"/>
          <w:szCs w:val="22"/>
        </w:rPr>
        <w:t>w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2E64B8">
        <w:rPr>
          <w:rFonts w:ascii="Cambria" w:hAnsi="Cambria" w:cs="Arial"/>
          <w:bCs/>
          <w:sz w:val="22"/>
          <w:szCs w:val="22"/>
        </w:rPr>
        <w:t>z</w:t>
      </w:r>
      <w:r w:rsidR="00916821" w:rsidRPr="002E64B8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37626265" w14:textId="17BEC5AA" w:rsidR="006B1B51" w:rsidRDefault="0097129D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C42AEA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916821" w:rsidRPr="002E64B8">
        <w:rPr>
          <w:rFonts w:ascii="Cambria" w:hAnsi="Cambria" w:cs="Arial"/>
          <w:bCs/>
          <w:sz w:val="22"/>
          <w:szCs w:val="22"/>
        </w:rPr>
        <w:t>w specyfikacji</w:t>
      </w:r>
      <w:r w:rsidR="00FC3462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0D45406D" w14:textId="41DD9E1C" w:rsidR="004A3437" w:rsidRPr="004A3437" w:rsidRDefault="006A5E33" w:rsidP="004A3437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97129D">
        <w:rPr>
          <w:rFonts w:ascii="Cambria" w:hAnsi="Cambria" w:cs="Arial"/>
          <w:bCs/>
          <w:sz w:val="22"/>
          <w:szCs w:val="22"/>
        </w:rPr>
        <w:t>0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916821" w:rsidRPr="002E64B8">
        <w:rPr>
          <w:rFonts w:ascii="Cambria" w:hAnsi="Cambria" w:cs="Arial"/>
          <w:bCs/>
          <w:sz w:val="22"/>
          <w:szCs w:val="22"/>
        </w:rPr>
        <w:tab/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A10EA3">
        <w:rPr>
          <w:rFonts w:ascii="Cambria" w:hAnsi="Cambria" w:cs="Arial"/>
          <w:bCs/>
          <w:sz w:val="22"/>
          <w:szCs w:val="22"/>
        </w:rPr>
        <w:t>dostawy</w:t>
      </w:r>
      <w:r w:rsidR="004A3437"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="004A3437"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="004A3437"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77985C90" w14:textId="77777777" w:rsidTr="007B15E6">
        <w:tc>
          <w:tcPr>
            <w:tcW w:w="4605" w:type="dxa"/>
            <w:shd w:val="clear" w:color="auto" w:fill="auto"/>
          </w:tcPr>
          <w:p w14:paraId="34C53AD7" w14:textId="77777777" w:rsidR="004A3437" w:rsidRPr="004A3437" w:rsidRDefault="004A3437" w:rsidP="004A3437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0D6F0826" w14:textId="30BEFEE7" w:rsidR="004A3437" w:rsidRPr="004A3437" w:rsidRDefault="004A3437" w:rsidP="00A10EA3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A10EA3">
              <w:rPr>
                <w:rFonts w:ascii="Cambria" w:hAnsi="Cambria" w:cs="Arial"/>
                <w:bCs/>
                <w:sz w:val="22"/>
                <w:szCs w:val="22"/>
              </w:rPr>
              <w:t>dostaw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4A3437" w:rsidRPr="004A3437" w14:paraId="5BB4A71C" w14:textId="77777777" w:rsidTr="007B15E6">
        <w:tc>
          <w:tcPr>
            <w:tcW w:w="4605" w:type="dxa"/>
            <w:shd w:val="clear" w:color="auto" w:fill="auto"/>
          </w:tcPr>
          <w:p w14:paraId="2B23FA7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4BC441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40AFE286" w14:textId="77777777" w:rsidTr="007B15E6">
        <w:tc>
          <w:tcPr>
            <w:tcW w:w="4605" w:type="dxa"/>
            <w:shd w:val="clear" w:color="auto" w:fill="auto"/>
          </w:tcPr>
          <w:p w14:paraId="3C7BD189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52251FA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6903858D" w14:textId="77777777" w:rsidTr="007B15E6">
        <w:tc>
          <w:tcPr>
            <w:tcW w:w="4605" w:type="dxa"/>
            <w:shd w:val="clear" w:color="auto" w:fill="auto"/>
          </w:tcPr>
          <w:p w14:paraId="36920E84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C439DA5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7275E6B" w14:textId="77777777" w:rsidR="004A3437" w:rsidRDefault="004A3437" w:rsidP="004A3437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4C5E13CD" w14:textId="2D351FB4" w:rsidR="002B0E6E" w:rsidRPr="002E64B8" w:rsidRDefault="00F169C7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1</w:t>
      </w:r>
      <w:r w:rsidR="004A3437">
        <w:rPr>
          <w:rFonts w:ascii="Cambria" w:hAnsi="Cambria" w:cs="Arial"/>
          <w:bCs/>
          <w:sz w:val="22"/>
          <w:szCs w:val="22"/>
        </w:rPr>
        <w:t>.</w:t>
      </w:r>
      <w:r w:rsidR="004A3437">
        <w:rPr>
          <w:rFonts w:ascii="Cambria" w:hAnsi="Cambria" w:cs="Arial"/>
          <w:bCs/>
          <w:sz w:val="22"/>
          <w:szCs w:val="22"/>
        </w:rPr>
        <w:tab/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2E64B8">
        <w:rPr>
          <w:rFonts w:ascii="Cambria" w:hAnsi="Cambria" w:cs="Arial"/>
          <w:bCs/>
          <w:sz w:val="22"/>
          <w:szCs w:val="22"/>
        </w:rPr>
        <w:t xml:space="preserve">następującym 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68F1F529" w14:textId="77777777" w:rsidTr="000B6F32">
        <w:tc>
          <w:tcPr>
            <w:tcW w:w="4209" w:type="dxa"/>
            <w:shd w:val="clear" w:color="auto" w:fill="auto"/>
          </w:tcPr>
          <w:p w14:paraId="502A6CA6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696F998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3EA2D8E1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255727E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BA25BA7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7698DBE7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086706F5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382A8F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CF510F2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139148B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5D5FA6D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D73D4A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9FCB084" w14:textId="39D3A2F8" w:rsidR="006B1B51" w:rsidRDefault="00BD73A3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CF57A9" w:rsidRPr="002E64B8">
        <w:rPr>
          <w:rFonts w:ascii="Cambria" w:hAnsi="Cambria" w:cs="Arial"/>
          <w:bCs/>
          <w:sz w:val="22"/>
          <w:szCs w:val="22"/>
        </w:rPr>
        <w:t>Nazwy (firmy) pod</w:t>
      </w:r>
      <w:r w:rsidR="00B70B1B">
        <w:rPr>
          <w:rFonts w:ascii="Cambria" w:hAnsi="Cambria" w:cs="Arial"/>
          <w:bCs/>
          <w:sz w:val="22"/>
          <w:szCs w:val="22"/>
        </w:rPr>
        <w:t>miotów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DA184F" w:rsidRPr="002E64B8">
        <w:rPr>
          <w:rFonts w:ascii="Cambria" w:hAnsi="Cambria" w:cs="Arial"/>
          <w:bCs/>
          <w:sz w:val="22"/>
          <w:szCs w:val="22"/>
        </w:rPr>
        <w:t xml:space="preserve"> </w:t>
      </w:r>
      <w:r w:rsidR="002B0E6E" w:rsidRPr="002E64B8">
        <w:rPr>
          <w:rFonts w:ascii="Cambria" w:hAnsi="Cambria" w:cs="Arial"/>
          <w:bCs/>
          <w:sz w:val="22"/>
          <w:szCs w:val="22"/>
        </w:rPr>
        <w:t xml:space="preserve">ust. 1 </w:t>
      </w:r>
      <w:r w:rsidR="00155E84">
        <w:rPr>
          <w:rFonts w:ascii="Cambria" w:hAnsi="Cambria" w:cs="Arial"/>
          <w:bCs/>
          <w:sz w:val="22"/>
          <w:szCs w:val="22"/>
        </w:rPr>
        <w:t>PZP w zw. z art. 266 PZP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C42AEA">
        <w:rPr>
          <w:rFonts w:ascii="Cambria" w:hAnsi="Cambria" w:cs="Arial"/>
          <w:bCs/>
          <w:sz w:val="22"/>
          <w:szCs w:val="22"/>
        </w:rPr>
        <w:t xml:space="preserve">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CF57A9" w:rsidRPr="002E64B8">
        <w:rPr>
          <w:rFonts w:ascii="Cambria" w:hAnsi="Cambria" w:cs="Arial"/>
          <w:bCs/>
          <w:sz w:val="22"/>
          <w:szCs w:val="22"/>
        </w:rPr>
        <w:t>:</w:t>
      </w:r>
    </w:p>
    <w:p w14:paraId="5A570FE8" w14:textId="77777777" w:rsidR="00CA70D8" w:rsidRDefault="00CA70D8" w:rsidP="00BD73A3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B70B1B" w:rsidRPr="002E64B8" w14:paraId="5AA195F4" w14:textId="77777777" w:rsidTr="00733AEF">
        <w:tc>
          <w:tcPr>
            <w:tcW w:w="4209" w:type="dxa"/>
            <w:shd w:val="clear" w:color="auto" w:fill="auto"/>
          </w:tcPr>
          <w:p w14:paraId="31797A2B" w14:textId="7DF03A2E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509645" w14:textId="6742930A" w:rsidR="00B70B1B" w:rsidRPr="002E64B8" w:rsidRDefault="00B70B1B" w:rsidP="00733AEF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B70B1B" w:rsidRPr="002E64B8" w14:paraId="2AEE929D" w14:textId="77777777" w:rsidTr="00733AEF">
        <w:trPr>
          <w:trHeight w:val="837"/>
        </w:trPr>
        <w:tc>
          <w:tcPr>
            <w:tcW w:w="4209" w:type="dxa"/>
            <w:shd w:val="clear" w:color="auto" w:fill="auto"/>
          </w:tcPr>
          <w:p w14:paraId="04029706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2686B7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768A135B" w14:textId="77777777" w:rsidTr="00733AEF">
        <w:trPr>
          <w:trHeight w:val="848"/>
        </w:trPr>
        <w:tc>
          <w:tcPr>
            <w:tcW w:w="4209" w:type="dxa"/>
            <w:shd w:val="clear" w:color="auto" w:fill="auto"/>
          </w:tcPr>
          <w:p w14:paraId="1D7B4C4E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E2B19D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70B1B" w:rsidRPr="002E64B8" w14:paraId="6C5FC48D" w14:textId="77777777" w:rsidTr="00733AEF">
        <w:trPr>
          <w:trHeight w:val="833"/>
        </w:trPr>
        <w:tc>
          <w:tcPr>
            <w:tcW w:w="4209" w:type="dxa"/>
            <w:shd w:val="clear" w:color="auto" w:fill="auto"/>
          </w:tcPr>
          <w:p w14:paraId="2A157F40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5BF7107" w14:textId="77777777" w:rsidR="00B70B1B" w:rsidRPr="002E64B8" w:rsidRDefault="00B70B1B" w:rsidP="00733AEF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6C2FC94" w14:textId="69FCC93D" w:rsidR="00142E5E" w:rsidRDefault="00BD73A3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3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0E1C61"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2E64B8">
        <w:rPr>
          <w:rFonts w:ascii="Cambria" w:hAnsi="Cambria" w:cs="Arial"/>
          <w:bCs/>
          <w:sz w:val="22"/>
          <w:szCs w:val="22"/>
        </w:rPr>
        <w:t>__</w:t>
      </w:r>
      <w:r w:rsidR="00C469FC" w:rsidRPr="002E64B8">
        <w:rPr>
          <w:rFonts w:ascii="Cambria" w:hAnsi="Cambria" w:cs="Arial"/>
          <w:bCs/>
          <w:sz w:val="22"/>
          <w:szCs w:val="22"/>
        </w:rPr>
        <w:t>_________________</w:t>
      </w:r>
      <w:r w:rsidR="000E1C61" w:rsidRPr="002E64B8">
        <w:rPr>
          <w:rFonts w:ascii="Cambria" w:hAnsi="Cambria" w:cs="Arial"/>
          <w:bCs/>
          <w:sz w:val="22"/>
          <w:szCs w:val="22"/>
        </w:rPr>
        <w:t xml:space="preserve">. </w:t>
      </w:r>
    </w:p>
    <w:p w14:paraId="4E0CA353" w14:textId="51607269" w:rsidR="006B1B51" w:rsidRPr="002E64B8" w:rsidRDefault="000E1C61" w:rsidP="00142E5E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55E28C28" w14:textId="089C3AA3" w:rsidR="00562A58" w:rsidRPr="00B56EDD" w:rsidRDefault="00EC3B1C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4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="00916821" w:rsidRPr="00B56EDD">
        <w:rPr>
          <w:rFonts w:ascii="Cambria" w:hAnsi="Cambria" w:cs="Arial"/>
          <w:bCs/>
          <w:sz w:val="22"/>
          <w:szCs w:val="22"/>
        </w:rPr>
        <w:t>sprawie niniejszego postępowania należy kierować</w:t>
      </w:r>
      <w:r w:rsidR="00562A58" w:rsidRPr="00B56EDD">
        <w:rPr>
          <w:rFonts w:ascii="Cambria" w:hAnsi="Cambria" w:cs="Arial"/>
          <w:bCs/>
          <w:sz w:val="22"/>
          <w:szCs w:val="22"/>
        </w:rPr>
        <w:t xml:space="preserve"> na:</w:t>
      </w:r>
    </w:p>
    <w:p w14:paraId="6F27AEAC" w14:textId="77777777" w:rsidR="00007BC4" w:rsidRPr="00B56EDD" w:rsidRDefault="00916821" w:rsidP="00EC3B1C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143C2E" w:rsidRPr="00B56EDD">
        <w:rPr>
          <w:rFonts w:ascii="Cambria" w:hAnsi="Cambria" w:cs="Arial"/>
          <w:bCs/>
          <w:sz w:val="22"/>
          <w:szCs w:val="22"/>
        </w:rPr>
        <w:t xml:space="preserve"> 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6064FC03" w14:textId="5869D2C9" w:rsidR="006616A6" w:rsidRPr="00FC3462" w:rsidRDefault="00007BC4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5</w:t>
      </w:r>
      <w:r w:rsidRPr="00B56EDD">
        <w:rPr>
          <w:rFonts w:ascii="Cambria" w:hAnsi="Cambria" w:cs="Tahoma"/>
          <w:sz w:val="22"/>
          <w:szCs w:val="22"/>
          <w:lang w:eastAsia="pl-PL"/>
        </w:rPr>
        <w:t xml:space="preserve">.    </w:t>
      </w:r>
      <w:r w:rsidR="005F4C12" w:rsidRPr="00B56EDD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B56EDD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119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205923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445412" w:rsidRPr="00205923">
        <w:rPr>
          <w:rFonts w:ascii="Cambria" w:hAnsi="Cambria" w:cs="Tahoma"/>
          <w:sz w:val="22"/>
          <w:szCs w:val="22"/>
          <w:lang w:eastAsia="pl-PL"/>
        </w:rPr>
        <w:t xml:space="preserve"> </w:t>
      </w:r>
      <w:r w:rsidR="006616A6" w:rsidRPr="00205923">
        <w:rPr>
          <w:rFonts w:ascii="Cambria" w:hAnsi="Cambria" w:cs="Tahoma"/>
          <w:sz w:val="22"/>
          <w:szCs w:val="22"/>
          <w:lang w:eastAsia="pl-PL"/>
        </w:rPr>
        <w:t>– „RODO”).</w:t>
      </w:r>
      <w:r w:rsidR="00FC3462"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1D24DEED" w14:textId="1374C6B3" w:rsidR="00E314EE" w:rsidRPr="00FC3462" w:rsidRDefault="006616A6" w:rsidP="00FC3462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97129D">
        <w:rPr>
          <w:rFonts w:ascii="Cambria" w:hAnsi="Cambria" w:cs="Tahoma"/>
          <w:sz w:val="22"/>
          <w:szCs w:val="22"/>
          <w:lang w:eastAsia="pl-PL"/>
        </w:rPr>
        <w:t>6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 xml:space="preserve">Oświadczamy, że wypełniliśmy obowiązki informacyjne przewidziane w art. 13 lub art. 14 </w:t>
      </w:r>
      <w:r w:rsidR="005F4C12" w:rsidRPr="002E64B8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2E64B8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A88E9CA" w14:textId="1084A4C6" w:rsidR="00916821" w:rsidRPr="002E64B8" w:rsidRDefault="00A43AE0" w:rsidP="00FC3462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97129D">
        <w:rPr>
          <w:rFonts w:ascii="Cambria" w:hAnsi="Cambria" w:cs="Arial"/>
          <w:bCs/>
          <w:sz w:val="22"/>
          <w:szCs w:val="22"/>
        </w:rPr>
        <w:t>7</w:t>
      </w:r>
      <w:r w:rsidR="00916821" w:rsidRPr="002E64B8">
        <w:rPr>
          <w:rFonts w:ascii="Cambria" w:hAnsi="Cambria" w:cs="Arial"/>
          <w:bCs/>
          <w:sz w:val="22"/>
          <w:szCs w:val="22"/>
        </w:rPr>
        <w:t>.</w:t>
      </w:r>
      <w:r w:rsidR="00916821"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617DACFE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D627879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5B47886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FA3D8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26CD74C8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305D1EE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bookmarkEnd w:id="0"/>
    <w:bookmarkEnd w:id="1"/>
    <w:p w14:paraId="53126122" w14:textId="77777777" w:rsidR="00B945D9" w:rsidRPr="0097129D" w:rsidRDefault="00B945D9" w:rsidP="00B945D9">
      <w:pPr>
        <w:spacing w:before="240" w:after="240"/>
        <w:rPr>
          <w:rFonts w:ascii="Cambria" w:hAnsi="Cambria" w:cs="Arial"/>
          <w:bCs/>
          <w:i/>
        </w:rPr>
      </w:pPr>
      <w:r w:rsidRPr="0097129D">
        <w:rPr>
          <w:rFonts w:ascii="Cambria" w:hAnsi="Cambria" w:cs="Arial"/>
          <w:bCs/>
          <w:i/>
        </w:rPr>
        <w:t>Dokument może być podpisany wedle wyboru Wykonawcy</w:t>
      </w:r>
      <w:r w:rsidRPr="0097129D">
        <w:rPr>
          <w:rFonts w:ascii="Cambria" w:hAnsi="Cambria" w:cs="Arial"/>
          <w:bCs/>
          <w:i/>
        </w:rPr>
        <w:br/>
        <w:t xml:space="preserve">kwalifikowanym podpisem elektronicznym </w:t>
      </w:r>
      <w:r w:rsidRPr="0097129D">
        <w:rPr>
          <w:rFonts w:ascii="Cambria" w:hAnsi="Cambria" w:cs="Arial"/>
          <w:bCs/>
          <w:i/>
        </w:rPr>
        <w:br/>
        <w:t>podpisem zaufanym lub podpisem osobistym przez wykonawcę,</w:t>
      </w:r>
    </w:p>
    <w:p w14:paraId="032524DB" w14:textId="77777777" w:rsidR="00445412" w:rsidRPr="0097129D" w:rsidRDefault="00445412" w:rsidP="00B945D9">
      <w:pPr>
        <w:spacing w:before="240" w:after="240"/>
        <w:rPr>
          <w:rFonts w:ascii="Cambria" w:hAnsi="Cambria" w:cs="Arial"/>
          <w:bCs/>
        </w:rPr>
      </w:pPr>
    </w:p>
    <w:p w14:paraId="43038E52" w14:textId="77777777" w:rsidR="002B4E7F" w:rsidRPr="0097129D" w:rsidRDefault="002B4E7F" w:rsidP="00FC3462">
      <w:pPr>
        <w:spacing w:before="240" w:after="240"/>
        <w:rPr>
          <w:rFonts w:ascii="Cambria" w:hAnsi="Cambria" w:cs="Arial"/>
          <w:bCs/>
        </w:rPr>
      </w:pPr>
      <w:r w:rsidRPr="0097129D">
        <w:rPr>
          <w:rFonts w:ascii="Cambria" w:hAnsi="Cambria" w:cs="Arial"/>
          <w:bCs/>
        </w:rPr>
        <w:t xml:space="preserve">* - niepotrzebne skreślić </w:t>
      </w:r>
    </w:p>
    <w:sectPr w:rsidR="002B4E7F" w:rsidRPr="0097129D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242D9" w14:textId="77777777" w:rsidR="00BE7982" w:rsidRDefault="00BE7982">
      <w:r>
        <w:separator/>
      </w:r>
    </w:p>
  </w:endnote>
  <w:endnote w:type="continuationSeparator" w:id="0">
    <w:p w14:paraId="6396CF61" w14:textId="77777777" w:rsidR="00BE7982" w:rsidRDefault="00BE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166E52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E7E10" w14:textId="77777777" w:rsidR="00BE7982" w:rsidRDefault="00BE7982">
      <w:r>
        <w:separator/>
      </w:r>
    </w:p>
  </w:footnote>
  <w:footnote w:type="continuationSeparator" w:id="0">
    <w:p w14:paraId="1BB2860D" w14:textId="77777777" w:rsidR="00BE7982" w:rsidRDefault="00BE7982">
      <w:r>
        <w:continuationSeparator/>
      </w:r>
    </w:p>
  </w:footnote>
  <w:footnote w:id="1">
    <w:p w14:paraId="1C424626" w14:textId="71590655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</w:t>
      </w:r>
      <w:r w:rsidR="00CA70D8">
        <w:rPr>
          <w:rFonts w:ascii="Cambria" w:hAnsi="Cambria"/>
        </w:rPr>
        <w:t>art. 117 ust. 4 ustawy z dnia 11</w:t>
      </w:r>
      <w:r w:rsidRPr="008B7B99">
        <w:rPr>
          <w:rFonts w:ascii="Cambria" w:hAnsi="Cambria"/>
        </w:rPr>
        <w:t xml:space="preserve"> września 2019 r. (</w:t>
      </w:r>
      <w:r w:rsidR="00A10EA3">
        <w:rPr>
          <w:rFonts w:ascii="Cambria" w:hAnsi="Cambria"/>
        </w:rPr>
        <w:t xml:space="preserve">t.j. </w:t>
      </w:r>
      <w:r w:rsidRPr="008B7B99">
        <w:rPr>
          <w:rFonts w:ascii="Cambria" w:hAnsi="Cambria"/>
        </w:rPr>
        <w:t>Dz.U. z 20</w:t>
      </w:r>
      <w:r w:rsidR="00A10EA3">
        <w:rPr>
          <w:rFonts w:ascii="Cambria" w:hAnsi="Cambria"/>
        </w:rPr>
        <w:t>2</w:t>
      </w:r>
      <w:r w:rsidR="003053F8">
        <w:rPr>
          <w:rFonts w:ascii="Cambria" w:hAnsi="Cambria"/>
        </w:rPr>
        <w:t>2</w:t>
      </w:r>
      <w:r w:rsidRPr="008B7B99">
        <w:rPr>
          <w:rFonts w:ascii="Cambria" w:hAnsi="Cambria"/>
        </w:rPr>
        <w:t xml:space="preserve"> r., poz. </w:t>
      </w:r>
      <w:r w:rsidR="00A10EA3">
        <w:rPr>
          <w:rFonts w:ascii="Cambria" w:hAnsi="Cambria"/>
        </w:rPr>
        <w:t>1</w:t>
      </w:r>
      <w:r w:rsidR="003053F8">
        <w:rPr>
          <w:rFonts w:ascii="Cambria" w:hAnsi="Cambria"/>
        </w:rPr>
        <w:t>710</w:t>
      </w:r>
      <w:r w:rsidR="006A067A">
        <w:rPr>
          <w:rFonts w:ascii="Cambria" w:hAnsi="Cambria"/>
        </w:rPr>
        <w:t xml:space="preserve"> z późn.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82441363">
    <w:abstractNumId w:val="2"/>
  </w:num>
  <w:num w:numId="2" w16cid:durableId="394552379">
    <w:abstractNumId w:val="9"/>
  </w:num>
  <w:num w:numId="3" w16cid:durableId="109858921">
    <w:abstractNumId w:val="10"/>
  </w:num>
  <w:num w:numId="4" w16cid:durableId="1060127998">
    <w:abstractNumId w:val="129"/>
  </w:num>
  <w:num w:numId="5" w16cid:durableId="1013923476">
    <w:abstractNumId w:val="108"/>
  </w:num>
  <w:num w:numId="6" w16cid:durableId="773669114">
    <w:abstractNumId w:val="119"/>
  </w:num>
  <w:num w:numId="7" w16cid:durableId="859006855">
    <w:abstractNumId w:val="61"/>
  </w:num>
  <w:num w:numId="8" w16cid:durableId="525825936">
    <w:abstractNumId w:val="89"/>
  </w:num>
  <w:num w:numId="9" w16cid:durableId="1742678851">
    <w:abstractNumId w:val="64"/>
  </w:num>
  <w:num w:numId="10" w16cid:durableId="268587501">
    <w:abstractNumId w:val="0"/>
  </w:num>
  <w:num w:numId="11" w16cid:durableId="314377491">
    <w:abstractNumId w:val="92"/>
  </w:num>
  <w:num w:numId="12" w16cid:durableId="650714129">
    <w:abstractNumId w:val="85"/>
  </w:num>
  <w:num w:numId="13" w16cid:durableId="1412967908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3401859">
    <w:abstractNumId w:val="121"/>
    <w:lvlOverride w:ilvl="0">
      <w:startOverride w:val="1"/>
    </w:lvlOverride>
  </w:num>
  <w:num w:numId="15" w16cid:durableId="562522726">
    <w:abstractNumId w:val="110"/>
    <w:lvlOverride w:ilvl="0">
      <w:startOverride w:val="1"/>
    </w:lvlOverride>
  </w:num>
  <w:num w:numId="16" w16cid:durableId="965961981">
    <w:abstractNumId w:val="88"/>
    <w:lvlOverride w:ilvl="0">
      <w:startOverride w:val="1"/>
    </w:lvlOverride>
  </w:num>
  <w:num w:numId="17" w16cid:durableId="1271232197">
    <w:abstractNumId w:val="110"/>
  </w:num>
  <w:num w:numId="18" w16cid:durableId="1100298312">
    <w:abstractNumId w:val="88"/>
  </w:num>
  <w:num w:numId="19" w16cid:durableId="265046179">
    <w:abstractNumId w:val="58"/>
  </w:num>
  <w:num w:numId="20" w16cid:durableId="39212112">
    <w:abstractNumId w:val="102"/>
  </w:num>
  <w:num w:numId="21" w16cid:durableId="1820531967">
    <w:abstractNumId w:val="41"/>
  </w:num>
  <w:num w:numId="22" w16cid:durableId="1723749984">
    <w:abstractNumId w:val="70"/>
  </w:num>
  <w:num w:numId="23" w16cid:durableId="1057899400">
    <w:abstractNumId w:val="59"/>
  </w:num>
  <w:num w:numId="24" w16cid:durableId="1298686356">
    <w:abstractNumId w:val="105"/>
  </w:num>
  <w:num w:numId="25" w16cid:durableId="1489396837">
    <w:abstractNumId w:val="123"/>
  </w:num>
  <w:num w:numId="26" w16cid:durableId="1640643780">
    <w:abstractNumId w:val="36"/>
  </w:num>
  <w:num w:numId="27" w16cid:durableId="1572422422">
    <w:abstractNumId w:val="95"/>
  </w:num>
  <w:num w:numId="28" w16cid:durableId="1379746083">
    <w:abstractNumId w:val="39"/>
  </w:num>
  <w:num w:numId="29" w16cid:durableId="9531832">
    <w:abstractNumId w:val="117"/>
  </w:num>
  <w:num w:numId="30" w16cid:durableId="2020697544">
    <w:abstractNumId w:val="107"/>
  </w:num>
  <w:num w:numId="31" w16cid:durableId="68813557">
    <w:abstractNumId w:val="112"/>
  </w:num>
  <w:num w:numId="32" w16cid:durableId="2091460843">
    <w:abstractNumId w:val="86"/>
  </w:num>
  <w:num w:numId="33" w16cid:durableId="1719551860">
    <w:abstractNumId w:val="79"/>
  </w:num>
  <w:num w:numId="34" w16cid:durableId="966006036">
    <w:abstractNumId w:val="99"/>
  </w:num>
  <w:num w:numId="35" w16cid:durableId="306864323">
    <w:abstractNumId w:val="72"/>
  </w:num>
  <w:num w:numId="36" w16cid:durableId="166601234">
    <w:abstractNumId w:val="143"/>
  </w:num>
  <w:num w:numId="37" w16cid:durableId="1669091559">
    <w:abstractNumId w:val="78"/>
  </w:num>
  <w:num w:numId="38" w16cid:durableId="1494032685">
    <w:abstractNumId w:val="37"/>
  </w:num>
  <w:num w:numId="39" w16cid:durableId="1959338187">
    <w:abstractNumId w:val="134"/>
  </w:num>
  <w:num w:numId="40" w16cid:durableId="2013752310">
    <w:abstractNumId w:val="128"/>
  </w:num>
  <w:num w:numId="41" w16cid:durableId="758405375">
    <w:abstractNumId w:val="120"/>
  </w:num>
  <w:num w:numId="42" w16cid:durableId="1413507900">
    <w:abstractNumId w:val="50"/>
  </w:num>
  <w:num w:numId="43" w16cid:durableId="1427652882">
    <w:abstractNumId w:val="81"/>
  </w:num>
  <w:num w:numId="44" w16cid:durableId="1820727043">
    <w:abstractNumId w:val="56"/>
  </w:num>
  <w:num w:numId="45" w16cid:durableId="1840003988">
    <w:abstractNumId w:val="135"/>
  </w:num>
  <w:num w:numId="46" w16cid:durableId="207036778">
    <w:abstractNumId w:val="8"/>
  </w:num>
  <w:num w:numId="47" w16cid:durableId="2002081230">
    <w:abstractNumId w:val="11"/>
  </w:num>
  <w:num w:numId="48" w16cid:durableId="185601818">
    <w:abstractNumId w:val="12"/>
  </w:num>
  <w:num w:numId="49" w16cid:durableId="490103285">
    <w:abstractNumId w:val="15"/>
  </w:num>
  <w:num w:numId="50" w16cid:durableId="1419716124">
    <w:abstractNumId w:val="18"/>
  </w:num>
  <w:num w:numId="51" w16cid:durableId="860969920">
    <w:abstractNumId w:val="20"/>
  </w:num>
  <w:num w:numId="52" w16cid:durableId="1055010346">
    <w:abstractNumId w:val="21"/>
  </w:num>
  <w:num w:numId="53" w16cid:durableId="323120875">
    <w:abstractNumId w:val="24"/>
  </w:num>
  <w:num w:numId="54" w16cid:durableId="655376437">
    <w:abstractNumId w:val="25"/>
  </w:num>
  <w:num w:numId="55" w16cid:durableId="2020038073">
    <w:abstractNumId w:val="26"/>
  </w:num>
  <w:num w:numId="56" w16cid:durableId="2078479893">
    <w:abstractNumId w:val="27"/>
  </w:num>
  <w:num w:numId="57" w16cid:durableId="2143112656">
    <w:abstractNumId w:val="28"/>
  </w:num>
  <w:num w:numId="58" w16cid:durableId="93523136">
    <w:abstractNumId w:val="29"/>
  </w:num>
  <w:num w:numId="59" w16cid:durableId="1106194304">
    <w:abstractNumId w:val="30"/>
  </w:num>
  <w:num w:numId="60" w16cid:durableId="2436311">
    <w:abstractNumId w:val="31"/>
  </w:num>
  <w:num w:numId="61" w16cid:durableId="109514083">
    <w:abstractNumId w:val="32"/>
  </w:num>
  <w:num w:numId="62" w16cid:durableId="379859979">
    <w:abstractNumId w:val="33"/>
  </w:num>
  <w:num w:numId="63" w16cid:durableId="438335213">
    <w:abstractNumId w:val="34"/>
  </w:num>
  <w:num w:numId="64" w16cid:durableId="1766073100">
    <w:abstractNumId w:val="103"/>
  </w:num>
  <w:num w:numId="65" w16cid:durableId="275329403">
    <w:abstractNumId w:val="69"/>
  </w:num>
  <w:num w:numId="66" w16cid:durableId="2081559146">
    <w:abstractNumId w:val="73"/>
  </w:num>
  <w:num w:numId="67" w16cid:durableId="865287243">
    <w:abstractNumId w:val="106"/>
  </w:num>
  <w:num w:numId="68" w16cid:durableId="1466505978">
    <w:abstractNumId w:val="48"/>
  </w:num>
  <w:num w:numId="69" w16cid:durableId="1886135922">
    <w:abstractNumId w:val="140"/>
  </w:num>
  <w:num w:numId="70" w16cid:durableId="347291415">
    <w:abstractNumId w:val="139"/>
  </w:num>
  <w:num w:numId="71" w16cid:durableId="1260480817">
    <w:abstractNumId w:val="90"/>
  </w:num>
  <w:num w:numId="72" w16cid:durableId="109278543">
    <w:abstractNumId w:val="80"/>
  </w:num>
  <w:num w:numId="73" w16cid:durableId="983126363">
    <w:abstractNumId w:val="83"/>
  </w:num>
  <w:num w:numId="74" w16cid:durableId="306982296">
    <w:abstractNumId w:val="66"/>
  </w:num>
  <w:num w:numId="75" w16cid:durableId="671300322">
    <w:abstractNumId w:val="71"/>
  </w:num>
  <w:num w:numId="76" w16cid:durableId="2044938437">
    <w:abstractNumId w:val="116"/>
  </w:num>
  <w:num w:numId="77" w16cid:durableId="327514413">
    <w:abstractNumId w:val="98"/>
  </w:num>
  <w:num w:numId="78" w16cid:durableId="758528023">
    <w:abstractNumId w:val="142"/>
  </w:num>
  <w:num w:numId="79" w16cid:durableId="1464618996">
    <w:abstractNumId w:val="131"/>
  </w:num>
  <w:num w:numId="80" w16cid:durableId="386225318">
    <w:abstractNumId w:val="109"/>
  </w:num>
  <w:num w:numId="81" w16cid:durableId="2069528374">
    <w:abstractNumId w:val="118"/>
  </w:num>
  <w:num w:numId="82" w16cid:durableId="1604340631">
    <w:abstractNumId w:val="141"/>
  </w:num>
  <w:num w:numId="83" w16cid:durableId="1245721863">
    <w:abstractNumId w:val="82"/>
  </w:num>
  <w:num w:numId="84" w16cid:durableId="450323167">
    <w:abstractNumId w:val="104"/>
  </w:num>
  <w:num w:numId="85" w16cid:durableId="1036346620">
    <w:abstractNumId w:val="94"/>
  </w:num>
  <w:num w:numId="86" w16cid:durableId="940114188">
    <w:abstractNumId w:val="93"/>
  </w:num>
  <w:num w:numId="87" w16cid:durableId="2000763263">
    <w:abstractNumId w:val="137"/>
  </w:num>
  <w:num w:numId="88" w16cid:durableId="1614744247">
    <w:abstractNumId w:val="55"/>
  </w:num>
  <w:num w:numId="89" w16cid:durableId="1872379926">
    <w:abstractNumId w:val="68"/>
  </w:num>
  <w:num w:numId="90" w16cid:durableId="457531252">
    <w:abstractNumId w:val="97"/>
  </w:num>
  <w:num w:numId="91" w16cid:durableId="1373576835">
    <w:abstractNumId w:val="57"/>
  </w:num>
  <w:num w:numId="92" w16cid:durableId="843280158">
    <w:abstractNumId w:val="75"/>
  </w:num>
  <w:num w:numId="93" w16cid:durableId="1689521209">
    <w:abstractNumId w:val="65"/>
  </w:num>
  <w:num w:numId="94" w16cid:durableId="687564464">
    <w:abstractNumId w:val="40"/>
  </w:num>
  <w:num w:numId="95" w16cid:durableId="657001463">
    <w:abstractNumId w:val="126"/>
  </w:num>
  <w:num w:numId="96" w16cid:durableId="321661784">
    <w:abstractNumId w:val="111"/>
  </w:num>
  <w:num w:numId="97" w16cid:durableId="193464596">
    <w:abstractNumId w:val="74"/>
  </w:num>
  <w:num w:numId="98" w16cid:durableId="94059503">
    <w:abstractNumId w:val="60"/>
  </w:num>
  <w:num w:numId="99" w16cid:durableId="1973053911">
    <w:abstractNumId w:val="76"/>
  </w:num>
  <w:num w:numId="100" w16cid:durableId="694886075">
    <w:abstractNumId w:val="125"/>
  </w:num>
  <w:num w:numId="101" w16cid:durableId="1393306680">
    <w:abstractNumId w:val="138"/>
  </w:num>
  <w:num w:numId="102" w16cid:durableId="1156990946">
    <w:abstractNumId w:val="122"/>
  </w:num>
  <w:num w:numId="103" w16cid:durableId="1886135436">
    <w:abstractNumId w:val="115"/>
  </w:num>
  <w:num w:numId="104" w16cid:durableId="2068869947">
    <w:abstractNumId w:val="91"/>
  </w:num>
  <w:num w:numId="105" w16cid:durableId="1046098582">
    <w:abstractNumId w:val="49"/>
  </w:num>
  <w:num w:numId="106" w16cid:durableId="812482242">
    <w:abstractNumId w:val="113"/>
  </w:num>
  <w:num w:numId="107" w16cid:durableId="540482588">
    <w:abstractNumId w:val="38"/>
  </w:num>
  <w:num w:numId="108" w16cid:durableId="653295518">
    <w:abstractNumId w:val="53"/>
  </w:num>
  <w:num w:numId="109" w16cid:durableId="1833524086">
    <w:abstractNumId w:val="42"/>
  </w:num>
  <w:num w:numId="110" w16cid:durableId="2111461057">
    <w:abstractNumId w:val="136"/>
  </w:num>
  <w:num w:numId="111" w16cid:durableId="1600218552">
    <w:abstractNumId w:val="100"/>
  </w:num>
  <w:num w:numId="112" w16cid:durableId="1282104976">
    <w:abstractNumId w:val="63"/>
  </w:num>
  <w:num w:numId="113" w16cid:durableId="611127339">
    <w:abstractNumId w:val="114"/>
  </w:num>
  <w:num w:numId="114" w16cid:durableId="201401307">
    <w:abstractNumId w:val="127"/>
  </w:num>
  <w:num w:numId="115" w16cid:durableId="440414581">
    <w:abstractNumId w:val="47"/>
  </w:num>
  <w:num w:numId="116" w16cid:durableId="1279947411">
    <w:abstractNumId w:val="101"/>
  </w:num>
  <w:num w:numId="117" w16cid:durableId="1944721492">
    <w:abstractNumId w:val="44"/>
  </w:num>
  <w:num w:numId="118" w16cid:durableId="581332089">
    <w:abstractNumId w:val="132"/>
  </w:num>
  <w:num w:numId="119" w16cid:durableId="546576184">
    <w:abstractNumId w:val="52"/>
  </w:num>
  <w:num w:numId="120" w16cid:durableId="990014219">
    <w:abstractNumId w:val="1"/>
  </w:num>
  <w:num w:numId="121" w16cid:durableId="718213232">
    <w:abstractNumId w:val="3"/>
  </w:num>
  <w:num w:numId="122" w16cid:durableId="1130246698">
    <w:abstractNumId w:val="84"/>
  </w:num>
  <w:num w:numId="123" w16cid:durableId="1575318135">
    <w:abstractNumId w:val="87"/>
  </w:num>
  <w:num w:numId="124" w16cid:durableId="1674642486">
    <w:abstractNumId w:val="133"/>
  </w:num>
  <w:num w:numId="125" w16cid:durableId="98645204">
    <w:abstractNumId w:val="54"/>
  </w:num>
  <w:num w:numId="126" w16cid:durableId="1614483790">
    <w:abstractNumId w:val="43"/>
  </w:num>
  <w:num w:numId="127" w16cid:durableId="544563541">
    <w:abstractNumId w:val="51"/>
  </w:num>
  <w:num w:numId="128" w16cid:durableId="1207333097">
    <w:abstractNumId w:val="67"/>
  </w:num>
  <w:num w:numId="129" w16cid:durableId="1146321204">
    <w:abstractNumId w:val="45"/>
  </w:num>
  <w:num w:numId="130" w16cid:durableId="1657757460">
    <w:abstractNumId w:val="130"/>
  </w:num>
  <w:num w:numId="131" w16cid:durableId="200173095">
    <w:abstractNumId w:val="124"/>
  </w:num>
  <w:num w:numId="132" w16cid:durableId="1728454758">
    <w:abstractNumId w:val="96"/>
  </w:num>
  <w:num w:numId="133" w16cid:durableId="1050420187">
    <w:abstractNumId w:val="77"/>
  </w:num>
  <w:num w:numId="134" w16cid:durableId="953441086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7C68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B3E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5FB1"/>
    <w:rsid w:val="00156D8D"/>
    <w:rsid w:val="00156EB0"/>
    <w:rsid w:val="001572A9"/>
    <w:rsid w:val="00161F09"/>
    <w:rsid w:val="00163C32"/>
    <w:rsid w:val="00163FD9"/>
    <w:rsid w:val="001663C1"/>
    <w:rsid w:val="00166D5C"/>
    <w:rsid w:val="00166E52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122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506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5CEB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53F8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3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444E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54B6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56028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0A72"/>
    <w:rsid w:val="005833D6"/>
    <w:rsid w:val="00584942"/>
    <w:rsid w:val="00584BA0"/>
    <w:rsid w:val="0058516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3B79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67A"/>
    <w:rsid w:val="006A0F77"/>
    <w:rsid w:val="006A1C9A"/>
    <w:rsid w:val="006A2581"/>
    <w:rsid w:val="006A30BC"/>
    <w:rsid w:val="006A3A90"/>
    <w:rsid w:val="006A3DF5"/>
    <w:rsid w:val="006A5E33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521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DD9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129D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2186"/>
    <w:rsid w:val="009F39F1"/>
    <w:rsid w:val="009F54FC"/>
    <w:rsid w:val="00A0492F"/>
    <w:rsid w:val="00A05268"/>
    <w:rsid w:val="00A0743B"/>
    <w:rsid w:val="00A10EA3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59B3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98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A70D8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331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37C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docId w15:val="{4384E853-FE79-4798-84C4-31943B553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36CC-C42D-45FE-860C-1B92AC212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1020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1209 N.Jamy Agnieszka Kozłowska2</cp:lastModifiedBy>
  <cp:revision>21</cp:revision>
  <cp:lastPrinted>2021-08-20T05:16:00Z</cp:lastPrinted>
  <dcterms:created xsi:type="dcterms:W3CDTF">2021-03-12T08:27:00Z</dcterms:created>
  <dcterms:modified xsi:type="dcterms:W3CDTF">2022-10-10T11:37:00Z</dcterms:modified>
</cp:coreProperties>
</file>