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97CEF55" w14:textId="685EF074" w:rsidR="00D30FAB" w:rsidRPr="00EB5DE3" w:rsidRDefault="00D30FAB" w:rsidP="00D30FA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14:paraId="68F649F2" w14:textId="77777777" w:rsidR="00D30FAB" w:rsidRPr="00EB5DE3" w:rsidRDefault="00D30FAB" w:rsidP="00D30FA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7FC059" w14:textId="77777777" w:rsidR="00D30FAB" w:rsidRPr="00EB5DE3" w:rsidRDefault="00D30FAB" w:rsidP="00D30FA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F0304B3" w14:textId="77777777" w:rsidR="00D30FAB" w:rsidRPr="00EB5DE3" w:rsidRDefault="00D30FAB" w:rsidP="00D30FA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31D83639" w14:textId="77777777" w:rsidR="00D30FAB" w:rsidRPr="00EB5DE3" w:rsidRDefault="00D30FAB" w:rsidP="00D30FA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EA4F176" w14:textId="77777777" w:rsidR="00D30FAB" w:rsidRPr="00EB5DE3" w:rsidRDefault="00D30FAB" w:rsidP="00D30FA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8D02405" w14:textId="77777777" w:rsidR="00D30FAB" w:rsidRPr="00EB5DE3" w:rsidRDefault="00D30FAB" w:rsidP="00D30FA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51E6DE" w14:textId="77777777" w:rsidR="00D30FAB" w:rsidRPr="00EB5DE3" w:rsidRDefault="00D30FAB" w:rsidP="00D30FA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USŁUG </w:t>
      </w:r>
    </w:p>
    <w:p w14:paraId="261289F3" w14:textId="77777777" w:rsidR="00D30FAB" w:rsidRPr="00EB5DE3" w:rsidRDefault="00D30FAB" w:rsidP="00D30FA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648BD24" w14:textId="7499FEF6" w:rsidR="00F87E48" w:rsidRDefault="00D30FAB" w:rsidP="00D30FA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</w:t>
      </w:r>
      <w:r w:rsidR="00F87E48">
        <w:rPr>
          <w:rFonts w:ascii="Cambria" w:hAnsi="Cambria" w:cs="Arial"/>
          <w:bCs/>
          <w:sz w:val="22"/>
          <w:szCs w:val="22"/>
        </w:rPr>
        <w:t>zapytania ofertowego</w:t>
      </w:r>
      <w:r w:rsidRPr="00EB5DE3">
        <w:rPr>
          <w:rFonts w:ascii="Cambria" w:hAnsi="Cambria" w:cs="Arial"/>
          <w:bCs/>
          <w:sz w:val="22"/>
          <w:szCs w:val="22"/>
        </w:rPr>
        <w:t xml:space="preserve"> na </w:t>
      </w:r>
      <w:r w:rsidR="00F87E48" w:rsidRPr="00F87E48">
        <w:rPr>
          <w:rFonts w:ascii="Cambria" w:hAnsi="Cambria" w:cs="Arial"/>
          <w:bCs/>
          <w:sz w:val="22"/>
          <w:szCs w:val="22"/>
        </w:rPr>
        <w:t>„</w:t>
      </w:r>
      <w:r w:rsidR="005978B7" w:rsidRPr="005978B7">
        <w:rPr>
          <w:rFonts w:ascii="Cambria" w:hAnsi="Cambria" w:cs="Arial"/>
          <w:bCs/>
          <w:sz w:val="22"/>
          <w:szCs w:val="22"/>
        </w:rPr>
        <w:t>Sprzątanie budynku biurowego siedziby Nadleśnictwa oraz kompleksowe utrzymanie czystości i pielęgnacja zieleni wokół siedziby Nadleśnictwa</w:t>
      </w:r>
      <w:r w:rsidR="00F87E48" w:rsidRPr="00F87E48">
        <w:rPr>
          <w:rFonts w:ascii="Cambria" w:hAnsi="Cambria" w:cs="Arial"/>
          <w:bCs/>
          <w:sz w:val="22"/>
          <w:szCs w:val="22"/>
        </w:rPr>
        <w:t>”</w:t>
      </w:r>
      <w:r w:rsidR="005978B7">
        <w:rPr>
          <w:rFonts w:ascii="Cambria" w:hAnsi="Cambria" w:cs="Arial"/>
          <w:bCs/>
          <w:sz w:val="22"/>
          <w:szCs w:val="22"/>
        </w:rPr>
        <w:t>.</w:t>
      </w:r>
    </w:p>
    <w:p w14:paraId="14BEB0C0" w14:textId="6F8CF3E7" w:rsidR="00D30FAB" w:rsidRPr="00EB5DE3" w:rsidRDefault="00D30FAB" w:rsidP="00D30FA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Ja</w:t>
      </w:r>
      <w:r w:rsidR="0092674D">
        <w:rPr>
          <w:rFonts w:ascii="Cambria" w:hAnsi="Cambria" w:cs="Arial"/>
          <w:bCs/>
          <w:sz w:val="22"/>
          <w:szCs w:val="22"/>
        </w:rPr>
        <w:t>,</w:t>
      </w:r>
      <w:r w:rsidRPr="00EB5DE3">
        <w:rPr>
          <w:rFonts w:ascii="Cambria" w:hAnsi="Cambria" w:cs="Arial"/>
          <w:bCs/>
          <w:sz w:val="22"/>
          <w:szCs w:val="22"/>
        </w:rPr>
        <w:t xml:space="preserve"> niżej podpisany </w:t>
      </w:r>
      <w:r w:rsidRPr="00EB5DE3">
        <w:rPr>
          <w:rFonts w:ascii="Cambria" w:hAnsi="Cambria" w:cs="Arial"/>
          <w:b/>
          <w:bCs/>
          <w:sz w:val="22"/>
          <w:szCs w:val="22"/>
        </w:rPr>
        <w:t>________________________________________________________________________________________ _________________________</w:t>
      </w: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</w:t>
      </w:r>
    </w:p>
    <w:p w14:paraId="728F5FBF" w14:textId="77777777" w:rsidR="00D30FAB" w:rsidRPr="00EB5DE3" w:rsidRDefault="00D30FAB" w:rsidP="00D30FA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0159081B" w14:textId="77777777" w:rsidR="00D30FAB" w:rsidRPr="00EB5DE3" w:rsidRDefault="00D30FAB" w:rsidP="00D30FA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>__________________________________________________________________________________</w:t>
      </w:r>
    </w:p>
    <w:p w14:paraId="4F98AA48" w14:textId="77777777" w:rsidR="00D30FAB" w:rsidRPr="00EB5DE3" w:rsidRDefault="00D30FAB" w:rsidP="00D30FA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14:paraId="2EC96805" w14:textId="77777777" w:rsidR="00D30FAB" w:rsidRPr="00EB5DE3" w:rsidRDefault="00D30FAB" w:rsidP="00D30FA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14:paraId="79A8DC59" w14:textId="0519437E" w:rsidR="00D30FAB" w:rsidRDefault="00791C9F" w:rsidP="00852A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</w:t>
      </w:r>
      <w:r w:rsidR="00543B3D">
        <w:rPr>
          <w:rFonts w:ascii="Cambria" w:hAnsi="Cambria" w:cs="Arial"/>
          <w:bCs/>
          <w:sz w:val="22"/>
          <w:szCs w:val="22"/>
        </w:rPr>
        <w:t>z</w:t>
      </w:r>
      <w:r w:rsidR="00543B3D" w:rsidRPr="00543B3D">
        <w:rPr>
          <w:rFonts w:ascii="Cambria" w:hAnsi="Cambria" w:cs="Arial"/>
          <w:bCs/>
          <w:sz w:val="22"/>
          <w:szCs w:val="22"/>
        </w:rPr>
        <w:t>reali</w:t>
      </w:r>
      <w:r w:rsidR="00543B3D">
        <w:rPr>
          <w:rFonts w:ascii="Cambria" w:hAnsi="Cambria" w:cs="Arial"/>
          <w:bCs/>
          <w:sz w:val="22"/>
          <w:szCs w:val="22"/>
        </w:rPr>
        <w:t>zował</w:t>
      </w:r>
      <w:r w:rsidR="00543B3D" w:rsidRPr="00543B3D">
        <w:rPr>
          <w:rFonts w:ascii="Cambria" w:hAnsi="Cambria" w:cs="Arial"/>
          <w:bCs/>
          <w:sz w:val="22"/>
          <w:szCs w:val="22"/>
        </w:rPr>
        <w:t xml:space="preserve"> w okresie ostatnich 3 lat przed upływem terminu składania ofert (a jeżeli okres działalności jest krótsz</w:t>
      </w:r>
      <w:r w:rsidR="00B907D1">
        <w:rPr>
          <w:rFonts w:ascii="Cambria" w:hAnsi="Cambria" w:cs="Arial"/>
          <w:bCs/>
          <w:sz w:val="22"/>
          <w:szCs w:val="22"/>
        </w:rPr>
        <w:t xml:space="preserve">y – w tym okresie) co najmniej </w:t>
      </w:r>
      <w:r w:rsidR="008D1B2B">
        <w:rPr>
          <w:rFonts w:ascii="Cambria" w:hAnsi="Cambria" w:cs="Arial"/>
          <w:bCs/>
          <w:sz w:val="22"/>
          <w:szCs w:val="22"/>
        </w:rPr>
        <w:t>2</w:t>
      </w:r>
      <w:r w:rsidR="00543B3D" w:rsidRPr="00543B3D">
        <w:rPr>
          <w:rFonts w:ascii="Cambria" w:hAnsi="Cambria" w:cs="Arial"/>
          <w:bCs/>
          <w:sz w:val="22"/>
          <w:szCs w:val="22"/>
        </w:rPr>
        <w:t xml:space="preserve"> usług</w:t>
      </w:r>
      <w:r w:rsidR="008D1B2B">
        <w:rPr>
          <w:rFonts w:ascii="Cambria" w:hAnsi="Cambria" w:cs="Arial"/>
          <w:bCs/>
          <w:sz w:val="22"/>
          <w:szCs w:val="22"/>
        </w:rPr>
        <w:t>i</w:t>
      </w:r>
      <w:r w:rsidR="00543B3D">
        <w:rPr>
          <w:rFonts w:ascii="Cambria" w:hAnsi="Cambria" w:cs="Arial"/>
          <w:bCs/>
          <w:sz w:val="22"/>
          <w:szCs w:val="22"/>
        </w:rPr>
        <w:t xml:space="preserve"> polegając</w:t>
      </w:r>
      <w:r w:rsidR="008D1B2B">
        <w:rPr>
          <w:rFonts w:ascii="Cambria" w:hAnsi="Cambria" w:cs="Arial"/>
          <w:bCs/>
          <w:sz w:val="22"/>
          <w:szCs w:val="22"/>
        </w:rPr>
        <w:t>e</w:t>
      </w:r>
      <w:r w:rsidR="00543B3D" w:rsidRPr="00543B3D">
        <w:rPr>
          <w:rFonts w:ascii="Cambria" w:hAnsi="Cambria" w:cs="Arial"/>
          <w:bCs/>
          <w:sz w:val="22"/>
          <w:szCs w:val="22"/>
        </w:rPr>
        <w:t xml:space="preserve"> na </w:t>
      </w:r>
      <w:r w:rsidR="00852AAF" w:rsidRPr="00852AAF">
        <w:rPr>
          <w:rFonts w:ascii="Cambria" w:hAnsi="Cambria" w:cs="Arial"/>
          <w:bCs/>
          <w:sz w:val="22"/>
          <w:szCs w:val="22"/>
        </w:rPr>
        <w:t xml:space="preserve">wykonywaniu prac z zakresu sprzątania biur i pielęgnowania zieleni </w:t>
      </w:r>
      <w:r w:rsidR="00852AAF">
        <w:rPr>
          <w:rFonts w:ascii="Cambria" w:hAnsi="Cambria" w:cs="Arial"/>
          <w:bCs/>
          <w:sz w:val="22"/>
          <w:szCs w:val="22"/>
        </w:rPr>
        <w:t>o</w:t>
      </w:r>
      <w:r w:rsidR="00543B3D">
        <w:rPr>
          <w:rFonts w:ascii="Cambria" w:hAnsi="Cambria" w:cs="Arial"/>
          <w:bCs/>
          <w:sz w:val="22"/>
          <w:szCs w:val="22"/>
        </w:rPr>
        <w:t xml:space="preserve">raz że wartość </w:t>
      </w:r>
      <w:r w:rsidR="00067A4F">
        <w:rPr>
          <w:rFonts w:ascii="Cambria" w:hAnsi="Cambria" w:cs="Arial"/>
          <w:bCs/>
          <w:sz w:val="22"/>
          <w:szCs w:val="22"/>
        </w:rPr>
        <w:t>wykonywanych usług</w:t>
      </w:r>
      <w:r w:rsidR="00543B3D">
        <w:rPr>
          <w:rFonts w:ascii="Cambria" w:hAnsi="Cambria" w:cs="Arial"/>
          <w:bCs/>
          <w:sz w:val="22"/>
          <w:szCs w:val="22"/>
        </w:rPr>
        <w:t xml:space="preserve"> wyn</w:t>
      </w:r>
      <w:r w:rsidR="008D1B2B">
        <w:rPr>
          <w:rFonts w:ascii="Cambria" w:hAnsi="Cambria" w:cs="Arial"/>
          <w:bCs/>
          <w:sz w:val="22"/>
          <w:szCs w:val="22"/>
        </w:rPr>
        <w:t>iosła</w:t>
      </w:r>
      <w:r w:rsidR="00543B3D">
        <w:rPr>
          <w:rFonts w:ascii="Cambria" w:hAnsi="Cambria" w:cs="Arial"/>
          <w:bCs/>
          <w:sz w:val="22"/>
          <w:szCs w:val="22"/>
        </w:rPr>
        <w:t xml:space="preserve">: </w:t>
      </w:r>
      <w:bookmarkStart w:id="0" w:name="_GoBack"/>
      <w:bookmarkEnd w:id="0"/>
    </w:p>
    <w:p w14:paraId="146E65E1" w14:textId="77777777" w:rsidR="00D0522A" w:rsidRDefault="00D0522A" w:rsidP="00D0522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5192" w:type="pct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3"/>
        <w:gridCol w:w="2269"/>
        <w:gridCol w:w="1701"/>
        <w:gridCol w:w="2108"/>
        <w:gridCol w:w="1435"/>
        <w:gridCol w:w="1419"/>
      </w:tblGrid>
      <w:tr w:rsidR="00D0522A" w14:paraId="756C5DA1" w14:textId="77777777" w:rsidTr="008D1B2B">
        <w:trPr>
          <w:cantSplit/>
        </w:trPr>
        <w:tc>
          <w:tcPr>
            <w:tcW w:w="331" w:type="pct"/>
            <w:vMerge w:val="restart"/>
            <w:vAlign w:val="center"/>
          </w:tcPr>
          <w:p w14:paraId="0189E660" w14:textId="77777777" w:rsidR="00D0522A" w:rsidRPr="00543B3D" w:rsidRDefault="00D0522A" w:rsidP="008D1B2B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43B3D">
              <w:rPr>
                <w:rFonts w:ascii="Cambria" w:hAnsi="Cambria"/>
                <w:b/>
                <w:sz w:val="22"/>
                <w:szCs w:val="22"/>
              </w:rPr>
              <w:t>L.p.</w:t>
            </w:r>
          </w:p>
        </w:tc>
        <w:tc>
          <w:tcPr>
            <w:tcW w:w="1186" w:type="pct"/>
            <w:vMerge w:val="restart"/>
            <w:vAlign w:val="center"/>
          </w:tcPr>
          <w:p w14:paraId="18D59086" w14:textId="48732D5B" w:rsidR="00D0522A" w:rsidRPr="00543B3D" w:rsidRDefault="00D0522A" w:rsidP="008D1B2B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43B3D">
              <w:rPr>
                <w:rFonts w:ascii="Cambria" w:hAnsi="Cambria"/>
                <w:b/>
                <w:sz w:val="22"/>
                <w:szCs w:val="22"/>
              </w:rPr>
              <w:t xml:space="preserve">Odbiorca </w:t>
            </w:r>
            <w:r w:rsidR="00852AAF">
              <w:rPr>
                <w:rFonts w:ascii="Cambria" w:hAnsi="Cambria"/>
                <w:b/>
                <w:sz w:val="22"/>
                <w:szCs w:val="22"/>
              </w:rPr>
              <w:t>usług</w:t>
            </w:r>
            <w:r w:rsidRPr="00543B3D">
              <w:rPr>
                <w:rFonts w:ascii="Cambria" w:hAnsi="Cambria"/>
                <w:b/>
                <w:sz w:val="22"/>
                <w:szCs w:val="22"/>
              </w:rPr>
              <w:t xml:space="preserve"> (nazwa i adres Zamawiającego)</w:t>
            </w:r>
          </w:p>
        </w:tc>
        <w:tc>
          <w:tcPr>
            <w:tcW w:w="889" w:type="pct"/>
            <w:vMerge w:val="restart"/>
            <w:vAlign w:val="center"/>
          </w:tcPr>
          <w:p w14:paraId="541629F3" w14:textId="7BD9858F" w:rsidR="00D0522A" w:rsidRPr="00543B3D" w:rsidRDefault="00D0522A" w:rsidP="008D1B2B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43B3D">
              <w:rPr>
                <w:rFonts w:ascii="Cambria" w:hAnsi="Cambria"/>
                <w:b/>
                <w:sz w:val="22"/>
                <w:szCs w:val="22"/>
              </w:rPr>
              <w:t xml:space="preserve">Przedmiot </w:t>
            </w:r>
            <w:r w:rsidR="00543B3D">
              <w:rPr>
                <w:rFonts w:ascii="Cambria" w:hAnsi="Cambria"/>
                <w:b/>
                <w:sz w:val="22"/>
                <w:szCs w:val="22"/>
              </w:rPr>
              <w:br/>
            </w:r>
            <w:r w:rsidRPr="00543B3D">
              <w:rPr>
                <w:rFonts w:ascii="Cambria" w:hAnsi="Cambria"/>
                <w:b/>
                <w:sz w:val="22"/>
                <w:szCs w:val="22"/>
              </w:rPr>
              <w:t xml:space="preserve">i zakres wykonanych </w:t>
            </w:r>
            <w:r w:rsidR="00852AAF">
              <w:rPr>
                <w:rFonts w:ascii="Cambria" w:hAnsi="Cambria"/>
                <w:b/>
                <w:sz w:val="22"/>
                <w:szCs w:val="22"/>
              </w:rPr>
              <w:t>usług</w:t>
            </w:r>
          </w:p>
          <w:p w14:paraId="7154397C" w14:textId="77777777" w:rsidR="00D0522A" w:rsidRPr="00543B3D" w:rsidRDefault="00D0522A" w:rsidP="008D1B2B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102" w:type="pct"/>
            <w:vMerge w:val="restart"/>
            <w:vAlign w:val="center"/>
          </w:tcPr>
          <w:p w14:paraId="55BDECC0" w14:textId="6971A1F5" w:rsidR="00D0522A" w:rsidRPr="00543B3D" w:rsidRDefault="00D0522A" w:rsidP="008D1B2B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43B3D">
              <w:rPr>
                <w:rFonts w:ascii="Cambria" w:hAnsi="Cambria"/>
                <w:b/>
                <w:sz w:val="22"/>
                <w:szCs w:val="22"/>
              </w:rPr>
              <w:t xml:space="preserve">Wartość wykonanych </w:t>
            </w:r>
            <w:r w:rsidR="00852AAF">
              <w:rPr>
                <w:rFonts w:ascii="Cambria" w:hAnsi="Cambria"/>
                <w:b/>
                <w:sz w:val="22"/>
                <w:szCs w:val="22"/>
              </w:rPr>
              <w:t>usług</w:t>
            </w:r>
            <w:r w:rsidRPr="00543B3D">
              <w:rPr>
                <w:rFonts w:ascii="Cambria" w:hAnsi="Cambria"/>
                <w:b/>
                <w:sz w:val="22"/>
                <w:szCs w:val="22"/>
              </w:rPr>
              <w:t xml:space="preserve"> brutto (zł)</w:t>
            </w:r>
          </w:p>
        </w:tc>
        <w:tc>
          <w:tcPr>
            <w:tcW w:w="1492" w:type="pct"/>
            <w:gridSpan w:val="2"/>
            <w:vAlign w:val="center"/>
          </w:tcPr>
          <w:p w14:paraId="72307849" w14:textId="62E5B33C" w:rsidR="00D0522A" w:rsidRPr="00543B3D" w:rsidRDefault="00D0522A" w:rsidP="008D1B2B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43B3D">
              <w:rPr>
                <w:rFonts w:ascii="Cambria" w:hAnsi="Cambria"/>
                <w:b/>
                <w:sz w:val="22"/>
                <w:szCs w:val="22"/>
              </w:rPr>
              <w:t>Data wykonania zamówienia</w:t>
            </w:r>
          </w:p>
          <w:p w14:paraId="48836FFF" w14:textId="77777777" w:rsidR="00D0522A" w:rsidRPr="00543B3D" w:rsidRDefault="00D0522A" w:rsidP="008D1B2B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43B3D">
              <w:rPr>
                <w:rFonts w:ascii="Cambria" w:hAnsi="Cambria"/>
                <w:b/>
                <w:sz w:val="22"/>
                <w:szCs w:val="22"/>
              </w:rPr>
              <w:t>(okres realizacji)</w:t>
            </w:r>
          </w:p>
        </w:tc>
      </w:tr>
      <w:tr w:rsidR="00D0522A" w14:paraId="30320DAE" w14:textId="77777777" w:rsidTr="008D1B2B">
        <w:trPr>
          <w:cantSplit/>
        </w:trPr>
        <w:tc>
          <w:tcPr>
            <w:tcW w:w="331" w:type="pct"/>
            <w:vMerge/>
            <w:vAlign w:val="center"/>
          </w:tcPr>
          <w:p w14:paraId="5950DB14" w14:textId="77777777" w:rsidR="00D0522A" w:rsidRPr="00543B3D" w:rsidRDefault="00D0522A" w:rsidP="008D1B2B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186" w:type="pct"/>
            <w:vMerge/>
            <w:vAlign w:val="center"/>
          </w:tcPr>
          <w:p w14:paraId="03500D2C" w14:textId="77777777" w:rsidR="00D0522A" w:rsidRPr="00543B3D" w:rsidRDefault="00D0522A" w:rsidP="008D1B2B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889" w:type="pct"/>
            <w:vMerge/>
            <w:vAlign w:val="center"/>
          </w:tcPr>
          <w:p w14:paraId="3115FC85" w14:textId="77777777" w:rsidR="00D0522A" w:rsidRPr="00543B3D" w:rsidRDefault="00D0522A" w:rsidP="008D1B2B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102" w:type="pct"/>
            <w:vMerge/>
            <w:vAlign w:val="center"/>
          </w:tcPr>
          <w:p w14:paraId="33854240" w14:textId="77777777" w:rsidR="00D0522A" w:rsidRPr="00543B3D" w:rsidRDefault="00D0522A" w:rsidP="008D1B2B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750" w:type="pct"/>
            <w:vAlign w:val="center"/>
          </w:tcPr>
          <w:p w14:paraId="1A4B6A1E" w14:textId="77777777" w:rsidR="00D0522A" w:rsidRPr="00543B3D" w:rsidRDefault="00D0522A" w:rsidP="008D1B2B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43B3D">
              <w:rPr>
                <w:rFonts w:ascii="Cambria" w:hAnsi="Cambria"/>
                <w:b/>
                <w:sz w:val="22"/>
                <w:szCs w:val="22"/>
              </w:rPr>
              <w:t>rozpoczęcie</w:t>
            </w:r>
          </w:p>
          <w:p w14:paraId="5A32C4B5" w14:textId="77777777" w:rsidR="00D0522A" w:rsidRPr="00543B3D" w:rsidRDefault="00D0522A" w:rsidP="008D1B2B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43B3D">
              <w:rPr>
                <w:rFonts w:ascii="Cambria" w:hAnsi="Cambria"/>
                <w:b/>
                <w:sz w:val="22"/>
                <w:szCs w:val="22"/>
              </w:rPr>
              <w:t>m-c/rok</w:t>
            </w:r>
          </w:p>
        </w:tc>
        <w:tc>
          <w:tcPr>
            <w:tcW w:w="742" w:type="pct"/>
            <w:vAlign w:val="center"/>
          </w:tcPr>
          <w:p w14:paraId="68B13C5A" w14:textId="77777777" w:rsidR="00D0522A" w:rsidRPr="00543B3D" w:rsidRDefault="00D0522A" w:rsidP="008D1B2B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43B3D">
              <w:rPr>
                <w:rFonts w:ascii="Cambria" w:hAnsi="Cambria"/>
                <w:b/>
                <w:sz w:val="22"/>
                <w:szCs w:val="22"/>
              </w:rPr>
              <w:t>zakończenie</w:t>
            </w:r>
          </w:p>
          <w:p w14:paraId="72653869" w14:textId="77777777" w:rsidR="00D0522A" w:rsidRPr="00543B3D" w:rsidRDefault="00D0522A" w:rsidP="008D1B2B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43B3D">
              <w:rPr>
                <w:rFonts w:ascii="Cambria" w:hAnsi="Cambria"/>
                <w:b/>
                <w:sz w:val="22"/>
                <w:szCs w:val="22"/>
              </w:rPr>
              <w:t>m-c/rok</w:t>
            </w:r>
          </w:p>
        </w:tc>
      </w:tr>
      <w:tr w:rsidR="00D0522A" w14:paraId="76791E3C" w14:textId="77777777" w:rsidTr="00543B3D">
        <w:trPr>
          <w:trHeight w:val="851"/>
        </w:trPr>
        <w:tc>
          <w:tcPr>
            <w:tcW w:w="331" w:type="pct"/>
            <w:vAlign w:val="center"/>
          </w:tcPr>
          <w:p w14:paraId="0B4397AB" w14:textId="77777777" w:rsidR="00D0522A" w:rsidRPr="00DA5117" w:rsidRDefault="00D0522A" w:rsidP="00E1552B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DA5117">
              <w:rPr>
                <w:rFonts w:ascii="Cambria" w:hAnsi="Cambria"/>
                <w:sz w:val="22"/>
                <w:szCs w:val="22"/>
              </w:rPr>
              <w:t>1.</w:t>
            </w:r>
          </w:p>
        </w:tc>
        <w:tc>
          <w:tcPr>
            <w:tcW w:w="1186" w:type="pct"/>
            <w:vAlign w:val="center"/>
          </w:tcPr>
          <w:p w14:paraId="0F6D1B14" w14:textId="77777777" w:rsidR="00D0522A" w:rsidRPr="00DA5117" w:rsidRDefault="00D0522A" w:rsidP="00E1552B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89" w:type="pct"/>
            <w:tcBorders>
              <w:bottom w:val="single" w:sz="4" w:space="0" w:color="auto"/>
            </w:tcBorders>
            <w:vAlign w:val="center"/>
          </w:tcPr>
          <w:p w14:paraId="67B47AEC" w14:textId="77777777" w:rsidR="00D0522A" w:rsidRPr="00DA5117" w:rsidRDefault="00D0522A" w:rsidP="00E1552B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2" w:type="pct"/>
            <w:vAlign w:val="center"/>
          </w:tcPr>
          <w:p w14:paraId="11DC9378" w14:textId="77777777" w:rsidR="00D0522A" w:rsidRPr="00DA5117" w:rsidRDefault="00D0522A" w:rsidP="00E1552B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50" w:type="pct"/>
            <w:vAlign w:val="center"/>
          </w:tcPr>
          <w:p w14:paraId="56120D01" w14:textId="77777777" w:rsidR="00D0522A" w:rsidRPr="00DA5117" w:rsidRDefault="00D0522A" w:rsidP="00E1552B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42" w:type="pct"/>
            <w:vAlign w:val="center"/>
          </w:tcPr>
          <w:p w14:paraId="0D89B1DD" w14:textId="77777777" w:rsidR="00D0522A" w:rsidRPr="00DA5117" w:rsidRDefault="00D0522A" w:rsidP="00E1552B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D0522A" w14:paraId="4183FC80" w14:textId="77777777" w:rsidTr="00543B3D">
        <w:trPr>
          <w:trHeight w:val="851"/>
        </w:trPr>
        <w:tc>
          <w:tcPr>
            <w:tcW w:w="331" w:type="pct"/>
            <w:vAlign w:val="center"/>
          </w:tcPr>
          <w:p w14:paraId="1F89D16B" w14:textId="77777777" w:rsidR="00D0522A" w:rsidRPr="00DA5117" w:rsidRDefault="00D0522A" w:rsidP="00E1552B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DA5117">
              <w:rPr>
                <w:rFonts w:ascii="Cambria" w:hAnsi="Cambria"/>
                <w:sz w:val="22"/>
                <w:szCs w:val="22"/>
              </w:rPr>
              <w:t>2.</w:t>
            </w:r>
          </w:p>
        </w:tc>
        <w:tc>
          <w:tcPr>
            <w:tcW w:w="1186" w:type="pct"/>
            <w:tcBorders>
              <w:right w:val="single" w:sz="4" w:space="0" w:color="auto"/>
            </w:tcBorders>
            <w:vAlign w:val="center"/>
          </w:tcPr>
          <w:p w14:paraId="2E38DBDD" w14:textId="77777777" w:rsidR="00D0522A" w:rsidRPr="00DA5117" w:rsidRDefault="00D0522A" w:rsidP="00E1552B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734" w14:textId="77777777" w:rsidR="00D0522A" w:rsidRPr="00DA5117" w:rsidRDefault="00D0522A" w:rsidP="00E1552B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2" w:type="pct"/>
            <w:tcBorders>
              <w:left w:val="single" w:sz="4" w:space="0" w:color="auto"/>
            </w:tcBorders>
            <w:vAlign w:val="center"/>
          </w:tcPr>
          <w:p w14:paraId="721F1F63" w14:textId="77777777" w:rsidR="00D0522A" w:rsidRPr="00DA5117" w:rsidRDefault="00D0522A" w:rsidP="00E1552B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50" w:type="pct"/>
            <w:vAlign w:val="center"/>
          </w:tcPr>
          <w:p w14:paraId="2F040F94" w14:textId="77777777" w:rsidR="00D0522A" w:rsidRPr="00DA5117" w:rsidRDefault="00D0522A" w:rsidP="00E1552B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42" w:type="pct"/>
            <w:vAlign w:val="center"/>
          </w:tcPr>
          <w:p w14:paraId="49D668EC" w14:textId="77777777" w:rsidR="00D0522A" w:rsidRPr="00DA5117" w:rsidRDefault="00D0522A" w:rsidP="00E1552B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D0522A" w14:paraId="41ECBA2A" w14:textId="77777777" w:rsidTr="00543B3D">
        <w:trPr>
          <w:trHeight w:val="851"/>
        </w:trPr>
        <w:tc>
          <w:tcPr>
            <w:tcW w:w="331" w:type="pct"/>
            <w:vAlign w:val="center"/>
          </w:tcPr>
          <w:p w14:paraId="7F7AA15F" w14:textId="77777777" w:rsidR="00D0522A" w:rsidRPr="00DA5117" w:rsidRDefault="00D0522A" w:rsidP="00E1552B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DA5117">
              <w:rPr>
                <w:rFonts w:ascii="Cambria" w:hAnsi="Cambria"/>
                <w:sz w:val="22"/>
                <w:szCs w:val="22"/>
              </w:rPr>
              <w:t>(…)</w:t>
            </w:r>
          </w:p>
        </w:tc>
        <w:tc>
          <w:tcPr>
            <w:tcW w:w="1186" w:type="pct"/>
            <w:tcBorders>
              <w:right w:val="single" w:sz="4" w:space="0" w:color="auto"/>
            </w:tcBorders>
            <w:vAlign w:val="center"/>
          </w:tcPr>
          <w:p w14:paraId="405C3928" w14:textId="77777777" w:rsidR="00D0522A" w:rsidRPr="00DA5117" w:rsidRDefault="00D0522A" w:rsidP="00E1552B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99C95" w14:textId="77777777" w:rsidR="00D0522A" w:rsidRPr="00DA5117" w:rsidRDefault="00D0522A" w:rsidP="00E1552B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2" w:type="pct"/>
            <w:tcBorders>
              <w:left w:val="single" w:sz="4" w:space="0" w:color="auto"/>
            </w:tcBorders>
            <w:vAlign w:val="center"/>
          </w:tcPr>
          <w:p w14:paraId="64C8CCEE" w14:textId="77777777" w:rsidR="00D0522A" w:rsidRPr="00DA5117" w:rsidRDefault="00D0522A" w:rsidP="00E1552B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50" w:type="pct"/>
            <w:vAlign w:val="center"/>
          </w:tcPr>
          <w:p w14:paraId="066AA746" w14:textId="77777777" w:rsidR="00D0522A" w:rsidRPr="00DA5117" w:rsidRDefault="00D0522A" w:rsidP="00E1552B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42" w:type="pct"/>
            <w:vAlign w:val="center"/>
          </w:tcPr>
          <w:p w14:paraId="449FCF9E" w14:textId="77777777" w:rsidR="00D0522A" w:rsidRPr="00DA5117" w:rsidRDefault="00D0522A" w:rsidP="00E1552B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60AB5518" w14:textId="77777777" w:rsidR="00D0522A" w:rsidRDefault="00D0522A" w:rsidP="00D052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27EC6B29" w14:textId="77777777" w:rsidR="00D0522A" w:rsidRDefault="00D0522A" w:rsidP="00D052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028B3877" w14:textId="77777777" w:rsidR="00543B3D" w:rsidRDefault="00543B3D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</w:p>
    <w:p w14:paraId="2CF3ADD9" w14:textId="475F1B41" w:rsidR="00D0522A" w:rsidRDefault="00D0522A" w:rsidP="00D0522A">
      <w:pPr>
        <w:suppressAutoHyphens w:val="0"/>
        <w:jc w:val="both"/>
        <w:rPr>
          <w:rFonts w:ascii="Cambria" w:hAnsi="Cambria" w:cs="Arial"/>
          <w:bCs/>
          <w:sz w:val="22"/>
          <w:szCs w:val="22"/>
        </w:rPr>
      </w:pPr>
      <w:r w:rsidRPr="00DA5117">
        <w:rPr>
          <w:rFonts w:ascii="Cambria" w:hAnsi="Cambria" w:cs="Arial"/>
          <w:bCs/>
          <w:sz w:val="22"/>
          <w:szCs w:val="22"/>
        </w:rPr>
        <w:lastRenderedPageBreak/>
        <w:t xml:space="preserve">W celu potwierdzenia, że </w:t>
      </w:r>
      <w:r>
        <w:rPr>
          <w:rFonts w:ascii="Cambria" w:hAnsi="Cambria" w:cs="Arial"/>
          <w:bCs/>
          <w:sz w:val="22"/>
          <w:szCs w:val="22"/>
        </w:rPr>
        <w:t>usługi</w:t>
      </w:r>
      <w:r w:rsidRPr="00DA5117">
        <w:rPr>
          <w:rFonts w:ascii="Cambria" w:hAnsi="Cambria" w:cs="Arial"/>
          <w:bCs/>
          <w:sz w:val="22"/>
          <w:szCs w:val="22"/>
        </w:rPr>
        <w:t xml:space="preserve"> wykazane powyżej zostały wykonane w sposób należyty do oferty załączam/-y następujące dowody:</w:t>
      </w:r>
    </w:p>
    <w:p w14:paraId="1B6123E4" w14:textId="77777777" w:rsidR="00D0522A" w:rsidRDefault="00D0522A" w:rsidP="00D0522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AAB54C" w14:textId="0A75AFB2" w:rsidR="00D0522A" w:rsidRDefault="00D0522A" w:rsidP="00D0522A">
      <w:pPr>
        <w:spacing w:before="120"/>
        <w:rPr>
          <w:rFonts w:ascii="Cambria" w:hAnsi="Cambria" w:cs="Arial"/>
          <w:bCs/>
          <w:sz w:val="22"/>
          <w:szCs w:val="22"/>
        </w:rPr>
      </w:pPr>
      <w:r w:rsidRPr="00DA5117">
        <w:rPr>
          <w:rFonts w:ascii="Cambria" w:hAnsi="Cambria" w:cs="Arial"/>
          <w:bCs/>
          <w:sz w:val="22"/>
          <w:szCs w:val="22"/>
        </w:rPr>
        <w:t>1.</w:t>
      </w:r>
      <w:r w:rsidRPr="00DA5117">
        <w:rPr>
          <w:rFonts w:ascii="Cambria" w:hAnsi="Cambria" w:cs="Arial"/>
          <w:bCs/>
          <w:sz w:val="22"/>
          <w:szCs w:val="22"/>
        </w:rPr>
        <w:tab/>
        <w:t xml:space="preserve">……………… - dowód do </w:t>
      </w:r>
      <w:r w:rsidR="00543B3D">
        <w:rPr>
          <w:rFonts w:ascii="Cambria" w:hAnsi="Cambria" w:cs="Arial"/>
          <w:bCs/>
          <w:sz w:val="22"/>
          <w:szCs w:val="22"/>
        </w:rPr>
        <w:t>usługi</w:t>
      </w:r>
      <w:r w:rsidRPr="00DA5117">
        <w:rPr>
          <w:rFonts w:ascii="Cambria" w:hAnsi="Cambria" w:cs="Arial"/>
          <w:bCs/>
          <w:sz w:val="22"/>
          <w:szCs w:val="22"/>
        </w:rPr>
        <w:t xml:space="preserve"> z poz. ……. – załącznik nr ……….. do oferty</w:t>
      </w:r>
    </w:p>
    <w:p w14:paraId="47FA0BC9" w14:textId="77777777" w:rsidR="00D0522A" w:rsidRPr="00DA5117" w:rsidRDefault="00D0522A" w:rsidP="00D0522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EA2FC81" w14:textId="78A42FFB" w:rsidR="00D0522A" w:rsidRDefault="00D0522A" w:rsidP="00D0522A">
      <w:pPr>
        <w:spacing w:before="120"/>
        <w:rPr>
          <w:rFonts w:ascii="Cambria" w:hAnsi="Cambria" w:cs="Arial"/>
          <w:bCs/>
          <w:sz w:val="22"/>
          <w:szCs w:val="22"/>
        </w:rPr>
      </w:pPr>
      <w:r w:rsidRPr="00DA5117">
        <w:rPr>
          <w:rFonts w:ascii="Cambria" w:hAnsi="Cambria" w:cs="Arial"/>
          <w:bCs/>
          <w:sz w:val="22"/>
          <w:szCs w:val="22"/>
        </w:rPr>
        <w:t>2.</w:t>
      </w:r>
      <w:r w:rsidRPr="00DA5117">
        <w:rPr>
          <w:rFonts w:ascii="Cambria" w:hAnsi="Cambria" w:cs="Arial"/>
          <w:bCs/>
          <w:sz w:val="22"/>
          <w:szCs w:val="22"/>
        </w:rPr>
        <w:tab/>
        <w:t xml:space="preserve">……………… - dowód do </w:t>
      </w:r>
      <w:r w:rsidR="00543B3D">
        <w:rPr>
          <w:rFonts w:ascii="Cambria" w:hAnsi="Cambria" w:cs="Arial"/>
          <w:bCs/>
          <w:sz w:val="22"/>
          <w:szCs w:val="22"/>
        </w:rPr>
        <w:t>usługi</w:t>
      </w:r>
      <w:r w:rsidRPr="00DA5117">
        <w:rPr>
          <w:rFonts w:ascii="Cambria" w:hAnsi="Cambria" w:cs="Arial"/>
          <w:bCs/>
          <w:sz w:val="22"/>
          <w:szCs w:val="22"/>
        </w:rPr>
        <w:t xml:space="preserve"> z poz. ……. – załącznik nr ……….. do oferty</w:t>
      </w:r>
    </w:p>
    <w:p w14:paraId="35D80D28" w14:textId="77777777" w:rsidR="0092674D" w:rsidRDefault="0092674D" w:rsidP="00D30FA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D3E1603" w14:textId="77777777" w:rsidR="00F87E48" w:rsidRDefault="00F87E48" w:rsidP="007026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21DF3461" w14:textId="77777777" w:rsidR="00F87E48" w:rsidRDefault="00F87E48" w:rsidP="007026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D6CA792" w14:textId="6FA270A6" w:rsidR="00B06991" w:rsidRPr="00493FE8" w:rsidRDefault="00F87E48" w:rsidP="007026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</w:t>
      </w:r>
      <w:r w:rsidR="00D30FAB" w:rsidRPr="00EB5DE3">
        <w:rPr>
          <w:rFonts w:ascii="Cambria" w:hAnsi="Cambria" w:cs="Arial"/>
          <w:bCs/>
          <w:sz w:val="22"/>
          <w:szCs w:val="22"/>
        </w:rPr>
        <w:t>__________________________</w:t>
      </w:r>
      <w:r w:rsidR="0092674D">
        <w:rPr>
          <w:rFonts w:ascii="Cambria" w:hAnsi="Cambria" w:cs="Arial"/>
          <w:bCs/>
          <w:sz w:val="22"/>
          <w:szCs w:val="22"/>
        </w:rPr>
        <w:t>___</w:t>
      </w:r>
      <w:r w:rsidR="00D30FAB" w:rsidRPr="00EB5DE3">
        <w:rPr>
          <w:rFonts w:ascii="Cambria" w:hAnsi="Cambria" w:cs="Arial"/>
          <w:bCs/>
          <w:sz w:val="22"/>
          <w:szCs w:val="22"/>
        </w:rPr>
        <w:tab/>
      </w:r>
      <w:r w:rsidR="00D30FAB" w:rsidRPr="00EB5DE3">
        <w:rPr>
          <w:rFonts w:ascii="Cambria" w:hAnsi="Cambria" w:cs="Arial"/>
          <w:bCs/>
          <w:sz w:val="22"/>
          <w:szCs w:val="22"/>
        </w:rPr>
        <w:br/>
      </w:r>
      <w:r w:rsidR="00D30FAB" w:rsidRPr="0092674D">
        <w:rPr>
          <w:rFonts w:ascii="Cambria" w:hAnsi="Cambria" w:cs="Arial"/>
          <w:bCs/>
          <w:szCs w:val="22"/>
        </w:rPr>
        <w:t>(</w:t>
      </w:r>
      <w:r w:rsidR="0092674D">
        <w:rPr>
          <w:rFonts w:ascii="Cambria" w:hAnsi="Cambria" w:cs="Arial"/>
          <w:bCs/>
          <w:szCs w:val="22"/>
        </w:rPr>
        <w:t xml:space="preserve">pieczątka i </w:t>
      </w:r>
      <w:r w:rsidR="00D30FAB" w:rsidRPr="0092674D">
        <w:rPr>
          <w:rFonts w:ascii="Cambria" w:hAnsi="Cambria" w:cs="Arial"/>
          <w:bCs/>
          <w:szCs w:val="22"/>
        </w:rPr>
        <w:t>podpis Wykonawcy</w:t>
      </w:r>
      <w:r w:rsidR="0092674D">
        <w:rPr>
          <w:rFonts w:ascii="Cambria" w:hAnsi="Cambria" w:cs="Arial"/>
          <w:bCs/>
          <w:szCs w:val="22"/>
        </w:rPr>
        <w:t xml:space="preserve"> </w:t>
      </w:r>
      <w:r w:rsidR="0092674D">
        <w:rPr>
          <w:rFonts w:ascii="Cambria" w:hAnsi="Cambria" w:cs="Arial"/>
          <w:bCs/>
          <w:szCs w:val="22"/>
        </w:rPr>
        <w:br/>
        <w:t>lub osoby upoważnionej</w:t>
      </w:r>
      <w:r w:rsidR="00D30FAB" w:rsidRPr="0092674D">
        <w:rPr>
          <w:rFonts w:ascii="Cambria" w:hAnsi="Cambria" w:cs="Arial"/>
          <w:bCs/>
          <w:szCs w:val="22"/>
        </w:rPr>
        <w:t>)</w:t>
      </w:r>
    </w:p>
    <w:sectPr w:rsidR="00B06991" w:rsidRPr="00493FE8" w:rsidSect="00B4645F">
      <w:headerReference w:type="default" r:id="rId8"/>
      <w:footerReference w:type="default" r:id="rId9"/>
      <w:headerReference w:type="first" r:id="rId10"/>
      <w:pgSz w:w="11905" w:h="16837"/>
      <w:pgMar w:top="114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E9B338" w14:textId="77777777" w:rsidR="00AB6804" w:rsidRDefault="00AB6804">
      <w:r>
        <w:separator/>
      </w:r>
    </w:p>
  </w:endnote>
  <w:endnote w:type="continuationSeparator" w:id="0">
    <w:p w14:paraId="5D79D4BF" w14:textId="77777777" w:rsidR="00AB6804" w:rsidRDefault="00AB6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026083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5758B42" w14:textId="5904087C" w:rsidR="007026F7" w:rsidRDefault="007026F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D1B2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D1B2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8F1611C" w14:textId="77777777" w:rsidR="008D0891" w:rsidRPr="00493FE8" w:rsidRDefault="008D0891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3CF6BC" w14:textId="77777777" w:rsidR="00AB6804" w:rsidRDefault="00AB6804">
      <w:r>
        <w:separator/>
      </w:r>
    </w:p>
  </w:footnote>
  <w:footnote w:type="continuationSeparator" w:id="0">
    <w:p w14:paraId="0D1087A0" w14:textId="77777777" w:rsidR="00AB6804" w:rsidRDefault="00AB68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B829C9" w14:textId="0C52A53C" w:rsidR="00820633" w:rsidRPr="00B907D1" w:rsidRDefault="00B86DCE" w:rsidP="00820633">
    <w:pPr>
      <w:pStyle w:val="Nagwek"/>
      <w:jc w:val="right"/>
      <w:rPr>
        <w:rFonts w:ascii="Cambria" w:hAnsi="Cambria"/>
        <w:sz w:val="18"/>
        <w:szCs w:val="22"/>
      </w:rPr>
    </w:pPr>
    <w:r>
      <w:rPr>
        <w:rFonts w:ascii="Cambria" w:hAnsi="Cambria"/>
        <w:sz w:val="18"/>
        <w:szCs w:val="22"/>
      </w:rPr>
      <w:t xml:space="preserve">Znak </w:t>
    </w:r>
    <w:proofErr w:type="spellStart"/>
    <w:r>
      <w:rPr>
        <w:rFonts w:ascii="Cambria" w:hAnsi="Cambria"/>
        <w:sz w:val="18"/>
        <w:szCs w:val="22"/>
      </w:rPr>
      <w:t>spr</w:t>
    </w:r>
    <w:proofErr w:type="spellEnd"/>
    <w:r>
      <w:rPr>
        <w:rFonts w:ascii="Cambria" w:hAnsi="Cambria"/>
        <w:sz w:val="18"/>
        <w:szCs w:val="22"/>
      </w:rPr>
      <w:t xml:space="preserve">.: </w:t>
    </w:r>
    <w:r w:rsidR="000A75F5">
      <w:rPr>
        <w:rFonts w:ascii="Cambria" w:hAnsi="Cambria"/>
        <w:sz w:val="18"/>
        <w:szCs w:val="22"/>
      </w:rPr>
      <w:t>ZG.270.3.3</w:t>
    </w:r>
    <w:r w:rsidR="00D27176">
      <w:rPr>
        <w:rFonts w:ascii="Cambria" w:hAnsi="Cambria"/>
        <w:sz w:val="18"/>
        <w:szCs w:val="22"/>
      </w:rPr>
      <w:t>.202</w:t>
    </w:r>
    <w:r w:rsidR="000A75F5">
      <w:rPr>
        <w:rFonts w:ascii="Cambria" w:hAnsi="Cambria"/>
        <w:sz w:val="18"/>
        <w:szCs w:val="22"/>
      </w:rPr>
      <w:t>2</w:t>
    </w:r>
    <w:r w:rsidR="00D27176">
      <w:rPr>
        <w:rFonts w:ascii="Cambria" w:hAnsi="Cambria"/>
        <w:sz w:val="18"/>
        <w:szCs w:val="22"/>
      </w:rPr>
      <w:tab/>
    </w:r>
    <w:r w:rsidR="00D27176">
      <w:rPr>
        <w:rFonts w:ascii="Cambria" w:hAnsi="Cambria"/>
        <w:sz w:val="18"/>
        <w:szCs w:val="22"/>
      </w:rPr>
      <w:tab/>
    </w:r>
    <w:r w:rsidR="00820633" w:rsidRPr="00B907D1">
      <w:rPr>
        <w:rFonts w:ascii="Cambria" w:hAnsi="Cambria"/>
        <w:sz w:val="18"/>
        <w:szCs w:val="22"/>
      </w:rPr>
      <w:t>Załącznik nr 4</w:t>
    </w:r>
    <w:r w:rsidR="00B907D1" w:rsidRPr="00B907D1">
      <w:rPr>
        <w:rFonts w:ascii="Cambria" w:hAnsi="Cambria"/>
        <w:sz w:val="18"/>
        <w:szCs w:val="22"/>
      </w:rPr>
      <w:t xml:space="preserve"> do zapytania ofertowego</w:t>
    </w:r>
  </w:p>
  <w:p w14:paraId="4E7C05AC" w14:textId="77777777" w:rsidR="00820633" w:rsidRDefault="0082063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0B6AD9" w14:textId="416CD6E9" w:rsidR="008D0891" w:rsidRDefault="008D0891" w:rsidP="00313DD1">
    <w:pPr>
      <w:pStyle w:val="Nagwek"/>
    </w:pPr>
    <w:r w:rsidRPr="00913B5B">
      <w:rPr>
        <w:i/>
      </w:rPr>
      <w:t xml:space="preserve">                                                                                                    </w:t>
    </w:r>
  </w:p>
  <w:p w14:paraId="6A25C615" w14:textId="77777777" w:rsidR="008D0891" w:rsidRDefault="008D089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176612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531A7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186A4980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9" w15:restartNumberingAfterBreak="0">
    <w:nsid w:val="19477383"/>
    <w:multiLevelType w:val="hybridMultilevel"/>
    <w:tmpl w:val="14402832"/>
    <w:lvl w:ilvl="0" w:tplc="CDDC23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31" w15:restartNumberingAfterBreak="0">
    <w:nsid w:val="23CE4065"/>
    <w:multiLevelType w:val="hybridMultilevel"/>
    <w:tmpl w:val="589CF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513027E"/>
    <w:multiLevelType w:val="hybridMultilevel"/>
    <w:tmpl w:val="A81EF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4" w15:restartNumberingAfterBreak="0">
    <w:nsid w:val="277024C3"/>
    <w:multiLevelType w:val="hybridMultilevel"/>
    <w:tmpl w:val="ED76534C"/>
    <w:lvl w:ilvl="0" w:tplc="2CD0A6C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C22447B"/>
    <w:multiLevelType w:val="hybridMultilevel"/>
    <w:tmpl w:val="C0BED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77A7022"/>
    <w:multiLevelType w:val="hybridMultilevel"/>
    <w:tmpl w:val="AEE4E572"/>
    <w:lvl w:ilvl="0" w:tplc="BB8220C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D54859"/>
    <w:multiLevelType w:val="hybridMultilevel"/>
    <w:tmpl w:val="04DE0626"/>
    <w:lvl w:ilvl="0" w:tplc="F9A0F5DE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 w15:restartNumberingAfterBreak="0">
    <w:nsid w:val="3B0B5BC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9" w15:restartNumberingAfterBreak="0">
    <w:nsid w:val="3F8D4B82"/>
    <w:multiLevelType w:val="hybridMultilevel"/>
    <w:tmpl w:val="FC62EC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407910C3"/>
    <w:multiLevelType w:val="hybridMultilevel"/>
    <w:tmpl w:val="92DC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0EB3336"/>
    <w:multiLevelType w:val="hybridMultilevel"/>
    <w:tmpl w:val="99DC2B9A"/>
    <w:lvl w:ilvl="0" w:tplc="B99E616A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3" w15:restartNumberingAfterBreak="0">
    <w:nsid w:val="434E39AF"/>
    <w:multiLevelType w:val="hybridMultilevel"/>
    <w:tmpl w:val="4656A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56955E56"/>
    <w:multiLevelType w:val="hybridMultilevel"/>
    <w:tmpl w:val="2FD42FAE"/>
    <w:lvl w:ilvl="0" w:tplc="7054B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61361FF9"/>
    <w:multiLevelType w:val="hybridMultilevel"/>
    <w:tmpl w:val="4A7E5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270DBD"/>
    <w:multiLevelType w:val="hybridMultilevel"/>
    <w:tmpl w:val="0EF88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3A43CF"/>
    <w:multiLevelType w:val="multilevel"/>
    <w:tmpl w:val="9D30A28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500"/>
        </w:tabs>
        <w:ind w:left="15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965"/>
        </w:tabs>
        <w:ind w:left="196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070"/>
        </w:tabs>
        <w:ind w:left="20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535"/>
        </w:tabs>
        <w:ind w:left="253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</w:abstractNum>
  <w:abstractNum w:abstractNumId="50" w15:restartNumberingAfterBreak="0">
    <w:nsid w:val="64FB2BBB"/>
    <w:multiLevelType w:val="multilevel"/>
    <w:tmpl w:val="73FCFF66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1" w15:restartNumberingAfterBreak="0">
    <w:nsid w:val="6C3445CF"/>
    <w:multiLevelType w:val="multilevel"/>
    <w:tmpl w:val="8E76DFF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2" w15:restartNumberingAfterBreak="0">
    <w:nsid w:val="6CC16C77"/>
    <w:multiLevelType w:val="hybridMultilevel"/>
    <w:tmpl w:val="1452EBA4"/>
    <w:lvl w:ilvl="0" w:tplc="A8483E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6DF342BB"/>
    <w:multiLevelType w:val="hybridMultilevel"/>
    <w:tmpl w:val="96860272"/>
    <w:lvl w:ilvl="0" w:tplc="A69EAB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4" w15:restartNumberingAfterBreak="0">
    <w:nsid w:val="741A51DA"/>
    <w:multiLevelType w:val="multilevel"/>
    <w:tmpl w:val="0000000B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788D126E"/>
    <w:multiLevelType w:val="multilevel"/>
    <w:tmpl w:val="619279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7ADC22F0"/>
    <w:multiLevelType w:val="multilevel"/>
    <w:tmpl w:val="05B660F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10"/>
  </w:num>
  <w:num w:numId="8">
    <w:abstractNumId w:val="11"/>
  </w:num>
  <w:num w:numId="9">
    <w:abstractNumId w:val="55"/>
  </w:num>
  <w:num w:numId="10">
    <w:abstractNumId w:val="39"/>
  </w:num>
  <w:num w:numId="11">
    <w:abstractNumId w:val="46"/>
  </w:num>
  <w:num w:numId="12">
    <w:abstractNumId w:val="45"/>
  </w:num>
  <w:num w:numId="13">
    <w:abstractNumId w:val="49"/>
  </w:num>
  <w:num w:numId="14">
    <w:abstractNumId w:val="57"/>
  </w:num>
  <w:num w:numId="15">
    <w:abstractNumId w:val="50"/>
  </w:num>
  <w:num w:numId="16">
    <w:abstractNumId w:val="30"/>
  </w:num>
  <w:num w:numId="17">
    <w:abstractNumId w:val="42"/>
  </w:num>
  <w:num w:numId="18">
    <w:abstractNumId w:val="33"/>
  </w:num>
  <w:num w:numId="19">
    <w:abstractNumId w:val="1"/>
  </w:num>
  <w:num w:numId="20">
    <w:abstractNumId w:val="41"/>
  </w:num>
  <w:num w:numId="21">
    <w:abstractNumId w:val="40"/>
  </w:num>
  <w:num w:numId="22">
    <w:abstractNumId w:val="32"/>
  </w:num>
  <w:num w:numId="23">
    <w:abstractNumId w:val="31"/>
  </w:num>
  <w:num w:numId="24">
    <w:abstractNumId w:val="28"/>
  </w:num>
  <w:num w:numId="25">
    <w:abstractNumId w:val="38"/>
  </w:num>
  <w:num w:numId="26">
    <w:abstractNumId w:val="27"/>
  </w:num>
  <w:num w:numId="27">
    <w:abstractNumId w:val="51"/>
  </w:num>
  <w:num w:numId="28">
    <w:abstractNumId w:val="44"/>
  </w:num>
  <w:num w:numId="29">
    <w:abstractNumId w:val="56"/>
  </w:num>
  <w:num w:numId="30">
    <w:abstractNumId w:val="43"/>
  </w:num>
  <w:num w:numId="31">
    <w:abstractNumId w:val="35"/>
  </w:num>
  <w:num w:numId="32">
    <w:abstractNumId w:val="47"/>
  </w:num>
  <w:num w:numId="33">
    <w:abstractNumId w:val="0"/>
  </w:num>
  <w:num w:numId="34">
    <w:abstractNumId w:val="26"/>
  </w:num>
  <w:num w:numId="35">
    <w:abstractNumId w:val="34"/>
  </w:num>
  <w:num w:numId="36">
    <w:abstractNumId w:val="53"/>
  </w:num>
  <w:num w:numId="37">
    <w:abstractNumId w:val="54"/>
  </w:num>
  <w:num w:numId="38">
    <w:abstractNumId w:val="29"/>
  </w:num>
  <w:num w:numId="39">
    <w:abstractNumId w:val="52"/>
  </w:num>
  <w:num w:numId="40">
    <w:abstractNumId w:val="48"/>
  </w:num>
  <w:num w:numId="41">
    <w:abstractNumId w:val="37"/>
  </w:num>
  <w:num w:numId="4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8A7"/>
    <w:rsid w:val="00004087"/>
    <w:rsid w:val="000054CB"/>
    <w:rsid w:val="000064F0"/>
    <w:rsid w:val="0000654F"/>
    <w:rsid w:val="00006F53"/>
    <w:rsid w:val="00011C75"/>
    <w:rsid w:val="00015128"/>
    <w:rsid w:val="0001557A"/>
    <w:rsid w:val="000204CA"/>
    <w:rsid w:val="00020A45"/>
    <w:rsid w:val="00021365"/>
    <w:rsid w:val="0002205D"/>
    <w:rsid w:val="00023BF1"/>
    <w:rsid w:val="00024300"/>
    <w:rsid w:val="00024EED"/>
    <w:rsid w:val="00026BF5"/>
    <w:rsid w:val="000308F7"/>
    <w:rsid w:val="00031333"/>
    <w:rsid w:val="00032F05"/>
    <w:rsid w:val="00046EBE"/>
    <w:rsid w:val="00047193"/>
    <w:rsid w:val="00047430"/>
    <w:rsid w:val="0005216E"/>
    <w:rsid w:val="00052DB5"/>
    <w:rsid w:val="000549F2"/>
    <w:rsid w:val="00057230"/>
    <w:rsid w:val="00062F7C"/>
    <w:rsid w:val="00063AA5"/>
    <w:rsid w:val="0006514F"/>
    <w:rsid w:val="00067956"/>
    <w:rsid w:val="00067A4F"/>
    <w:rsid w:val="000708CE"/>
    <w:rsid w:val="00070FDA"/>
    <w:rsid w:val="00081839"/>
    <w:rsid w:val="0008241E"/>
    <w:rsid w:val="0008652C"/>
    <w:rsid w:val="0009111C"/>
    <w:rsid w:val="00091245"/>
    <w:rsid w:val="0009450D"/>
    <w:rsid w:val="000A61E6"/>
    <w:rsid w:val="000A68E5"/>
    <w:rsid w:val="000A75F5"/>
    <w:rsid w:val="000B1038"/>
    <w:rsid w:val="000B285B"/>
    <w:rsid w:val="000B33D6"/>
    <w:rsid w:val="000B658C"/>
    <w:rsid w:val="000B6AD3"/>
    <w:rsid w:val="000B7C21"/>
    <w:rsid w:val="000C2B75"/>
    <w:rsid w:val="000C3C7A"/>
    <w:rsid w:val="000C4CDF"/>
    <w:rsid w:val="000C55A6"/>
    <w:rsid w:val="000C5993"/>
    <w:rsid w:val="000C7379"/>
    <w:rsid w:val="000D0B9D"/>
    <w:rsid w:val="000E0A5D"/>
    <w:rsid w:val="000E1C61"/>
    <w:rsid w:val="000E2DE0"/>
    <w:rsid w:val="000E2ED1"/>
    <w:rsid w:val="000E3C8A"/>
    <w:rsid w:val="000E604A"/>
    <w:rsid w:val="000E6766"/>
    <w:rsid w:val="000E6A48"/>
    <w:rsid w:val="000F2008"/>
    <w:rsid w:val="000F594D"/>
    <w:rsid w:val="000F7F11"/>
    <w:rsid w:val="001009FA"/>
    <w:rsid w:val="00102C61"/>
    <w:rsid w:val="00102E72"/>
    <w:rsid w:val="00102F78"/>
    <w:rsid w:val="00103989"/>
    <w:rsid w:val="00111524"/>
    <w:rsid w:val="00111526"/>
    <w:rsid w:val="0011344F"/>
    <w:rsid w:val="00115A3E"/>
    <w:rsid w:val="0012412D"/>
    <w:rsid w:val="00127FA0"/>
    <w:rsid w:val="0013283A"/>
    <w:rsid w:val="00134853"/>
    <w:rsid w:val="001402B5"/>
    <w:rsid w:val="00141DBB"/>
    <w:rsid w:val="00142C70"/>
    <w:rsid w:val="00143C49"/>
    <w:rsid w:val="001440E1"/>
    <w:rsid w:val="001444ED"/>
    <w:rsid w:val="00145A7A"/>
    <w:rsid w:val="00145ABB"/>
    <w:rsid w:val="00147273"/>
    <w:rsid w:val="001510FB"/>
    <w:rsid w:val="00156EB0"/>
    <w:rsid w:val="00161F09"/>
    <w:rsid w:val="00163C32"/>
    <w:rsid w:val="00163FD9"/>
    <w:rsid w:val="00165A09"/>
    <w:rsid w:val="001663C1"/>
    <w:rsid w:val="00174E66"/>
    <w:rsid w:val="00175321"/>
    <w:rsid w:val="001852A1"/>
    <w:rsid w:val="00190666"/>
    <w:rsid w:val="0019446E"/>
    <w:rsid w:val="001A1590"/>
    <w:rsid w:val="001A1DC9"/>
    <w:rsid w:val="001A3C3F"/>
    <w:rsid w:val="001A7188"/>
    <w:rsid w:val="001B224A"/>
    <w:rsid w:val="001B3517"/>
    <w:rsid w:val="001B752F"/>
    <w:rsid w:val="001B76AC"/>
    <w:rsid w:val="001C208E"/>
    <w:rsid w:val="001C2F87"/>
    <w:rsid w:val="001C3DD1"/>
    <w:rsid w:val="001C769C"/>
    <w:rsid w:val="001C7FF2"/>
    <w:rsid w:val="001D172C"/>
    <w:rsid w:val="001D7446"/>
    <w:rsid w:val="001E0209"/>
    <w:rsid w:val="001E0ADF"/>
    <w:rsid w:val="001E3CF4"/>
    <w:rsid w:val="001F16AB"/>
    <w:rsid w:val="001F3EF9"/>
    <w:rsid w:val="001F5A27"/>
    <w:rsid w:val="001F5A7E"/>
    <w:rsid w:val="00200EB3"/>
    <w:rsid w:val="00203914"/>
    <w:rsid w:val="002237F6"/>
    <w:rsid w:val="00223922"/>
    <w:rsid w:val="00225AF8"/>
    <w:rsid w:val="002333A0"/>
    <w:rsid w:val="00234C12"/>
    <w:rsid w:val="00236C58"/>
    <w:rsid w:val="0024139B"/>
    <w:rsid w:val="00241E19"/>
    <w:rsid w:val="00241FAC"/>
    <w:rsid w:val="00250524"/>
    <w:rsid w:val="00255209"/>
    <w:rsid w:val="00255873"/>
    <w:rsid w:val="002603CC"/>
    <w:rsid w:val="002631AA"/>
    <w:rsid w:val="00263AFD"/>
    <w:rsid w:val="00264AAA"/>
    <w:rsid w:val="00266FDF"/>
    <w:rsid w:val="00270C75"/>
    <w:rsid w:val="002757FA"/>
    <w:rsid w:val="002762A9"/>
    <w:rsid w:val="00276FC7"/>
    <w:rsid w:val="0027799E"/>
    <w:rsid w:val="00281000"/>
    <w:rsid w:val="00281A20"/>
    <w:rsid w:val="00282553"/>
    <w:rsid w:val="0028272B"/>
    <w:rsid w:val="002852F9"/>
    <w:rsid w:val="00286B2B"/>
    <w:rsid w:val="00293AA1"/>
    <w:rsid w:val="00295D98"/>
    <w:rsid w:val="00296CF8"/>
    <w:rsid w:val="002978EA"/>
    <w:rsid w:val="002A2548"/>
    <w:rsid w:val="002A2E2A"/>
    <w:rsid w:val="002A4539"/>
    <w:rsid w:val="002A5139"/>
    <w:rsid w:val="002A5F4E"/>
    <w:rsid w:val="002A604E"/>
    <w:rsid w:val="002A6D2F"/>
    <w:rsid w:val="002B0BE8"/>
    <w:rsid w:val="002B1633"/>
    <w:rsid w:val="002B1E8F"/>
    <w:rsid w:val="002B2B7C"/>
    <w:rsid w:val="002B377C"/>
    <w:rsid w:val="002B4E7F"/>
    <w:rsid w:val="002B7B51"/>
    <w:rsid w:val="002C1AB2"/>
    <w:rsid w:val="002C409C"/>
    <w:rsid w:val="002D5979"/>
    <w:rsid w:val="002D642D"/>
    <w:rsid w:val="002E207D"/>
    <w:rsid w:val="002E2533"/>
    <w:rsid w:val="002E416F"/>
    <w:rsid w:val="002F2D9C"/>
    <w:rsid w:val="002F352D"/>
    <w:rsid w:val="002F45FE"/>
    <w:rsid w:val="002F5C0E"/>
    <w:rsid w:val="003016E0"/>
    <w:rsid w:val="00302A58"/>
    <w:rsid w:val="00303560"/>
    <w:rsid w:val="003053D1"/>
    <w:rsid w:val="00307D89"/>
    <w:rsid w:val="003114E6"/>
    <w:rsid w:val="00312C12"/>
    <w:rsid w:val="00313DD1"/>
    <w:rsid w:val="00321FF8"/>
    <w:rsid w:val="00322136"/>
    <w:rsid w:val="0032236D"/>
    <w:rsid w:val="00325C9D"/>
    <w:rsid w:val="003263A9"/>
    <w:rsid w:val="00333E5C"/>
    <w:rsid w:val="003358F3"/>
    <w:rsid w:val="00336101"/>
    <w:rsid w:val="003505ED"/>
    <w:rsid w:val="0035296D"/>
    <w:rsid w:val="0035299D"/>
    <w:rsid w:val="00352DD8"/>
    <w:rsid w:val="003537E3"/>
    <w:rsid w:val="00353BC1"/>
    <w:rsid w:val="003566F9"/>
    <w:rsid w:val="0036029D"/>
    <w:rsid w:val="003605F0"/>
    <w:rsid w:val="00360E85"/>
    <w:rsid w:val="00363E5B"/>
    <w:rsid w:val="00372C2C"/>
    <w:rsid w:val="00382DDB"/>
    <w:rsid w:val="00384708"/>
    <w:rsid w:val="0038748A"/>
    <w:rsid w:val="003923AA"/>
    <w:rsid w:val="00397323"/>
    <w:rsid w:val="003A188D"/>
    <w:rsid w:val="003A632B"/>
    <w:rsid w:val="003B0127"/>
    <w:rsid w:val="003B28B1"/>
    <w:rsid w:val="003B2A6C"/>
    <w:rsid w:val="003B361F"/>
    <w:rsid w:val="003B5116"/>
    <w:rsid w:val="003B61A7"/>
    <w:rsid w:val="003B6ABC"/>
    <w:rsid w:val="003C1610"/>
    <w:rsid w:val="003C425C"/>
    <w:rsid w:val="003D05BB"/>
    <w:rsid w:val="003D132E"/>
    <w:rsid w:val="003D1E3B"/>
    <w:rsid w:val="003D2AE5"/>
    <w:rsid w:val="003D6213"/>
    <w:rsid w:val="003D6EC3"/>
    <w:rsid w:val="003E0A21"/>
    <w:rsid w:val="003E0BAF"/>
    <w:rsid w:val="003E0C22"/>
    <w:rsid w:val="003E0E8B"/>
    <w:rsid w:val="003E17BD"/>
    <w:rsid w:val="003E493D"/>
    <w:rsid w:val="003F2856"/>
    <w:rsid w:val="003F383B"/>
    <w:rsid w:val="003F508F"/>
    <w:rsid w:val="00400DF7"/>
    <w:rsid w:val="00403F42"/>
    <w:rsid w:val="0040522B"/>
    <w:rsid w:val="00413305"/>
    <w:rsid w:val="00413C83"/>
    <w:rsid w:val="00416837"/>
    <w:rsid w:val="004176F8"/>
    <w:rsid w:val="004255F5"/>
    <w:rsid w:val="0042693B"/>
    <w:rsid w:val="00427960"/>
    <w:rsid w:val="00432F55"/>
    <w:rsid w:val="00433300"/>
    <w:rsid w:val="00433FD3"/>
    <w:rsid w:val="00434F0C"/>
    <w:rsid w:val="00436542"/>
    <w:rsid w:val="00437288"/>
    <w:rsid w:val="00441D3D"/>
    <w:rsid w:val="00443576"/>
    <w:rsid w:val="004453A8"/>
    <w:rsid w:val="004479B6"/>
    <w:rsid w:val="00447B6F"/>
    <w:rsid w:val="00451A44"/>
    <w:rsid w:val="00455AFF"/>
    <w:rsid w:val="00462831"/>
    <w:rsid w:val="004653F9"/>
    <w:rsid w:val="00466CF3"/>
    <w:rsid w:val="0047030B"/>
    <w:rsid w:val="00471194"/>
    <w:rsid w:val="004720A7"/>
    <w:rsid w:val="0047504B"/>
    <w:rsid w:val="00482159"/>
    <w:rsid w:val="00482BC8"/>
    <w:rsid w:val="00485FA2"/>
    <w:rsid w:val="00486997"/>
    <w:rsid w:val="00487923"/>
    <w:rsid w:val="00493FE8"/>
    <w:rsid w:val="004A132A"/>
    <w:rsid w:val="004A2B48"/>
    <w:rsid w:val="004A52AD"/>
    <w:rsid w:val="004A6DB8"/>
    <w:rsid w:val="004B2FB6"/>
    <w:rsid w:val="004B31A6"/>
    <w:rsid w:val="004C092F"/>
    <w:rsid w:val="004C099B"/>
    <w:rsid w:val="004C1B87"/>
    <w:rsid w:val="004C704E"/>
    <w:rsid w:val="004D6E5C"/>
    <w:rsid w:val="004D7CDD"/>
    <w:rsid w:val="004E0C25"/>
    <w:rsid w:val="004E193A"/>
    <w:rsid w:val="004E2145"/>
    <w:rsid w:val="004E5479"/>
    <w:rsid w:val="004E6915"/>
    <w:rsid w:val="004E74E0"/>
    <w:rsid w:val="004F0CC4"/>
    <w:rsid w:val="004F22B9"/>
    <w:rsid w:val="004F397E"/>
    <w:rsid w:val="004F4CFC"/>
    <w:rsid w:val="004F646B"/>
    <w:rsid w:val="004F6ABC"/>
    <w:rsid w:val="00500EA2"/>
    <w:rsid w:val="005027D6"/>
    <w:rsid w:val="00511815"/>
    <w:rsid w:val="00514A3A"/>
    <w:rsid w:val="00520BD5"/>
    <w:rsid w:val="00521F24"/>
    <w:rsid w:val="00524193"/>
    <w:rsid w:val="005271AF"/>
    <w:rsid w:val="005326C1"/>
    <w:rsid w:val="00537139"/>
    <w:rsid w:val="00541166"/>
    <w:rsid w:val="00543B3D"/>
    <w:rsid w:val="00552F10"/>
    <w:rsid w:val="005534B7"/>
    <w:rsid w:val="005610F6"/>
    <w:rsid w:val="00561994"/>
    <w:rsid w:val="00566245"/>
    <w:rsid w:val="005671C6"/>
    <w:rsid w:val="00571AC3"/>
    <w:rsid w:val="005722A1"/>
    <w:rsid w:val="005728D9"/>
    <w:rsid w:val="005833D6"/>
    <w:rsid w:val="005901E2"/>
    <w:rsid w:val="00590EA1"/>
    <w:rsid w:val="00596F86"/>
    <w:rsid w:val="005978B7"/>
    <w:rsid w:val="005978CC"/>
    <w:rsid w:val="005A2030"/>
    <w:rsid w:val="005A2454"/>
    <w:rsid w:val="005A780A"/>
    <w:rsid w:val="005A7FEC"/>
    <w:rsid w:val="005B2771"/>
    <w:rsid w:val="005B5C84"/>
    <w:rsid w:val="005C221B"/>
    <w:rsid w:val="005C2419"/>
    <w:rsid w:val="005C3461"/>
    <w:rsid w:val="005C49B5"/>
    <w:rsid w:val="005C5C6C"/>
    <w:rsid w:val="005C71B6"/>
    <w:rsid w:val="005D0AAF"/>
    <w:rsid w:val="005D1867"/>
    <w:rsid w:val="005D6231"/>
    <w:rsid w:val="005D7041"/>
    <w:rsid w:val="005D7321"/>
    <w:rsid w:val="005E4EB6"/>
    <w:rsid w:val="005F11B7"/>
    <w:rsid w:val="005F1E91"/>
    <w:rsid w:val="005F72E9"/>
    <w:rsid w:val="005F761B"/>
    <w:rsid w:val="00600B7A"/>
    <w:rsid w:val="006044A9"/>
    <w:rsid w:val="006057A3"/>
    <w:rsid w:val="006102B3"/>
    <w:rsid w:val="00611074"/>
    <w:rsid w:val="00612576"/>
    <w:rsid w:val="00613DAF"/>
    <w:rsid w:val="0061573A"/>
    <w:rsid w:val="006158B7"/>
    <w:rsid w:val="00615BF5"/>
    <w:rsid w:val="00615C24"/>
    <w:rsid w:val="00617370"/>
    <w:rsid w:val="00620448"/>
    <w:rsid w:val="00621BF3"/>
    <w:rsid w:val="00625EC0"/>
    <w:rsid w:val="00627EA4"/>
    <w:rsid w:val="0063078D"/>
    <w:rsid w:val="00633D2F"/>
    <w:rsid w:val="00643EBA"/>
    <w:rsid w:val="00644329"/>
    <w:rsid w:val="006544C9"/>
    <w:rsid w:val="00676705"/>
    <w:rsid w:val="006774DF"/>
    <w:rsid w:val="00680AFD"/>
    <w:rsid w:val="006828FB"/>
    <w:rsid w:val="0068329E"/>
    <w:rsid w:val="00684A2F"/>
    <w:rsid w:val="00687E33"/>
    <w:rsid w:val="00691431"/>
    <w:rsid w:val="00691E0F"/>
    <w:rsid w:val="00692B10"/>
    <w:rsid w:val="006940D9"/>
    <w:rsid w:val="0069476D"/>
    <w:rsid w:val="006963E7"/>
    <w:rsid w:val="006A0F77"/>
    <w:rsid w:val="006A2581"/>
    <w:rsid w:val="006A3A90"/>
    <w:rsid w:val="006A620D"/>
    <w:rsid w:val="006A67B0"/>
    <w:rsid w:val="006B47FD"/>
    <w:rsid w:val="006B7C9C"/>
    <w:rsid w:val="006C117D"/>
    <w:rsid w:val="006C1C50"/>
    <w:rsid w:val="006C1E57"/>
    <w:rsid w:val="006C66AC"/>
    <w:rsid w:val="006D076E"/>
    <w:rsid w:val="006D0D73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30F5"/>
    <w:rsid w:val="006F6DAE"/>
    <w:rsid w:val="00701168"/>
    <w:rsid w:val="007020DC"/>
    <w:rsid w:val="007026AE"/>
    <w:rsid w:val="007026F7"/>
    <w:rsid w:val="00703020"/>
    <w:rsid w:val="00706E45"/>
    <w:rsid w:val="00706EE5"/>
    <w:rsid w:val="00712B9D"/>
    <w:rsid w:val="00714053"/>
    <w:rsid w:val="00714513"/>
    <w:rsid w:val="007218A9"/>
    <w:rsid w:val="007221AB"/>
    <w:rsid w:val="007307DB"/>
    <w:rsid w:val="00730C1C"/>
    <w:rsid w:val="0073244D"/>
    <w:rsid w:val="00733E35"/>
    <w:rsid w:val="00736B09"/>
    <w:rsid w:val="00747F18"/>
    <w:rsid w:val="00750438"/>
    <w:rsid w:val="00751894"/>
    <w:rsid w:val="00751E51"/>
    <w:rsid w:val="007539CA"/>
    <w:rsid w:val="00755CB5"/>
    <w:rsid w:val="00763044"/>
    <w:rsid w:val="007631C7"/>
    <w:rsid w:val="00763ECD"/>
    <w:rsid w:val="00766A10"/>
    <w:rsid w:val="00770D46"/>
    <w:rsid w:val="00771E88"/>
    <w:rsid w:val="007731AD"/>
    <w:rsid w:val="007741B1"/>
    <w:rsid w:val="007757F6"/>
    <w:rsid w:val="00783A09"/>
    <w:rsid w:val="00783B4E"/>
    <w:rsid w:val="00784104"/>
    <w:rsid w:val="00791C9F"/>
    <w:rsid w:val="00793C30"/>
    <w:rsid w:val="00794E8D"/>
    <w:rsid w:val="00796B24"/>
    <w:rsid w:val="007A2E53"/>
    <w:rsid w:val="007A34AE"/>
    <w:rsid w:val="007A6EC6"/>
    <w:rsid w:val="007B0978"/>
    <w:rsid w:val="007B0A22"/>
    <w:rsid w:val="007B5B46"/>
    <w:rsid w:val="007B610C"/>
    <w:rsid w:val="007C0D99"/>
    <w:rsid w:val="007C2A98"/>
    <w:rsid w:val="007C3483"/>
    <w:rsid w:val="007C3B7B"/>
    <w:rsid w:val="007D4130"/>
    <w:rsid w:val="007E0D3B"/>
    <w:rsid w:val="007F2E0A"/>
    <w:rsid w:val="007F53B8"/>
    <w:rsid w:val="007F53F1"/>
    <w:rsid w:val="007F57E1"/>
    <w:rsid w:val="00802D60"/>
    <w:rsid w:val="00804805"/>
    <w:rsid w:val="00805A81"/>
    <w:rsid w:val="0080669F"/>
    <w:rsid w:val="00806FD6"/>
    <w:rsid w:val="0081039D"/>
    <w:rsid w:val="00812724"/>
    <w:rsid w:val="00812D81"/>
    <w:rsid w:val="00815C51"/>
    <w:rsid w:val="00815EE0"/>
    <w:rsid w:val="0082001F"/>
    <w:rsid w:val="00820633"/>
    <w:rsid w:val="008208F5"/>
    <w:rsid w:val="0082130A"/>
    <w:rsid w:val="00821399"/>
    <w:rsid w:val="0083054B"/>
    <w:rsid w:val="008306E7"/>
    <w:rsid w:val="00831653"/>
    <w:rsid w:val="00835433"/>
    <w:rsid w:val="00835796"/>
    <w:rsid w:val="00835971"/>
    <w:rsid w:val="008360DC"/>
    <w:rsid w:val="008360F2"/>
    <w:rsid w:val="00836288"/>
    <w:rsid w:val="0083746F"/>
    <w:rsid w:val="0084315D"/>
    <w:rsid w:val="00852AAF"/>
    <w:rsid w:val="00852D07"/>
    <w:rsid w:val="00855995"/>
    <w:rsid w:val="00856DD2"/>
    <w:rsid w:val="008639AC"/>
    <w:rsid w:val="00865AFD"/>
    <w:rsid w:val="00866222"/>
    <w:rsid w:val="008669EA"/>
    <w:rsid w:val="00866F26"/>
    <w:rsid w:val="00867957"/>
    <w:rsid w:val="008701D5"/>
    <w:rsid w:val="0087114C"/>
    <w:rsid w:val="00872A1B"/>
    <w:rsid w:val="00876828"/>
    <w:rsid w:val="0088095E"/>
    <w:rsid w:val="008845C0"/>
    <w:rsid w:val="00886698"/>
    <w:rsid w:val="0089009B"/>
    <w:rsid w:val="008913DA"/>
    <w:rsid w:val="00892250"/>
    <w:rsid w:val="00893DB0"/>
    <w:rsid w:val="0089474F"/>
    <w:rsid w:val="0089543C"/>
    <w:rsid w:val="00896201"/>
    <w:rsid w:val="0089669F"/>
    <w:rsid w:val="008A0E00"/>
    <w:rsid w:val="008B3F9E"/>
    <w:rsid w:val="008B59EA"/>
    <w:rsid w:val="008B6075"/>
    <w:rsid w:val="008B7A0D"/>
    <w:rsid w:val="008B7D6B"/>
    <w:rsid w:val="008D0586"/>
    <w:rsid w:val="008D07D3"/>
    <w:rsid w:val="008D0891"/>
    <w:rsid w:val="008D1B2B"/>
    <w:rsid w:val="008D234E"/>
    <w:rsid w:val="008D2367"/>
    <w:rsid w:val="008D26B1"/>
    <w:rsid w:val="008D3466"/>
    <w:rsid w:val="008D42D8"/>
    <w:rsid w:val="008D496D"/>
    <w:rsid w:val="008D533A"/>
    <w:rsid w:val="008E179D"/>
    <w:rsid w:val="008E4439"/>
    <w:rsid w:val="008E6D0D"/>
    <w:rsid w:val="008F22FA"/>
    <w:rsid w:val="008F2C3C"/>
    <w:rsid w:val="00903584"/>
    <w:rsid w:val="00912787"/>
    <w:rsid w:val="00912C8F"/>
    <w:rsid w:val="009132F0"/>
    <w:rsid w:val="00914294"/>
    <w:rsid w:val="00916821"/>
    <w:rsid w:val="0091720D"/>
    <w:rsid w:val="0091770A"/>
    <w:rsid w:val="0092247B"/>
    <w:rsid w:val="009228BB"/>
    <w:rsid w:val="009234C8"/>
    <w:rsid w:val="0092674D"/>
    <w:rsid w:val="00927712"/>
    <w:rsid w:val="00936F8D"/>
    <w:rsid w:val="0094585B"/>
    <w:rsid w:val="00946DFC"/>
    <w:rsid w:val="009477A2"/>
    <w:rsid w:val="009502FE"/>
    <w:rsid w:val="00951095"/>
    <w:rsid w:val="009511CF"/>
    <w:rsid w:val="00951717"/>
    <w:rsid w:val="00952DFB"/>
    <w:rsid w:val="00955FBA"/>
    <w:rsid w:val="00956463"/>
    <w:rsid w:val="00957022"/>
    <w:rsid w:val="00957A6E"/>
    <w:rsid w:val="009605F8"/>
    <w:rsid w:val="00964B4B"/>
    <w:rsid w:val="00965592"/>
    <w:rsid w:val="009663BC"/>
    <w:rsid w:val="00966618"/>
    <w:rsid w:val="00974959"/>
    <w:rsid w:val="00975BBB"/>
    <w:rsid w:val="009806E0"/>
    <w:rsid w:val="00982138"/>
    <w:rsid w:val="00982F9D"/>
    <w:rsid w:val="009859CE"/>
    <w:rsid w:val="00991790"/>
    <w:rsid w:val="009A217D"/>
    <w:rsid w:val="009A2364"/>
    <w:rsid w:val="009A42CB"/>
    <w:rsid w:val="009B2F6B"/>
    <w:rsid w:val="009C0CCC"/>
    <w:rsid w:val="009C63FD"/>
    <w:rsid w:val="009D3ED5"/>
    <w:rsid w:val="009D5E96"/>
    <w:rsid w:val="009D5FE4"/>
    <w:rsid w:val="009F10C3"/>
    <w:rsid w:val="009F17C5"/>
    <w:rsid w:val="009F39F1"/>
    <w:rsid w:val="009F39F2"/>
    <w:rsid w:val="009F69E5"/>
    <w:rsid w:val="00A0492F"/>
    <w:rsid w:val="00A12108"/>
    <w:rsid w:val="00A1707E"/>
    <w:rsid w:val="00A17459"/>
    <w:rsid w:val="00A249A3"/>
    <w:rsid w:val="00A31726"/>
    <w:rsid w:val="00A3555F"/>
    <w:rsid w:val="00A37077"/>
    <w:rsid w:val="00A43531"/>
    <w:rsid w:val="00A43AE0"/>
    <w:rsid w:val="00A46063"/>
    <w:rsid w:val="00A461F5"/>
    <w:rsid w:val="00A475FF"/>
    <w:rsid w:val="00A54999"/>
    <w:rsid w:val="00A56DDA"/>
    <w:rsid w:val="00A60DDD"/>
    <w:rsid w:val="00A618ED"/>
    <w:rsid w:val="00A621E1"/>
    <w:rsid w:val="00A622BA"/>
    <w:rsid w:val="00A6492A"/>
    <w:rsid w:val="00A661B8"/>
    <w:rsid w:val="00A70EB7"/>
    <w:rsid w:val="00A74A41"/>
    <w:rsid w:val="00A74DD6"/>
    <w:rsid w:val="00A753E0"/>
    <w:rsid w:val="00A7596B"/>
    <w:rsid w:val="00A77C55"/>
    <w:rsid w:val="00A85F90"/>
    <w:rsid w:val="00A87936"/>
    <w:rsid w:val="00A93EF0"/>
    <w:rsid w:val="00A95D2D"/>
    <w:rsid w:val="00AA3E41"/>
    <w:rsid w:val="00AB0C55"/>
    <w:rsid w:val="00AB62C4"/>
    <w:rsid w:val="00AB6804"/>
    <w:rsid w:val="00AB75E4"/>
    <w:rsid w:val="00AB7DE9"/>
    <w:rsid w:val="00AC46D5"/>
    <w:rsid w:val="00AC4AC9"/>
    <w:rsid w:val="00AC562D"/>
    <w:rsid w:val="00AC7E35"/>
    <w:rsid w:val="00AC7FEF"/>
    <w:rsid w:val="00AD7731"/>
    <w:rsid w:val="00AE2C3D"/>
    <w:rsid w:val="00AE335D"/>
    <w:rsid w:val="00AE56CB"/>
    <w:rsid w:val="00AE6AB5"/>
    <w:rsid w:val="00AF1519"/>
    <w:rsid w:val="00AF23AB"/>
    <w:rsid w:val="00AF4791"/>
    <w:rsid w:val="00AF70BC"/>
    <w:rsid w:val="00B04AA1"/>
    <w:rsid w:val="00B06991"/>
    <w:rsid w:val="00B077F3"/>
    <w:rsid w:val="00B07B76"/>
    <w:rsid w:val="00B17CCD"/>
    <w:rsid w:val="00B21AA3"/>
    <w:rsid w:val="00B221B2"/>
    <w:rsid w:val="00B232CB"/>
    <w:rsid w:val="00B259EC"/>
    <w:rsid w:val="00B2696A"/>
    <w:rsid w:val="00B270AC"/>
    <w:rsid w:val="00B3034B"/>
    <w:rsid w:val="00B33422"/>
    <w:rsid w:val="00B37663"/>
    <w:rsid w:val="00B436D0"/>
    <w:rsid w:val="00B440DF"/>
    <w:rsid w:val="00B4645F"/>
    <w:rsid w:val="00B51EEA"/>
    <w:rsid w:val="00B52BEB"/>
    <w:rsid w:val="00B60043"/>
    <w:rsid w:val="00B626C7"/>
    <w:rsid w:val="00B641C4"/>
    <w:rsid w:val="00B67197"/>
    <w:rsid w:val="00B74957"/>
    <w:rsid w:val="00B76533"/>
    <w:rsid w:val="00B81E97"/>
    <w:rsid w:val="00B83303"/>
    <w:rsid w:val="00B84A9F"/>
    <w:rsid w:val="00B86DCE"/>
    <w:rsid w:val="00B907D1"/>
    <w:rsid w:val="00B912BB"/>
    <w:rsid w:val="00B91AE8"/>
    <w:rsid w:val="00B94484"/>
    <w:rsid w:val="00BA10AC"/>
    <w:rsid w:val="00BA14E0"/>
    <w:rsid w:val="00BA1C8E"/>
    <w:rsid w:val="00BA2A1B"/>
    <w:rsid w:val="00BA301C"/>
    <w:rsid w:val="00BA577B"/>
    <w:rsid w:val="00BA60AF"/>
    <w:rsid w:val="00BB2403"/>
    <w:rsid w:val="00BB7ACB"/>
    <w:rsid w:val="00BC02F7"/>
    <w:rsid w:val="00BC0FFF"/>
    <w:rsid w:val="00BC478E"/>
    <w:rsid w:val="00BC4A8B"/>
    <w:rsid w:val="00BD0E36"/>
    <w:rsid w:val="00BD17BB"/>
    <w:rsid w:val="00BD3FF4"/>
    <w:rsid w:val="00BD41DC"/>
    <w:rsid w:val="00BD44E7"/>
    <w:rsid w:val="00BD5AF5"/>
    <w:rsid w:val="00BD7B70"/>
    <w:rsid w:val="00BE0975"/>
    <w:rsid w:val="00BE1907"/>
    <w:rsid w:val="00BE47FF"/>
    <w:rsid w:val="00BE530A"/>
    <w:rsid w:val="00BE5676"/>
    <w:rsid w:val="00BE7BEA"/>
    <w:rsid w:val="00BF09E9"/>
    <w:rsid w:val="00BF125F"/>
    <w:rsid w:val="00BF38CA"/>
    <w:rsid w:val="00C00488"/>
    <w:rsid w:val="00C0606C"/>
    <w:rsid w:val="00C106E4"/>
    <w:rsid w:val="00C128DF"/>
    <w:rsid w:val="00C15AAA"/>
    <w:rsid w:val="00C16891"/>
    <w:rsid w:val="00C17CF8"/>
    <w:rsid w:val="00C22380"/>
    <w:rsid w:val="00C25F13"/>
    <w:rsid w:val="00C3149A"/>
    <w:rsid w:val="00C31572"/>
    <w:rsid w:val="00C35E3C"/>
    <w:rsid w:val="00C410E1"/>
    <w:rsid w:val="00C45B59"/>
    <w:rsid w:val="00C460A7"/>
    <w:rsid w:val="00C46CAC"/>
    <w:rsid w:val="00C500D3"/>
    <w:rsid w:val="00C50349"/>
    <w:rsid w:val="00C57295"/>
    <w:rsid w:val="00C600F4"/>
    <w:rsid w:val="00C60694"/>
    <w:rsid w:val="00C653D2"/>
    <w:rsid w:val="00C67424"/>
    <w:rsid w:val="00C711FB"/>
    <w:rsid w:val="00C72B98"/>
    <w:rsid w:val="00C76540"/>
    <w:rsid w:val="00C8218E"/>
    <w:rsid w:val="00C82F07"/>
    <w:rsid w:val="00C84326"/>
    <w:rsid w:val="00C844B8"/>
    <w:rsid w:val="00C947C9"/>
    <w:rsid w:val="00C95132"/>
    <w:rsid w:val="00C97A3C"/>
    <w:rsid w:val="00CA014A"/>
    <w:rsid w:val="00CA1768"/>
    <w:rsid w:val="00CA326A"/>
    <w:rsid w:val="00CA5A67"/>
    <w:rsid w:val="00CA690B"/>
    <w:rsid w:val="00CB018B"/>
    <w:rsid w:val="00CB5FE4"/>
    <w:rsid w:val="00CC0710"/>
    <w:rsid w:val="00CC100A"/>
    <w:rsid w:val="00CC436E"/>
    <w:rsid w:val="00CC4E51"/>
    <w:rsid w:val="00CC683F"/>
    <w:rsid w:val="00CD1FB7"/>
    <w:rsid w:val="00CD46EE"/>
    <w:rsid w:val="00CD487F"/>
    <w:rsid w:val="00CD4F21"/>
    <w:rsid w:val="00CD592B"/>
    <w:rsid w:val="00CD6AFF"/>
    <w:rsid w:val="00CE0076"/>
    <w:rsid w:val="00CE405E"/>
    <w:rsid w:val="00CF03F2"/>
    <w:rsid w:val="00CF1504"/>
    <w:rsid w:val="00CF2E96"/>
    <w:rsid w:val="00CF4B94"/>
    <w:rsid w:val="00CF57A9"/>
    <w:rsid w:val="00CF76F8"/>
    <w:rsid w:val="00D01B7C"/>
    <w:rsid w:val="00D0522A"/>
    <w:rsid w:val="00D10335"/>
    <w:rsid w:val="00D10384"/>
    <w:rsid w:val="00D111ED"/>
    <w:rsid w:val="00D13DF0"/>
    <w:rsid w:val="00D14A42"/>
    <w:rsid w:val="00D16B15"/>
    <w:rsid w:val="00D16E52"/>
    <w:rsid w:val="00D17F5E"/>
    <w:rsid w:val="00D209ED"/>
    <w:rsid w:val="00D22F8D"/>
    <w:rsid w:val="00D254F6"/>
    <w:rsid w:val="00D27176"/>
    <w:rsid w:val="00D30365"/>
    <w:rsid w:val="00D30FAB"/>
    <w:rsid w:val="00D31503"/>
    <w:rsid w:val="00D32DE9"/>
    <w:rsid w:val="00D36FC7"/>
    <w:rsid w:val="00D406D2"/>
    <w:rsid w:val="00D40F7B"/>
    <w:rsid w:val="00D451E0"/>
    <w:rsid w:val="00D45980"/>
    <w:rsid w:val="00D47A42"/>
    <w:rsid w:val="00D55D27"/>
    <w:rsid w:val="00D61342"/>
    <w:rsid w:val="00D62F9B"/>
    <w:rsid w:val="00D630B3"/>
    <w:rsid w:val="00D64C87"/>
    <w:rsid w:val="00D6624D"/>
    <w:rsid w:val="00D66774"/>
    <w:rsid w:val="00D70A6E"/>
    <w:rsid w:val="00D74E29"/>
    <w:rsid w:val="00D750C8"/>
    <w:rsid w:val="00D761E3"/>
    <w:rsid w:val="00D83357"/>
    <w:rsid w:val="00D84AD3"/>
    <w:rsid w:val="00D861F0"/>
    <w:rsid w:val="00D972D3"/>
    <w:rsid w:val="00DA572B"/>
    <w:rsid w:val="00DA7204"/>
    <w:rsid w:val="00DB11D9"/>
    <w:rsid w:val="00DB2E89"/>
    <w:rsid w:val="00DB2F10"/>
    <w:rsid w:val="00DB69A4"/>
    <w:rsid w:val="00DB6F02"/>
    <w:rsid w:val="00DC1316"/>
    <w:rsid w:val="00DC30C7"/>
    <w:rsid w:val="00DC50C5"/>
    <w:rsid w:val="00DD29F5"/>
    <w:rsid w:val="00DD45F4"/>
    <w:rsid w:val="00DD7B2E"/>
    <w:rsid w:val="00DD7F89"/>
    <w:rsid w:val="00DE0F61"/>
    <w:rsid w:val="00DE17D3"/>
    <w:rsid w:val="00DE3ADD"/>
    <w:rsid w:val="00DE597B"/>
    <w:rsid w:val="00DF034D"/>
    <w:rsid w:val="00DF659D"/>
    <w:rsid w:val="00DF6C30"/>
    <w:rsid w:val="00E036D1"/>
    <w:rsid w:val="00E06572"/>
    <w:rsid w:val="00E137EF"/>
    <w:rsid w:val="00E13D34"/>
    <w:rsid w:val="00E155CE"/>
    <w:rsid w:val="00E25959"/>
    <w:rsid w:val="00E261B0"/>
    <w:rsid w:val="00E26811"/>
    <w:rsid w:val="00E308B0"/>
    <w:rsid w:val="00E40D27"/>
    <w:rsid w:val="00E436A9"/>
    <w:rsid w:val="00E43708"/>
    <w:rsid w:val="00E44A03"/>
    <w:rsid w:val="00E46E9B"/>
    <w:rsid w:val="00E54205"/>
    <w:rsid w:val="00E55FDB"/>
    <w:rsid w:val="00E7097B"/>
    <w:rsid w:val="00E7263E"/>
    <w:rsid w:val="00E73E08"/>
    <w:rsid w:val="00E80268"/>
    <w:rsid w:val="00E80449"/>
    <w:rsid w:val="00E822ED"/>
    <w:rsid w:val="00E82BAC"/>
    <w:rsid w:val="00E83713"/>
    <w:rsid w:val="00E83D7B"/>
    <w:rsid w:val="00E85DBE"/>
    <w:rsid w:val="00E85E46"/>
    <w:rsid w:val="00E92506"/>
    <w:rsid w:val="00E94389"/>
    <w:rsid w:val="00E94D4E"/>
    <w:rsid w:val="00EA45E8"/>
    <w:rsid w:val="00EA5703"/>
    <w:rsid w:val="00EB1024"/>
    <w:rsid w:val="00EB1FD5"/>
    <w:rsid w:val="00EB491F"/>
    <w:rsid w:val="00EB5DE3"/>
    <w:rsid w:val="00EB630C"/>
    <w:rsid w:val="00EB7616"/>
    <w:rsid w:val="00EC3830"/>
    <w:rsid w:val="00EC643A"/>
    <w:rsid w:val="00ED1C2F"/>
    <w:rsid w:val="00ED20BB"/>
    <w:rsid w:val="00EE09C7"/>
    <w:rsid w:val="00EE1AFC"/>
    <w:rsid w:val="00EE1E61"/>
    <w:rsid w:val="00EE2AD0"/>
    <w:rsid w:val="00EE3488"/>
    <w:rsid w:val="00EE531D"/>
    <w:rsid w:val="00EE6C14"/>
    <w:rsid w:val="00EF0ABA"/>
    <w:rsid w:val="00EF539E"/>
    <w:rsid w:val="00EF640B"/>
    <w:rsid w:val="00F02A85"/>
    <w:rsid w:val="00F04E90"/>
    <w:rsid w:val="00F066A9"/>
    <w:rsid w:val="00F075EB"/>
    <w:rsid w:val="00F07F64"/>
    <w:rsid w:val="00F1143C"/>
    <w:rsid w:val="00F1163A"/>
    <w:rsid w:val="00F11FB3"/>
    <w:rsid w:val="00F12033"/>
    <w:rsid w:val="00F12839"/>
    <w:rsid w:val="00F12F7E"/>
    <w:rsid w:val="00F13580"/>
    <w:rsid w:val="00F2021D"/>
    <w:rsid w:val="00F25B21"/>
    <w:rsid w:val="00F34B99"/>
    <w:rsid w:val="00F35EB3"/>
    <w:rsid w:val="00F40796"/>
    <w:rsid w:val="00F478C6"/>
    <w:rsid w:val="00F56661"/>
    <w:rsid w:val="00F56C0B"/>
    <w:rsid w:val="00F6148F"/>
    <w:rsid w:val="00F61C2D"/>
    <w:rsid w:val="00F64CDC"/>
    <w:rsid w:val="00F677FD"/>
    <w:rsid w:val="00F704E6"/>
    <w:rsid w:val="00F705CD"/>
    <w:rsid w:val="00F71BAC"/>
    <w:rsid w:val="00F87E48"/>
    <w:rsid w:val="00F909FA"/>
    <w:rsid w:val="00FA107F"/>
    <w:rsid w:val="00FA6ED7"/>
    <w:rsid w:val="00FB0F9A"/>
    <w:rsid w:val="00FB15E6"/>
    <w:rsid w:val="00FC0C2D"/>
    <w:rsid w:val="00FC122C"/>
    <w:rsid w:val="00FC1485"/>
    <w:rsid w:val="00FC20A1"/>
    <w:rsid w:val="00FC6E46"/>
    <w:rsid w:val="00FC7143"/>
    <w:rsid w:val="00FD7993"/>
    <w:rsid w:val="00FE1EA7"/>
    <w:rsid w:val="00FE227E"/>
    <w:rsid w:val="00FE27DF"/>
    <w:rsid w:val="00FE2A4A"/>
    <w:rsid w:val="00FE2E75"/>
    <w:rsid w:val="00FE41C5"/>
    <w:rsid w:val="00FE52A6"/>
    <w:rsid w:val="00FE5371"/>
    <w:rsid w:val="00FE5F56"/>
    <w:rsid w:val="00FF12B4"/>
    <w:rsid w:val="00FF5A44"/>
    <w:rsid w:val="00FF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6188C4"/>
  <w15:docId w15:val="{4755DB09-4BC7-46D8-BC2F-CE8DEA87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6F02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820633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9861B-4F4F-44E7-912C-4551E1301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2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Lutówko</vt:lpstr>
    </vt:vector>
  </TitlesOfParts>
  <Company>Hewlett-Packard</Company>
  <LinksUpToDate>false</LinksUpToDate>
  <CharactersWithSpaces>2085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Lutówko</dc:title>
  <dc:creator>ilona.felska</dc:creator>
  <cp:lastModifiedBy>1223 N.Lutówko Przemysław Hermann</cp:lastModifiedBy>
  <cp:revision>103</cp:revision>
  <cp:lastPrinted>2021-03-11T12:58:00Z</cp:lastPrinted>
  <dcterms:created xsi:type="dcterms:W3CDTF">2015-08-31T08:41:00Z</dcterms:created>
  <dcterms:modified xsi:type="dcterms:W3CDTF">2022-03-11T11:41:00Z</dcterms:modified>
</cp:coreProperties>
</file>