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3A9B5D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021019">
        <w:rPr>
          <w:rFonts w:eastAsia="Times New Roman" w:cs="Times New Roman"/>
          <w:b/>
          <w:i/>
          <w:iCs/>
          <w:sz w:val="24"/>
          <w:szCs w:val="24"/>
          <w:lang w:eastAsia="pl-PL"/>
        </w:rPr>
        <w:t>6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77777777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WYKAZ ROBÓT BUDOWLANYCH</w:t>
      </w:r>
    </w:p>
    <w:p w14:paraId="6547A9A9" w14:textId="50909D32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wcześniej niż w okresie ostatnich pięciu lat przed upływem terminu składania ofert, a jeżeli okres prowadzenia działalności jest krótszy — w tym okresie, z podaniem ich rodzaju i wartości, daty, miejsca wykonania i podmiotów, na rzecz których roboty te zostały wykonane, z załączeniem dowodów określających, czy roboty budowlane zostały wykonane należycie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021019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021019">
        <w:rPr>
          <w:rFonts w:eastAsia="Times New Roman" w:cs="Times New Roman"/>
          <w:bCs/>
          <w:lang w:eastAsia="pl-PL"/>
        </w:rPr>
        <w:t>o</w:t>
      </w:r>
      <w:r w:rsidRPr="00021019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021019">
        <w:rPr>
          <w:rFonts w:eastAsia="Times New Roman" w:cs="Times New Roman"/>
          <w:bCs/>
          <w:lang w:eastAsia="pl-PL"/>
        </w:rPr>
        <w:t>publicznego</w:t>
      </w:r>
      <w:r w:rsidR="00A53770" w:rsidRPr="00021019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021019">
        <w:rPr>
          <w:rFonts w:eastAsia="Times New Roman" w:cs="Times New Roman"/>
          <w:bCs/>
          <w:lang w:eastAsia="pl-PL"/>
        </w:rPr>
        <w:t xml:space="preserve"> </w:t>
      </w:r>
      <w:r w:rsidR="0058585F" w:rsidRPr="00021019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021019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021019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021019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021019">
        <w:rPr>
          <w:rFonts w:eastAsia="Times New Roman" w:cs="Times New Roman"/>
          <w:bCs/>
          <w:lang w:eastAsia="pl-PL"/>
        </w:rPr>
        <w:t xml:space="preserve"> </w:t>
      </w:r>
      <w:r w:rsidR="00CC5A21" w:rsidRPr="00021019">
        <w:rPr>
          <w:rFonts w:eastAsia="Times New Roman" w:cs="Times New Roman"/>
          <w:bCs/>
          <w:lang w:eastAsia="pl-PL"/>
        </w:rPr>
        <w:t>pn.</w:t>
      </w:r>
      <w:r w:rsidRPr="00021019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327DE839" w14:textId="77777777" w:rsidR="0058585F" w:rsidRPr="00021019" w:rsidRDefault="0058585F" w:rsidP="0058585F">
      <w:pPr>
        <w:spacing w:after="0"/>
        <w:jc w:val="center"/>
        <w:outlineLvl w:val="0"/>
        <w:rPr>
          <w:b/>
        </w:rPr>
      </w:pPr>
      <w:r w:rsidRPr="00021019">
        <w:rPr>
          <w:b/>
        </w:rPr>
        <w:t>Przebudowa drogi leśnej nr L30/02/92 w leśnictwie Luzino, oddz. 102,</w:t>
      </w:r>
    </w:p>
    <w:p w14:paraId="5E3817A8" w14:textId="13334F82" w:rsidR="00B24328" w:rsidRPr="00021019" w:rsidRDefault="0058585F" w:rsidP="0058585F">
      <w:pPr>
        <w:spacing w:after="0"/>
        <w:jc w:val="center"/>
        <w:outlineLvl w:val="0"/>
        <w:rPr>
          <w:b/>
          <w:bCs/>
        </w:rPr>
      </w:pPr>
      <w:r w:rsidRPr="00021019">
        <w:rPr>
          <w:b/>
        </w:rPr>
        <w:t xml:space="preserve">na dz. </w:t>
      </w:r>
      <w:proofErr w:type="spellStart"/>
      <w:r w:rsidRPr="00021019">
        <w:rPr>
          <w:b/>
        </w:rPr>
        <w:t>ewid</w:t>
      </w:r>
      <w:proofErr w:type="spellEnd"/>
      <w:r w:rsidRPr="00021019">
        <w:rPr>
          <w:b/>
        </w:rPr>
        <w:t xml:space="preserve">. nr 266, </w:t>
      </w:r>
      <w:proofErr w:type="spellStart"/>
      <w:r w:rsidRPr="00021019">
        <w:rPr>
          <w:b/>
        </w:rPr>
        <w:t>obr</w:t>
      </w:r>
      <w:proofErr w:type="spellEnd"/>
      <w:r w:rsidRPr="00021019">
        <w:rPr>
          <w:b/>
        </w:rPr>
        <w:t>. Dąbrówka, gm. Luzino</w:t>
      </w:r>
    </w:p>
    <w:p w14:paraId="28F07893" w14:textId="3E785745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SA.270.12.2021</w:t>
      </w:r>
      <w:r w:rsidR="00B24328" w:rsidRPr="00021019">
        <w:rPr>
          <w:b/>
          <w:bCs/>
        </w:rPr>
        <w:t>)</w:t>
      </w:r>
    </w:p>
    <w:p w14:paraId="2C4E7280" w14:textId="1B5A83E3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>na dowód spełniania warunku udziału w postępowaniu dotyczącego zdolności technicznej przedstawiamy wykaz wykonanych robót: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2502"/>
        <w:gridCol w:w="1287"/>
        <w:gridCol w:w="1285"/>
        <w:gridCol w:w="1584"/>
        <w:gridCol w:w="2402"/>
      </w:tblGrid>
      <w:tr w:rsidR="00021019" w:rsidRPr="00662256" w14:paraId="127A110F" w14:textId="77777777" w:rsidTr="000536B7">
        <w:trPr>
          <w:cantSplit/>
          <w:jc w:val="center"/>
        </w:trPr>
        <w:tc>
          <w:tcPr>
            <w:tcW w:w="2502" w:type="dxa"/>
            <w:vAlign w:val="center"/>
          </w:tcPr>
          <w:p w14:paraId="35DF825B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  <w:color w:val="000000"/>
              </w:rPr>
              <w:t>Wykaz robót budowlanych (należy określić w sposób pozwalający na ocenę spełnienia warunku)</w:t>
            </w:r>
          </w:p>
        </w:tc>
        <w:tc>
          <w:tcPr>
            <w:tcW w:w="1287" w:type="dxa"/>
            <w:vAlign w:val="center"/>
          </w:tcPr>
          <w:p w14:paraId="5A98A31E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285" w:type="dxa"/>
            <w:vAlign w:val="center"/>
          </w:tcPr>
          <w:p w14:paraId="2CB6895F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Data wykonania</w:t>
            </w:r>
          </w:p>
        </w:tc>
        <w:tc>
          <w:tcPr>
            <w:tcW w:w="1584" w:type="dxa"/>
            <w:vAlign w:val="center"/>
          </w:tcPr>
          <w:p w14:paraId="71C0C252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Miejsce wykonania</w:t>
            </w:r>
          </w:p>
        </w:tc>
        <w:tc>
          <w:tcPr>
            <w:tcW w:w="2402" w:type="dxa"/>
            <w:vAlign w:val="center"/>
          </w:tcPr>
          <w:p w14:paraId="0AEBC891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Podmiot, na rzecz którego wykonano roboty</w:t>
            </w:r>
          </w:p>
        </w:tc>
      </w:tr>
      <w:tr w:rsidR="00021019" w:rsidRPr="00662256" w14:paraId="526CAAFA" w14:textId="77777777" w:rsidTr="00021019">
        <w:trPr>
          <w:cantSplit/>
          <w:trHeight w:val="1553"/>
          <w:jc w:val="center"/>
        </w:trPr>
        <w:tc>
          <w:tcPr>
            <w:tcW w:w="2502" w:type="dxa"/>
            <w:vAlign w:val="center"/>
          </w:tcPr>
          <w:p w14:paraId="6FED30A2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796F9BED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49BDD4A6" w14:textId="77777777" w:rsidR="00021019" w:rsidRPr="00662256" w:rsidRDefault="00021019" w:rsidP="000536B7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vAlign w:val="center"/>
          </w:tcPr>
          <w:p w14:paraId="1293C065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285" w:type="dxa"/>
            <w:vAlign w:val="center"/>
          </w:tcPr>
          <w:p w14:paraId="49489F3C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584" w:type="dxa"/>
            <w:vAlign w:val="center"/>
          </w:tcPr>
          <w:p w14:paraId="021191A6" w14:textId="77777777" w:rsidR="00021019" w:rsidRPr="00662256" w:rsidRDefault="00021019" w:rsidP="000536B7">
            <w:pPr>
              <w:jc w:val="center"/>
            </w:pPr>
          </w:p>
        </w:tc>
        <w:tc>
          <w:tcPr>
            <w:tcW w:w="2402" w:type="dxa"/>
            <w:vAlign w:val="center"/>
          </w:tcPr>
          <w:p w14:paraId="770D4067" w14:textId="77777777" w:rsidR="00021019" w:rsidRDefault="00021019" w:rsidP="000536B7">
            <w:pPr>
              <w:jc w:val="center"/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A9FCB0" w14:textId="77777777" w:rsidR="00021019" w:rsidRPr="00021019" w:rsidRDefault="00021019" w:rsidP="00021019">
      <w:pPr>
        <w:pStyle w:val="Akapitzlist"/>
        <w:numPr>
          <w:ilvl w:val="0"/>
          <w:numId w:val="3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roboty budowlane zostały wykonane należycie, przy czym dowodami, o których mowa, są referencje bądź inne dokumenty sporządzone przez podmiot, na rzecz którego roboty budowlane zostały wykonane, </w:t>
      </w:r>
      <w:r>
        <w:t xml:space="preserve">lub inne odpowiednie dokumenty z powodu braku możliwości uzyskania tych dokumentów </w:t>
      </w:r>
      <w:r w:rsidRPr="00021019">
        <w:t xml:space="preserve">z przyczyn </w:t>
      </w:r>
      <w:r>
        <w:t xml:space="preserve">od nas </w:t>
      </w:r>
      <w:r w:rsidRPr="00021019">
        <w:t>niezależnych</w:t>
      </w:r>
      <w:r>
        <w:t>.</w:t>
      </w:r>
    </w:p>
    <w:p w14:paraId="73647790" w14:textId="77777777" w:rsidR="00021019" w:rsidRDefault="0002101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5C5A" w14:textId="77777777" w:rsidR="008665C0" w:rsidRDefault="008665C0" w:rsidP="00E21DC9">
      <w:pPr>
        <w:spacing w:after="0" w:line="240" w:lineRule="auto"/>
      </w:pPr>
      <w:r>
        <w:separator/>
      </w:r>
    </w:p>
  </w:endnote>
  <w:endnote w:type="continuationSeparator" w:id="0">
    <w:p w14:paraId="61D9B795" w14:textId="77777777" w:rsidR="008665C0" w:rsidRDefault="008665C0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EFF97" w14:textId="77777777" w:rsidR="008665C0" w:rsidRDefault="008665C0" w:rsidP="00E21DC9">
      <w:pPr>
        <w:spacing w:after="0" w:line="240" w:lineRule="auto"/>
      </w:pPr>
      <w:r>
        <w:separator/>
      </w:r>
    </w:p>
  </w:footnote>
  <w:footnote w:type="continuationSeparator" w:id="0">
    <w:p w14:paraId="13C58B04" w14:textId="77777777" w:rsidR="008665C0" w:rsidRDefault="008665C0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79A4140C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Pr="00C46C04">
      <w:rPr>
        <w:rFonts w:asciiTheme="minorHAnsi" w:hAnsiTheme="minorHAnsi" w:cstheme="minorHAnsi"/>
        <w:i/>
        <w:iCs/>
      </w:rPr>
      <w:t>Przebudowa drogi leśnej nr L30/02/92</w:t>
    </w:r>
    <w:r>
      <w:rPr>
        <w:rFonts w:asciiTheme="minorHAnsi" w:hAnsiTheme="minorHAnsi" w:cstheme="minorHAnsi"/>
        <w:i/>
        <w:iCs/>
      </w:rPr>
      <w:t xml:space="preserve"> </w:t>
    </w:r>
    <w:r w:rsidRPr="00C46C04">
      <w:rPr>
        <w:rFonts w:asciiTheme="minorHAnsi" w:hAnsiTheme="minorHAnsi" w:cstheme="minorHAnsi"/>
        <w:i/>
        <w:iCs/>
      </w:rPr>
      <w:t>w leśn. Luzino</w:t>
    </w:r>
    <w:r w:rsidR="00F250B8">
      <w:rPr>
        <w:rFonts w:asciiTheme="minorHAnsi" w:hAnsiTheme="minorHAnsi" w:cstheme="minorHAnsi"/>
        <w:i/>
        <w:iCs/>
      </w:rPr>
      <w:t xml:space="preserve">, </w:t>
    </w:r>
    <w:r w:rsidRPr="00C46C04">
      <w:rPr>
        <w:rFonts w:asciiTheme="minorHAnsi" w:hAnsiTheme="minorHAnsi" w:cstheme="minorHAnsi"/>
        <w:i/>
        <w:iCs/>
      </w:rPr>
      <w:t>oddz. 102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SA.270.12.2021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A0D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665C0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5210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5</cp:revision>
  <cp:lastPrinted>2021-09-15T10:23:00Z</cp:lastPrinted>
  <dcterms:created xsi:type="dcterms:W3CDTF">2021-09-15T11:40:00Z</dcterms:created>
  <dcterms:modified xsi:type="dcterms:W3CDTF">2021-09-15T11:56:00Z</dcterms:modified>
</cp:coreProperties>
</file>