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18E5A2" w14:textId="489A3545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757028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</w:t>
      </w:r>
      <w:r w:rsidR="00D07A7F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3D35C34A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3C5055">
        <w:rPr>
          <w:rFonts w:ascii="Cambria" w:hAnsi="Cambria" w:cs="Arial"/>
          <w:bCs/>
          <w:sz w:val="22"/>
          <w:szCs w:val="22"/>
        </w:rPr>
        <w:t xml:space="preserve">II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757028" w:rsidRPr="00757028">
        <w:rPr>
          <w:rFonts w:ascii="Cambria" w:hAnsi="Cambria" w:cs="Arial"/>
          <w:b/>
          <w:i/>
          <w:sz w:val="22"/>
          <w:szCs w:val="22"/>
        </w:rPr>
        <w:t>Remont drogi leśnej bitumicznej w Leśnictwie Zwierzyniec na potrzeby Nadleśnictwa Jamy – etap III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277840AA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7777777" w:rsidR="006A5E33" w:rsidRDefault="006A5E33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6E166772" w:rsidR="00F169C7" w:rsidRPr="008711E7" w:rsidRDefault="006A5E33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E1A076C" w:rsidR="006B1B51" w:rsidRPr="002E64B8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D16B78" w:rsidR="006B1B51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6B67CE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8E8AE3D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42C4B563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435848B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41F04EF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1E2C28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A284A2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83141" w14:textId="77777777" w:rsidR="00C56EA6" w:rsidRDefault="00C56EA6">
      <w:r>
        <w:separator/>
      </w:r>
    </w:p>
  </w:endnote>
  <w:endnote w:type="continuationSeparator" w:id="0">
    <w:p w14:paraId="23A5360B" w14:textId="77777777" w:rsidR="00C56EA6" w:rsidRDefault="00C5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AE2E7" w14:textId="77777777" w:rsidR="00C56EA6" w:rsidRDefault="00C56EA6">
      <w:r>
        <w:separator/>
      </w:r>
    </w:p>
  </w:footnote>
  <w:footnote w:type="continuationSeparator" w:id="0">
    <w:p w14:paraId="387D062C" w14:textId="77777777" w:rsidR="00C56EA6" w:rsidRDefault="00C56EA6">
      <w:r>
        <w:continuationSeparator/>
      </w:r>
    </w:p>
  </w:footnote>
  <w:footnote w:id="1">
    <w:p w14:paraId="1C424626" w14:textId="1A33F584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r w:rsidR="0078070A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</w:t>
      </w:r>
      <w:r w:rsidR="00757028">
        <w:rPr>
          <w:rFonts w:ascii="Cambria" w:hAnsi="Cambria"/>
        </w:rPr>
        <w:t>2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</w:t>
      </w:r>
      <w:r w:rsidR="00757028">
        <w:rPr>
          <w:rFonts w:ascii="Cambria" w:hAnsi="Cambria"/>
        </w:rPr>
        <w:t>710</w:t>
      </w:r>
      <w:r w:rsidR="003C5055">
        <w:rPr>
          <w:rFonts w:ascii="Cambria" w:hAnsi="Cambria"/>
        </w:rPr>
        <w:t xml:space="preserve"> z późn.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61117029">
    <w:abstractNumId w:val="2"/>
  </w:num>
  <w:num w:numId="2" w16cid:durableId="1376732929">
    <w:abstractNumId w:val="9"/>
  </w:num>
  <w:num w:numId="3" w16cid:durableId="377360437">
    <w:abstractNumId w:val="10"/>
  </w:num>
  <w:num w:numId="4" w16cid:durableId="629552316">
    <w:abstractNumId w:val="129"/>
  </w:num>
  <w:num w:numId="5" w16cid:durableId="1593735634">
    <w:abstractNumId w:val="108"/>
  </w:num>
  <w:num w:numId="6" w16cid:durableId="1614050344">
    <w:abstractNumId w:val="119"/>
  </w:num>
  <w:num w:numId="7" w16cid:durableId="1781414985">
    <w:abstractNumId w:val="61"/>
  </w:num>
  <w:num w:numId="8" w16cid:durableId="30081868">
    <w:abstractNumId w:val="89"/>
  </w:num>
  <w:num w:numId="9" w16cid:durableId="815609549">
    <w:abstractNumId w:val="64"/>
  </w:num>
  <w:num w:numId="10" w16cid:durableId="1835800042">
    <w:abstractNumId w:val="0"/>
  </w:num>
  <w:num w:numId="11" w16cid:durableId="1239286264">
    <w:abstractNumId w:val="92"/>
  </w:num>
  <w:num w:numId="12" w16cid:durableId="322633838">
    <w:abstractNumId w:val="85"/>
  </w:num>
  <w:num w:numId="13" w16cid:durableId="11478206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5257411">
    <w:abstractNumId w:val="121"/>
    <w:lvlOverride w:ilvl="0">
      <w:startOverride w:val="1"/>
    </w:lvlOverride>
  </w:num>
  <w:num w:numId="15" w16cid:durableId="120928051">
    <w:abstractNumId w:val="110"/>
    <w:lvlOverride w:ilvl="0">
      <w:startOverride w:val="1"/>
    </w:lvlOverride>
  </w:num>
  <w:num w:numId="16" w16cid:durableId="235094875">
    <w:abstractNumId w:val="88"/>
    <w:lvlOverride w:ilvl="0">
      <w:startOverride w:val="1"/>
    </w:lvlOverride>
  </w:num>
  <w:num w:numId="17" w16cid:durableId="1836610778">
    <w:abstractNumId w:val="110"/>
  </w:num>
  <w:num w:numId="18" w16cid:durableId="121463884">
    <w:abstractNumId w:val="88"/>
  </w:num>
  <w:num w:numId="19" w16cid:durableId="1146509348">
    <w:abstractNumId w:val="58"/>
  </w:num>
  <w:num w:numId="20" w16cid:durableId="1954092424">
    <w:abstractNumId w:val="102"/>
  </w:num>
  <w:num w:numId="21" w16cid:durableId="43331421">
    <w:abstractNumId w:val="41"/>
  </w:num>
  <w:num w:numId="22" w16cid:durableId="1889678614">
    <w:abstractNumId w:val="70"/>
  </w:num>
  <w:num w:numId="23" w16cid:durableId="1339963791">
    <w:abstractNumId w:val="59"/>
  </w:num>
  <w:num w:numId="24" w16cid:durableId="2107310445">
    <w:abstractNumId w:val="105"/>
  </w:num>
  <w:num w:numId="25" w16cid:durableId="1752698823">
    <w:abstractNumId w:val="123"/>
  </w:num>
  <w:num w:numId="26" w16cid:durableId="1132745873">
    <w:abstractNumId w:val="36"/>
  </w:num>
  <w:num w:numId="27" w16cid:durableId="125777928">
    <w:abstractNumId w:val="95"/>
  </w:num>
  <w:num w:numId="28" w16cid:durableId="437722778">
    <w:abstractNumId w:val="39"/>
  </w:num>
  <w:num w:numId="29" w16cid:durableId="1516265270">
    <w:abstractNumId w:val="117"/>
  </w:num>
  <w:num w:numId="30" w16cid:durableId="1465922954">
    <w:abstractNumId w:val="107"/>
  </w:num>
  <w:num w:numId="31" w16cid:durableId="1500004717">
    <w:abstractNumId w:val="112"/>
  </w:num>
  <w:num w:numId="32" w16cid:durableId="1682585563">
    <w:abstractNumId w:val="86"/>
  </w:num>
  <w:num w:numId="33" w16cid:durableId="1918399894">
    <w:abstractNumId w:val="79"/>
  </w:num>
  <w:num w:numId="34" w16cid:durableId="1714118268">
    <w:abstractNumId w:val="99"/>
  </w:num>
  <w:num w:numId="35" w16cid:durableId="1962301226">
    <w:abstractNumId w:val="72"/>
  </w:num>
  <w:num w:numId="36" w16cid:durableId="714277599">
    <w:abstractNumId w:val="143"/>
  </w:num>
  <w:num w:numId="37" w16cid:durableId="821582305">
    <w:abstractNumId w:val="78"/>
  </w:num>
  <w:num w:numId="38" w16cid:durableId="1655060329">
    <w:abstractNumId w:val="37"/>
  </w:num>
  <w:num w:numId="39" w16cid:durableId="2137986034">
    <w:abstractNumId w:val="134"/>
  </w:num>
  <w:num w:numId="40" w16cid:durableId="1639267118">
    <w:abstractNumId w:val="128"/>
  </w:num>
  <w:num w:numId="41" w16cid:durableId="27294381">
    <w:abstractNumId w:val="120"/>
  </w:num>
  <w:num w:numId="42" w16cid:durableId="1462072085">
    <w:abstractNumId w:val="50"/>
  </w:num>
  <w:num w:numId="43" w16cid:durableId="94441817">
    <w:abstractNumId w:val="81"/>
  </w:num>
  <w:num w:numId="44" w16cid:durableId="1409692578">
    <w:abstractNumId w:val="56"/>
  </w:num>
  <w:num w:numId="45" w16cid:durableId="363407562">
    <w:abstractNumId w:val="135"/>
  </w:num>
  <w:num w:numId="46" w16cid:durableId="1501769889">
    <w:abstractNumId w:val="8"/>
  </w:num>
  <w:num w:numId="47" w16cid:durableId="1391149713">
    <w:abstractNumId w:val="11"/>
  </w:num>
  <w:num w:numId="48" w16cid:durableId="1174105009">
    <w:abstractNumId w:val="12"/>
  </w:num>
  <w:num w:numId="49" w16cid:durableId="1214003763">
    <w:abstractNumId w:val="15"/>
  </w:num>
  <w:num w:numId="50" w16cid:durableId="900018354">
    <w:abstractNumId w:val="18"/>
  </w:num>
  <w:num w:numId="51" w16cid:durableId="443111758">
    <w:abstractNumId w:val="20"/>
  </w:num>
  <w:num w:numId="52" w16cid:durableId="153254737">
    <w:abstractNumId w:val="21"/>
  </w:num>
  <w:num w:numId="53" w16cid:durableId="1349793608">
    <w:abstractNumId w:val="24"/>
  </w:num>
  <w:num w:numId="54" w16cid:durableId="662124950">
    <w:abstractNumId w:val="25"/>
  </w:num>
  <w:num w:numId="55" w16cid:durableId="2120681432">
    <w:abstractNumId w:val="26"/>
  </w:num>
  <w:num w:numId="56" w16cid:durableId="1735735919">
    <w:abstractNumId w:val="27"/>
  </w:num>
  <w:num w:numId="57" w16cid:durableId="1319310770">
    <w:abstractNumId w:val="28"/>
  </w:num>
  <w:num w:numId="58" w16cid:durableId="1240292086">
    <w:abstractNumId w:val="29"/>
  </w:num>
  <w:num w:numId="59" w16cid:durableId="1172187895">
    <w:abstractNumId w:val="30"/>
  </w:num>
  <w:num w:numId="60" w16cid:durableId="387730074">
    <w:abstractNumId w:val="31"/>
  </w:num>
  <w:num w:numId="61" w16cid:durableId="1604799569">
    <w:abstractNumId w:val="32"/>
  </w:num>
  <w:num w:numId="62" w16cid:durableId="1188834211">
    <w:abstractNumId w:val="33"/>
  </w:num>
  <w:num w:numId="63" w16cid:durableId="646982655">
    <w:abstractNumId w:val="34"/>
  </w:num>
  <w:num w:numId="64" w16cid:durableId="1419449458">
    <w:abstractNumId w:val="103"/>
  </w:num>
  <w:num w:numId="65" w16cid:durableId="1762985739">
    <w:abstractNumId w:val="69"/>
  </w:num>
  <w:num w:numId="66" w16cid:durableId="328407498">
    <w:abstractNumId w:val="73"/>
  </w:num>
  <w:num w:numId="67" w16cid:durableId="215093188">
    <w:abstractNumId w:val="106"/>
  </w:num>
  <w:num w:numId="68" w16cid:durableId="913398069">
    <w:abstractNumId w:val="48"/>
  </w:num>
  <w:num w:numId="69" w16cid:durableId="981732611">
    <w:abstractNumId w:val="140"/>
  </w:num>
  <w:num w:numId="70" w16cid:durableId="921332608">
    <w:abstractNumId w:val="139"/>
  </w:num>
  <w:num w:numId="71" w16cid:durableId="1473064307">
    <w:abstractNumId w:val="90"/>
  </w:num>
  <w:num w:numId="72" w16cid:durableId="335886536">
    <w:abstractNumId w:val="80"/>
  </w:num>
  <w:num w:numId="73" w16cid:durableId="1223834464">
    <w:abstractNumId w:val="83"/>
  </w:num>
  <w:num w:numId="74" w16cid:durableId="1487357790">
    <w:abstractNumId w:val="66"/>
  </w:num>
  <w:num w:numId="75" w16cid:durableId="218634920">
    <w:abstractNumId w:val="71"/>
  </w:num>
  <w:num w:numId="76" w16cid:durableId="2022245431">
    <w:abstractNumId w:val="116"/>
  </w:num>
  <w:num w:numId="77" w16cid:durableId="963970317">
    <w:abstractNumId w:val="98"/>
  </w:num>
  <w:num w:numId="78" w16cid:durableId="832257250">
    <w:abstractNumId w:val="142"/>
  </w:num>
  <w:num w:numId="79" w16cid:durableId="980116245">
    <w:abstractNumId w:val="131"/>
  </w:num>
  <w:num w:numId="80" w16cid:durableId="700016005">
    <w:abstractNumId w:val="109"/>
  </w:num>
  <w:num w:numId="81" w16cid:durableId="421799584">
    <w:abstractNumId w:val="118"/>
  </w:num>
  <w:num w:numId="82" w16cid:durableId="73597262">
    <w:abstractNumId w:val="141"/>
  </w:num>
  <w:num w:numId="83" w16cid:durableId="1666594233">
    <w:abstractNumId w:val="82"/>
  </w:num>
  <w:num w:numId="84" w16cid:durableId="88619193">
    <w:abstractNumId w:val="104"/>
  </w:num>
  <w:num w:numId="85" w16cid:durableId="944266638">
    <w:abstractNumId w:val="94"/>
  </w:num>
  <w:num w:numId="86" w16cid:durableId="881282343">
    <w:abstractNumId w:val="93"/>
  </w:num>
  <w:num w:numId="87" w16cid:durableId="1262690592">
    <w:abstractNumId w:val="137"/>
  </w:num>
  <w:num w:numId="88" w16cid:durableId="382825516">
    <w:abstractNumId w:val="55"/>
  </w:num>
  <w:num w:numId="89" w16cid:durableId="1742287819">
    <w:abstractNumId w:val="68"/>
  </w:num>
  <w:num w:numId="90" w16cid:durableId="473256361">
    <w:abstractNumId w:val="97"/>
  </w:num>
  <w:num w:numId="91" w16cid:durableId="1912618410">
    <w:abstractNumId w:val="57"/>
  </w:num>
  <w:num w:numId="92" w16cid:durableId="906234094">
    <w:abstractNumId w:val="75"/>
  </w:num>
  <w:num w:numId="93" w16cid:durableId="459344323">
    <w:abstractNumId w:val="65"/>
  </w:num>
  <w:num w:numId="94" w16cid:durableId="238948651">
    <w:abstractNumId w:val="40"/>
  </w:num>
  <w:num w:numId="95" w16cid:durableId="824666853">
    <w:abstractNumId w:val="126"/>
  </w:num>
  <w:num w:numId="96" w16cid:durableId="1577088121">
    <w:abstractNumId w:val="111"/>
  </w:num>
  <w:num w:numId="97" w16cid:durableId="1935094052">
    <w:abstractNumId w:val="74"/>
  </w:num>
  <w:num w:numId="98" w16cid:durableId="205526563">
    <w:abstractNumId w:val="60"/>
  </w:num>
  <w:num w:numId="99" w16cid:durableId="1792362764">
    <w:abstractNumId w:val="76"/>
  </w:num>
  <w:num w:numId="100" w16cid:durableId="684483717">
    <w:abstractNumId w:val="125"/>
  </w:num>
  <w:num w:numId="101" w16cid:durableId="1962875191">
    <w:abstractNumId w:val="138"/>
  </w:num>
  <w:num w:numId="102" w16cid:durableId="1514877640">
    <w:abstractNumId w:val="122"/>
  </w:num>
  <w:num w:numId="103" w16cid:durableId="1120145456">
    <w:abstractNumId w:val="115"/>
  </w:num>
  <w:num w:numId="104" w16cid:durableId="1479111343">
    <w:abstractNumId w:val="91"/>
  </w:num>
  <w:num w:numId="105" w16cid:durableId="23868316">
    <w:abstractNumId w:val="49"/>
  </w:num>
  <w:num w:numId="106" w16cid:durableId="273363205">
    <w:abstractNumId w:val="113"/>
  </w:num>
  <w:num w:numId="107" w16cid:durableId="1457479298">
    <w:abstractNumId w:val="38"/>
  </w:num>
  <w:num w:numId="108" w16cid:durableId="385180978">
    <w:abstractNumId w:val="53"/>
  </w:num>
  <w:num w:numId="109" w16cid:durableId="2104496260">
    <w:abstractNumId w:val="42"/>
  </w:num>
  <w:num w:numId="110" w16cid:durableId="1228493665">
    <w:abstractNumId w:val="136"/>
  </w:num>
  <w:num w:numId="111" w16cid:durableId="1089808616">
    <w:abstractNumId w:val="100"/>
  </w:num>
  <w:num w:numId="112" w16cid:durableId="1172915548">
    <w:abstractNumId w:val="63"/>
  </w:num>
  <w:num w:numId="113" w16cid:durableId="1030833808">
    <w:abstractNumId w:val="114"/>
  </w:num>
  <w:num w:numId="114" w16cid:durableId="882864381">
    <w:abstractNumId w:val="127"/>
  </w:num>
  <w:num w:numId="115" w16cid:durableId="363218840">
    <w:abstractNumId w:val="47"/>
  </w:num>
  <w:num w:numId="116" w16cid:durableId="1091968926">
    <w:abstractNumId w:val="101"/>
  </w:num>
  <w:num w:numId="117" w16cid:durableId="1034237298">
    <w:abstractNumId w:val="44"/>
  </w:num>
  <w:num w:numId="118" w16cid:durableId="482235989">
    <w:abstractNumId w:val="132"/>
  </w:num>
  <w:num w:numId="119" w16cid:durableId="1708987582">
    <w:abstractNumId w:val="52"/>
  </w:num>
  <w:num w:numId="120" w16cid:durableId="807474766">
    <w:abstractNumId w:val="1"/>
  </w:num>
  <w:num w:numId="121" w16cid:durableId="1239287890">
    <w:abstractNumId w:val="3"/>
  </w:num>
  <w:num w:numId="122" w16cid:durableId="496505738">
    <w:abstractNumId w:val="84"/>
  </w:num>
  <w:num w:numId="123" w16cid:durableId="1071464111">
    <w:abstractNumId w:val="87"/>
  </w:num>
  <w:num w:numId="124" w16cid:durableId="986592173">
    <w:abstractNumId w:val="133"/>
  </w:num>
  <w:num w:numId="125" w16cid:durableId="1925532309">
    <w:abstractNumId w:val="54"/>
  </w:num>
  <w:num w:numId="126" w16cid:durableId="1109470991">
    <w:abstractNumId w:val="43"/>
  </w:num>
  <w:num w:numId="127" w16cid:durableId="1932933407">
    <w:abstractNumId w:val="51"/>
  </w:num>
  <w:num w:numId="128" w16cid:durableId="1289435151">
    <w:abstractNumId w:val="67"/>
  </w:num>
  <w:num w:numId="129" w16cid:durableId="244386239">
    <w:abstractNumId w:val="45"/>
  </w:num>
  <w:num w:numId="130" w16cid:durableId="230386098">
    <w:abstractNumId w:val="130"/>
  </w:num>
  <w:num w:numId="131" w16cid:durableId="1935478360">
    <w:abstractNumId w:val="124"/>
  </w:num>
  <w:num w:numId="132" w16cid:durableId="1602256072">
    <w:abstractNumId w:val="96"/>
  </w:num>
  <w:num w:numId="133" w16cid:durableId="1113093093">
    <w:abstractNumId w:val="77"/>
  </w:num>
  <w:num w:numId="134" w16cid:durableId="27764122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055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076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02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753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8F780F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5AFA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6EA6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9D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F3D3801F-7D24-43F4-AEDA-2C7E71DB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45BE-E9CA-464D-91DA-A256554E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27</cp:revision>
  <cp:lastPrinted>2021-11-02T06:10:00Z</cp:lastPrinted>
  <dcterms:created xsi:type="dcterms:W3CDTF">2021-03-12T08:27:00Z</dcterms:created>
  <dcterms:modified xsi:type="dcterms:W3CDTF">2022-10-20T10:31:00Z</dcterms:modified>
</cp:coreProperties>
</file>