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A05DA" w14:textId="3C96A5B4" w:rsidR="00734AEE" w:rsidRPr="00734AEE" w:rsidRDefault="00734AEE" w:rsidP="00734AEE">
      <w:pPr>
        <w:pageBreakBefore/>
        <w:suppressAutoHyphens/>
        <w:spacing w:after="0" w:line="24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 xml:space="preserve">Załącznik nr </w:t>
      </w:r>
      <w:r w:rsidR="000E7171">
        <w:rPr>
          <w:rFonts w:ascii="Times New Roman" w:eastAsia="Times New Roman" w:hAnsi="Times New Roman" w:cs="Times New Roman"/>
          <w:b/>
          <w:sz w:val="24"/>
          <w:szCs w:val="24"/>
          <w:lang w:eastAsia="ar-SA"/>
        </w:rPr>
        <w:t>3</w:t>
      </w:r>
      <w:r w:rsidR="00DF5554">
        <w:rPr>
          <w:rFonts w:ascii="Times New Roman" w:eastAsia="Times New Roman" w:hAnsi="Times New Roman" w:cs="Times New Roman"/>
          <w:b/>
          <w:sz w:val="24"/>
          <w:szCs w:val="24"/>
          <w:lang w:eastAsia="ar-SA"/>
        </w:rPr>
        <w:t xml:space="preserve"> do SIWZ</w:t>
      </w:r>
      <w:r w:rsidR="00C32314">
        <w:rPr>
          <w:rFonts w:ascii="Times New Roman" w:eastAsia="Times New Roman" w:hAnsi="Times New Roman" w:cs="Times New Roman"/>
          <w:b/>
          <w:sz w:val="24"/>
          <w:szCs w:val="24"/>
          <w:lang w:eastAsia="ar-SA"/>
        </w:rPr>
        <w:tab/>
      </w:r>
      <w:r w:rsidR="00C32314">
        <w:rPr>
          <w:rFonts w:ascii="Times New Roman" w:eastAsia="Times New Roman" w:hAnsi="Times New Roman" w:cs="Times New Roman"/>
          <w:b/>
          <w:sz w:val="24"/>
          <w:szCs w:val="24"/>
          <w:lang w:eastAsia="ar-SA"/>
        </w:rPr>
        <w:tab/>
      </w:r>
      <w:r w:rsidR="00C32314">
        <w:rPr>
          <w:rFonts w:ascii="Times New Roman" w:eastAsia="Times New Roman" w:hAnsi="Times New Roman" w:cs="Times New Roman"/>
          <w:b/>
          <w:sz w:val="24"/>
          <w:szCs w:val="24"/>
          <w:lang w:eastAsia="ar-SA"/>
        </w:rPr>
        <w:tab/>
      </w:r>
      <w:r w:rsidR="00C32314">
        <w:rPr>
          <w:rFonts w:ascii="Times New Roman" w:eastAsia="Times New Roman" w:hAnsi="Times New Roman" w:cs="Times New Roman"/>
          <w:b/>
          <w:sz w:val="24"/>
          <w:szCs w:val="24"/>
          <w:lang w:eastAsia="ar-SA"/>
        </w:rPr>
        <w:tab/>
      </w:r>
      <w:r w:rsidR="00C32314">
        <w:rPr>
          <w:rFonts w:ascii="Times New Roman" w:eastAsia="Times New Roman" w:hAnsi="Times New Roman" w:cs="Times New Roman"/>
          <w:b/>
          <w:sz w:val="24"/>
          <w:szCs w:val="24"/>
          <w:lang w:eastAsia="ar-SA"/>
        </w:rPr>
        <w:tab/>
      </w:r>
      <w:r w:rsidR="00C32314">
        <w:rPr>
          <w:rFonts w:ascii="Times New Roman" w:eastAsia="Times New Roman" w:hAnsi="Times New Roman" w:cs="Times New Roman"/>
          <w:b/>
          <w:sz w:val="24"/>
          <w:szCs w:val="24"/>
          <w:lang w:eastAsia="ar-SA"/>
        </w:rPr>
        <w:tab/>
        <w:t>BDG.zp.23.1.115.2019</w:t>
      </w:r>
    </w:p>
    <w:p w14:paraId="5686B932" w14:textId="7F35466B"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097B85F7" w14:textId="77777777" w:rsidR="00734AEE" w:rsidRPr="00734AEE" w:rsidRDefault="00734AEE" w:rsidP="00734AEE">
      <w:pPr>
        <w:suppressAutoHyphens/>
        <w:spacing w:after="0" w:line="240" w:lineRule="auto"/>
        <w:ind w:left="5664"/>
        <w:rPr>
          <w:rFonts w:ascii="Times New Roman" w:eastAsia="Times New Roman" w:hAnsi="Times New Roman" w:cs="Times New Roman"/>
          <w:sz w:val="24"/>
          <w:szCs w:val="24"/>
          <w:lang w:eastAsia="ar-SA"/>
        </w:rPr>
      </w:pPr>
    </w:p>
    <w:p w14:paraId="62CF08A7" w14:textId="77777777" w:rsidR="00734AEE" w:rsidRPr="00734AEE" w:rsidRDefault="00734AEE" w:rsidP="00734AEE">
      <w:pPr>
        <w:suppressAutoHyphens/>
        <w:spacing w:after="0" w:line="240" w:lineRule="auto"/>
        <w:ind w:left="5664"/>
        <w:jc w:val="right"/>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                  ................................................</w:t>
      </w:r>
    </w:p>
    <w:p w14:paraId="3B8BEA26" w14:textId="4F204FD2" w:rsidR="00734AEE" w:rsidRPr="00734AEE" w:rsidRDefault="00C32314" w:rsidP="00C32314">
      <w:pPr>
        <w:suppressAutoHyphens/>
        <w:spacing w:after="0" w:line="240" w:lineRule="auto"/>
        <w:ind w:left="8222" w:hanging="2126"/>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34AEE" w:rsidRPr="00734AEE">
        <w:rPr>
          <w:rFonts w:ascii="Times New Roman" w:eastAsia="Times New Roman" w:hAnsi="Times New Roman" w:cs="Times New Roman"/>
          <w:sz w:val="24"/>
          <w:szCs w:val="24"/>
          <w:lang w:eastAsia="ar-SA"/>
        </w:rPr>
        <w:t xml:space="preserve">    (miejscowość, data)</w:t>
      </w:r>
    </w:p>
    <w:p w14:paraId="01A29AD6" w14:textId="77777777" w:rsidR="00734AEE" w:rsidRPr="00734AEE" w:rsidRDefault="00734AEE" w:rsidP="00C32314">
      <w:pPr>
        <w:tabs>
          <w:tab w:val="left" w:pos="3119"/>
        </w:tabs>
        <w:suppressAutoHyphens/>
        <w:spacing w:after="0" w:line="240" w:lineRule="auto"/>
        <w:ind w:left="142" w:right="5953"/>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   .....................................</w:t>
      </w:r>
    </w:p>
    <w:p w14:paraId="561AADDA" w14:textId="77777777" w:rsidR="00734AEE" w:rsidRPr="00E21930" w:rsidRDefault="00734AEE" w:rsidP="00734AEE">
      <w:pPr>
        <w:suppressAutoHyphens/>
        <w:spacing w:after="0" w:line="240" w:lineRule="auto"/>
        <w:ind w:right="5670"/>
        <w:rPr>
          <w:rFonts w:ascii="Times New Roman" w:eastAsia="Times New Roman" w:hAnsi="Times New Roman" w:cs="Times New Roman"/>
          <w:i/>
          <w:sz w:val="20"/>
          <w:szCs w:val="20"/>
          <w:lang w:eastAsia="ar-SA"/>
        </w:rPr>
      </w:pPr>
      <w:r w:rsidRPr="00E21930">
        <w:rPr>
          <w:rFonts w:ascii="Times New Roman" w:eastAsia="Times New Roman" w:hAnsi="Times New Roman" w:cs="Times New Roman"/>
          <w:i/>
          <w:sz w:val="20"/>
          <w:szCs w:val="20"/>
          <w:lang w:eastAsia="ar-SA"/>
        </w:rPr>
        <w:t xml:space="preserve"> (pieczęć adresowa firmy Wykonawcy)</w:t>
      </w:r>
    </w:p>
    <w:p w14:paraId="588C612E" w14:textId="77777777" w:rsidR="00734AEE" w:rsidRPr="00734AEE" w:rsidRDefault="00734AEE" w:rsidP="00734AEE">
      <w:pPr>
        <w:suppressAutoHyphens/>
        <w:spacing w:after="0" w:line="240" w:lineRule="auto"/>
        <w:ind w:right="6803"/>
        <w:rPr>
          <w:rFonts w:ascii="Times New Roman" w:eastAsia="Times New Roman" w:hAnsi="Times New Roman" w:cs="Times New Roman"/>
          <w:sz w:val="24"/>
          <w:szCs w:val="24"/>
          <w:lang w:eastAsia="ar-SA"/>
        </w:rPr>
      </w:pPr>
    </w:p>
    <w:p w14:paraId="1C7916FA" w14:textId="6048BC13" w:rsidR="00734AEE" w:rsidRPr="00734AEE" w:rsidRDefault="00734AEE" w:rsidP="00C32314">
      <w:pPr>
        <w:tabs>
          <w:tab w:val="left" w:pos="2268"/>
        </w:tabs>
        <w:suppressAutoHyphens/>
        <w:spacing w:after="0" w:line="240" w:lineRule="auto"/>
        <w:ind w:left="284" w:right="652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w:t>
      </w:r>
    </w:p>
    <w:p w14:paraId="6C73328F" w14:textId="263CD83E" w:rsidR="00734AEE" w:rsidRPr="00E21930" w:rsidRDefault="00734AEE" w:rsidP="00C32314">
      <w:pPr>
        <w:suppressAutoHyphens/>
        <w:spacing w:after="0" w:line="240" w:lineRule="auto"/>
        <w:ind w:left="284" w:right="6803"/>
        <w:jc w:val="center"/>
        <w:rPr>
          <w:rFonts w:ascii="Times New Roman" w:eastAsia="Times New Roman" w:hAnsi="Times New Roman" w:cs="Times New Roman"/>
          <w:i/>
          <w:sz w:val="20"/>
          <w:szCs w:val="20"/>
          <w:lang w:eastAsia="ar-SA"/>
        </w:rPr>
      </w:pPr>
      <w:r w:rsidRPr="00E21930">
        <w:rPr>
          <w:rFonts w:ascii="Times New Roman" w:eastAsia="Times New Roman" w:hAnsi="Times New Roman" w:cs="Times New Roman"/>
          <w:i/>
          <w:sz w:val="20"/>
          <w:szCs w:val="20"/>
          <w:lang w:eastAsia="ar-SA"/>
        </w:rPr>
        <w:t xml:space="preserve">Korespondencyjny adres </w:t>
      </w:r>
      <w:r w:rsidR="006B0A5F">
        <w:rPr>
          <w:rFonts w:ascii="Times New Roman" w:eastAsia="Times New Roman" w:hAnsi="Times New Roman" w:cs="Times New Roman"/>
          <w:i/>
          <w:sz w:val="20"/>
          <w:szCs w:val="20"/>
          <w:lang w:eastAsia="ar-SA"/>
        </w:rPr>
        <w:br/>
      </w:r>
      <w:r w:rsidRPr="00E21930">
        <w:rPr>
          <w:rFonts w:ascii="Times New Roman" w:eastAsia="Times New Roman" w:hAnsi="Times New Roman" w:cs="Times New Roman"/>
          <w:i/>
          <w:sz w:val="20"/>
          <w:szCs w:val="20"/>
          <w:lang w:eastAsia="ar-SA"/>
        </w:rPr>
        <w:t>e-mail Wykonawcy</w:t>
      </w:r>
    </w:p>
    <w:p w14:paraId="1A678B91"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1161F7A5"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07408BCF" w14:textId="77777777" w:rsidR="006B0A5F" w:rsidRDefault="00734AEE" w:rsidP="00734AEE">
      <w:pPr>
        <w:pBdr>
          <w:top w:val="single" w:sz="1" w:space="10" w:color="000000"/>
          <w:left w:val="single" w:sz="1" w:space="0" w:color="000000"/>
          <w:bottom w:val="single" w:sz="1" w:space="0" w:color="000000"/>
          <w:right w:val="single" w:sz="1" w:space="0" w:color="000000"/>
        </w:pBdr>
        <w:tabs>
          <w:tab w:val="left" w:pos="-21871"/>
          <w:tab w:val="left" w:pos="-19461"/>
        </w:tabs>
        <w:suppressAutoHyphens/>
        <w:spacing w:after="0" w:line="240" w:lineRule="auto"/>
        <w:ind w:left="4395" w:right="759"/>
        <w:jc w:val="center"/>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 xml:space="preserve">Ministerstwo Rolnictwa </w:t>
      </w:r>
    </w:p>
    <w:p w14:paraId="766630BB" w14:textId="52402A0A" w:rsidR="00734AEE" w:rsidRPr="00734AEE" w:rsidRDefault="00734AEE" w:rsidP="00734AEE">
      <w:pPr>
        <w:pBdr>
          <w:top w:val="single" w:sz="1" w:space="10" w:color="000000"/>
          <w:left w:val="single" w:sz="1" w:space="0" w:color="000000"/>
          <w:bottom w:val="single" w:sz="1" w:space="0" w:color="000000"/>
          <w:right w:val="single" w:sz="1" w:space="0" w:color="000000"/>
        </w:pBdr>
        <w:tabs>
          <w:tab w:val="left" w:pos="-21871"/>
          <w:tab w:val="left" w:pos="-19461"/>
        </w:tabs>
        <w:suppressAutoHyphens/>
        <w:spacing w:after="0" w:line="240" w:lineRule="auto"/>
        <w:ind w:left="4395" w:right="759"/>
        <w:jc w:val="center"/>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i Rozwoju Wsi</w:t>
      </w:r>
    </w:p>
    <w:p w14:paraId="49687430" w14:textId="77777777" w:rsidR="00734AEE" w:rsidRPr="00734AEE" w:rsidRDefault="00734AEE" w:rsidP="00734AEE">
      <w:pPr>
        <w:pBdr>
          <w:top w:val="single" w:sz="1" w:space="10" w:color="000000"/>
          <w:left w:val="single" w:sz="1" w:space="0" w:color="000000"/>
          <w:bottom w:val="single" w:sz="1" w:space="0" w:color="000000"/>
          <w:right w:val="single" w:sz="1" w:space="0" w:color="000000"/>
        </w:pBdr>
        <w:tabs>
          <w:tab w:val="left" w:pos="-21871"/>
          <w:tab w:val="left" w:pos="-19461"/>
        </w:tabs>
        <w:suppressAutoHyphens/>
        <w:spacing w:after="0" w:line="240" w:lineRule="auto"/>
        <w:ind w:left="4395" w:right="759"/>
        <w:jc w:val="center"/>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Ul. Wspólna 30</w:t>
      </w:r>
    </w:p>
    <w:p w14:paraId="473E31D3" w14:textId="77777777" w:rsidR="00734AEE" w:rsidRPr="00734AEE" w:rsidRDefault="00734AEE" w:rsidP="00734AEE">
      <w:pPr>
        <w:pBdr>
          <w:top w:val="single" w:sz="1" w:space="10" w:color="000000"/>
          <w:left w:val="single" w:sz="1" w:space="0" w:color="000000"/>
          <w:bottom w:val="single" w:sz="1" w:space="0" w:color="000000"/>
          <w:right w:val="single" w:sz="1" w:space="0" w:color="000000"/>
        </w:pBdr>
        <w:tabs>
          <w:tab w:val="left" w:pos="-21871"/>
          <w:tab w:val="left" w:pos="-19461"/>
        </w:tabs>
        <w:suppressAutoHyphens/>
        <w:spacing w:after="0" w:line="240" w:lineRule="auto"/>
        <w:ind w:left="4395" w:right="759"/>
        <w:jc w:val="center"/>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00-930 Warszawa</w:t>
      </w:r>
    </w:p>
    <w:p w14:paraId="380A4412"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7CE226E6" w14:textId="77777777" w:rsidR="00734AEE" w:rsidRPr="00734AEE" w:rsidRDefault="00734AEE" w:rsidP="00734AEE">
      <w:pPr>
        <w:suppressAutoHyphens/>
        <w:spacing w:after="0" w:line="240" w:lineRule="auto"/>
        <w:jc w:val="both"/>
        <w:rPr>
          <w:rFonts w:ascii="Times New Roman" w:eastAsia="Times New Roman" w:hAnsi="Times New Roman" w:cs="Times New Roman"/>
          <w:b/>
          <w:sz w:val="24"/>
          <w:szCs w:val="24"/>
          <w:lang w:eastAsia="ar-SA"/>
        </w:rPr>
      </w:pPr>
    </w:p>
    <w:p w14:paraId="0AFB46E2"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64DB135B" w14:textId="77777777" w:rsidR="00734AEE" w:rsidRPr="00734AEE" w:rsidRDefault="00734AEE" w:rsidP="00734AEE">
      <w:pPr>
        <w:suppressAutoHyphens/>
        <w:spacing w:after="0" w:line="240" w:lineRule="auto"/>
        <w:ind w:left="284"/>
        <w:jc w:val="center"/>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O F E R TA</w:t>
      </w:r>
    </w:p>
    <w:p w14:paraId="4382804C" w14:textId="77777777" w:rsidR="00734AEE" w:rsidRPr="00734AEE" w:rsidRDefault="00734AEE" w:rsidP="00734AEE">
      <w:pPr>
        <w:tabs>
          <w:tab w:val="left" w:pos="6741"/>
          <w:tab w:val="left" w:pos="7090"/>
        </w:tabs>
        <w:suppressAutoHyphens/>
        <w:spacing w:after="0" w:line="480" w:lineRule="auto"/>
        <w:ind w:left="709"/>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ab/>
      </w:r>
    </w:p>
    <w:p w14:paraId="0080AF37" w14:textId="77777777" w:rsidR="00734AEE" w:rsidRPr="00734AEE" w:rsidRDefault="00734AEE" w:rsidP="00931ADA">
      <w:pPr>
        <w:numPr>
          <w:ilvl w:val="0"/>
          <w:numId w:val="5"/>
        </w:numPr>
        <w:tabs>
          <w:tab w:val="left" w:pos="851"/>
          <w:tab w:val="left" w:pos="7090"/>
        </w:tabs>
        <w:suppressAutoHyphens/>
        <w:spacing w:after="0" w:line="480" w:lineRule="auto"/>
        <w:ind w:left="426" w:hanging="426"/>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CZĘŚĆ I ZAMÓWIENIA</w:t>
      </w:r>
    </w:p>
    <w:p w14:paraId="63CE8F05" w14:textId="0296B5CD"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Przystępując do przetargu nieograniczonego na </w:t>
      </w:r>
      <w:r w:rsidRPr="00734AEE">
        <w:rPr>
          <w:rFonts w:ascii="Times New Roman" w:eastAsia="Times New Roman" w:hAnsi="Times New Roman" w:cs="Times New Roman"/>
          <w:b/>
          <w:sz w:val="24"/>
          <w:szCs w:val="24"/>
          <w:lang w:eastAsia="ar-SA"/>
        </w:rPr>
        <w:t xml:space="preserve">ubezpieczenie mienia i odpowiedzialności Zamawiającego w zakresie </w:t>
      </w:r>
      <w:r w:rsidRPr="00734AEE">
        <w:rPr>
          <w:rFonts w:ascii="Times New Roman" w:eastAsia="Times New Roman" w:hAnsi="Times New Roman" w:cs="Times New Roman"/>
          <w:sz w:val="24"/>
          <w:szCs w:val="24"/>
          <w:lang w:eastAsia="ar-SA"/>
        </w:rPr>
        <w:t xml:space="preserve">ubezpieczenia mienia od wszystkich </w:t>
      </w:r>
      <w:proofErr w:type="spellStart"/>
      <w:r w:rsidRPr="00734AEE">
        <w:rPr>
          <w:rFonts w:ascii="Times New Roman" w:eastAsia="Times New Roman" w:hAnsi="Times New Roman" w:cs="Times New Roman"/>
          <w:sz w:val="24"/>
          <w:szCs w:val="24"/>
          <w:lang w:eastAsia="ar-SA"/>
        </w:rPr>
        <w:t>ryzyk</w:t>
      </w:r>
      <w:proofErr w:type="spellEnd"/>
      <w:r w:rsidRPr="00734AEE">
        <w:rPr>
          <w:rFonts w:ascii="Times New Roman" w:eastAsia="Times New Roman" w:hAnsi="Times New Roman" w:cs="Times New Roman"/>
          <w:sz w:val="24"/>
          <w:szCs w:val="24"/>
          <w:lang w:eastAsia="ar-SA"/>
        </w:rPr>
        <w:t xml:space="preserve">, ubezpieczenia sprzętu elektronicznego od wszystkich </w:t>
      </w:r>
      <w:proofErr w:type="spellStart"/>
      <w:r w:rsidRPr="00734AEE">
        <w:rPr>
          <w:rFonts w:ascii="Times New Roman" w:eastAsia="Times New Roman" w:hAnsi="Times New Roman" w:cs="Times New Roman"/>
          <w:sz w:val="24"/>
          <w:szCs w:val="24"/>
          <w:lang w:eastAsia="ar-SA"/>
        </w:rPr>
        <w:t>ryzyk</w:t>
      </w:r>
      <w:proofErr w:type="spellEnd"/>
      <w:r w:rsidRPr="00734AEE">
        <w:rPr>
          <w:rFonts w:ascii="Times New Roman" w:eastAsia="Times New Roman" w:hAnsi="Times New Roman" w:cs="Times New Roman"/>
          <w:sz w:val="24"/>
          <w:szCs w:val="24"/>
          <w:lang w:eastAsia="ar-SA"/>
        </w:rPr>
        <w:t>, ubezpieczenia odpowiedzialności cywilnej zgodnie ze Specyfikacją Istotnych Warunków Zamówienia, oferuj</w:t>
      </w:r>
      <w:r w:rsidR="00E4699E">
        <w:rPr>
          <w:rFonts w:ascii="Times New Roman" w:eastAsia="Times New Roman" w:hAnsi="Times New Roman" w:cs="Times New Roman"/>
          <w:sz w:val="24"/>
          <w:szCs w:val="24"/>
          <w:lang w:eastAsia="ar-SA"/>
        </w:rPr>
        <w:t>ę/</w:t>
      </w:r>
      <w:proofErr w:type="spellStart"/>
      <w:r w:rsidRPr="00734AEE">
        <w:rPr>
          <w:rFonts w:ascii="Times New Roman" w:eastAsia="Times New Roman" w:hAnsi="Times New Roman" w:cs="Times New Roman"/>
          <w:sz w:val="24"/>
          <w:szCs w:val="24"/>
          <w:lang w:eastAsia="ar-SA"/>
        </w:rPr>
        <w:t>emy</w:t>
      </w:r>
      <w:proofErr w:type="spellEnd"/>
      <w:r w:rsidRPr="00734AEE">
        <w:rPr>
          <w:rFonts w:ascii="Times New Roman" w:eastAsia="Times New Roman" w:hAnsi="Times New Roman" w:cs="Times New Roman"/>
          <w:sz w:val="24"/>
          <w:szCs w:val="24"/>
          <w:lang w:eastAsia="ar-SA"/>
        </w:rPr>
        <w:t xml:space="preserve"> wykonanie zamówienia na następujących warunkach:</w:t>
      </w:r>
    </w:p>
    <w:p w14:paraId="06519BF2"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03D84BCA"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1BE032B1" w14:textId="64753B42" w:rsidR="00734AEE" w:rsidRPr="00734AEE" w:rsidRDefault="00734AEE" w:rsidP="00734AEE">
      <w:pPr>
        <w:tabs>
          <w:tab w:val="left" w:pos="6032"/>
          <w:tab w:val="left" w:pos="6381"/>
        </w:tabs>
        <w:suppressAutoHyphens/>
        <w:spacing w:after="0" w:line="360" w:lineRule="auto"/>
        <w:ind w:left="709"/>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Cena łączna</w:t>
      </w:r>
      <w:r w:rsidR="00FA75BA">
        <w:rPr>
          <w:rFonts w:ascii="Times New Roman" w:eastAsia="Times New Roman" w:hAnsi="Times New Roman" w:cs="Times New Roman"/>
          <w:b/>
          <w:sz w:val="24"/>
          <w:szCs w:val="24"/>
          <w:lang w:eastAsia="ar-SA"/>
        </w:rPr>
        <w:t xml:space="preserve"> brutto</w:t>
      </w:r>
      <w:r w:rsidRPr="00734AEE">
        <w:rPr>
          <w:rFonts w:ascii="Times New Roman" w:eastAsia="Times New Roman" w:hAnsi="Times New Roman" w:cs="Times New Roman"/>
          <w:b/>
          <w:sz w:val="24"/>
          <w:szCs w:val="24"/>
          <w:lang w:eastAsia="ar-SA"/>
        </w:rPr>
        <w:t xml:space="preserve">: ……………………… zł* </w:t>
      </w:r>
      <w:r w:rsidRPr="00734AEE">
        <w:rPr>
          <w:rFonts w:ascii="Times New Roman" w:eastAsia="Times New Roman" w:hAnsi="Times New Roman" w:cs="Times New Roman"/>
          <w:sz w:val="24"/>
          <w:szCs w:val="24"/>
          <w:lang w:eastAsia="ar-SA"/>
        </w:rPr>
        <w:t>za okres ubezpieczenia tj.</w:t>
      </w:r>
      <w:r w:rsidRPr="00734AEE">
        <w:rPr>
          <w:rFonts w:ascii="Times New Roman" w:eastAsia="Times New Roman" w:hAnsi="Times New Roman" w:cs="Times New Roman"/>
          <w:b/>
          <w:sz w:val="24"/>
          <w:szCs w:val="24"/>
          <w:lang w:eastAsia="ar-SA"/>
        </w:rPr>
        <w:t xml:space="preserve"> od </w:t>
      </w:r>
      <w:r w:rsidR="00203AD4">
        <w:rPr>
          <w:rFonts w:ascii="Times New Roman" w:eastAsia="Times New Roman" w:hAnsi="Times New Roman" w:cs="Times New Roman"/>
          <w:b/>
          <w:sz w:val="24"/>
          <w:szCs w:val="24"/>
          <w:lang w:eastAsia="ar-SA"/>
        </w:rPr>
        <w:t>24</w:t>
      </w:r>
      <w:r w:rsidRPr="00734AEE">
        <w:rPr>
          <w:rFonts w:ascii="Times New Roman" w:eastAsia="Times New Roman" w:hAnsi="Times New Roman" w:cs="Times New Roman"/>
          <w:b/>
          <w:sz w:val="24"/>
          <w:szCs w:val="24"/>
          <w:lang w:eastAsia="ar-SA"/>
        </w:rPr>
        <w:t>.0</w:t>
      </w:r>
      <w:r w:rsidR="00203AD4">
        <w:rPr>
          <w:rFonts w:ascii="Times New Roman" w:eastAsia="Times New Roman" w:hAnsi="Times New Roman" w:cs="Times New Roman"/>
          <w:b/>
          <w:sz w:val="24"/>
          <w:szCs w:val="24"/>
          <w:lang w:eastAsia="ar-SA"/>
        </w:rPr>
        <w:t>2</w:t>
      </w:r>
      <w:r w:rsidRPr="00734AEE">
        <w:rPr>
          <w:rFonts w:ascii="Times New Roman" w:eastAsia="Times New Roman" w:hAnsi="Times New Roman" w:cs="Times New Roman"/>
          <w:b/>
          <w:sz w:val="24"/>
          <w:szCs w:val="24"/>
          <w:lang w:eastAsia="ar-SA"/>
        </w:rPr>
        <w:t>.2020</w:t>
      </w:r>
      <w:r w:rsidR="00490F13">
        <w:rPr>
          <w:rFonts w:ascii="Times New Roman" w:eastAsia="Times New Roman" w:hAnsi="Times New Roman" w:cs="Times New Roman"/>
          <w:b/>
          <w:sz w:val="24"/>
          <w:szCs w:val="24"/>
          <w:lang w:eastAsia="ar-SA"/>
        </w:rPr>
        <w:t xml:space="preserve"> </w:t>
      </w:r>
      <w:r w:rsidRPr="00734AEE">
        <w:rPr>
          <w:rFonts w:ascii="Times New Roman" w:eastAsia="Times New Roman" w:hAnsi="Times New Roman" w:cs="Times New Roman"/>
          <w:b/>
          <w:sz w:val="24"/>
          <w:szCs w:val="24"/>
          <w:lang w:eastAsia="ar-SA"/>
        </w:rPr>
        <w:t xml:space="preserve">r. do </w:t>
      </w:r>
      <w:r w:rsidR="00203AD4">
        <w:rPr>
          <w:rFonts w:ascii="Times New Roman" w:eastAsia="Times New Roman" w:hAnsi="Times New Roman" w:cs="Times New Roman"/>
          <w:b/>
          <w:sz w:val="24"/>
          <w:szCs w:val="24"/>
          <w:lang w:eastAsia="ar-SA"/>
        </w:rPr>
        <w:t>23</w:t>
      </w:r>
      <w:r w:rsidRPr="00734AEE">
        <w:rPr>
          <w:rFonts w:ascii="Times New Roman" w:eastAsia="Times New Roman" w:hAnsi="Times New Roman" w:cs="Times New Roman"/>
          <w:b/>
          <w:sz w:val="24"/>
          <w:szCs w:val="24"/>
          <w:lang w:eastAsia="ar-SA"/>
        </w:rPr>
        <w:t>.</w:t>
      </w:r>
      <w:r w:rsidR="00203AD4">
        <w:rPr>
          <w:rFonts w:ascii="Times New Roman" w:eastAsia="Times New Roman" w:hAnsi="Times New Roman" w:cs="Times New Roman"/>
          <w:b/>
          <w:sz w:val="24"/>
          <w:szCs w:val="24"/>
          <w:lang w:eastAsia="ar-SA"/>
        </w:rPr>
        <w:t>0</w:t>
      </w:r>
      <w:r w:rsidRPr="00734AEE">
        <w:rPr>
          <w:rFonts w:ascii="Times New Roman" w:eastAsia="Times New Roman" w:hAnsi="Times New Roman" w:cs="Times New Roman"/>
          <w:b/>
          <w:sz w:val="24"/>
          <w:szCs w:val="24"/>
          <w:lang w:eastAsia="ar-SA"/>
        </w:rPr>
        <w:t>2.202</w:t>
      </w:r>
      <w:r w:rsidR="00203AD4">
        <w:rPr>
          <w:rFonts w:ascii="Times New Roman" w:eastAsia="Times New Roman" w:hAnsi="Times New Roman" w:cs="Times New Roman"/>
          <w:b/>
          <w:sz w:val="24"/>
          <w:szCs w:val="24"/>
          <w:lang w:eastAsia="ar-SA"/>
        </w:rPr>
        <w:t>3</w:t>
      </w:r>
      <w:r w:rsidR="00490F13">
        <w:rPr>
          <w:rFonts w:ascii="Times New Roman" w:eastAsia="Times New Roman" w:hAnsi="Times New Roman" w:cs="Times New Roman"/>
          <w:b/>
          <w:sz w:val="24"/>
          <w:szCs w:val="24"/>
          <w:lang w:eastAsia="ar-SA"/>
        </w:rPr>
        <w:t xml:space="preserve"> </w:t>
      </w:r>
      <w:r w:rsidRPr="00734AEE">
        <w:rPr>
          <w:rFonts w:ascii="Times New Roman" w:eastAsia="Times New Roman" w:hAnsi="Times New Roman" w:cs="Times New Roman"/>
          <w:b/>
          <w:sz w:val="24"/>
          <w:szCs w:val="24"/>
          <w:lang w:eastAsia="ar-SA"/>
        </w:rPr>
        <w:t>r.</w:t>
      </w:r>
    </w:p>
    <w:p w14:paraId="03056D85" w14:textId="7F808A56" w:rsidR="00734AEE" w:rsidRPr="00734AEE" w:rsidRDefault="00C32314" w:rsidP="00734AEE">
      <w:pPr>
        <w:tabs>
          <w:tab w:val="left" w:pos="6032"/>
        </w:tabs>
        <w:suppressAutoHyphens/>
        <w:spacing w:after="0" w:line="360" w:lineRule="auto"/>
        <w:ind w:left="709"/>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s</w:t>
      </w:r>
      <w:r w:rsidR="00734AEE" w:rsidRPr="00734AEE">
        <w:rPr>
          <w:rFonts w:ascii="Times New Roman" w:eastAsia="Times New Roman" w:hAnsi="Times New Roman" w:cs="Times New Roman"/>
          <w:i/>
          <w:sz w:val="24"/>
          <w:szCs w:val="24"/>
          <w:lang w:eastAsia="ar-SA"/>
        </w:rPr>
        <w:t>łownie</w:t>
      </w:r>
      <w:r>
        <w:rPr>
          <w:rFonts w:ascii="Times New Roman" w:eastAsia="Times New Roman" w:hAnsi="Times New Roman" w:cs="Times New Roman"/>
          <w:i/>
          <w:sz w:val="24"/>
          <w:szCs w:val="24"/>
          <w:lang w:eastAsia="ar-SA"/>
        </w:rPr>
        <w:t>:</w:t>
      </w:r>
      <w:r w:rsidR="00734AEE" w:rsidRPr="00734AEE">
        <w:rPr>
          <w:rFonts w:ascii="Times New Roman" w:eastAsia="Times New Roman" w:hAnsi="Times New Roman" w:cs="Times New Roman"/>
          <w:sz w:val="24"/>
          <w:szCs w:val="24"/>
          <w:lang w:eastAsia="ar-SA"/>
        </w:rPr>
        <w:t xml:space="preserve"> .................................................................................................................</w:t>
      </w:r>
    </w:p>
    <w:p w14:paraId="02474A28" w14:textId="77777777" w:rsidR="00734AEE" w:rsidRPr="00734AEE" w:rsidRDefault="00734AEE" w:rsidP="00734AEE">
      <w:pPr>
        <w:tabs>
          <w:tab w:val="left" w:pos="6032"/>
        </w:tabs>
        <w:suppressAutoHyphens/>
        <w:spacing w:after="0" w:line="240" w:lineRule="auto"/>
        <w:ind w:left="709"/>
        <w:jc w:val="both"/>
        <w:rPr>
          <w:rFonts w:ascii="Times New Roman" w:eastAsia="Times New Roman" w:hAnsi="Times New Roman" w:cs="Times New Roman"/>
          <w:sz w:val="24"/>
          <w:szCs w:val="24"/>
          <w:lang w:eastAsia="ar-SA"/>
        </w:rPr>
      </w:pPr>
    </w:p>
    <w:p w14:paraId="03F494EA" w14:textId="77777777" w:rsidR="00734AEE" w:rsidRPr="00734AEE" w:rsidRDefault="00734AEE" w:rsidP="00931ADA">
      <w:pPr>
        <w:tabs>
          <w:tab w:val="left" w:pos="3501"/>
        </w:tabs>
        <w:suppressAutoHyphens/>
        <w:spacing w:after="0" w:line="48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2.    CZĘŚĆ II ZAMÓWIENIA</w:t>
      </w:r>
      <w:r w:rsidRPr="00734AEE">
        <w:rPr>
          <w:rFonts w:ascii="Times New Roman" w:eastAsia="Times New Roman" w:hAnsi="Times New Roman" w:cs="Times New Roman"/>
          <w:b/>
          <w:sz w:val="24"/>
          <w:szCs w:val="24"/>
          <w:u w:val="single"/>
          <w:lang w:eastAsia="ar-SA"/>
        </w:rPr>
        <w:t xml:space="preserve"> </w:t>
      </w:r>
    </w:p>
    <w:p w14:paraId="3E05654F" w14:textId="1BBE3A01"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Przystępując do przetargu nieograniczonego na </w:t>
      </w:r>
      <w:r w:rsidRPr="00734AEE">
        <w:rPr>
          <w:rFonts w:ascii="Times New Roman" w:eastAsia="Times New Roman" w:hAnsi="Times New Roman" w:cs="Times New Roman"/>
          <w:b/>
          <w:sz w:val="24"/>
          <w:szCs w:val="24"/>
          <w:lang w:eastAsia="ar-SA"/>
        </w:rPr>
        <w:t xml:space="preserve">ubezpieczenie Zamawiającego w zakresie ubezpieczeń komunikacyjnych </w:t>
      </w:r>
      <w:r w:rsidRPr="00734AEE">
        <w:rPr>
          <w:rFonts w:ascii="Times New Roman" w:eastAsia="Times New Roman" w:hAnsi="Times New Roman" w:cs="Times New Roman"/>
          <w:sz w:val="24"/>
          <w:szCs w:val="24"/>
          <w:lang w:eastAsia="ar-SA"/>
        </w:rPr>
        <w:t>zgodnie ze Specyfikacją Istotnych Warunków Zamówienia, oferuj</w:t>
      </w:r>
      <w:r w:rsidR="00053D83">
        <w:rPr>
          <w:rFonts w:ascii="Times New Roman" w:eastAsia="Times New Roman" w:hAnsi="Times New Roman" w:cs="Times New Roman"/>
          <w:sz w:val="24"/>
          <w:szCs w:val="24"/>
          <w:lang w:eastAsia="ar-SA"/>
        </w:rPr>
        <w:t>ę/</w:t>
      </w:r>
      <w:proofErr w:type="spellStart"/>
      <w:r w:rsidRPr="00734AEE">
        <w:rPr>
          <w:rFonts w:ascii="Times New Roman" w:eastAsia="Times New Roman" w:hAnsi="Times New Roman" w:cs="Times New Roman"/>
          <w:sz w:val="24"/>
          <w:szCs w:val="24"/>
          <w:lang w:eastAsia="ar-SA"/>
        </w:rPr>
        <w:t>emy</w:t>
      </w:r>
      <w:proofErr w:type="spellEnd"/>
      <w:r w:rsidRPr="00734AEE">
        <w:rPr>
          <w:rFonts w:ascii="Times New Roman" w:eastAsia="Times New Roman" w:hAnsi="Times New Roman" w:cs="Times New Roman"/>
          <w:sz w:val="24"/>
          <w:szCs w:val="24"/>
          <w:lang w:eastAsia="ar-SA"/>
        </w:rPr>
        <w:t xml:space="preserve"> wykonanie zamówienia na następujących warunkach:</w:t>
      </w:r>
    </w:p>
    <w:p w14:paraId="285F7D70" w14:textId="77777777" w:rsidR="00734AEE" w:rsidRPr="00734AEE" w:rsidRDefault="00734AEE" w:rsidP="00734AEE">
      <w:pPr>
        <w:suppressAutoHyphens/>
        <w:spacing w:after="0" w:line="240" w:lineRule="auto"/>
        <w:jc w:val="both"/>
        <w:rPr>
          <w:rFonts w:ascii="Times New Roman" w:eastAsia="Times New Roman" w:hAnsi="Times New Roman" w:cs="Times New Roman"/>
          <w:b/>
          <w:sz w:val="24"/>
          <w:szCs w:val="24"/>
          <w:lang w:eastAsia="ar-SA"/>
        </w:rPr>
      </w:pPr>
    </w:p>
    <w:p w14:paraId="725C07DA" w14:textId="6C111B41" w:rsidR="00734AEE" w:rsidRPr="00734AEE" w:rsidRDefault="00734AEE" w:rsidP="00734AEE">
      <w:pPr>
        <w:tabs>
          <w:tab w:val="left" w:pos="6032"/>
          <w:tab w:val="left" w:pos="6381"/>
        </w:tabs>
        <w:suppressAutoHyphens/>
        <w:spacing w:after="0" w:line="360" w:lineRule="auto"/>
        <w:ind w:left="709"/>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Cena łączna</w:t>
      </w:r>
      <w:r w:rsidR="00FA75BA">
        <w:rPr>
          <w:rFonts w:ascii="Times New Roman" w:eastAsia="Times New Roman" w:hAnsi="Times New Roman" w:cs="Times New Roman"/>
          <w:b/>
          <w:sz w:val="24"/>
          <w:szCs w:val="24"/>
          <w:lang w:eastAsia="ar-SA"/>
        </w:rPr>
        <w:t xml:space="preserve"> brutto</w:t>
      </w:r>
      <w:r w:rsidRPr="00734AEE">
        <w:rPr>
          <w:rFonts w:ascii="Times New Roman" w:eastAsia="Times New Roman" w:hAnsi="Times New Roman" w:cs="Times New Roman"/>
          <w:b/>
          <w:sz w:val="24"/>
          <w:szCs w:val="24"/>
          <w:lang w:eastAsia="ar-SA"/>
        </w:rPr>
        <w:t xml:space="preserve">: ……………………… zł* </w:t>
      </w:r>
      <w:r w:rsidRPr="00734AEE">
        <w:rPr>
          <w:rFonts w:ascii="Times New Roman" w:eastAsia="Times New Roman" w:hAnsi="Times New Roman" w:cs="Times New Roman"/>
          <w:sz w:val="24"/>
          <w:szCs w:val="24"/>
          <w:lang w:eastAsia="ar-SA"/>
        </w:rPr>
        <w:t>za okres ubezpieczenia tj.</w:t>
      </w:r>
      <w:r w:rsidRPr="00734AEE">
        <w:rPr>
          <w:rFonts w:ascii="Times New Roman" w:eastAsia="Times New Roman" w:hAnsi="Times New Roman" w:cs="Times New Roman"/>
          <w:b/>
          <w:sz w:val="24"/>
          <w:szCs w:val="24"/>
          <w:lang w:eastAsia="ar-SA"/>
        </w:rPr>
        <w:t xml:space="preserve"> od </w:t>
      </w:r>
      <w:r w:rsidR="00203AD4">
        <w:rPr>
          <w:rFonts w:ascii="Times New Roman" w:eastAsia="Times New Roman" w:hAnsi="Times New Roman" w:cs="Times New Roman"/>
          <w:b/>
          <w:sz w:val="24"/>
          <w:szCs w:val="24"/>
          <w:lang w:eastAsia="ar-SA"/>
        </w:rPr>
        <w:t>24</w:t>
      </w:r>
      <w:r w:rsidR="00203AD4" w:rsidRPr="00734AEE">
        <w:rPr>
          <w:rFonts w:ascii="Times New Roman" w:eastAsia="Times New Roman" w:hAnsi="Times New Roman" w:cs="Times New Roman"/>
          <w:b/>
          <w:sz w:val="24"/>
          <w:szCs w:val="24"/>
          <w:lang w:eastAsia="ar-SA"/>
        </w:rPr>
        <w:t>.0</w:t>
      </w:r>
      <w:r w:rsidR="00203AD4">
        <w:rPr>
          <w:rFonts w:ascii="Times New Roman" w:eastAsia="Times New Roman" w:hAnsi="Times New Roman" w:cs="Times New Roman"/>
          <w:b/>
          <w:sz w:val="24"/>
          <w:szCs w:val="24"/>
          <w:lang w:eastAsia="ar-SA"/>
        </w:rPr>
        <w:t>2</w:t>
      </w:r>
      <w:r w:rsidR="00203AD4" w:rsidRPr="00734AEE">
        <w:rPr>
          <w:rFonts w:ascii="Times New Roman" w:eastAsia="Times New Roman" w:hAnsi="Times New Roman" w:cs="Times New Roman"/>
          <w:b/>
          <w:sz w:val="24"/>
          <w:szCs w:val="24"/>
          <w:lang w:eastAsia="ar-SA"/>
        </w:rPr>
        <w:t>.2020</w:t>
      </w:r>
      <w:r w:rsidR="00203AD4">
        <w:rPr>
          <w:rFonts w:ascii="Times New Roman" w:eastAsia="Times New Roman" w:hAnsi="Times New Roman" w:cs="Times New Roman"/>
          <w:b/>
          <w:sz w:val="24"/>
          <w:szCs w:val="24"/>
          <w:lang w:eastAsia="ar-SA"/>
        </w:rPr>
        <w:t xml:space="preserve"> </w:t>
      </w:r>
      <w:r w:rsidR="00203AD4" w:rsidRPr="00734AEE">
        <w:rPr>
          <w:rFonts w:ascii="Times New Roman" w:eastAsia="Times New Roman" w:hAnsi="Times New Roman" w:cs="Times New Roman"/>
          <w:b/>
          <w:sz w:val="24"/>
          <w:szCs w:val="24"/>
          <w:lang w:eastAsia="ar-SA"/>
        </w:rPr>
        <w:t xml:space="preserve">r. do </w:t>
      </w:r>
      <w:r w:rsidR="00203AD4">
        <w:rPr>
          <w:rFonts w:ascii="Times New Roman" w:eastAsia="Times New Roman" w:hAnsi="Times New Roman" w:cs="Times New Roman"/>
          <w:b/>
          <w:sz w:val="24"/>
          <w:szCs w:val="24"/>
          <w:lang w:eastAsia="ar-SA"/>
        </w:rPr>
        <w:t>23</w:t>
      </w:r>
      <w:r w:rsidR="00203AD4" w:rsidRPr="00734AEE">
        <w:rPr>
          <w:rFonts w:ascii="Times New Roman" w:eastAsia="Times New Roman" w:hAnsi="Times New Roman" w:cs="Times New Roman"/>
          <w:b/>
          <w:sz w:val="24"/>
          <w:szCs w:val="24"/>
          <w:lang w:eastAsia="ar-SA"/>
        </w:rPr>
        <w:t>.</w:t>
      </w:r>
      <w:r w:rsidR="00203AD4">
        <w:rPr>
          <w:rFonts w:ascii="Times New Roman" w:eastAsia="Times New Roman" w:hAnsi="Times New Roman" w:cs="Times New Roman"/>
          <w:b/>
          <w:sz w:val="24"/>
          <w:szCs w:val="24"/>
          <w:lang w:eastAsia="ar-SA"/>
        </w:rPr>
        <w:t>0</w:t>
      </w:r>
      <w:r w:rsidR="00203AD4" w:rsidRPr="00734AEE">
        <w:rPr>
          <w:rFonts w:ascii="Times New Roman" w:eastAsia="Times New Roman" w:hAnsi="Times New Roman" w:cs="Times New Roman"/>
          <w:b/>
          <w:sz w:val="24"/>
          <w:szCs w:val="24"/>
          <w:lang w:eastAsia="ar-SA"/>
        </w:rPr>
        <w:t>2.202</w:t>
      </w:r>
      <w:r w:rsidR="00203AD4">
        <w:rPr>
          <w:rFonts w:ascii="Times New Roman" w:eastAsia="Times New Roman" w:hAnsi="Times New Roman" w:cs="Times New Roman"/>
          <w:b/>
          <w:sz w:val="24"/>
          <w:szCs w:val="24"/>
          <w:lang w:eastAsia="ar-SA"/>
        </w:rPr>
        <w:t xml:space="preserve">3 </w:t>
      </w:r>
      <w:r w:rsidR="00203AD4" w:rsidRPr="00734AEE">
        <w:rPr>
          <w:rFonts w:ascii="Times New Roman" w:eastAsia="Times New Roman" w:hAnsi="Times New Roman" w:cs="Times New Roman"/>
          <w:b/>
          <w:sz w:val="24"/>
          <w:szCs w:val="24"/>
          <w:lang w:eastAsia="ar-SA"/>
        </w:rPr>
        <w:t>r.</w:t>
      </w:r>
      <w:r w:rsidRPr="00734AEE">
        <w:rPr>
          <w:rFonts w:ascii="Times New Roman" w:eastAsia="Times New Roman" w:hAnsi="Times New Roman" w:cs="Times New Roman"/>
          <w:b/>
          <w:sz w:val="24"/>
          <w:szCs w:val="24"/>
          <w:lang w:eastAsia="ar-SA"/>
        </w:rPr>
        <w:t xml:space="preserve"> z zastrzeżeniem, że data wygaśnięcia ostatniej polisy na pojazd </w:t>
      </w:r>
      <w:r w:rsidRPr="000E743D">
        <w:rPr>
          <w:rFonts w:ascii="Times New Roman" w:eastAsia="Times New Roman" w:hAnsi="Times New Roman" w:cs="Times New Roman"/>
          <w:b/>
          <w:sz w:val="24"/>
          <w:szCs w:val="24"/>
          <w:lang w:eastAsia="ar-SA"/>
        </w:rPr>
        <w:t xml:space="preserve">upływa </w:t>
      </w:r>
      <w:r w:rsidR="000E743D" w:rsidRPr="000E743D">
        <w:rPr>
          <w:rFonts w:ascii="Times New Roman" w:eastAsia="Times New Roman" w:hAnsi="Times New Roman" w:cs="Times New Roman"/>
          <w:b/>
          <w:sz w:val="24"/>
          <w:szCs w:val="24"/>
          <w:lang w:eastAsia="ar-SA"/>
        </w:rPr>
        <w:t xml:space="preserve">22.02.2024 </w:t>
      </w:r>
      <w:r w:rsidRPr="000E743D">
        <w:rPr>
          <w:rFonts w:ascii="Times New Roman" w:eastAsia="Times New Roman" w:hAnsi="Times New Roman" w:cs="Times New Roman"/>
          <w:b/>
          <w:sz w:val="24"/>
          <w:szCs w:val="24"/>
          <w:lang w:eastAsia="ar-SA"/>
        </w:rPr>
        <w:t>r.</w:t>
      </w:r>
    </w:p>
    <w:p w14:paraId="4FA6320D" w14:textId="39DB646B" w:rsidR="00734AEE" w:rsidRDefault="00734AEE" w:rsidP="00734AEE">
      <w:pPr>
        <w:suppressAutoHyphens/>
        <w:spacing w:before="240" w:after="0" w:line="480" w:lineRule="auto"/>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b/>
          <w:sz w:val="24"/>
          <w:szCs w:val="24"/>
          <w:lang w:eastAsia="ar-SA"/>
        </w:rPr>
        <w:tab/>
      </w:r>
      <w:r w:rsidRPr="00734AEE">
        <w:rPr>
          <w:rFonts w:ascii="Times New Roman" w:eastAsia="Times New Roman" w:hAnsi="Times New Roman" w:cs="Times New Roman"/>
          <w:i/>
          <w:sz w:val="24"/>
          <w:szCs w:val="24"/>
          <w:lang w:eastAsia="ar-SA"/>
        </w:rPr>
        <w:t xml:space="preserve">słownie: </w:t>
      </w:r>
      <w:r w:rsidRPr="00734AEE">
        <w:rPr>
          <w:rFonts w:ascii="Times New Roman" w:eastAsia="Times New Roman" w:hAnsi="Times New Roman" w:cs="Times New Roman"/>
          <w:sz w:val="24"/>
          <w:szCs w:val="24"/>
          <w:lang w:eastAsia="ar-SA"/>
        </w:rPr>
        <w:t>........................................................................................................................</w:t>
      </w:r>
    </w:p>
    <w:p w14:paraId="30A825ED" w14:textId="77777777" w:rsidR="001B0988" w:rsidRPr="00734AEE" w:rsidRDefault="001B0988" w:rsidP="00734AEE">
      <w:pPr>
        <w:suppressAutoHyphens/>
        <w:spacing w:before="240" w:after="0" w:line="480" w:lineRule="auto"/>
        <w:jc w:val="both"/>
        <w:rPr>
          <w:rFonts w:ascii="Times New Roman" w:eastAsia="Times New Roman" w:hAnsi="Times New Roman" w:cs="Times New Roman"/>
          <w:sz w:val="24"/>
          <w:szCs w:val="24"/>
          <w:lang w:eastAsia="ar-SA"/>
        </w:rPr>
      </w:pPr>
    </w:p>
    <w:p w14:paraId="35DB004E" w14:textId="77777777" w:rsidR="00734AEE" w:rsidRPr="00734AEE" w:rsidRDefault="00734AEE" w:rsidP="00931ADA">
      <w:pPr>
        <w:tabs>
          <w:tab w:val="left" w:pos="3501"/>
        </w:tabs>
        <w:suppressAutoHyphens/>
        <w:spacing w:after="0" w:line="48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3.    CZĘŚĆ III ZAMÓWIENIA</w:t>
      </w:r>
      <w:r w:rsidRPr="00734AEE">
        <w:rPr>
          <w:rFonts w:ascii="Times New Roman" w:eastAsia="Times New Roman" w:hAnsi="Times New Roman" w:cs="Times New Roman"/>
          <w:b/>
          <w:sz w:val="24"/>
          <w:szCs w:val="24"/>
          <w:u w:val="single"/>
          <w:lang w:eastAsia="ar-SA"/>
        </w:rPr>
        <w:t xml:space="preserve"> </w:t>
      </w:r>
    </w:p>
    <w:p w14:paraId="2DA7732C" w14:textId="54A37C40"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Przystępując do przetargu nieograniczonego na </w:t>
      </w:r>
      <w:r w:rsidRPr="00734AEE">
        <w:rPr>
          <w:rFonts w:ascii="Times New Roman" w:eastAsia="Times New Roman" w:hAnsi="Times New Roman" w:cs="Times New Roman"/>
          <w:b/>
          <w:sz w:val="24"/>
          <w:szCs w:val="24"/>
          <w:lang w:eastAsia="ar-SA"/>
        </w:rPr>
        <w:t xml:space="preserve">ubezpieczenie Zamawiającego w zakresie </w:t>
      </w:r>
      <w:r w:rsidRPr="00FA75BA">
        <w:rPr>
          <w:rFonts w:ascii="Times New Roman" w:eastAsia="Times New Roman" w:hAnsi="Times New Roman" w:cs="Times New Roman"/>
          <w:b/>
          <w:bCs/>
          <w:sz w:val="24"/>
          <w:szCs w:val="24"/>
          <w:lang w:eastAsia="ar-SA"/>
        </w:rPr>
        <w:t>ubezpieczenia maszyn i sprzętu rolniczego</w:t>
      </w:r>
      <w:r w:rsidRPr="00734AEE">
        <w:rPr>
          <w:rFonts w:ascii="Times New Roman" w:eastAsia="Times New Roman" w:hAnsi="Times New Roman" w:cs="Times New Roman"/>
          <w:bCs/>
          <w:sz w:val="24"/>
          <w:szCs w:val="24"/>
          <w:lang w:eastAsia="ar-SA"/>
        </w:rPr>
        <w:t xml:space="preserve">, </w:t>
      </w:r>
      <w:r w:rsidRPr="00734AEE">
        <w:rPr>
          <w:rFonts w:ascii="Times New Roman" w:eastAsia="Times New Roman" w:hAnsi="Times New Roman" w:cs="Times New Roman"/>
          <w:sz w:val="24"/>
          <w:szCs w:val="24"/>
          <w:lang w:eastAsia="ar-SA"/>
        </w:rPr>
        <w:t>zgodnie ze Specyfikacją Istotnych Warunków Zamówienia, oferuj</w:t>
      </w:r>
      <w:r w:rsidR="00E4699E">
        <w:rPr>
          <w:rFonts w:ascii="Times New Roman" w:eastAsia="Times New Roman" w:hAnsi="Times New Roman" w:cs="Times New Roman"/>
          <w:sz w:val="24"/>
          <w:szCs w:val="24"/>
          <w:lang w:eastAsia="ar-SA"/>
        </w:rPr>
        <w:t>ę/</w:t>
      </w:r>
      <w:proofErr w:type="spellStart"/>
      <w:r w:rsidRPr="00734AEE">
        <w:rPr>
          <w:rFonts w:ascii="Times New Roman" w:eastAsia="Times New Roman" w:hAnsi="Times New Roman" w:cs="Times New Roman"/>
          <w:sz w:val="24"/>
          <w:szCs w:val="24"/>
          <w:lang w:eastAsia="ar-SA"/>
        </w:rPr>
        <w:t>emy</w:t>
      </w:r>
      <w:proofErr w:type="spellEnd"/>
      <w:r w:rsidRPr="00734AEE">
        <w:rPr>
          <w:rFonts w:ascii="Times New Roman" w:eastAsia="Times New Roman" w:hAnsi="Times New Roman" w:cs="Times New Roman"/>
          <w:sz w:val="24"/>
          <w:szCs w:val="24"/>
          <w:lang w:eastAsia="ar-SA"/>
        </w:rPr>
        <w:t xml:space="preserve"> wykonanie zamówienia na następujących warunkach:</w:t>
      </w:r>
    </w:p>
    <w:p w14:paraId="0BFA39BA" w14:textId="77777777" w:rsidR="00734AEE" w:rsidRPr="00734AEE" w:rsidRDefault="00734AEE" w:rsidP="00734AEE">
      <w:pPr>
        <w:tabs>
          <w:tab w:val="left" w:pos="3501"/>
        </w:tabs>
        <w:suppressAutoHyphens/>
        <w:spacing w:after="0" w:line="480" w:lineRule="auto"/>
        <w:ind w:left="349"/>
        <w:jc w:val="both"/>
        <w:rPr>
          <w:rFonts w:ascii="Times New Roman" w:eastAsia="Times New Roman" w:hAnsi="Times New Roman" w:cs="Times New Roman"/>
          <w:b/>
          <w:sz w:val="24"/>
          <w:szCs w:val="24"/>
          <w:lang w:eastAsia="ar-SA"/>
        </w:rPr>
      </w:pPr>
    </w:p>
    <w:p w14:paraId="7F0C8DBB" w14:textId="0E4C91C2" w:rsidR="00FA75BA" w:rsidRDefault="00734AEE" w:rsidP="00FA75BA">
      <w:pPr>
        <w:tabs>
          <w:tab w:val="left" w:pos="6032"/>
          <w:tab w:val="left" w:pos="6381"/>
        </w:tabs>
        <w:suppressAutoHyphens/>
        <w:spacing w:after="0" w:line="360" w:lineRule="auto"/>
        <w:ind w:left="709"/>
        <w:jc w:val="both"/>
        <w:rPr>
          <w:rFonts w:ascii="Times New Roman" w:eastAsia="Times New Roman" w:hAnsi="Times New Roman" w:cs="Times New Roman"/>
          <w:i/>
          <w:sz w:val="24"/>
          <w:szCs w:val="24"/>
          <w:lang w:eastAsia="ar-SA"/>
        </w:rPr>
      </w:pPr>
      <w:r w:rsidRPr="00734AEE">
        <w:rPr>
          <w:rFonts w:ascii="Times New Roman" w:eastAsia="Times New Roman" w:hAnsi="Times New Roman" w:cs="Times New Roman"/>
          <w:b/>
          <w:sz w:val="24"/>
          <w:szCs w:val="24"/>
          <w:lang w:eastAsia="ar-SA"/>
        </w:rPr>
        <w:t>Cena łączna</w:t>
      </w:r>
      <w:r w:rsidR="00FA75BA">
        <w:rPr>
          <w:rFonts w:ascii="Times New Roman" w:eastAsia="Times New Roman" w:hAnsi="Times New Roman" w:cs="Times New Roman"/>
          <w:b/>
          <w:sz w:val="24"/>
          <w:szCs w:val="24"/>
          <w:lang w:eastAsia="ar-SA"/>
        </w:rPr>
        <w:t xml:space="preserve"> brutto</w:t>
      </w:r>
      <w:r w:rsidRPr="00734AEE">
        <w:rPr>
          <w:rFonts w:ascii="Times New Roman" w:eastAsia="Times New Roman" w:hAnsi="Times New Roman" w:cs="Times New Roman"/>
          <w:b/>
          <w:sz w:val="24"/>
          <w:szCs w:val="24"/>
          <w:lang w:eastAsia="ar-SA"/>
        </w:rPr>
        <w:t xml:space="preserve">: ……………………… zł* </w:t>
      </w:r>
      <w:r w:rsidRPr="00734AEE">
        <w:rPr>
          <w:rFonts w:ascii="Times New Roman" w:eastAsia="Times New Roman" w:hAnsi="Times New Roman" w:cs="Times New Roman"/>
          <w:sz w:val="24"/>
          <w:szCs w:val="24"/>
          <w:lang w:eastAsia="ar-SA"/>
        </w:rPr>
        <w:t>za okres ubezpieczenia tj.</w:t>
      </w:r>
      <w:r w:rsidR="00FA75BA">
        <w:rPr>
          <w:rFonts w:ascii="Times New Roman" w:eastAsia="Times New Roman" w:hAnsi="Times New Roman" w:cs="Times New Roman"/>
          <w:b/>
          <w:sz w:val="24"/>
          <w:szCs w:val="24"/>
          <w:lang w:eastAsia="ar-SA"/>
        </w:rPr>
        <w:t xml:space="preserve"> od </w:t>
      </w:r>
      <w:r w:rsidR="00203AD4">
        <w:rPr>
          <w:rFonts w:ascii="Times New Roman" w:eastAsia="Times New Roman" w:hAnsi="Times New Roman" w:cs="Times New Roman"/>
          <w:b/>
          <w:sz w:val="24"/>
          <w:szCs w:val="24"/>
          <w:lang w:eastAsia="ar-SA"/>
        </w:rPr>
        <w:t>24</w:t>
      </w:r>
      <w:r w:rsidR="00203AD4" w:rsidRPr="00734AEE">
        <w:rPr>
          <w:rFonts w:ascii="Times New Roman" w:eastAsia="Times New Roman" w:hAnsi="Times New Roman" w:cs="Times New Roman"/>
          <w:b/>
          <w:sz w:val="24"/>
          <w:szCs w:val="24"/>
          <w:lang w:eastAsia="ar-SA"/>
        </w:rPr>
        <w:t>.0</w:t>
      </w:r>
      <w:r w:rsidR="00203AD4">
        <w:rPr>
          <w:rFonts w:ascii="Times New Roman" w:eastAsia="Times New Roman" w:hAnsi="Times New Roman" w:cs="Times New Roman"/>
          <w:b/>
          <w:sz w:val="24"/>
          <w:szCs w:val="24"/>
          <w:lang w:eastAsia="ar-SA"/>
        </w:rPr>
        <w:t>2</w:t>
      </w:r>
      <w:r w:rsidR="00203AD4" w:rsidRPr="00734AEE">
        <w:rPr>
          <w:rFonts w:ascii="Times New Roman" w:eastAsia="Times New Roman" w:hAnsi="Times New Roman" w:cs="Times New Roman"/>
          <w:b/>
          <w:sz w:val="24"/>
          <w:szCs w:val="24"/>
          <w:lang w:eastAsia="ar-SA"/>
        </w:rPr>
        <w:t>.2020</w:t>
      </w:r>
      <w:r w:rsidR="00203AD4">
        <w:rPr>
          <w:rFonts w:ascii="Times New Roman" w:eastAsia="Times New Roman" w:hAnsi="Times New Roman" w:cs="Times New Roman"/>
          <w:b/>
          <w:sz w:val="24"/>
          <w:szCs w:val="24"/>
          <w:lang w:eastAsia="ar-SA"/>
        </w:rPr>
        <w:t xml:space="preserve"> </w:t>
      </w:r>
      <w:r w:rsidR="00203AD4" w:rsidRPr="00734AEE">
        <w:rPr>
          <w:rFonts w:ascii="Times New Roman" w:eastAsia="Times New Roman" w:hAnsi="Times New Roman" w:cs="Times New Roman"/>
          <w:b/>
          <w:sz w:val="24"/>
          <w:szCs w:val="24"/>
          <w:lang w:eastAsia="ar-SA"/>
        </w:rPr>
        <w:t xml:space="preserve">r. do </w:t>
      </w:r>
      <w:r w:rsidR="00203AD4">
        <w:rPr>
          <w:rFonts w:ascii="Times New Roman" w:eastAsia="Times New Roman" w:hAnsi="Times New Roman" w:cs="Times New Roman"/>
          <w:b/>
          <w:sz w:val="24"/>
          <w:szCs w:val="24"/>
          <w:lang w:eastAsia="ar-SA"/>
        </w:rPr>
        <w:t>23</w:t>
      </w:r>
      <w:r w:rsidR="00203AD4" w:rsidRPr="00734AEE">
        <w:rPr>
          <w:rFonts w:ascii="Times New Roman" w:eastAsia="Times New Roman" w:hAnsi="Times New Roman" w:cs="Times New Roman"/>
          <w:b/>
          <w:sz w:val="24"/>
          <w:szCs w:val="24"/>
          <w:lang w:eastAsia="ar-SA"/>
        </w:rPr>
        <w:t>.</w:t>
      </w:r>
      <w:r w:rsidR="00203AD4">
        <w:rPr>
          <w:rFonts w:ascii="Times New Roman" w:eastAsia="Times New Roman" w:hAnsi="Times New Roman" w:cs="Times New Roman"/>
          <w:b/>
          <w:sz w:val="24"/>
          <w:szCs w:val="24"/>
          <w:lang w:eastAsia="ar-SA"/>
        </w:rPr>
        <w:t>0</w:t>
      </w:r>
      <w:r w:rsidR="00203AD4" w:rsidRPr="00734AEE">
        <w:rPr>
          <w:rFonts w:ascii="Times New Roman" w:eastAsia="Times New Roman" w:hAnsi="Times New Roman" w:cs="Times New Roman"/>
          <w:b/>
          <w:sz w:val="24"/>
          <w:szCs w:val="24"/>
          <w:lang w:eastAsia="ar-SA"/>
        </w:rPr>
        <w:t>2.202</w:t>
      </w:r>
      <w:r w:rsidR="00203AD4">
        <w:rPr>
          <w:rFonts w:ascii="Times New Roman" w:eastAsia="Times New Roman" w:hAnsi="Times New Roman" w:cs="Times New Roman"/>
          <w:b/>
          <w:sz w:val="24"/>
          <w:szCs w:val="24"/>
          <w:lang w:eastAsia="ar-SA"/>
        </w:rPr>
        <w:t xml:space="preserve">3 </w:t>
      </w:r>
      <w:r w:rsidR="00203AD4" w:rsidRPr="00734AEE">
        <w:rPr>
          <w:rFonts w:ascii="Times New Roman" w:eastAsia="Times New Roman" w:hAnsi="Times New Roman" w:cs="Times New Roman"/>
          <w:b/>
          <w:sz w:val="24"/>
          <w:szCs w:val="24"/>
          <w:lang w:eastAsia="ar-SA"/>
        </w:rPr>
        <w:t>r.</w:t>
      </w:r>
    </w:p>
    <w:p w14:paraId="198546C6" w14:textId="13CB7322" w:rsidR="00734AEE" w:rsidRPr="00734AEE" w:rsidRDefault="00734AEE" w:rsidP="00FA75BA">
      <w:pPr>
        <w:tabs>
          <w:tab w:val="left" w:pos="6032"/>
          <w:tab w:val="left" w:pos="6381"/>
        </w:tabs>
        <w:suppressAutoHyphens/>
        <w:spacing w:after="0" w:line="360" w:lineRule="auto"/>
        <w:ind w:left="709"/>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i/>
          <w:sz w:val="24"/>
          <w:szCs w:val="24"/>
          <w:lang w:eastAsia="ar-SA"/>
        </w:rPr>
        <w:t>słownie:</w:t>
      </w:r>
      <w:r w:rsidRPr="00734AEE">
        <w:rPr>
          <w:rFonts w:ascii="Times New Roman" w:eastAsia="Times New Roman" w:hAnsi="Times New Roman" w:cs="Times New Roman"/>
          <w:sz w:val="24"/>
          <w:szCs w:val="24"/>
          <w:lang w:eastAsia="ar-SA"/>
        </w:rPr>
        <w:t>......................................................................................................................</w:t>
      </w:r>
    </w:p>
    <w:p w14:paraId="28F8E83B"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6FF1F227" w14:textId="77777777" w:rsidR="00734AEE" w:rsidRPr="00734AEE" w:rsidRDefault="00734AEE" w:rsidP="00931ADA">
      <w:pPr>
        <w:tabs>
          <w:tab w:val="left" w:pos="3501"/>
        </w:tabs>
        <w:suppressAutoHyphens/>
        <w:spacing w:after="0" w:line="48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4.    CZĘŚĆ IV ZAMÓWIENIA</w:t>
      </w:r>
      <w:r w:rsidRPr="00734AEE">
        <w:rPr>
          <w:rFonts w:ascii="Times New Roman" w:eastAsia="Times New Roman" w:hAnsi="Times New Roman" w:cs="Times New Roman"/>
          <w:b/>
          <w:sz w:val="24"/>
          <w:szCs w:val="24"/>
          <w:u w:val="single"/>
          <w:lang w:eastAsia="ar-SA"/>
        </w:rPr>
        <w:t xml:space="preserve"> </w:t>
      </w:r>
    </w:p>
    <w:p w14:paraId="2FE3B064" w14:textId="1EE27560"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Przystępując do przetargu nieograniczonego na </w:t>
      </w:r>
      <w:r w:rsidRPr="00734AEE">
        <w:rPr>
          <w:rFonts w:ascii="Times New Roman" w:eastAsia="Times New Roman" w:hAnsi="Times New Roman" w:cs="Times New Roman"/>
          <w:b/>
          <w:sz w:val="24"/>
          <w:szCs w:val="24"/>
          <w:lang w:eastAsia="ar-SA"/>
        </w:rPr>
        <w:t xml:space="preserve">ubezpieczenie Zamawiającego w zakresie </w:t>
      </w:r>
      <w:r w:rsidRPr="00FA75BA">
        <w:rPr>
          <w:rFonts w:ascii="Times New Roman" w:eastAsia="Times New Roman" w:hAnsi="Times New Roman" w:cs="Times New Roman"/>
          <w:b/>
          <w:bCs/>
          <w:sz w:val="24"/>
          <w:szCs w:val="24"/>
          <w:lang w:eastAsia="ar-SA"/>
        </w:rPr>
        <w:t>ubezpieczenia zwierząt gospodarskich</w:t>
      </w:r>
      <w:r w:rsidRPr="00734AEE">
        <w:rPr>
          <w:rFonts w:ascii="Times New Roman" w:eastAsia="Times New Roman" w:hAnsi="Times New Roman" w:cs="Times New Roman"/>
          <w:bCs/>
          <w:sz w:val="24"/>
          <w:szCs w:val="24"/>
          <w:lang w:eastAsia="ar-SA"/>
        </w:rPr>
        <w:t xml:space="preserve">, </w:t>
      </w:r>
      <w:r w:rsidRPr="00734AEE">
        <w:rPr>
          <w:rFonts w:ascii="Times New Roman" w:eastAsia="Times New Roman" w:hAnsi="Times New Roman" w:cs="Times New Roman"/>
          <w:sz w:val="24"/>
          <w:szCs w:val="24"/>
          <w:lang w:eastAsia="ar-SA"/>
        </w:rPr>
        <w:t>zgodnie ze Specyfikacją Istotnych Warunków Zamówienia, oferuj</w:t>
      </w:r>
      <w:r w:rsidR="00E4699E">
        <w:rPr>
          <w:rFonts w:ascii="Times New Roman" w:eastAsia="Times New Roman" w:hAnsi="Times New Roman" w:cs="Times New Roman"/>
          <w:sz w:val="24"/>
          <w:szCs w:val="24"/>
          <w:lang w:eastAsia="ar-SA"/>
        </w:rPr>
        <w:t>ę/</w:t>
      </w:r>
      <w:proofErr w:type="spellStart"/>
      <w:r w:rsidRPr="00734AEE">
        <w:rPr>
          <w:rFonts w:ascii="Times New Roman" w:eastAsia="Times New Roman" w:hAnsi="Times New Roman" w:cs="Times New Roman"/>
          <w:sz w:val="24"/>
          <w:szCs w:val="24"/>
          <w:lang w:eastAsia="ar-SA"/>
        </w:rPr>
        <w:t>emy</w:t>
      </w:r>
      <w:proofErr w:type="spellEnd"/>
      <w:r w:rsidRPr="00734AEE">
        <w:rPr>
          <w:rFonts w:ascii="Times New Roman" w:eastAsia="Times New Roman" w:hAnsi="Times New Roman" w:cs="Times New Roman"/>
          <w:sz w:val="24"/>
          <w:szCs w:val="24"/>
          <w:lang w:eastAsia="ar-SA"/>
        </w:rPr>
        <w:t xml:space="preserve"> wykonanie zamówienia na następujących warunkach:</w:t>
      </w:r>
    </w:p>
    <w:p w14:paraId="4CF2A74C" w14:textId="77777777" w:rsidR="00734AEE" w:rsidRPr="00734AEE" w:rsidRDefault="00734AEE" w:rsidP="00734AEE">
      <w:pPr>
        <w:tabs>
          <w:tab w:val="left" w:pos="3501"/>
        </w:tabs>
        <w:suppressAutoHyphens/>
        <w:spacing w:after="0" w:line="480" w:lineRule="auto"/>
        <w:ind w:left="349"/>
        <w:jc w:val="both"/>
        <w:rPr>
          <w:rFonts w:ascii="Times New Roman" w:eastAsia="Times New Roman" w:hAnsi="Times New Roman" w:cs="Times New Roman"/>
          <w:b/>
          <w:sz w:val="24"/>
          <w:szCs w:val="24"/>
          <w:lang w:eastAsia="ar-SA"/>
        </w:rPr>
      </w:pPr>
    </w:p>
    <w:p w14:paraId="2E49875F" w14:textId="1B6AFBF7" w:rsidR="00FA75BA" w:rsidRDefault="00734AEE" w:rsidP="00FA75BA">
      <w:pPr>
        <w:tabs>
          <w:tab w:val="left" w:pos="6032"/>
          <w:tab w:val="left" w:pos="6381"/>
        </w:tabs>
        <w:suppressAutoHyphens/>
        <w:spacing w:after="0" w:line="360" w:lineRule="auto"/>
        <w:ind w:left="709"/>
        <w:jc w:val="both"/>
        <w:rPr>
          <w:rFonts w:ascii="Times New Roman" w:eastAsia="Times New Roman" w:hAnsi="Times New Roman" w:cs="Times New Roman"/>
          <w:i/>
          <w:sz w:val="24"/>
          <w:szCs w:val="24"/>
          <w:lang w:eastAsia="ar-SA"/>
        </w:rPr>
      </w:pPr>
      <w:r w:rsidRPr="00734AEE">
        <w:rPr>
          <w:rFonts w:ascii="Times New Roman" w:eastAsia="Times New Roman" w:hAnsi="Times New Roman" w:cs="Times New Roman"/>
          <w:b/>
          <w:sz w:val="24"/>
          <w:szCs w:val="24"/>
          <w:lang w:eastAsia="ar-SA"/>
        </w:rPr>
        <w:t>Cena łączna</w:t>
      </w:r>
      <w:r w:rsidR="00FA75BA">
        <w:rPr>
          <w:rFonts w:ascii="Times New Roman" w:eastAsia="Times New Roman" w:hAnsi="Times New Roman" w:cs="Times New Roman"/>
          <w:b/>
          <w:sz w:val="24"/>
          <w:szCs w:val="24"/>
          <w:lang w:eastAsia="ar-SA"/>
        </w:rPr>
        <w:t xml:space="preserve"> brutto</w:t>
      </w:r>
      <w:r w:rsidRPr="00734AEE">
        <w:rPr>
          <w:rFonts w:ascii="Times New Roman" w:eastAsia="Times New Roman" w:hAnsi="Times New Roman" w:cs="Times New Roman"/>
          <w:b/>
          <w:sz w:val="24"/>
          <w:szCs w:val="24"/>
          <w:lang w:eastAsia="ar-SA"/>
        </w:rPr>
        <w:t xml:space="preserve">: ……………………… zł* </w:t>
      </w:r>
      <w:r w:rsidRPr="00734AEE">
        <w:rPr>
          <w:rFonts w:ascii="Times New Roman" w:eastAsia="Times New Roman" w:hAnsi="Times New Roman" w:cs="Times New Roman"/>
          <w:sz w:val="24"/>
          <w:szCs w:val="24"/>
          <w:lang w:eastAsia="ar-SA"/>
        </w:rPr>
        <w:t>za okres ubezpieczenia tj.</w:t>
      </w:r>
      <w:r w:rsidRPr="00734AEE">
        <w:rPr>
          <w:rFonts w:ascii="Times New Roman" w:eastAsia="Times New Roman" w:hAnsi="Times New Roman" w:cs="Times New Roman"/>
          <w:b/>
          <w:sz w:val="24"/>
          <w:szCs w:val="24"/>
          <w:lang w:eastAsia="ar-SA"/>
        </w:rPr>
        <w:t xml:space="preserve"> od </w:t>
      </w:r>
      <w:r w:rsidR="00203AD4">
        <w:rPr>
          <w:rFonts w:ascii="Times New Roman" w:eastAsia="Times New Roman" w:hAnsi="Times New Roman" w:cs="Times New Roman"/>
          <w:b/>
          <w:sz w:val="24"/>
          <w:szCs w:val="24"/>
          <w:lang w:eastAsia="ar-SA"/>
        </w:rPr>
        <w:t>24</w:t>
      </w:r>
      <w:r w:rsidR="00203AD4" w:rsidRPr="00734AEE">
        <w:rPr>
          <w:rFonts w:ascii="Times New Roman" w:eastAsia="Times New Roman" w:hAnsi="Times New Roman" w:cs="Times New Roman"/>
          <w:b/>
          <w:sz w:val="24"/>
          <w:szCs w:val="24"/>
          <w:lang w:eastAsia="ar-SA"/>
        </w:rPr>
        <w:t>.0</w:t>
      </w:r>
      <w:r w:rsidR="00203AD4">
        <w:rPr>
          <w:rFonts w:ascii="Times New Roman" w:eastAsia="Times New Roman" w:hAnsi="Times New Roman" w:cs="Times New Roman"/>
          <w:b/>
          <w:sz w:val="24"/>
          <w:szCs w:val="24"/>
          <w:lang w:eastAsia="ar-SA"/>
        </w:rPr>
        <w:t>2</w:t>
      </w:r>
      <w:r w:rsidR="00203AD4" w:rsidRPr="00734AEE">
        <w:rPr>
          <w:rFonts w:ascii="Times New Roman" w:eastAsia="Times New Roman" w:hAnsi="Times New Roman" w:cs="Times New Roman"/>
          <w:b/>
          <w:sz w:val="24"/>
          <w:szCs w:val="24"/>
          <w:lang w:eastAsia="ar-SA"/>
        </w:rPr>
        <w:t>.2020</w:t>
      </w:r>
      <w:r w:rsidR="00203AD4">
        <w:rPr>
          <w:rFonts w:ascii="Times New Roman" w:eastAsia="Times New Roman" w:hAnsi="Times New Roman" w:cs="Times New Roman"/>
          <w:b/>
          <w:sz w:val="24"/>
          <w:szCs w:val="24"/>
          <w:lang w:eastAsia="ar-SA"/>
        </w:rPr>
        <w:t xml:space="preserve"> </w:t>
      </w:r>
      <w:r w:rsidR="00203AD4" w:rsidRPr="00734AEE">
        <w:rPr>
          <w:rFonts w:ascii="Times New Roman" w:eastAsia="Times New Roman" w:hAnsi="Times New Roman" w:cs="Times New Roman"/>
          <w:b/>
          <w:sz w:val="24"/>
          <w:szCs w:val="24"/>
          <w:lang w:eastAsia="ar-SA"/>
        </w:rPr>
        <w:t xml:space="preserve">r. do </w:t>
      </w:r>
      <w:r w:rsidR="00203AD4">
        <w:rPr>
          <w:rFonts w:ascii="Times New Roman" w:eastAsia="Times New Roman" w:hAnsi="Times New Roman" w:cs="Times New Roman"/>
          <w:b/>
          <w:sz w:val="24"/>
          <w:szCs w:val="24"/>
          <w:lang w:eastAsia="ar-SA"/>
        </w:rPr>
        <w:t>23</w:t>
      </w:r>
      <w:r w:rsidR="00203AD4" w:rsidRPr="00734AEE">
        <w:rPr>
          <w:rFonts w:ascii="Times New Roman" w:eastAsia="Times New Roman" w:hAnsi="Times New Roman" w:cs="Times New Roman"/>
          <w:b/>
          <w:sz w:val="24"/>
          <w:szCs w:val="24"/>
          <w:lang w:eastAsia="ar-SA"/>
        </w:rPr>
        <w:t>.</w:t>
      </w:r>
      <w:r w:rsidR="00203AD4">
        <w:rPr>
          <w:rFonts w:ascii="Times New Roman" w:eastAsia="Times New Roman" w:hAnsi="Times New Roman" w:cs="Times New Roman"/>
          <w:b/>
          <w:sz w:val="24"/>
          <w:szCs w:val="24"/>
          <w:lang w:eastAsia="ar-SA"/>
        </w:rPr>
        <w:t>0</w:t>
      </w:r>
      <w:r w:rsidR="00203AD4" w:rsidRPr="00734AEE">
        <w:rPr>
          <w:rFonts w:ascii="Times New Roman" w:eastAsia="Times New Roman" w:hAnsi="Times New Roman" w:cs="Times New Roman"/>
          <w:b/>
          <w:sz w:val="24"/>
          <w:szCs w:val="24"/>
          <w:lang w:eastAsia="ar-SA"/>
        </w:rPr>
        <w:t>2.202</w:t>
      </w:r>
      <w:r w:rsidR="00203AD4">
        <w:rPr>
          <w:rFonts w:ascii="Times New Roman" w:eastAsia="Times New Roman" w:hAnsi="Times New Roman" w:cs="Times New Roman"/>
          <w:b/>
          <w:sz w:val="24"/>
          <w:szCs w:val="24"/>
          <w:lang w:eastAsia="ar-SA"/>
        </w:rPr>
        <w:t xml:space="preserve">3 </w:t>
      </w:r>
      <w:r w:rsidR="00203AD4" w:rsidRPr="00734AEE">
        <w:rPr>
          <w:rFonts w:ascii="Times New Roman" w:eastAsia="Times New Roman" w:hAnsi="Times New Roman" w:cs="Times New Roman"/>
          <w:b/>
          <w:sz w:val="24"/>
          <w:szCs w:val="24"/>
          <w:lang w:eastAsia="ar-SA"/>
        </w:rPr>
        <w:t>r.</w:t>
      </w:r>
    </w:p>
    <w:p w14:paraId="1408E694" w14:textId="6920E6F7" w:rsidR="00734AEE" w:rsidRPr="00734AEE" w:rsidRDefault="00734AEE" w:rsidP="00FA75BA">
      <w:pPr>
        <w:tabs>
          <w:tab w:val="left" w:pos="6032"/>
          <w:tab w:val="left" w:pos="6381"/>
        </w:tabs>
        <w:suppressAutoHyphens/>
        <w:spacing w:after="0" w:line="360" w:lineRule="auto"/>
        <w:ind w:left="709"/>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i/>
          <w:sz w:val="24"/>
          <w:szCs w:val="24"/>
          <w:lang w:eastAsia="ar-SA"/>
        </w:rPr>
        <w:t>słownie:</w:t>
      </w:r>
      <w:r w:rsidRPr="00734AEE">
        <w:rPr>
          <w:rFonts w:ascii="Times New Roman" w:eastAsia="Times New Roman" w:hAnsi="Times New Roman" w:cs="Times New Roman"/>
          <w:sz w:val="24"/>
          <w:szCs w:val="24"/>
          <w:lang w:eastAsia="ar-SA"/>
        </w:rPr>
        <w:t>.......................................................................................................................</w:t>
      </w:r>
    </w:p>
    <w:p w14:paraId="348278AF"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0C5C9EE7"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5848C8C7"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7B4B515B"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137D12D0"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404767B1"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0E61B8A3"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55F4F5B1"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31827526"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74D4F138" w14:textId="77777777"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2836D6F3" w14:textId="4739FA21" w:rsidR="00734AEE" w:rsidRP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 zgodnie z art. 43 ust. 1 pkt 37 </w:t>
      </w:r>
      <w:bookmarkStart w:id="0" w:name="_Hlk500405297"/>
      <w:r w:rsidR="007548B3">
        <w:rPr>
          <w:rFonts w:ascii="Times New Roman" w:eastAsia="Times New Roman" w:hAnsi="Times New Roman" w:cs="Times New Roman"/>
          <w:sz w:val="24"/>
          <w:szCs w:val="24"/>
          <w:lang w:eastAsia="ar-SA"/>
        </w:rPr>
        <w:t>u</w:t>
      </w:r>
      <w:r w:rsidRPr="00734AEE">
        <w:rPr>
          <w:rFonts w:ascii="Times New Roman" w:eastAsia="Times New Roman" w:hAnsi="Times New Roman" w:cs="Times New Roman"/>
          <w:sz w:val="24"/>
          <w:szCs w:val="24"/>
          <w:lang w:eastAsia="ar-SA"/>
        </w:rPr>
        <w:t xml:space="preserve">stawy z dnia 11 marca 2004 o podatku od towarów i usług </w:t>
      </w:r>
      <w:bookmarkEnd w:id="0"/>
      <w:r w:rsidRPr="00734AEE">
        <w:rPr>
          <w:rFonts w:ascii="Times New Roman" w:eastAsia="Times New Roman" w:hAnsi="Times New Roman" w:cs="Times New Roman"/>
          <w:sz w:val="24"/>
          <w:szCs w:val="24"/>
          <w:lang w:eastAsia="ar-SA"/>
        </w:rPr>
        <w:t>(Dz.U.</w:t>
      </w:r>
      <w:r w:rsidR="00490F13">
        <w:rPr>
          <w:rFonts w:ascii="Times New Roman" w:eastAsia="Times New Roman" w:hAnsi="Times New Roman" w:cs="Times New Roman"/>
          <w:sz w:val="24"/>
          <w:szCs w:val="24"/>
          <w:lang w:eastAsia="ar-SA"/>
        </w:rPr>
        <w:t xml:space="preserve"> z 2018</w:t>
      </w:r>
      <w:r w:rsidR="004F205F">
        <w:rPr>
          <w:rFonts w:ascii="Times New Roman" w:eastAsia="Times New Roman" w:hAnsi="Times New Roman" w:cs="Times New Roman"/>
          <w:sz w:val="24"/>
          <w:szCs w:val="24"/>
          <w:lang w:eastAsia="ar-SA"/>
        </w:rPr>
        <w:t xml:space="preserve"> r.</w:t>
      </w:r>
      <w:r w:rsidR="00490F13">
        <w:rPr>
          <w:rFonts w:ascii="Times New Roman" w:eastAsia="Times New Roman" w:hAnsi="Times New Roman" w:cs="Times New Roman"/>
          <w:sz w:val="24"/>
          <w:szCs w:val="24"/>
          <w:lang w:eastAsia="ar-SA"/>
        </w:rPr>
        <w:t xml:space="preserve"> poz. </w:t>
      </w:r>
      <w:r w:rsidRPr="00734AEE">
        <w:rPr>
          <w:rFonts w:ascii="Times New Roman" w:eastAsia="Times New Roman" w:hAnsi="Times New Roman" w:cs="Times New Roman"/>
          <w:sz w:val="24"/>
          <w:szCs w:val="24"/>
          <w:lang w:eastAsia="ar-SA"/>
        </w:rPr>
        <w:t>2174</w:t>
      </w:r>
      <w:r w:rsidR="004F205F">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 xml:space="preserve"> z</w:t>
      </w:r>
      <w:r w:rsidR="004F205F">
        <w:rPr>
          <w:rFonts w:ascii="Times New Roman" w:eastAsia="Times New Roman" w:hAnsi="Times New Roman" w:cs="Times New Roman"/>
          <w:sz w:val="24"/>
          <w:szCs w:val="24"/>
          <w:lang w:eastAsia="ar-SA"/>
        </w:rPr>
        <w:t xml:space="preserve"> </w:t>
      </w:r>
      <w:proofErr w:type="spellStart"/>
      <w:r w:rsidR="004F205F">
        <w:rPr>
          <w:rFonts w:ascii="Times New Roman" w:eastAsia="Times New Roman" w:hAnsi="Times New Roman" w:cs="Times New Roman"/>
          <w:sz w:val="24"/>
          <w:szCs w:val="24"/>
          <w:lang w:eastAsia="ar-SA"/>
        </w:rPr>
        <w:t>późn</w:t>
      </w:r>
      <w:proofErr w:type="spellEnd"/>
      <w:r w:rsidR="004F205F">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 xml:space="preserve"> zm.) usługa ubezpieczenia zwolniona jest z podatku VAT.</w:t>
      </w:r>
    </w:p>
    <w:p w14:paraId="788D23AA" w14:textId="77777777"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3E8E934" w14:textId="616401E3"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4A94B43" w14:textId="77777777" w:rsidR="005B607A" w:rsidRDefault="005B607A" w:rsidP="00734AEE">
      <w:pPr>
        <w:suppressAutoHyphens/>
        <w:spacing w:after="0" w:line="360" w:lineRule="auto"/>
        <w:jc w:val="both"/>
        <w:rPr>
          <w:rFonts w:ascii="Times New Roman" w:eastAsia="Times New Roman" w:hAnsi="Times New Roman" w:cs="Times New Roman"/>
          <w:b/>
          <w:sz w:val="24"/>
          <w:szCs w:val="24"/>
          <w:lang w:eastAsia="ar-SA"/>
        </w:rPr>
      </w:pPr>
    </w:p>
    <w:p w14:paraId="7C4C5A7A" w14:textId="77777777"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35706590" w14:textId="77777777"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44A96547" w14:textId="77777777" w:rsidR="00C32314" w:rsidRDefault="00C32314" w:rsidP="00734AEE">
      <w:pPr>
        <w:suppressAutoHyphens/>
        <w:spacing w:after="0" w:line="360" w:lineRule="auto"/>
        <w:jc w:val="both"/>
        <w:rPr>
          <w:rFonts w:ascii="Times New Roman" w:eastAsia="Times New Roman" w:hAnsi="Times New Roman" w:cs="Times New Roman"/>
          <w:b/>
          <w:sz w:val="24"/>
          <w:szCs w:val="24"/>
          <w:lang w:eastAsia="ar-SA"/>
        </w:rPr>
      </w:pPr>
    </w:p>
    <w:p w14:paraId="459899C9" w14:textId="77777777" w:rsidR="00C32314" w:rsidRDefault="00C32314" w:rsidP="00734AEE">
      <w:pPr>
        <w:suppressAutoHyphens/>
        <w:spacing w:after="0" w:line="360" w:lineRule="auto"/>
        <w:jc w:val="both"/>
        <w:rPr>
          <w:rFonts w:ascii="Times New Roman" w:eastAsia="Times New Roman" w:hAnsi="Times New Roman" w:cs="Times New Roman"/>
          <w:b/>
          <w:sz w:val="24"/>
          <w:szCs w:val="24"/>
          <w:lang w:eastAsia="ar-SA"/>
        </w:rPr>
      </w:pPr>
    </w:p>
    <w:p w14:paraId="4F8D0086" w14:textId="77777777" w:rsidR="00C32314" w:rsidRDefault="00C32314" w:rsidP="00734AEE">
      <w:pPr>
        <w:suppressAutoHyphens/>
        <w:spacing w:after="0" w:line="360" w:lineRule="auto"/>
        <w:jc w:val="both"/>
        <w:rPr>
          <w:rFonts w:ascii="Times New Roman" w:eastAsia="Times New Roman" w:hAnsi="Times New Roman" w:cs="Times New Roman"/>
          <w:b/>
          <w:sz w:val="24"/>
          <w:szCs w:val="24"/>
          <w:lang w:eastAsia="ar-SA"/>
        </w:rPr>
      </w:pPr>
    </w:p>
    <w:p w14:paraId="7CAFC0A0" w14:textId="77777777" w:rsidR="001B0988" w:rsidRDefault="001B0988" w:rsidP="00734AEE">
      <w:pPr>
        <w:suppressAutoHyphens/>
        <w:spacing w:after="0" w:line="360" w:lineRule="auto"/>
        <w:jc w:val="both"/>
        <w:rPr>
          <w:rFonts w:ascii="Times New Roman" w:eastAsia="Times New Roman" w:hAnsi="Times New Roman" w:cs="Times New Roman"/>
          <w:b/>
          <w:sz w:val="24"/>
          <w:szCs w:val="24"/>
          <w:lang w:eastAsia="ar-SA"/>
        </w:rPr>
      </w:pPr>
    </w:p>
    <w:p w14:paraId="5B1CFD5D" w14:textId="77777777" w:rsidR="001B0988" w:rsidRDefault="001B0988" w:rsidP="00734AEE">
      <w:pPr>
        <w:suppressAutoHyphens/>
        <w:spacing w:after="0" w:line="360" w:lineRule="auto"/>
        <w:jc w:val="both"/>
        <w:rPr>
          <w:rFonts w:ascii="Times New Roman" w:eastAsia="Times New Roman" w:hAnsi="Times New Roman" w:cs="Times New Roman"/>
          <w:b/>
          <w:sz w:val="24"/>
          <w:szCs w:val="24"/>
          <w:lang w:eastAsia="ar-SA"/>
        </w:rPr>
      </w:pPr>
    </w:p>
    <w:p w14:paraId="011BB89D" w14:textId="7D7DB887" w:rsidR="00734AEE" w:rsidRPr="00734AEE" w:rsidRDefault="00734AEE" w:rsidP="00734AEE">
      <w:pPr>
        <w:suppressAutoHyphens/>
        <w:spacing w:after="0" w:line="36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lastRenderedPageBreak/>
        <w:t xml:space="preserve">Dotyczy </w:t>
      </w:r>
      <w:r w:rsidR="00C32314">
        <w:rPr>
          <w:rFonts w:ascii="Times New Roman" w:eastAsia="Times New Roman" w:hAnsi="Times New Roman" w:cs="Times New Roman"/>
          <w:b/>
          <w:sz w:val="24"/>
          <w:szCs w:val="24"/>
          <w:lang w:eastAsia="ar-SA"/>
        </w:rPr>
        <w:t>c</w:t>
      </w:r>
      <w:r w:rsidRPr="00734AEE">
        <w:rPr>
          <w:rFonts w:ascii="Times New Roman" w:eastAsia="Times New Roman" w:hAnsi="Times New Roman" w:cs="Times New Roman"/>
          <w:b/>
          <w:sz w:val="24"/>
          <w:szCs w:val="24"/>
          <w:lang w:eastAsia="ar-SA"/>
        </w:rPr>
        <w:t>zęści I zamówienia</w:t>
      </w:r>
    </w:p>
    <w:p w14:paraId="1F861B5B" w14:textId="70BD9A58" w:rsidR="00734AEE" w:rsidRPr="00734AEE" w:rsidRDefault="00734AEE" w:rsidP="00734AEE">
      <w:pPr>
        <w:numPr>
          <w:ilvl w:val="0"/>
          <w:numId w:val="4"/>
        </w:numPr>
        <w:tabs>
          <w:tab w:val="left" w:pos="993"/>
        </w:tabs>
        <w:suppressAutoHyphens/>
        <w:spacing w:after="0" w:line="240" w:lineRule="auto"/>
        <w:ind w:left="1069"/>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Akceptuj</w:t>
      </w:r>
      <w:r w:rsidR="00E4699E">
        <w:rPr>
          <w:rFonts w:ascii="Times New Roman" w:eastAsia="Times New Roman" w:hAnsi="Times New Roman" w:cs="Times New Roman"/>
          <w:b/>
          <w:sz w:val="24"/>
          <w:szCs w:val="24"/>
          <w:lang w:eastAsia="ar-SA"/>
        </w:rPr>
        <w:t>ę/</w:t>
      </w:r>
      <w:proofErr w:type="spellStart"/>
      <w:r w:rsidRPr="00734AEE">
        <w:rPr>
          <w:rFonts w:ascii="Times New Roman" w:eastAsia="Times New Roman" w:hAnsi="Times New Roman" w:cs="Times New Roman"/>
          <w:b/>
          <w:sz w:val="24"/>
          <w:szCs w:val="24"/>
          <w:lang w:eastAsia="ar-SA"/>
        </w:rPr>
        <w:t>emy</w:t>
      </w:r>
      <w:proofErr w:type="spellEnd"/>
      <w:r w:rsidRPr="00734AEE">
        <w:rPr>
          <w:rFonts w:ascii="Times New Roman" w:eastAsia="Times New Roman" w:hAnsi="Times New Roman" w:cs="Times New Roman"/>
          <w:b/>
          <w:sz w:val="24"/>
          <w:szCs w:val="24"/>
          <w:lang w:eastAsia="ar-SA"/>
        </w:rPr>
        <w:t xml:space="preserve"> wszystkie klauzule obligatoryjne od nr 1 do 29 (włącznie).</w:t>
      </w:r>
    </w:p>
    <w:p w14:paraId="76D42E00" w14:textId="34D72432" w:rsidR="00734AEE" w:rsidRDefault="00734AEE" w:rsidP="00734AEE">
      <w:pPr>
        <w:numPr>
          <w:ilvl w:val="0"/>
          <w:numId w:val="4"/>
        </w:numPr>
        <w:tabs>
          <w:tab w:val="left" w:pos="993"/>
        </w:tabs>
        <w:suppressAutoHyphens/>
        <w:spacing w:after="0" w:line="240" w:lineRule="auto"/>
        <w:ind w:left="1069"/>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Akceptuj</w:t>
      </w:r>
      <w:r w:rsidR="00E4699E">
        <w:rPr>
          <w:rFonts w:ascii="Times New Roman" w:eastAsia="Times New Roman" w:hAnsi="Times New Roman" w:cs="Times New Roman"/>
          <w:b/>
          <w:sz w:val="24"/>
          <w:szCs w:val="24"/>
          <w:lang w:eastAsia="ar-SA"/>
        </w:rPr>
        <w:t>ę/</w:t>
      </w:r>
      <w:proofErr w:type="spellStart"/>
      <w:r w:rsidRPr="00734AEE">
        <w:rPr>
          <w:rFonts w:ascii="Times New Roman" w:eastAsia="Times New Roman" w:hAnsi="Times New Roman" w:cs="Times New Roman"/>
          <w:b/>
          <w:sz w:val="24"/>
          <w:szCs w:val="24"/>
          <w:lang w:eastAsia="ar-SA"/>
        </w:rPr>
        <w:t>emy</w:t>
      </w:r>
      <w:proofErr w:type="spellEnd"/>
      <w:r w:rsidRPr="00734AEE">
        <w:rPr>
          <w:rFonts w:ascii="Times New Roman" w:eastAsia="Times New Roman" w:hAnsi="Times New Roman" w:cs="Times New Roman"/>
          <w:b/>
          <w:sz w:val="24"/>
          <w:szCs w:val="24"/>
          <w:lang w:eastAsia="ar-SA"/>
        </w:rPr>
        <w:t xml:space="preserve"> następujące klauzule fakultatywne:</w:t>
      </w:r>
    </w:p>
    <w:p w14:paraId="5509DDE5" w14:textId="77777777" w:rsidR="00C32314" w:rsidRPr="00734AEE" w:rsidRDefault="00C32314" w:rsidP="00C32314">
      <w:pPr>
        <w:tabs>
          <w:tab w:val="left" w:pos="993"/>
        </w:tabs>
        <w:suppressAutoHyphens/>
        <w:spacing w:after="0" w:line="240" w:lineRule="auto"/>
        <w:ind w:left="1069"/>
        <w:jc w:val="both"/>
        <w:rPr>
          <w:rFonts w:ascii="Times New Roman" w:eastAsia="Times New Roman" w:hAnsi="Times New Roman" w:cs="Times New Roman"/>
          <w:b/>
          <w:sz w:val="24"/>
          <w:szCs w:val="24"/>
          <w:lang w:eastAsia="ar-SA"/>
        </w:rPr>
      </w:pPr>
    </w:p>
    <w:tbl>
      <w:tblPr>
        <w:tblW w:w="9538" w:type="dxa"/>
        <w:jc w:val="center"/>
        <w:tblLayout w:type="fixed"/>
        <w:tblCellMar>
          <w:left w:w="0" w:type="dxa"/>
          <w:right w:w="0" w:type="dxa"/>
        </w:tblCellMar>
        <w:tblLook w:val="0000" w:firstRow="0" w:lastRow="0" w:firstColumn="0" w:lastColumn="0" w:noHBand="0" w:noVBand="0"/>
      </w:tblPr>
      <w:tblGrid>
        <w:gridCol w:w="11"/>
        <w:gridCol w:w="973"/>
        <w:gridCol w:w="16"/>
        <w:gridCol w:w="5943"/>
        <w:gridCol w:w="16"/>
        <w:gridCol w:w="834"/>
        <w:gridCol w:w="16"/>
        <w:gridCol w:w="693"/>
        <w:gridCol w:w="16"/>
        <w:gridCol w:w="999"/>
        <w:gridCol w:w="21"/>
      </w:tblGrid>
      <w:tr w:rsidR="00734AEE" w:rsidRPr="00734AEE" w14:paraId="18A23546" w14:textId="77777777" w:rsidTr="003A23D1">
        <w:trPr>
          <w:gridBefore w:val="1"/>
          <w:wBefore w:w="11" w:type="dxa"/>
          <w:trHeight w:val="585"/>
          <w:jc w:val="center"/>
        </w:trPr>
        <w:tc>
          <w:tcPr>
            <w:tcW w:w="989" w:type="dxa"/>
            <w:gridSpan w:val="2"/>
            <w:tcBorders>
              <w:top w:val="single" w:sz="4" w:space="0" w:color="000000"/>
              <w:left w:val="single" w:sz="4" w:space="0" w:color="000000"/>
              <w:bottom w:val="single" w:sz="4" w:space="0" w:color="000000"/>
            </w:tcBorders>
            <w:vAlign w:val="center"/>
          </w:tcPr>
          <w:p w14:paraId="44F5A75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Nr</w:t>
            </w:r>
          </w:p>
          <w:p w14:paraId="1F212459" w14:textId="77777777" w:rsidR="00734AEE" w:rsidRPr="00734AEE" w:rsidRDefault="00734AEE" w:rsidP="00734AEE">
            <w:pPr>
              <w:suppressAutoHyphens/>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klauzuli</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557C343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Nazwa klauzuli</w:t>
            </w:r>
          </w:p>
        </w:tc>
        <w:tc>
          <w:tcPr>
            <w:tcW w:w="1559" w:type="dxa"/>
            <w:gridSpan w:val="4"/>
            <w:tcBorders>
              <w:top w:val="single" w:sz="4" w:space="0" w:color="auto"/>
              <w:left w:val="single" w:sz="4" w:space="0" w:color="auto"/>
              <w:bottom w:val="single" w:sz="4" w:space="0" w:color="auto"/>
              <w:right w:val="single" w:sz="4" w:space="0" w:color="auto"/>
            </w:tcBorders>
            <w:vAlign w:val="center"/>
          </w:tcPr>
          <w:p w14:paraId="18EBD935"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TAK/NIE</w:t>
            </w: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2AF874B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punktacja</w:t>
            </w:r>
          </w:p>
        </w:tc>
      </w:tr>
      <w:tr w:rsidR="00734AEE" w:rsidRPr="00734AEE" w14:paraId="39489CE6"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21E27907"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30</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0849B6AC"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usunięcia pozostałości po szkodzie</w:t>
            </w:r>
          </w:p>
        </w:tc>
        <w:tc>
          <w:tcPr>
            <w:tcW w:w="850" w:type="dxa"/>
            <w:gridSpan w:val="2"/>
            <w:tcBorders>
              <w:left w:val="single" w:sz="4" w:space="0" w:color="auto"/>
              <w:bottom w:val="single" w:sz="4" w:space="0" w:color="auto"/>
            </w:tcBorders>
            <w:vAlign w:val="center"/>
          </w:tcPr>
          <w:p w14:paraId="0EF18FA5"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bottom w:val="single" w:sz="4" w:space="0" w:color="auto"/>
              <w:right w:val="single" w:sz="4" w:space="0" w:color="auto"/>
            </w:tcBorders>
            <w:vAlign w:val="center"/>
          </w:tcPr>
          <w:p w14:paraId="6420786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left w:val="single" w:sz="4" w:space="0" w:color="auto"/>
              <w:bottom w:val="single" w:sz="4" w:space="0" w:color="auto"/>
              <w:right w:val="single" w:sz="4" w:space="0" w:color="auto"/>
            </w:tcBorders>
            <w:vAlign w:val="center"/>
          </w:tcPr>
          <w:p w14:paraId="4CB7912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 pkt.</w:t>
            </w:r>
          </w:p>
        </w:tc>
      </w:tr>
      <w:tr w:rsidR="00734AEE" w:rsidRPr="00734AEE" w14:paraId="02A0C2F5"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31B7F694"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31</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797B4921"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funduszu prewencyjnego</w:t>
            </w:r>
          </w:p>
        </w:tc>
        <w:tc>
          <w:tcPr>
            <w:tcW w:w="850" w:type="dxa"/>
            <w:gridSpan w:val="2"/>
            <w:tcBorders>
              <w:left w:val="single" w:sz="4" w:space="0" w:color="auto"/>
              <w:bottom w:val="single" w:sz="4" w:space="0" w:color="auto"/>
            </w:tcBorders>
            <w:vAlign w:val="center"/>
          </w:tcPr>
          <w:p w14:paraId="09B16E2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bottom w:val="single" w:sz="4" w:space="0" w:color="auto"/>
              <w:right w:val="single" w:sz="4" w:space="0" w:color="auto"/>
            </w:tcBorders>
            <w:vAlign w:val="center"/>
          </w:tcPr>
          <w:p w14:paraId="76DA9445"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left w:val="single" w:sz="4" w:space="0" w:color="auto"/>
              <w:bottom w:val="single" w:sz="4" w:space="0" w:color="auto"/>
              <w:right w:val="single" w:sz="4" w:space="0" w:color="auto"/>
            </w:tcBorders>
            <w:vAlign w:val="center"/>
          </w:tcPr>
          <w:p w14:paraId="3A77025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6 pkt.</w:t>
            </w:r>
          </w:p>
        </w:tc>
      </w:tr>
      <w:tr w:rsidR="00734AEE" w:rsidRPr="00734AEE" w14:paraId="5DE9743B"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6C63E933"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32</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4FF62C36"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udziału w zysku</w:t>
            </w:r>
          </w:p>
        </w:tc>
        <w:tc>
          <w:tcPr>
            <w:tcW w:w="850" w:type="dxa"/>
            <w:gridSpan w:val="2"/>
            <w:tcBorders>
              <w:left w:val="single" w:sz="4" w:space="0" w:color="auto"/>
              <w:bottom w:val="single" w:sz="4" w:space="0" w:color="auto"/>
            </w:tcBorders>
            <w:vAlign w:val="center"/>
          </w:tcPr>
          <w:p w14:paraId="320AE69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bottom w:val="single" w:sz="4" w:space="0" w:color="auto"/>
              <w:right w:val="single" w:sz="4" w:space="0" w:color="auto"/>
            </w:tcBorders>
            <w:vAlign w:val="center"/>
          </w:tcPr>
          <w:p w14:paraId="673BFF12"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left w:val="single" w:sz="4" w:space="0" w:color="auto"/>
              <w:bottom w:val="single" w:sz="4" w:space="0" w:color="auto"/>
              <w:right w:val="single" w:sz="4" w:space="0" w:color="auto"/>
            </w:tcBorders>
            <w:vAlign w:val="center"/>
          </w:tcPr>
          <w:p w14:paraId="03B550C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7 pkt.</w:t>
            </w:r>
          </w:p>
        </w:tc>
      </w:tr>
      <w:tr w:rsidR="00734AEE" w:rsidRPr="00734AEE" w14:paraId="103B4312"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601CD845"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33</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4DA1AAEE"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katastrofy budowlanej</w:t>
            </w:r>
          </w:p>
        </w:tc>
        <w:tc>
          <w:tcPr>
            <w:tcW w:w="850" w:type="dxa"/>
            <w:gridSpan w:val="2"/>
            <w:tcBorders>
              <w:left w:val="single" w:sz="4" w:space="0" w:color="auto"/>
              <w:bottom w:val="single" w:sz="4" w:space="0" w:color="auto"/>
            </w:tcBorders>
            <w:vAlign w:val="center"/>
          </w:tcPr>
          <w:p w14:paraId="4E273A7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bottom w:val="single" w:sz="4" w:space="0" w:color="auto"/>
              <w:right w:val="single" w:sz="4" w:space="0" w:color="auto"/>
            </w:tcBorders>
            <w:vAlign w:val="center"/>
          </w:tcPr>
          <w:p w14:paraId="51FA9E1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left w:val="single" w:sz="4" w:space="0" w:color="auto"/>
              <w:bottom w:val="single" w:sz="4" w:space="0" w:color="auto"/>
              <w:right w:val="single" w:sz="4" w:space="0" w:color="auto"/>
            </w:tcBorders>
            <w:vAlign w:val="center"/>
          </w:tcPr>
          <w:p w14:paraId="168F3D9C"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5 pkt.</w:t>
            </w:r>
          </w:p>
        </w:tc>
      </w:tr>
      <w:tr w:rsidR="00734AEE" w:rsidRPr="00734AEE" w14:paraId="6B702D28" w14:textId="77777777" w:rsidTr="003A23D1">
        <w:trPr>
          <w:gridBefore w:val="1"/>
          <w:wBefore w:w="11" w:type="dxa"/>
          <w:trHeight w:val="397"/>
          <w:jc w:val="center"/>
        </w:trPr>
        <w:tc>
          <w:tcPr>
            <w:tcW w:w="989" w:type="dxa"/>
            <w:gridSpan w:val="2"/>
            <w:vMerge w:val="restart"/>
            <w:tcBorders>
              <w:top w:val="single" w:sz="4" w:space="0" w:color="000000"/>
              <w:left w:val="single" w:sz="4" w:space="0" w:color="000000"/>
            </w:tcBorders>
            <w:vAlign w:val="center"/>
          </w:tcPr>
          <w:p w14:paraId="4C88C242"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34</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35914B13"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zniesienia franszyz/udziałów własnych</w:t>
            </w:r>
          </w:p>
        </w:tc>
        <w:tc>
          <w:tcPr>
            <w:tcW w:w="850" w:type="dxa"/>
            <w:gridSpan w:val="2"/>
            <w:tcBorders>
              <w:top w:val="single" w:sz="4" w:space="0" w:color="auto"/>
              <w:left w:val="single" w:sz="4" w:space="0" w:color="auto"/>
              <w:bottom w:val="single" w:sz="4" w:space="0" w:color="auto"/>
            </w:tcBorders>
            <w:vAlign w:val="center"/>
          </w:tcPr>
          <w:p w14:paraId="21F9DD5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09ADFAE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727E1EC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6 pkt.</w:t>
            </w:r>
          </w:p>
        </w:tc>
      </w:tr>
      <w:tr w:rsidR="00734AEE" w:rsidRPr="00734AEE" w14:paraId="0FDF1D69" w14:textId="77777777" w:rsidTr="003A23D1">
        <w:trPr>
          <w:gridBefore w:val="1"/>
          <w:wBefore w:w="11" w:type="dxa"/>
          <w:trHeight w:val="426"/>
          <w:jc w:val="center"/>
        </w:trPr>
        <w:tc>
          <w:tcPr>
            <w:tcW w:w="989" w:type="dxa"/>
            <w:gridSpan w:val="2"/>
            <w:vMerge/>
            <w:tcBorders>
              <w:left w:val="single" w:sz="4" w:space="0" w:color="000000"/>
              <w:bottom w:val="single" w:sz="4" w:space="0" w:color="000000"/>
            </w:tcBorders>
            <w:vAlign w:val="center"/>
          </w:tcPr>
          <w:p w14:paraId="49814873" w14:textId="77777777" w:rsidR="00734AEE" w:rsidRPr="00734AEE" w:rsidRDefault="00734AEE" w:rsidP="00734AEE">
            <w:pPr>
              <w:tabs>
                <w:tab w:val="left" w:pos="360"/>
              </w:tabs>
              <w:suppressAutoHyphens/>
              <w:snapToGrid w:val="0"/>
              <w:spacing w:after="0" w:line="240" w:lineRule="auto"/>
              <w:jc w:val="center"/>
              <w:rPr>
                <w:rFonts w:ascii="Times New Roman" w:eastAsia="Times New Roman" w:hAnsi="Times New Roman" w:cs="Times New Roman"/>
                <w:sz w:val="24"/>
                <w:szCs w:val="24"/>
                <w:lang w:eastAsia="ar-SA"/>
              </w:rPr>
            </w:pP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7FC5336C"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W przypadku braku akceptacji klauzuli, proszę podać wysokość i rodzaj proponowanej franszyzy/udziału własnego </w:t>
            </w:r>
          </w:p>
          <w:p w14:paraId="4B52B9A9" w14:textId="4544CDD4"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 z uwzględnieniem zapisów Załącznika nr </w:t>
            </w:r>
            <w:r w:rsidR="005B607A">
              <w:rPr>
                <w:rFonts w:ascii="Times New Roman" w:eastAsia="Times New Roman" w:hAnsi="Times New Roman" w:cs="Times New Roman"/>
                <w:sz w:val="24"/>
                <w:szCs w:val="24"/>
                <w:lang w:eastAsia="ar-SA"/>
              </w:rPr>
              <w:t>7</w:t>
            </w:r>
            <w:r w:rsidRPr="00734AEE">
              <w:rPr>
                <w:rFonts w:ascii="Times New Roman" w:eastAsia="Times New Roman" w:hAnsi="Times New Roman" w:cs="Times New Roman"/>
                <w:sz w:val="24"/>
                <w:szCs w:val="24"/>
                <w:lang w:eastAsia="ar-SA"/>
              </w:rPr>
              <w:t xml:space="preserve"> – program ubezpieczenia / Ubezpieczenie sprzętu elektronicznego</w:t>
            </w:r>
          </w:p>
        </w:tc>
        <w:tc>
          <w:tcPr>
            <w:tcW w:w="850" w:type="dxa"/>
            <w:gridSpan w:val="2"/>
            <w:tcBorders>
              <w:top w:val="single" w:sz="4" w:space="0" w:color="auto"/>
              <w:left w:val="single" w:sz="4" w:space="0" w:color="auto"/>
              <w:bottom w:val="single" w:sz="4" w:space="0" w:color="auto"/>
            </w:tcBorders>
            <w:vAlign w:val="center"/>
          </w:tcPr>
          <w:p w14:paraId="3FA952F3"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w:t>
            </w:r>
          </w:p>
        </w:tc>
        <w:tc>
          <w:tcPr>
            <w:tcW w:w="709" w:type="dxa"/>
            <w:gridSpan w:val="2"/>
            <w:tcBorders>
              <w:top w:val="single" w:sz="4" w:space="0" w:color="auto"/>
              <w:bottom w:val="single" w:sz="4" w:space="0" w:color="auto"/>
              <w:right w:val="single" w:sz="4" w:space="0" w:color="auto"/>
            </w:tcBorders>
            <w:vAlign w:val="center"/>
          </w:tcPr>
          <w:p w14:paraId="5DE003D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7600984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r>
      <w:tr w:rsidR="00734AEE" w:rsidRPr="00734AEE" w14:paraId="0CE4679C"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7D780667"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35</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009AA5A4"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ubezpieczenia prac budowlano-montażowych</w:t>
            </w:r>
          </w:p>
        </w:tc>
        <w:tc>
          <w:tcPr>
            <w:tcW w:w="850" w:type="dxa"/>
            <w:gridSpan w:val="2"/>
            <w:tcBorders>
              <w:left w:val="single" w:sz="4" w:space="0" w:color="auto"/>
              <w:bottom w:val="single" w:sz="4" w:space="0" w:color="auto"/>
            </w:tcBorders>
            <w:vAlign w:val="center"/>
          </w:tcPr>
          <w:p w14:paraId="47D140BF"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bottom w:val="single" w:sz="4" w:space="0" w:color="auto"/>
              <w:right w:val="single" w:sz="4" w:space="0" w:color="auto"/>
            </w:tcBorders>
            <w:vAlign w:val="center"/>
          </w:tcPr>
          <w:p w14:paraId="41ADB3C2"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left w:val="single" w:sz="4" w:space="0" w:color="auto"/>
              <w:bottom w:val="single" w:sz="4" w:space="0" w:color="auto"/>
              <w:right w:val="single" w:sz="4" w:space="0" w:color="auto"/>
            </w:tcBorders>
            <w:vAlign w:val="center"/>
          </w:tcPr>
          <w:p w14:paraId="3FD5ECA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8 pkt. </w:t>
            </w:r>
          </w:p>
        </w:tc>
      </w:tr>
      <w:tr w:rsidR="00734AEE" w:rsidRPr="00734AEE" w14:paraId="022CD7AE"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31679434"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36</w:t>
            </w:r>
          </w:p>
        </w:tc>
        <w:tc>
          <w:tcPr>
            <w:tcW w:w="5959" w:type="dxa"/>
            <w:gridSpan w:val="2"/>
            <w:tcBorders>
              <w:top w:val="single" w:sz="4" w:space="0" w:color="auto"/>
              <w:left w:val="single" w:sz="4" w:space="0" w:color="000000"/>
              <w:bottom w:val="single" w:sz="4" w:space="0" w:color="auto"/>
              <w:right w:val="single" w:sz="4" w:space="0" w:color="auto"/>
            </w:tcBorders>
            <w:vAlign w:val="center"/>
          </w:tcPr>
          <w:p w14:paraId="6DAD6222"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okolicznościowa</w:t>
            </w:r>
          </w:p>
        </w:tc>
        <w:tc>
          <w:tcPr>
            <w:tcW w:w="850" w:type="dxa"/>
            <w:gridSpan w:val="2"/>
            <w:tcBorders>
              <w:top w:val="single" w:sz="4" w:space="0" w:color="auto"/>
              <w:left w:val="single" w:sz="4" w:space="0" w:color="auto"/>
              <w:bottom w:val="single" w:sz="4" w:space="0" w:color="auto"/>
            </w:tcBorders>
            <w:vAlign w:val="center"/>
          </w:tcPr>
          <w:p w14:paraId="2F9AAAF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5B9E707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684D8D2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 pkt.</w:t>
            </w:r>
          </w:p>
        </w:tc>
      </w:tr>
      <w:tr w:rsidR="00734AEE" w:rsidRPr="00734AEE" w14:paraId="69156B99" w14:textId="77777777" w:rsidTr="003A23D1">
        <w:trPr>
          <w:gridBefore w:val="1"/>
          <w:wBefore w:w="11" w:type="dxa"/>
          <w:trHeight w:val="397"/>
          <w:jc w:val="center"/>
        </w:trPr>
        <w:tc>
          <w:tcPr>
            <w:tcW w:w="989" w:type="dxa"/>
            <w:gridSpan w:val="2"/>
            <w:tcBorders>
              <w:left w:val="single" w:sz="4" w:space="0" w:color="auto"/>
              <w:bottom w:val="single" w:sz="4" w:space="0" w:color="auto"/>
              <w:right w:val="single" w:sz="4" w:space="0" w:color="auto"/>
            </w:tcBorders>
            <w:vAlign w:val="center"/>
          </w:tcPr>
          <w:p w14:paraId="0D5ADEC5"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37</w:t>
            </w:r>
          </w:p>
        </w:tc>
        <w:tc>
          <w:tcPr>
            <w:tcW w:w="5959" w:type="dxa"/>
            <w:gridSpan w:val="2"/>
            <w:tcBorders>
              <w:left w:val="single" w:sz="4" w:space="0" w:color="auto"/>
              <w:bottom w:val="single" w:sz="4" w:space="0" w:color="auto"/>
              <w:right w:val="single" w:sz="4" w:space="0" w:color="auto"/>
            </w:tcBorders>
            <w:vAlign w:val="center"/>
          </w:tcPr>
          <w:p w14:paraId="7220D3A7"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168 godzin</w:t>
            </w:r>
          </w:p>
        </w:tc>
        <w:tc>
          <w:tcPr>
            <w:tcW w:w="850" w:type="dxa"/>
            <w:gridSpan w:val="2"/>
            <w:tcBorders>
              <w:left w:val="single" w:sz="4" w:space="0" w:color="auto"/>
              <w:bottom w:val="single" w:sz="4" w:space="0" w:color="auto"/>
            </w:tcBorders>
            <w:vAlign w:val="center"/>
          </w:tcPr>
          <w:p w14:paraId="7064A553"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bottom w:val="single" w:sz="4" w:space="0" w:color="auto"/>
              <w:right w:val="single" w:sz="4" w:space="0" w:color="auto"/>
            </w:tcBorders>
            <w:vAlign w:val="center"/>
          </w:tcPr>
          <w:p w14:paraId="6027648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left w:val="single" w:sz="4" w:space="0" w:color="auto"/>
              <w:bottom w:val="single" w:sz="4" w:space="0" w:color="auto"/>
              <w:right w:val="single" w:sz="4" w:space="0" w:color="auto"/>
            </w:tcBorders>
            <w:vAlign w:val="center"/>
          </w:tcPr>
          <w:p w14:paraId="62476C5F"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 pkt.</w:t>
            </w:r>
          </w:p>
        </w:tc>
      </w:tr>
      <w:tr w:rsidR="00734AEE" w:rsidRPr="00734AEE" w14:paraId="3DC61141" w14:textId="77777777" w:rsidTr="003A23D1">
        <w:trPr>
          <w:gridBefore w:val="1"/>
          <w:wBefore w:w="11" w:type="dxa"/>
          <w:trHeight w:val="397"/>
          <w:jc w:val="center"/>
        </w:trPr>
        <w:tc>
          <w:tcPr>
            <w:tcW w:w="989" w:type="dxa"/>
            <w:gridSpan w:val="2"/>
            <w:tcBorders>
              <w:top w:val="single" w:sz="4" w:space="0" w:color="auto"/>
              <w:left w:val="single" w:sz="4" w:space="0" w:color="auto"/>
              <w:bottom w:val="single" w:sz="4" w:space="0" w:color="000000"/>
              <w:right w:val="single" w:sz="4" w:space="0" w:color="auto"/>
            </w:tcBorders>
            <w:vAlign w:val="center"/>
          </w:tcPr>
          <w:p w14:paraId="75CDCCC8"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38</w:t>
            </w:r>
          </w:p>
        </w:tc>
        <w:tc>
          <w:tcPr>
            <w:tcW w:w="5959" w:type="dxa"/>
            <w:gridSpan w:val="2"/>
            <w:tcBorders>
              <w:top w:val="single" w:sz="4" w:space="0" w:color="auto"/>
              <w:left w:val="single" w:sz="4" w:space="0" w:color="auto"/>
              <w:bottom w:val="single" w:sz="4" w:space="0" w:color="000000"/>
              <w:right w:val="single" w:sz="4" w:space="0" w:color="auto"/>
            </w:tcBorders>
            <w:vAlign w:val="center"/>
          </w:tcPr>
          <w:p w14:paraId="73360CB0"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Klauzula przeoczenia </w:t>
            </w:r>
          </w:p>
        </w:tc>
        <w:tc>
          <w:tcPr>
            <w:tcW w:w="850" w:type="dxa"/>
            <w:gridSpan w:val="2"/>
            <w:tcBorders>
              <w:top w:val="single" w:sz="4" w:space="0" w:color="auto"/>
              <w:left w:val="single" w:sz="4" w:space="0" w:color="auto"/>
              <w:bottom w:val="single" w:sz="4" w:space="0" w:color="auto"/>
            </w:tcBorders>
            <w:vAlign w:val="center"/>
          </w:tcPr>
          <w:p w14:paraId="7B91BBD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20E0035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CED118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2 pkt.</w:t>
            </w:r>
          </w:p>
        </w:tc>
      </w:tr>
      <w:tr w:rsidR="00734AEE" w:rsidRPr="00734AEE" w14:paraId="148BB2D1"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7290C0B4"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39</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363DAE48"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Klauzula zmiany wielkości ryzyka  </w:t>
            </w:r>
          </w:p>
        </w:tc>
        <w:tc>
          <w:tcPr>
            <w:tcW w:w="850" w:type="dxa"/>
            <w:gridSpan w:val="2"/>
            <w:tcBorders>
              <w:top w:val="single" w:sz="4" w:space="0" w:color="auto"/>
              <w:left w:val="single" w:sz="4" w:space="0" w:color="auto"/>
              <w:bottom w:val="single" w:sz="4" w:space="0" w:color="auto"/>
            </w:tcBorders>
            <w:vAlign w:val="center"/>
          </w:tcPr>
          <w:p w14:paraId="7753C16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633007B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4A54D1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 pkt.</w:t>
            </w:r>
          </w:p>
        </w:tc>
      </w:tr>
      <w:tr w:rsidR="00734AEE" w:rsidRPr="00734AEE" w14:paraId="04358C1A"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4E57C3A2"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40</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17F8F12D"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jc w:val="both"/>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wyrównania sumy ubezpieczenia</w:t>
            </w:r>
          </w:p>
        </w:tc>
        <w:tc>
          <w:tcPr>
            <w:tcW w:w="850" w:type="dxa"/>
            <w:gridSpan w:val="2"/>
            <w:tcBorders>
              <w:left w:val="single" w:sz="4" w:space="0" w:color="auto"/>
              <w:bottom w:val="single" w:sz="4" w:space="0" w:color="auto"/>
            </w:tcBorders>
            <w:vAlign w:val="center"/>
          </w:tcPr>
          <w:p w14:paraId="4448FE3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bottom w:val="single" w:sz="4" w:space="0" w:color="auto"/>
              <w:right w:val="single" w:sz="4" w:space="0" w:color="auto"/>
            </w:tcBorders>
            <w:vAlign w:val="center"/>
          </w:tcPr>
          <w:p w14:paraId="3F4DB75C"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left w:val="single" w:sz="4" w:space="0" w:color="auto"/>
              <w:bottom w:val="single" w:sz="4" w:space="0" w:color="auto"/>
              <w:right w:val="single" w:sz="4" w:space="0" w:color="auto"/>
            </w:tcBorders>
            <w:vAlign w:val="center"/>
          </w:tcPr>
          <w:p w14:paraId="2380186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 pkt.</w:t>
            </w:r>
          </w:p>
        </w:tc>
      </w:tr>
      <w:tr w:rsidR="00734AEE" w:rsidRPr="00734AEE" w14:paraId="4A82A5E6"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154C8303"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41</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334ABB18"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jc w:val="both"/>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likwidacji drobnych szkód</w:t>
            </w:r>
          </w:p>
        </w:tc>
        <w:tc>
          <w:tcPr>
            <w:tcW w:w="850" w:type="dxa"/>
            <w:gridSpan w:val="2"/>
            <w:tcBorders>
              <w:top w:val="single" w:sz="4" w:space="0" w:color="auto"/>
              <w:left w:val="single" w:sz="4" w:space="0" w:color="auto"/>
              <w:bottom w:val="single" w:sz="4" w:space="0" w:color="auto"/>
            </w:tcBorders>
            <w:vAlign w:val="center"/>
          </w:tcPr>
          <w:p w14:paraId="54F8599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5692CA5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5868E0B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8 pkt.</w:t>
            </w:r>
          </w:p>
        </w:tc>
      </w:tr>
      <w:tr w:rsidR="00734AEE" w:rsidRPr="00734AEE" w14:paraId="4250049F" w14:textId="77777777" w:rsidTr="003A23D1">
        <w:trPr>
          <w:gridBefore w:val="1"/>
          <w:wBefore w:w="11" w:type="dxa"/>
          <w:trHeight w:val="480"/>
          <w:jc w:val="center"/>
        </w:trPr>
        <w:tc>
          <w:tcPr>
            <w:tcW w:w="989" w:type="dxa"/>
            <w:gridSpan w:val="2"/>
            <w:tcBorders>
              <w:top w:val="single" w:sz="4" w:space="0" w:color="000000"/>
              <w:left w:val="single" w:sz="4" w:space="0" w:color="000000"/>
              <w:bottom w:val="single" w:sz="4" w:space="0" w:color="auto"/>
            </w:tcBorders>
            <w:vAlign w:val="center"/>
          </w:tcPr>
          <w:p w14:paraId="11235055"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42</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12CD9650"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jc w:val="both"/>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 xml:space="preserve">Klauzula pokrycia kosztów naprawy uszkodzeń powstałych </w:t>
            </w:r>
          </w:p>
          <w:p w14:paraId="740C2ED6"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jc w:val="both"/>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w mieniu otaczającym</w:t>
            </w:r>
          </w:p>
        </w:tc>
        <w:tc>
          <w:tcPr>
            <w:tcW w:w="850" w:type="dxa"/>
            <w:gridSpan w:val="2"/>
            <w:tcBorders>
              <w:top w:val="single" w:sz="4" w:space="0" w:color="auto"/>
              <w:left w:val="single" w:sz="4" w:space="0" w:color="auto"/>
              <w:bottom w:val="single" w:sz="4" w:space="0" w:color="auto"/>
            </w:tcBorders>
            <w:vAlign w:val="center"/>
          </w:tcPr>
          <w:p w14:paraId="126DB54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15D0A0F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7FBAF4D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5 pkt.</w:t>
            </w:r>
          </w:p>
        </w:tc>
      </w:tr>
      <w:tr w:rsidR="00734AEE" w:rsidRPr="00734AEE" w14:paraId="6150612C" w14:textId="77777777" w:rsidTr="003A23D1">
        <w:trPr>
          <w:gridBefore w:val="1"/>
          <w:wBefore w:w="11" w:type="dxa"/>
          <w:trHeight w:val="397"/>
          <w:jc w:val="center"/>
        </w:trPr>
        <w:tc>
          <w:tcPr>
            <w:tcW w:w="989" w:type="dxa"/>
            <w:gridSpan w:val="2"/>
            <w:tcBorders>
              <w:top w:val="single" w:sz="4" w:space="0" w:color="auto"/>
              <w:left w:val="single" w:sz="4" w:space="0" w:color="auto"/>
              <w:bottom w:val="single" w:sz="4" w:space="0" w:color="auto"/>
              <w:right w:val="single" w:sz="4" w:space="0" w:color="auto"/>
            </w:tcBorders>
            <w:vAlign w:val="center"/>
          </w:tcPr>
          <w:p w14:paraId="12CE0EDF"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43</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061D42F4"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jc w:val="both"/>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wynagrodzenia ekspertów</w:t>
            </w:r>
          </w:p>
        </w:tc>
        <w:tc>
          <w:tcPr>
            <w:tcW w:w="1559" w:type="dxa"/>
            <w:gridSpan w:val="4"/>
            <w:tcBorders>
              <w:top w:val="single" w:sz="4" w:space="0" w:color="auto"/>
              <w:left w:val="single" w:sz="4" w:space="0" w:color="auto"/>
              <w:bottom w:val="single" w:sz="4" w:space="0" w:color="auto"/>
              <w:right w:val="single" w:sz="4" w:space="0" w:color="auto"/>
            </w:tcBorders>
            <w:vAlign w:val="center"/>
          </w:tcPr>
          <w:p w14:paraId="2B9E382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6FDBE0E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5 pkt.</w:t>
            </w:r>
          </w:p>
        </w:tc>
      </w:tr>
      <w:tr w:rsidR="00734AEE" w:rsidRPr="00734AEE" w14:paraId="31D43542" w14:textId="77777777" w:rsidTr="003A23D1">
        <w:trPr>
          <w:gridBefore w:val="1"/>
          <w:wBefore w:w="11" w:type="dxa"/>
          <w:trHeight w:val="397"/>
          <w:jc w:val="center"/>
        </w:trPr>
        <w:tc>
          <w:tcPr>
            <w:tcW w:w="989" w:type="dxa"/>
            <w:gridSpan w:val="2"/>
            <w:tcBorders>
              <w:top w:val="single" w:sz="4" w:space="0" w:color="auto"/>
              <w:left w:val="single" w:sz="4" w:space="0" w:color="auto"/>
              <w:bottom w:val="single" w:sz="4" w:space="0" w:color="auto"/>
              <w:right w:val="single" w:sz="4" w:space="0" w:color="auto"/>
            </w:tcBorders>
            <w:vAlign w:val="center"/>
          </w:tcPr>
          <w:p w14:paraId="63ACD20A"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44</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7802A98A"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jc w:val="both"/>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 xml:space="preserve">Klauzula </w:t>
            </w:r>
            <w:proofErr w:type="spellStart"/>
            <w:r w:rsidRPr="00734AEE">
              <w:rPr>
                <w:rFonts w:ascii="Times New Roman" w:eastAsia="Arial Unicode MS" w:hAnsi="Times New Roman" w:cs="Times New Roman"/>
                <w:kern w:val="1"/>
                <w:sz w:val="24"/>
                <w:szCs w:val="24"/>
              </w:rPr>
              <w:t>zalaniowa</w:t>
            </w:r>
            <w:proofErr w:type="spellEnd"/>
          </w:p>
        </w:tc>
        <w:tc>
          <w:tcPr>
            <w:tcW w:w="1559" w:type="dxa"/>
            <w:gridSpan w:val="4"/>
            <w:tcBorders>
              <w:top w:val="single" w:sz="4" w:space="0" w:color="auto"/>
              <w:left w:val="single" w:sz="4" w:space="0" w:color="auto"/>
              <w:bottom w:val="single" w:sz="4" w:space="0" w:color="auto"/>
              <w:right w:val="single" w:sz="4" w:space="0" w:color="auto"/>
            </w:tcBorders>
            <w:vAlign w:val="center"/>
          </w:tcPr>
          <w:p w14:paraId="192F002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3B25BD1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6 pkt.</w:t>
            </w:r>
          </w:p>
        </w:tc>
      </w:tr>
      <w:tr w:rsidR="00734AEE" w:rsidRPr="00734AEE" w14:paraId="0E065E31" w14:textId="77777777" w:rsidTr="003A23D1">
        <w:trPr>
          <w:gridBefore w:val="1"/>
          <w:wBefore w:w="11" w:type="dxa"/>
          <w:trHeight w:val="397"/>
          <w:jc w:val="center"/>
        </w:trPr>
        <w:tc>
          <w:tcPr>
            <w:tcW w:w="989" w:type="dxa"/>
            <w:gridSpan w:val="2"/>
            <w:tcBorders>
              <w:top w:val="single" w:sz="4" w:space="0" w:color="auto"/>
              <w:left w:val="single" w:sz="4" w:space="0" w:color="000000"/>
              <w:bottom w:val="single" w:sz="4" w:space="0" w:color="000000"/>
            </w:tcBorders>
            <w:vAlign w:val="center"/>
          </w:tcPr>
          <w:p w14:paraId="350C0243"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45</w:t>
            </w:r>
          </w:p>
        </w:tc>
        <w:tc>
          <w:tcPr>
            <w:tcW w:w="5959" w:type="dxa"/>
            <w:gridSpan w:val="2"/>
            <w:tcBorders>
              <w:top w:val="single" w:sz="4" w:space="0" w:color="auto"/>
              <w:left w:val="single" w:sz="4" w:space="0" w:color="000000"/>
              <w:bottom w:val="single" w:sz="4" w:space="0" w:color="000000"/>
              <w:right w:val="single" w:sz="4" w:space="0" w:color="auto"/>
            </w:tcBorders>
            <w:vAlign w:val="center"/>
          </w:tcPr>
          <w:p w14:paraId="28BFA3A6" w14:textId="77777777" w:rsidR="00734AEE" w:rsidRPr="00734AEE" w:rsidRDefault="00734AEE" w:rsidP="00734AEE">
            <w:pPr>
              <w:widowControl w:val="0"/>
              <w:tabs>
                <w:tab w:val="left" w:pos="850"/>
                <w:tab w:val="left" w:pos="2127"/>
              </w:tabs>
              <w:suppressAutoHyphens/>
              <w:overflowPunct w:val="0"/>
              <w:autoSpaceDE w:val="0"/>
              <w:snapToGrid w:val="0"/>
              <w:spacing w:after="0" w:line="240" w:lineRule="auto"/>
              <w:ind w:left="170"/>
              <w:jc w:val="both"/>
              <w:textAlignment w:val="baseline"/>
              <w:rPr>
                <w:rFonts w:ascii="Times New Roman" w:eastAsia="Arial Unicode MS" w:hAnsi="Times New Roman" w:cs="Times New Roman"/>
                <w:iCs/>
                <w:kern w:val="1"/>
                <w:sz w:val="24"/>
                <w:szCs w:val="24"/>
              </w:rPr>
            </w:pPr>
            <w:r w:rsidRPr="00734AEE">
              <w:rPr>
                <w:rFonts w:ascii="Times New Roman" w:eastAsia="Arial Unicode MS" w:hAnsi="Times New Roman" w:cs="Times New Roman"/>
                <w:iCs/>
                <w:kern w:val="1"/>
                <w:sz w:val="24"/>
                <w:szCs w:val="24"/>
              </w:rPr>
              <w:t>Klauzula aktów terroryzmu</w:t>
            </w:r>
          </w:p>
        </w:tc>
        <w:tc>
          <w:tcPr>
            <w:tcW w:w="850" w:type="dxa"/>
            <w:gridSpan w:val="2"/>
            <w:tcBorders>
              <w:top w:val="single" w:sz="4" w:space="0" w:color="auto"/>
              <w:left w:val="single" w:sz="4" w:space="0" w:color="auto"/>
              <w:bottom w:val="single" w:sz="4" w:space="0" w:color="auto"/>
            </w:tcBorders>
            <w:vAlign w:val="center"/>
          </w:tcPr>
          <w:p w14:paraId="5AF5F2F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2875E703"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bottom w:val="single" w:sz="4" w:space="0" w:color="auto"/>
              <w:right w:val="single" w:sz="4" w:space="0" w:color="auto"/>
            </w:tcBorders>
            <w:vAlign w:val="center"/>
          </w:tcPr>
          <w:p w14:paraId="4E2C214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 pkt.</w:t>
            </w:r>
          </w:p>
        </w:tc>
      </w:tr>
      <w:tr w:rsidR="00734AEE" w:rsidRPr="00734AEE" w14:paraId="71553726" w14:textId="77777777" w:rsidTr="003A23D1">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255841C3"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46</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45DFA603" w14:textId="77777777" w:rsidR="00734AEE" w:rsidRPr="00734AEE" w:rsidRDefault="00734AEE" w:rsidP="00734AEE">
            <w:pPr>
              <w:tabs>
                <w:tab w:val="left" w:pos="3403"/>
              </w:tabs>
              <w:suppressAutoHyphens/>
              <w:snapToGrid w:val="0"/>
              <w:spacing w:after="0" w:line="240" w:lineRule="auto"/>
              <w:ind w:left="170"/>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zgłaszania szkód</w:t>
            </w:r>
          </w:p>
        </w:tc>
        <w:tc>
          <w:tcPr>
            <w:tcW w:w="850" w:type="dxa"/>
            <w:gridSpan w:val="2"/>
            <w:tcBorders>
              <w:top w:val="single" w:sz="4" w:space="0" w:color="auto"/>
              <w:left w:val="single" w:sz="4" w:space="0" w:color="auto"/>
              <w:bottom w:val="single" w:sz="4" w:space="0" w:color="auto"/>
            </w:tcBorders>
            <w:vAlign w:val="center"/>
          </w:tcPr>
          <w:p w14:paraId="2FF0A89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3E7F969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20" w:type="dxa"/>
            <w:gridSpan w:val="2"/>
            <w:tcBorders>
              <w:top w:val="single" w:sz="4" w:space="0" w:color="auto"/>
              <w:left w:val="single" w:sz="4" w:space="0" w:color="auto"/>
              <w:right w:val="single" w:sz="4" w:space="0" w:color="auto"/>
            </w:tcBorders>
            <w:vAlign w:val="center"/>
          </w:tcPr>
          <w:p w14:paraId="3FC12FD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8 pkt.</w:t>
            </w:r>
          </w:p>
        </w:tc>
      </w:tr>
      <w:tr w:rsidR="00734AEE" w:rsidRPr="00734AEE" w14:paraId="5381D0FB" w14:textId="77777777" w:rsidTr="003A23D1">
        <w:trPr>
          <w:gridAfter w:val="1"/>
          <w:wAfter w:w="21" w:type="dxa"/>
          <w:trHeight w:val="397"/>
          <w:jc w:val="center"/>
        </w:trPr>
        <w:tc>
          <w:tcPr>
            <w:tcW w:w="984" w:type="dxa"/>
            <w:gridSpan w:val="2"/>
            <w:tcBorders>
              <w:top w:val="single" w:sz="4" w:space="0" w:color="000000"/>
              <w:left w:val="single" w:sz="4" w:space="0" w:color="000000"/>
              <w:bottom w:val="single" w:sz="4" w:space="0" w:color="000000"/>
            </w:tcBorders>
            <w:vAlign w:val="center"/>
          </w:tcPr>
          <w:p w14:paraId="6D31AA28" w14:textId="77777777" w:rsidR="00734AEE" w:rsidRPr="00734AEE" w:rsidRDefault="00734AEE" w:rsidP="00734AEE">
            <w:pPr>
              <w:tabs>
                <w:tab w:val="left" w:pos="360"/>
              </w:tabs>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47</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2559BC64" w14:textId="77777777" w:rsidR="00734AEE" w:rsidRPr="00734AEE" w:rsidRDefault="00734AEE" w:rsidP="00734AEE">
            <w:pPr>
              <w:widowControl w:val="0"/>
              <w:tabs>
                <w:tab w:val="left" w:pos="850"/>
                <w:tab w:val="left" w:pos="2127"/>
              </w:tabs>
              <w:suppressAutoHyphens/>
              <w:overflowPunct w:val="0"/>
              <w:autoSpaceDE w:val="0"/>
              <w:snapToGrid w:val="0"/>
              <w:spacing w:after="0" w:line="240" w:lineRule="auto"/>
              <w:ind w:left="170"/>
              <w:jc w:val="both"/>
              <w:textAlignment w:val="baseline"/>
              <w:rPr>
                <w:rFonts w:ascii="Times New Roman" w:eastAsia="Arial Unicode MS" w:hAnsi="Times New Roman" w:cs="Times New Roman"/>
                <w:iCs/>
                <w:kern w:val="1"/>
                <w:sz w:val="24"/>
                <w:szCs w:val="24"/>
              </w:rPr>
            </w:pPr>
            <w:r w:rsidRPr="00734AEE">
              <w:rPr>
                <w:rFonts w:ascii="Times New Roman" w:eastAsia="Arial Unicode MS" w:hAnsi="Times New Roman" w:cs="Times New Roman"/>
                <w:iCs/>
                <w:kern w:val="1"/>
                <w:sz w:val="24"/>
                <w:szCs w:val="24"/>
              </w:rPr>
              <w:t>Klauzula transportowa</w:t>
            </w:r>
          </w:p>
        </w:tc>
        <w:tc>
          <w:tcPr>
            <w:tcW w:w="850" w:type="dxa"/>
            <w:gridSpan w:val="2"/>
            <w:tcBorders>
              <w:top w:val="single" w:sz="4" w:space="0" w:color="auto"/>
              <w:left w:val="single" w:sz="4" w:space="0" w:color="auto"/>
              <w:bottom w:val="single" w:sz="4" w:space="0" w:color="auto"/>
            </w:tcBorders>
            <w:vAlign w:val="center"/>
          </w:tcPr>
          <w:p w14:paraId="7E9D058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68EA8EB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15" w:type="dxa"/>
            <w:gridSpan w:val="2"/>
            <w:tcBorders>
              <w:top w:val="single" w:sz="4" w:space="0" w:color="auto"/>
              <w:left w:val="single" w:sz="4" w:space="0" w:color="auto"/>
              <w:bottom w:val="single" w:sz="4" w:space="0" w:color="auto"/>
              <w:right w:val="single" w:sz="4" w:space="0" w:color="auto"/>
            </w:tcBorders>
            <w:vAlign w:val="center"/>
          </w:tcPr>
          <w:p w14:paraId="09711D6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 pkt.</w:t>
            </w:r>
          </w:p>
        </w:tc>
      </w:tr>
      <w:tr w:rsidR="00734AEE" w:rsidRPr="00734AEE" w14:paraId="763F6E10" w14:textId="77777777" w:rsidTr="003A23D1">
        <w:trPr>
          <w:gridAfter w:val="1"/>
          <w:wAfter w:w="21" w:type="dxa"/>
          <w:trHeight w:val="397"/>
          <w:jc w:val="center"/>
        </w:trPr>
        <w:tc>
          <w:tcPr>
            <w:tcW w:w="984" w:type="dxa"/>
            <w:gridSpan w:val="2"/>
            <w:tcBorders>
              <w:top w:val="single" w:sz="4" w:space="0" w:color="000000"/>
              <w:left w:val="single" w:sz="4" w:space="0" w:color="000000"/>
              <w:bottom w:val="single" w:sz="4" w:space="0" w:color="000000"/>
            </w:tcBorders>
            <w:vAlign w:val="center"/>
          </w:tcPr>
          <w:p w14:paraId="363B21D9" w14:textId="77777777" w:rsidR="00734AEE" w:rsidRPr="00734AEE" w:rsidRDefault="00734AEE" w:rsidP="00734AEE">
            <w:pPr>
              <w:tabs>
                <w:tab w:val="left" w:pos="360"/>
              </w:tabs>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48</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158E548E" w14:textId="77777777" w:rsidR="00734AEE" w:rsidRPr="00734AEE" w:rsidRDefault="00734AEE" w:rsidP="00734AEE">
            <w:pPr>
              <w:widowControl w:val="0"/>
              <w:tabs>
                <w:tab w:val="left" w:pos="850"/>
                <w:tab w:val="left" w:pos="2127"/>
              </w:tabs>
              <w:suppressAutoHyphens/>
              <w:overflowPunct w:val="0"/>
              <w:autoSpaceDE w:val="0"/>
              <w:snapToGrid w:val="0"/>
              <w:spacing w:after="0" w:line="240" w:lineRule="auto"/>
              <w:ind w:left="170"/>
              <w:jc w:val="both"/>
              <w:textAlignment w:val="baseline"/>
              <w:rPr>
                <w:rFonts w:ascii="Times New Roman" w:eastAsia="Arial Unicode MS" w:hAnsi="Times New Roman" w:cs="Times New Roman"/>
                <w:iCs/>
                <w:kern w:val="1"/>
                <w:sz w:val="24"/>
                <w:szCs w:val="24"/>
              </w:rPr>
            </w:pPr>
            <w:r w:rsidRPr="00734AEE">
              <w:rPr>
                <w:rFonts w:ascii="Times New Roman" w:eastAsia="Arial Unicode MS" w:hAnsi="Times New Roman" w:cs="Times New Roman"/>
                <w:kern w:val="1"/>
                <w:sz w:val="24"/>
                <w:szCs w:val="24"/>
              </w:rPr>
              <w:t>Klauzula szkód estetycznych</w:t>
            </w:r>
          </w:p>
        </w:tc>
        <w:tc>
          <w:tcPr>
            <w:tcW w:w="850" w:type="dxa"/>
            <w:gridSpan w:val="2"/>
            <w:tcBorders>
              <w:top w:val="single" w:sz="4" w:space="0" w:color="auto"/>
              <w:left w:val="single" w:sz="4" w:space="0" w:color="auto"/>
              <w:bottom w:val="single" w:sz="4" w:space="0" w:color="auto"/>
            </w:tcBorders>
            <w:vAlign w:val="center"/>
          </w:tcPr>
          <w:p w14:paraId="104E9372"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709" w:type="dxa"/>
            <w:gridSpan w:val="2"/>
            <w:tcBorders>
              <w:top w:val="single" w:sz="4" w:space="0" w:color="auto"/>
              <w:bottom w:val="single" w:sz="4" w:space="0" w:color="auto"/>
              <w:right w:val="single" w:sz="4" w:space="0" w:color="auto"/>
            </w:tcBorders>
            <w:vAlign w:val="center"/>
          </w:tcPr>
          <w:p w14:paraId="317B374F"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015" w:type="dxa"/>
            <w:gridSpan w:val="2"/>
            <w:tcBorders>
              <w:top w:val="single" w:sz="4" w:space="0" w:color="auto"/>
              <w:left w:val="single" w:sz="4" w:space="0" w:color="auto"/>
              <w:bottom w:val="single" w:sz="4" w:space="0" w:color="auto"/>
              <w:right w:val="single" w:sz="4" w:space="0" w:color="auto"/>
            </w:tcBorders>
            <w:vAlign w:val="center"/>
          </w:tcPr>
          <w:p w14:paraId="5F05A2B2"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8 pkt.</w:t>
            </w:r>
          </w:p>
        </w:tc>
      </w:tr>
    </w:tbl>
    <w:p w14:paraId="7A6E4F20" w14:textId="77777777" w:rsidR="00734AEE" w:rsidRPr="00734AEE" w:rsidRDefault="00734AEE" w:rsidP="00734AEE">
      <w:pPr>
        <w:suppressAutoHyphens/>
        <w:spacing w:after="0" w:line="360" w:lineRule="auto"/>
        <w:jc w:val="both"/>
        <w:rPr>
          <w:rFonts w:ascii="Times New Roman" w:eastAsia="Times New Roman" w:hAnsi="Times New Roman" w:cs="Times New Roman"/>
          <w:b/>
          <w:sz w:val="24"/>
          <w:szCs w:val="24"/>
          <w:lang w:eastAsia="ar-SA"/>
        </w:rPr>
      </w:pPr>
    </w:p>
    <w:p w14:paraId="14197AC5" w14:textId="33F526DF" w:rsidR="00734AEE" w:rsidRDefault="00734AEE" w:rsidP="00734AEE">
      <w:pPr>
        <w:suppressAutoHyphens/>
        <w:spacing w:after="0" w:line="360" w:lineRule="auto"/>
        <w:jc w:val="both"/>
        <w:rPr>
          <w:rFonts w:ascii="Times New Roman" w:eastAsia="Times New Roman" w:hAnsi="Times New Roman" w:cs="Times New Roman"/>
          <w:b/>
          <w:sz w:val="24"/>
          <w:szCs w:val="24"/>
          <w:lang w:eastAsia="ar-SA"/>
        </w:rPr>
      </w:pPr>
    </w:p>
    <w:p w14:paraId="5EE0FF85" w14:textId="78B7683B"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F269440" w14:textId="7612159E"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ED43B58" w14:textId="1EF57D02"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4AC967A1" w14:textId="2B996448"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36A8DB00" w14:textId="77777777" w:rsidR="00E6783C" w:rsidRPr="00734AEE"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5914423" w14:textId="77777777" w:rsidR="001B0988" w:rsidRDefault="001B0988" w:rsidP="00734AEE">
      <w:pPr>
        <w:suppressAutoHyphens/>
        <w:spacing w:after="0" w:line="360" w:lineRule="auto"/>
        <w:jc w:val="both"/>
        <w:rPr>
          <w:rFonts w:ascii="Times New Roman" w:eastAsia="Times New Roman" w:hAnsi="Times New Roman" w:cs="Times New Roman"/>
          <w:b/>
          <w:sz w:val="24"/>
          <w:szCs w:val="24"/>
          <w:lang w:eastAsia="ar-SA"/>
        </w:rPr>
      </w:pPr>
    </w:p>
    <w:p w14:paraId="30878EA4" w14:textId="0230CF67" w:rsidR="00734AEE" w:rsidRPr="00734AEE" w:rsidRDefault="00734AEE" w:rsidP="00734AEE">
      <w:pPr>
        <w:suppressAutoHyphens/>
        <w:spacing w:after="0" w:line="36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lastRenderedPageBreak/>
        <w:t xml:space="preserve">Dotyczy </w:t>
      </w:r>
      <w:r w:rsidR="00C32314">
        <w:rPr>
          <w:rFonts w:ascii="Times New Roman" w:eastAsia="Times New Roman" w:hAnsi="Times New Roman" w:cs="Times New Roman"/>
          <w:b/>
          <w:sz w:val="24"/>
          <w:szCs w:val="24"/>
          <w:lang w:eastAsia="ar-SA"/>
        </w:rPr>
        <w:t>c</w:t>
      </w:r>
      <w:r w:rsidRPr="00734AEE">
        <w:rPr>
          <w:rFonts w:ascii="Times New Roman" w:eastAsia="Times New Roman" w:hAnsi="Times New Roman" w:cs="Times New Roman"/>
          <w:b/>
          <w:sz w:val="24"/>
          <w:szCs w:val="24"/>
          <w:lang w:eastAsia="ar-SA"/>
        </w:rPr>
        <w:t>zęści II zamówienia</w:t>
      </w:r>
    </w:p>
    <w:p w14:paraId="2350B244" w14:textId="3C946051" w:rsidR="00734AEE" w:rsidRPr="00C32314" w:rsidRDefault="00734AEE" w:rsidP="00C32314">
      <w:pPr>
        <w:numPr>
          <w:ilvl w:val="0"/>
          <w:numId w:val="4"/>
        </w:numPr>
        <w:tabs>
          <w:tab w:val="left" w:pos="993"/>
        </w:tabs>
        <w:suppressAutoHyphens/>
        <w:spacing w:after="0" w:line="240" w:lineRule="auto"/>
        <w:ind w:left="1069"/>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Akceptuj</w:t>
      </w:r>
      <w:r w:rsidR="00E4699E">
        <w:rPr>
          <w:rFonts w:ascii="Times New Roman" w:eastAsia="Times New Roman" w:hAnsi="Times New Roman" w:cs="Times New Roman"/>
          <w:b/>
          <w:sz w:val="24"/>
          <w:szCs w:val="24"/>
          <w:lang w:eastAsia="ar-SA"/>
        </w:rPr>
        <w:t>ę/</w:t>
      </w:r>
      <w:proofErr w:type="spellStart"/>
      <w:r w:rsidRPr="00734AEE">
        <w:rPr>
          <w:rFonts w:ascii="Times New Roman" w:eastAsia="Times New Roman" w:hAnsi="Times New Roman" w:cs="Times New Roman"/>
          <w:b/>
          <w:sz w:val="24"/>
          <w:szCs w:val="24"/>
          <w:lang w:eastAsia="ar-SA"/>
        </w:rPr>
        <w:t>emy</w:t>
      </w:r>
      <w:proofErr w:type="spellEnd"/>
      <w:r w:rsidRPr="00734AEE">
        <w:rPr>
          <w:rFonts w:ascii="Times New Roman" w:eastAsia="Times New Roman" w:hAnsi="Times New Roman" w:cs="Times New Roman"/>
          <w:b/>
          <w:sz w:val="24"/>
          <w:szCs w:val="24"/>
          <w:lang w:eastAsia="ar-SA"/>
        </w:rPr>
        <w:t xml:space="preserve"> wszystkie klauzule obligatoryjne o następujących numerach: 1, 2, 4, 10, 11, 12, 13, 20, 23, 24.</w:t>
      </w:r>
    </w:p>
    <w:p w14:paraId="69D3948C" w14:textId="233FC836" w:rsidR="00734AEE" w:rsidRPr="00734AEE" w:rsidRDefault="00734AEE" w:rsidP="00734AEE">
      <w:pPr>
        <w:numPr>
          <w:ilvl w:val="0"/>
          <w:numId w:val="4"/>
        </w:numPr>
        <w:tabs>
          <w:tab w:val="left" w:pos="993"/>
        </w:tabs>
        <w:suppressAutoHyphens/>
        <w:spacing w:after="0" w:line="240" w:lineRule="auto"/>
        <w:ind w:left="1069"/>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Akceptuj</w:t>
      </w:r>
      <w:r w:rsidR="00E4699E">
        <w:rPr>
          <w:rFonts w:ascii="Times New Roman" w:eastAsia="Times New Roman" w:hAnsi="Times New Roman" w:cs="Times New Roman"/>
          <w:b/>
          <w:sz w:val="24"/>
          <w:szCs w:val="24"/>
          <w:lang w:eastAsia="ar-SA"/>
        </w:rPr>
        <w:t>ę/</w:t>
      </w:r>
      <w:proofErr w:type="spellStart"/>
      <w:r w:rsidRPr="00734AEE">
        <w:rPr>
          <w:rFonts w:ascii="Times New Roman" w:eastAsia="Times New Roman" w:hAnsi="Times New Roman" w:cs="Times New Roman"/>
          <w:b/>
          <w:sz w:val="24"/>
          <w:szCs w:val="24"/>
          <w:lang w:eastAsia="ar-SA"/>
        </w:rPr>
        <w:t>emy</w:t>
      </w:r>
      <w:proofErr w:type="spellEnd"/>
      <w:r w:rsidRPr="00734AEE">
        <w:rPr>
          <w:rFonts w:ascii="Times New Roman" w:eastAsia="Times New Roman" w:hAnsi="Times New Roman" w:cs="Times New Roman"/>
          <w:b/>
          <w:sz w:val="24"/>
          <w:szCs w:val="24"/>
          <w:lang w:eastAsia="ar-SA"/>
        </w:rPr>
        <w:t xml:space="preserve"> następujące klauzule fakultatywne:</w:t>
      </w:r>
    </w:p>
    <w:p w14:paraId="349A4DB3" w14:textId="769288C8" w:rsidR="00734AEE" w:rsidRPr="00734AEE" w:rsidRDefault="00734AEE" w:rsidP="00734AEE">
      <w:pPr>
        <w:tabs>
          <w:tab w:val="left" w:pos="993"/>
        </w:tabs>
        <w:suppressAutoHyphens/>
        <w:spacing w:after="0" w:line="240" w:lineRule="auto"/>
        <w:jc w:val="both"/>
        <w:rPr>
          <w:rFonts w:ascii="Times New Roman" w:eastAsia="Times New Roman" w:hAnsi="Times New Roman" w:cs="Times New Roman"/>
          <w:b/>
          <w:sz w:val="24"/>
          <w:szCs w:val="24"/>
          <w:lang w:eastAsia="ar-SA"/>
        </w:rPr>
      </w:pPr>
    </w:p>
    <w:tbl>
      <w:tblPr>
        <w:tblW w:w="9504" w:type="dxa"/>
        <w:jc w:val="center"/>
        <w:tblLayout w:type="fixed"/>
        <w:tblCellMar>
          <w:left w:w="0" w:type="dxa"/>
          <w:right w:w="0" w:type="dxa"/>
        </w:tblCellMar>
        <w:tblLook w:val="04A0" w:firstRow="1" w:lastRow="0" w:firstColumn="1" w:lastColumn="0" w:noHBand="0" w:noVBand="1"/>
      </w:tblPr>
      <w:tblGrid>
        <w:gridCol w:w="1003"/>
        <w:gridCol w:w="5876"/>
        <w:gridCol w:w="111"/>
        <w:gridCol w:w="974"/>
        <w:gridCol w:w="49"/>
        <w:gridCol w:w="1491"/>
      </w:tblGrid>
      <w:tr w:rsidR="00734AEE" w:rsidRPr="00734AEE" w14:paraId="517475DB" w14:textId="77777777" w:rsidTr="003A23D1">
        <w:trPr>
          <w:trHeight w:val="585"/>
          <w:jc w:val="center"/>
        </w:trPr>
        <w:tc>
          <w:tcPr>
            <w:tcW w:w="1003" w:type="dxa"/>
            <w:tcBorders>
              <w:top w:val="single" w:sz="4" w:space="0" w:color="000000"/>
              <w:left w:val="single" w:sz="4" w:space="0" w:color="000000"/>
              <w:bottom w:val="single" w:sz="4" w:space="0" w:color="000000"/>
              <w:right w:val="nil"/>
            </w:tcBorders>
            <w:vAlign w:val="center"/>
            <w:hideMark/>
          </w:tcPr>
          <w:p w14:paraId="1EA393E3"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Nr</w:t>
            </w:r>
          </w:p>
          <w:p w14:paraId="046D265D" w14:textId="77777777" w:rsidR="00734AEE" w:rsidRPr="00734AEE" w:rsidRDefault="00734AEE" w:rsidP="00734AEE">
            <w:pPr>
              <w:suppressAutoHyphens/>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klauzuli</w:t>
            </w:r>
          </w:p>
        </w:tc>
        <w:tc>
          <w:tcPr>
            <w:tcW w:w="5876" w:type="dxa"/>
            <w:tcBorders>
              <w:top w:val="single" w:sz="4" w:space="0" w:color="000000"/>
              <w:left w:val="single" w:sz="4" w:space="0" w:color="000000"/>
              <w:bottom w:val="single" w:sz="4" w:space="0" w:color="auto"/>
              <w:right w:val="single" w:sz="4" w:space="0" w:color="auto"/>
            </w:tcBorders>
            <w:vAlign w:val="center"/>
            <w:hideMark/>
          </w:tcPr>
          <w:p w14:paraId="6A65686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Nazwa klauzuli</w:t>
            </w:r>
          </w:p>
        </w:tc>
        <w:tc>
          <w:tcPr>
            <w:tcW w:w="1085" w:type="dxa"/>
            <w:gridSpan w:val="2"/>
            <w:tcBorders>
              <w:top w:val="single" w:sz="4" w:space="0" w:color="auto"/>
              <w:left w:val="single" w:sz="4" w:space="0" w:color="auto"/>
              <w:bottom w:val="single" w:sz="4" w:space="0" w:color="auto"/>
              <w:right w:val="nil"/>
            </w:tcBorders>
            <w:vAlign w:val="center"/>
            <w:hideMark/>
          </w:tcPr>
          <w:p w14:paraId="4F63B84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TAK/NIE</w:t>
            </w:r>
          </w:p>
        </w:tc>
        <w:tc>
          <w:tcPr>
            <w:tcW w:w="49" w:type="dxa"/>
            <w:tcBorders>
              <w:top w:val="single" w:sz="4" w:space="0" w:color="auto"/>
              <w:left w:val="nil"/>
              <w:bottom w:val="single" w:sz="4" w:space="0" w:color="auto"/>
              <w:right w:val="single" w:sz="4" w:space="0" w:color="auto"/>
            </w:tcBorders>
            <w:vAlign w:val="center"/>
          </w:tcPr>
          <w:p w14:paraId="3FA12262"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top w:val="single" w:sz="4" w:space="0" w:color="auto"/>
              <w:left w:val="nil"/>
              <w:bottom w:val="single" w:sz="4" w:space="0" w:color="auto"/>
              <w:right w:val="single" w:sz="4" w:space="0" w:color="auto"/>
            </w:tcBorders>
            <w:vAlign w:val="center"/>
            <w:hideMark/>
          </w:tcPr>
          <w:p w14:paraId="23B0D1FC"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punktacja</w:t>
            </w:r>
          </w:p>
        </w:tc>
      </w:tr>
      <w:tr w:rsidR="00734AEE" w:rsidRPr="00734AEE" w14:paraId="4F710BAF" w14:textId="77777777" w:rsidTr="003A23D1">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7BDA2D12"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31</w:t>
            </w:r>
          </w:p>
        </w:tc>
        <w:tc>
          <w:tcPr>
            <w:tcW w:w="5876" w:type="dxa"/>
            <w:tcBorders>
              <w:top w:val="single" w:sz="4" w:space="0" w:color="000000"/>
              <w:left w:val="single" w:sz="4" w:space="0" w:color="000000"/>
              <w:bottom w:val="single" w:sz="4" w:space="0" w:color="auto"/>
              <w:right w:val="single" w:sz="4" w:space="0" w:color="auto"/>
            </w:tcBorders>
            <w:vAlign w:val="center"/>
            <w:hideMark/>
          </w:tcPr>
          <w:p w14:paraId="7BFFF58F"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funduszu prewencyjnego</w:t>
            </w:r>
          </w:p>
        </w:tc>
        <w:tc>
          <w:tcPr>
            <w:tcW w:w="1085" w:type="dxa"/>
            <w:gridSpan w:val="2"/>
            <w:tcBorders>
              <w:top w:val="nil"/>
              <w:left w:val="single" w:sz="4" w:space="0" w:color="auto"/>
              <w:bottom w:val="single" w:sz="4" w:space="0" w:color="auto"/>
              <w:right w:val="nil"/>
            </w:tcBorders>
            <w:vAlign w:val="center"/>
          </w:tcPr>
          <w:p w14:paraId="257C700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49" w:type="dxa"/>
            <w:tcBorders>
              <w:top w:val="nil"/>
              <w:left w:val="nil"/>
              <w:bottom w:val="single" w:sz="4" w:space="0" w:color="auto"/>
              <w:right w:val="single" w:sz="4" w:space="0" w:color="auto"/>
            </w:tcBorders>
            <w:vAlign w:val="center"/>
          </w:tcPr>
          <w:p w14:paraId="31E37B5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top w:val="nil"/>
              <w:left w:val="nil"/>
              <w:bottom w:val="single" w:sz="4" w:space="0" w:color="auto"/>
              <w:right w:val="single" w:sz="4" w:space="0" w:color="auto"/>
            </w:tcBorders>
            <w:vAlign w:val="center"/>
            <w:hideMark/>
          </w:tcPr>
          <w:p w14:paraId="7F00740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10 pkt.</w:t>
            </w:r>
          </w:p>
        </w:tc>
      </w:tr>
      <w:tr w:rsidR="00734AEE" w:rsidRPr="00734AEE" w14:paraId="3FDD8121" w14:textId="77777777" w:rsidTr="003A23D1">
        <w:trPr>
          <w:trHeight w:val="480"/>
          <w:jc w:val="center"/>
        </w:trPr>
        <w:tc>
          <w:tcPr>
            <w:tcW w:w="1003" w:type="dxa"/>
            <w:tcBorders>
              <w:top w:val="single" w:sz="4" w:space="0" w:color="000000"/>
              <w:left w:val="single" w:sz="4" w:space="0" w:color="000000"/>
              <w:bottom w:val="single" w:sz="4" w:space="0" w:color="000000"/>
              <w:right w:val="nil"/>
            </w:tcBorders>
            <w:vAlign w:val="center"/>
          </w:tcPr>
          <w:p w14:paraId="3EDA273E" w14:textId="77777777" w:rsidR="00734AEE" w:rsidRPr="00734AEE" w:rsidRDefault="00734AEE" w:rsidP="00734AEE">
            <w:pPr>
              <w:suppressAutoHyphens/>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32</w:t>
            </w:r>
          </w:p>
        </w:tc>
        <w:tc>
          <w:tcPr>
            <w:tcW w:w="5876" w:type="dxa"/>
            <w:tcBorders>
              <w:top w:val="single" w:sz="4" w:space="0" w:color="000000"/>
              <w:left w:val="single" w:sz="4" w:space="0" w:color="000000"/>
              <w:bottom w:val="single" w:sz="4" w:space="0" w:color="auto"/>
              <w:right w:val="single" w:sz="4" w:space="0" w:color="auto"/>
            </w:tcBorders>
            <w:vAlign w:val="center"/>
          </w:tcPr>
          <w:p w14:paraId="52205A3A"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udziału w zysku</w:t>
            </w:r>
          </w:p>
        </w:tc>
        <w:tc>
          <w:tcPr>
            <w:tcW w:w="1085" w:type="dxa"/>
            <w:gridSpan w:val="2"/>
            <w:tcBorders>
              <w:top w:val="nil"/>
              <w:left w:val="single" w:sz="4" w:space="0" w:color="auto"/>
              <w:bottom w:val="single" w:sz="4" w:space="0" w:color="auto"/>
              <w:right w:val="nil"/>
            </w:tcBorders>
            <w:vAlign w:val="center"/>
          </w:tcPr>
          <w:p w14:paraId="3E3241B5"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49" w:type="dxa"/>
            <w:tcBorders>
              <w:top w:val="nil"/>
              <w:left w:val="nil"/>
              <w:bottom w:val="single" w:sz="4" w:space="0" w:color="auto"/>
              <w:right w:val="single" w:sz="4" w:space="0" w:color="auto"/>
            </w:tcBorders>
            <w:vAlign w:val="center"/>
          </w:tcPr>
          <w:p w14:paraId="290F800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top w:val="nil"/>
              <w:left w:val="nil"/>
              <w:bottom w:val="single" w:sz="4" w:space="0" w:color="auto"/>
              <w:right w:val="single" w:sz="4" w:space="0" w:color="auto"/>
            </w:tcBorders>
            <w:vAlign w:val="center"/>
          </w:tcPr>
          <w:p w14:paraId="52AFDDD1" w14:textId="77777777" w:rsidR="00734AEE" w:rsidRPr="00734AEE" w:rsidRDefault="00734AEE" w:rsidP="00734AEE">
            <w:pPr>
              <w:suppressAutoHyphens/>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10 pkt.</w:t>
            </w:r>
          </w:p>
        </w:tc>
      </w:tr>
      <w:tr w:rsidR="00734AEE" w:rsidRPr="00734AEE" w14:paraId="73CCF2C2" w14:textId="77777777" w:rsidTr="003A23D1">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2FAF9F8A" w14:textId="77777777" w:rsidR="00734AEE" w:rsidRPr="00734AEE" w:rsidRDefault="00734AEE" w:rsidP="00734AEE">
            <w:pPr>
              <w:tabs>
                <w:tab w:val="left" w:pos="360"/>
              </w:tabs>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36</w:t>
            </w:r>
          </w:p>
        </w:tc>
        <w:tc>
          <w:tcPr>
            <w:tcW w:w="5876" w:type="dxa"/>
            <w:tcBorders>
              <w:top w:val="single" w:sz="4" w:space="0" w:color="000000"/>
              <w:left w:val="single" w:sz="4" w:space="0" w:color="000000"/>
              <w:bottom w:val="single" w:sz="4" w:space="0" w:color="auto"/>
              <w:right w:val="single" w:sz="4" w:space="0" w:color="auto"/>
            </w:tcBorders>
            <w:vAlign w:val="center"/>
            <w:hideMark/>
          </w:tcPr>
          <w:p w14:paraId="7F882EB8"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okolicznościowa</w:t>
            </w:r>
          </w:p>
        </w:tc>
        <w:tc>
          <w:tcPr>
            <w:tcW w:w="1085" w:type="dxa"/>
            <w:gridSpan w:val="2"/>
            <w:tcBorders>
              <w:top w:val="nil"/>
              <w:left w:val="single" w:sz="4" w:space="0" w:color="auto"/>
              <w:bottom w:val="single" w:sz="4" w:space="0" w:color="auto"/>
              <w:right w:val="nil"/>
            </w:tcBorders>
            <w:vAlign w:val="center"/>
          </w:tcPr>
          <w:p w14:paraId="267554E3"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49" w:type="dxa"/>
            <w:tcBorders>
              <w:top w:val="nil"/>
              <w:left w:val="nil"/>
              <w:bottom w:val="single" w:sz="4" w:space="0" w:color="auto"/>
              <w:right w:val="single" w:sz="4" w:space="0" w:color="auto"/>
            </w:tcBorders>
            <w:vAlign w:val="center"/>
          </w:tcPr>
          <w:p w14:paraId="7E464EA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top w:val="nil"/>
              <w:left w:val="nil"/>
              <w:bottom w:val="single" w:sz="4" w:space="0" w:color="auto"/>
              <w:right w:val="single" w:sz="4" w:space="0" w:color="auto"/>
            </w:tcBorders>
            <w:vAlign w:val="center"/>
            <w:hideMark/>
          </w:tcPr>
          <w:p w14:paraId="6A44FDE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11 pkt.</w:t>
            </w:r>
          </w:p>
        </w:tc>
      </w:tr>
      <w:tr w:rsidR="00734AEE" w:rsidRPr="00734AEE" w14:paraId="7A4A7323" w14:textId="77777777" w:rsidTr="003A23D1">
        <w:trPr>
          <w:trHeight w:val="506"/>
          <w:jc w:val="center"/>
        </w:trPr>
        <w:tc>
          <w:tcPr>
            <w:tcW w:w="1003" w:type="dxa"/>
            <w:tcBorders>
              <w:top w:val="nil"/>
              <w:left w:val="single" w:sz="4" w:space="0" w:color="000000"/>
              <w:bottom w:val="single" w:sz="4" w:space="0" w:color="000000"/>
              <w:right w:val="nil"/>
            </w:tcBorders>
            <w:vAlign w:val="center"/>
            <w:hideMark/>
          </w:tcPr>
          <w:p w14:paraId="188A0200"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38</w:t>
            </w:r>
          </w:p>
        </w:tc>
        <w:tc>
          <w:tcPr>
            <w:tcW w:w="5876" w:type="dxa"/>
            <w:tcBorders>
              <w:top w:val="nil"/>
              <w:left w:val="single" w:sz="4" w:space="0" w:color="000000"/>
              <w:bottom w:val="single" w:sz="4" w:space="0" w:color="auto"/>
              <w:right w:val="single" w:sz="4" w:space="0" w:color="auto"/>
            </w:tcBorders>
            <w:vAlign w:val="center"/>
            <w:hideMark/>
          </w:tcPr>
          <w:p w14:paraId="017B87DB"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Klauzula przeoczenia </w:t>
            </w:r>
          </w:p>
        </w:tc>
        <w:tc>
          <w:tcPr>
            <w:tcW w:w="1085" w:type="dxa"/>
            <w:gridSpan w:val="2"/>
            <w:tcBorders>
              <w:top w:val="nil"/>
              <w:left w:val="single" w:sz="4" w:space="0" w:color="auto"/>
              <w:bottom w:val="single" w:sz="4" w:space="0" w:color="auto"/>
              <w:right w:val="nil"/>
            </w:tcBorders>
            <w:vAlign w:val="center"/>
          </w:tcPr>
          <w:p w14:paraId="7B178577"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49" w:type="dxa"/>
            <w:tcBorders>
              <w:top w:val="nil"/>
              <w:left w:val="nil"/>
              <w:bottom w:val="single" w:sz="4" w:space="0" w:color="auto"/>
              <w:right w:val="single" w:sz="4" w:space="0" w:color="auto"/>
            </w:tcBorders>
            <w:vAlign w:val="center"/>
          </w:tcPr>
          <w:p w14:paraId="50682D2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top w:val="nil"/>
              <w:left w:val="nil"/>
              <w:bottom w:val="single" w:sz="4" w:space="0" w:color="auto"/>
              <w:right w:val="single" w:sz="4" w:space="0" w:color="auto"/>
            </w:tcBorders>
            <w:vAlign w:val="center"/>
            <w:hideMark/>
          </w:tcPr>
          <w:p w14:paraId="479A01F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13 pkt.</w:t>
            </w:r>
          </w:p>
        </w:tc>
      </w:tr>
      <w:tr w:rsidR="00734AEE" w:rsidRPr="00734AEE" w14:paraId="3756EC7D" w14:textId="77777777" w:rsidTr="003A23D1">
        <w:trPr>
          <w:trHeight w:val="506"/>
          <w:jc w:val="center"/>
        </w:trPr>
        <w:tc>
          <w:tcPr>
            <w:tcW w:w="1003" w:type="dxa"/>
            <w:tcBorders>
              <w:top w:val="nil"/>
              <w:left w:val="single" w:sz="4" w:space="0" w:color="000000"/>
              <w:bottom w:val="single" w:sz="4" w:space="0" w:color="000000"/>
              <w:right w:val="nil"/>
            </w:tcBorders>
            <w:vAlign w:val="center"/>
            <w:hideMark/>
          </w:tcPr>
          <w:p w14:paraId="15300313"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39</w:t>
            </w:r>
          </w:p>
        </w:tc>
        <w:tc>
          <w:tcPr>
            <w:tcW w:w="5876" w:type="dxa"/>
            <w:tcBorders>
              <w:top w:val="single" w:sz="4" w:space="0" w:color="auto"/>
              <w:left w:val="single" w:sz="4" w:space="0" w:color="000000"/>
              <w:bottom w:val="single" w:sz="4" w:space="0" w:color="auto"/>
              <w:right w:val="single" w:sz="4" w:space="0" w:color="auto"/>
            </w:tcBorders>
            <w:vAlign w:val="center"/>
            <w:hideMark/>
          </w:tcPr>
          <w:p w14:paraId="6DF29F08"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Klauzula zmiany wielkości ryzyka  </w:t>
            </w:r>
          </w:p>
        </w:tc>
        <w:tc>
          <w:tcPr>
            <w:tcW w:w="1085" w:type="dxa"/>
            <w:gridSpan w:val="2"/>
            <w:tcBorders>
              <w:top w:val="single" w:sz="4" w:space="0" w:color="auto"/>
              <w:left w:val="single" w:sz="4" w:space="0" w:color="auto"/>
              <w:bottom w:val="single" w:sz="4" w:space="0" w:color="auto"/>
              <w:right w:val="nil"/>
            </w:tcBorders>
            <w:vAlign w:val="center"/>
          </w:tcPr>
          <w:p w14:paraId="0FCBD96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49" w:type="dxa"/>
            <w:tcBorders>
              <w:top w:val="single" w:sz="4" w:space="0" w:color="auto"/>
              <w:left w:val="nil"/>
              <w:bottom w:val="single" w:sz="4" w:space="0" w:color="auto"/>
              <w:right w:val="single" w:sz="4" w:space="0" w:color="auto"/>
            </w:tcBorders>
            <w:vAlign w:val="center"/>
          </w:tcPr>
          <w:p w14:paraId="1A60736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top w:val="single" w:sz="4" w:space="0" w:color="auto"/>
              <w:left w:val="nil"/>
              <w:bottom w:val="single" w:sz="4" w:space="0" w:color="auto"/>
              <w:right w:val="single" w:sz="4" w:space="0" w:color="auto"/>
            </w:tcBorders>
            <w:vAlign w:val="center"/>
            <w:hideMark/>
          </w:tcPr>
          <w:p w14:paraId="013708B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12 pkt.</w:t>
            </w:r>
          </w:p>
        </w:tc>
      </w:tr>
      <w:tr w:rsidR="00734AEE" w:rsidRPr="00734AEE" w14:paraId="3359AD77" w14:textId="77777777" w:rsidTr="003A23D1">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1CBB493C"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41</w:t>
            </w:r>
          </w:p>
        </w:tc>
        <w:tc>
          <w:tcPr>
            <w:tcW w:w="5876" w:type="dxa"/>
            <w:tcBorders>
              <w:top w:val="single" w:sz="4" w:space="0" w:color="000000"/>
              <w:left w:val="single" w:sz="4" w:space="0" w:color="000000"/>
              <w:bottom w:val="single" w:sz="4" w:space="0" w:color="auto"/>
              <w:right w:val="single" w:sz="4" w:space="0" w:color="auto"/>
            </w:tcBorders>
            <w:vAlign w:val="center"/>
            <w:hideMark/>
          </w:tcPr>
          <w:p w14:paraId="57F54F39"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jc w:val="both"/>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likwidacji drobnych szkód</w:t>
            </w:r>
          </w:p>
        </w:tc>
        <w:tc>
          <w:tcPr>
            <w:tcW w:w="1085" w:type="dxa"/>
            <w:gridSpan w:val="2"/>
            <w:tcBorders>
              <w:top w:val="nil"/>
              <w:left w:val="single" w:sz="4" w:space="0" w:color="auto"/>
              <w:bottom w:val="single" w:sz="4" w:space="0" w:color="auto"/>
              <w:right w:val="nil"/>
            </w:tcBorders>
            <w:vAlign w:val="center"/>
          </w:tcPr>
          <w:p w14:paraId="78ED220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49" w:type="dxa"/>
            <w:tcBorders>
              <w:top w:val="nil"/>
              <w:left w:val="nil"/>
              <w:bottom w:val="single" w:sz="4" w:space="0" w:color="auto"/>
              <w:right w:val="single" w:sz="4" w:space="0" w:color="auto"/>
            </w:tcBorders>
            <w:vAlign w:val="center"/>
          </w:tcPr>
          <w:p w14:paraId="3C3F956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top w:val="nil"/>
              <w:left w:val="nil"/>
              <w:bottom w:val="single" w:sz="4" w:space="0" w:color="auto"/>
              <w:right w:val="single" w:sz="4" w:space="0" w:color="auto"/>
            </w:tcBorders>
            <w:vAlign w:val="center"/>
            <w:hideMark/>
          </w:tcPr>
          <w:p w14:paraId="6E544EA3"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15 pkt.</w:t>
            </w:r>
          </w:p>
        </w:tc>
      </w:tr>
      <w:tr w:rsidR="00734AEE" w:rsidRPr="00734AEE" w14:paraId="1B01A641" w14:textId="77777777" w:rsidTr="003A23D1">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12607797"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46</w:t>
            </w:r>
          </w:p>
        </w:tc>
        <w:tc>
          <w:tcPr>
            <w:tcW w:w="5876" w:type="dxa"/>
            <w:tcBorders>
              <w:top w:val="single" w:sz="4" w:space="0" w:color="000000"/>
              <w:left w:val="single" w:sz="4" w:space="0" w:color="000000"/>
              <w:bottom w:val="single" w:sz="4" w:space="0" w:color="auto"/>
              <w:right w:val="single" w:sz="4" w:space="0" w:color="auto"/>
            </w:tcBorders>
            <w:hideMark/>
          </w:tcPr>
          <w:p w14:paraId="19D888AA" w14:textId="77777777" w:rsidR="00734AEE" w:rsidRPr="00734AEE" w:rsidRDefault="00734AEE" w:rsidP="00734AEE">
            <w:pPr>
              <w:tabs>
                <w:tab w:val="left" w:pos="3403"/>
              </w:tabs>
              <w:suppressAutoHyphens/>
              <w:snapToGrid w:val="0"/>
              <w:spacing w:before="112" w:after="0" w:line="240" w:lineRule="auto"/>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   Klauzula zgłaszania szkód</w:t>
            </w:r>
          </w:p>
        </w:tc>
        <w:tc>
          <w:tcPr>
            <w:tcW w:w="1085" w:type="dxa"/>
            <w:gridSpan w:val="2"/>
            <w:tcBorders>
              <w:top w:val="nil"/>
              <w:left w:val="single" w:sz="4" w:space="0" w:color="auto"/>
              <w:bottom w:val="single" w:sz="4" w:space="0" w:color="auto"/>
              <w:right w:val="nil"/>
            </w:tcBorders>
            <w:vAlign w:val="center"/>
          </w:tcPr>
          <w:p w14:paraId="22FFAD1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49" w:type="dxa"/>
            <w:tcBorders>
              <w:top w:val="nil"/>
              <w:left w:val="nil"/>
              <w:bottom w:val="single" w:sz="4" w:space="0" w:color="auto"/>
              <w:right w:val="single" w:sz="4" w:space="0" w:color="auto"/>
            </w:tcBorders>
            <w:vAlign w:val="center"/>
          </w:tcPr>
          <w:p w14:paraId="459F075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top w:val="nil"/>
              <w:left w:val="nil"/>
              <w:bottom w:val="single" w:sz="4" w:space="0" w:color="auto"/>
              <w:right w:val="single" w:sz="4" w:space="0" w:color="auto"/>
            </w:tcBorders>
            <w:vAlign w:val="center"/>
            <w:hideMark/>
          </w:tcPr>
          <w:p w14:paraId="00E98E3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14 pkt.</w:t>
            </w:r>
          </w:p>
        </w:tc>
      </w:tr>
      <w:tr w:rsidR="00734AEE" w:rsidRPr="00734AEE" w14:paraId="23FC577C" w14:textId="77777777" w:rsidTr="003A23D1">
        <w:tblPrEx>
          <w:tblLook w:val="0000" w:firstRow="0" w:lastRow="0" w:firstColumn="0" w:lastColumn="0" w:noHBand="0" w:noVBand="0"/>
        </w:tblPrEx>
        <w:trPr>
          <w:trHeight w:val="480"/>
          <w:jc w:val="center"/>
        </w:trPr>
        <w:tc>
          <w:tcPr>
            <w:tcW w:w="1003" w:type="dxa"/>
            <w:tcBorders>
              <w:top w:val="single" w:sz="4" w:space="0" w:color="000000"/>
              <w:left w:val="single" w:sz="4" w:space="0" w:color="000000"/>
              <w:bottom w:val="single" w:sz="4" w:space="0" w:color="000000"/>
            </w:tcBorders>
            <w:vAlign w:val="center"/>
          </w:tcPr>
          <w:p w14:paraId="2953D007"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51</w:t>
            </w:r>
          </w:p>
        </w:tc>
        <w:tc>
          <w:tcPr>
            <w:tcW w:w="5876" w:type="dxa"/>
            <w:tcBorders>
              <w:top w:val="single" w:sz="4" w:space="0" w:color="000000"/>
              <w:left w:val="single" w:sz="4" w:space="0" w:color="000000"/>
              <w:bottom w:val="single" w:sz="4" w:space="0" w:color="000000"/>
              <w:right w:val="single" w:sz="4" w:space="0" w:color="auto"/>
            </w:tcBorders>
            <w:vAlign w:val="center"/>
          </w:tcPr>
          <w:p w14:paraId="0F60554E"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Times New Roman" w:hAnsi="Times New Roman" w:cs="Times New Roman"/>
                <w:sz w:val="24"/>
                <w:szCs w:val="24"/>
                <w:lang w:eastAsia="pl-PL"/>
              </w:rPr>
              <w:t>Klauzula kosztów dodatkowych po szkodzie</w:t>
            </w:r>
          </w:p>
        </w:tc>
        <w:tc>
          <w:tcPr>
            <w:tcW w:w="111" w:type="dxa"/>
            <w:tcBorders>
              <w:top w:val="single" w:sz="4" w:space="0" w:color="000000"/>
              <w:left w:val="single" w:sz="4" w:space="0" w:color="auto"/>
              <w:bottom w:val="single" w:sz="4" w:space="0" w:color="auto"/>
            </w:tcBorders>
            <w:vAlign w:val="center"/>
          </w:tcPr>
          <w:p w14:paraId="7DB5485E" w14:textId="77777777" w:rsidR="00734AEE" w:rsidRPr="00734AEE" w:rsidRDefault="00734AEE" w:rsidP="00734AEE">
            <w:pPr>
              <w:spacing w:after="0" w:line="240" w:lineRule="auto"/>
              <w:rPr>
                <w:rFonts w:ascii="Times New Roman" w:eastAsia="Arial Unicode MS" w:hAnsi="Times New Roman" w:cs="Times New Roman"/>
                <w:kern w:val="1"/>
                <w:sz w:val="24"/>
                <w:szCs w:val="24"/>
              </w:rPr>
            </w:pPr>
          </w:p>
        </w:tc>
        <w:tc>
          <w:tcPr>
            <w:tcW w:w="974" w:type="dxa"/>
            <w:tcBorders>
              <w:bottom w:val="single" w:sz="4" w:space="0" w:color="auto"/>
            </w:tcBorders>
            <w:vAlign w:val="center"/>
          </w:tcPr>
          <w:p w14:paraId="2EA63B18" w14:textId="77777777" w:rsidR="00734AEE" w:rsidRPr="00734AEE" w:rsidRDefault="00734AEE" w:rsidP="00734AEE">
            <w:pPr>
              <w:widowControl w:val="0"/>
              <w:tabs>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p>
        </w:tc>
        <w:tc>
          <w:tcPr>
            <w:tcW w:w="49" w:type="dxa"/>
            <w:tcBorders>
              <w:bottom w:val="single" w:sz="4" w:space="0" w:color="auto"/>
              <w:right w:val="single" w:sz="4" w:space="0" w:color="auto"/>
            </w:tcBorders>
            <w:vAlign w:val="center"/>
          </w:tcPr>
          <w:p w14:paraId="3A35CA0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91" w:type="dxa"/>
            <w:tcBorders>
              <w:bottom w:val="single" w:sz="4" w:space="0" w:color="auto"/>
              <w:right w:val="single" w:sz="4" w:space="0" w:color="auto"/>
            </w:tcBorders>
            <w:vAlign w:val="center"/>
          </w:tcPr>
          <w:p w14:paraId="3C94653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15 pkt.</w:t>
            </w:r>
          </w:p>
        </w:tc>
      </w:tr>
    </w:tbl>
    <w:p w14:paraId="22B4FBBA" w14:textId="77777777" w:rsidR="00734AEE" w:rsidRPr="00734AEE" w:rsidRDefault="00734AEE" w:rsidP="00734AEE">
      <w:pPr>
        <w:tabs>
          <w:tab w:val="left" w:pos="993"/>
        </w:tabs>
        <w:suppressAutoHyphens/>
        <w:spacing w:after="0" w:line="240" w:lineRule="auto"/>
        <w:ind w:left="1069"/>
        <w:jc w:val="both"/>
        <w:rPr>
          <w:rFonts w:ascii="Times New Roman" w:eastAsia="Times New Roman" w:hAnsi="Times New Roman" w:cs="Times New Roman"/>
          <w:b/>
          <w:sz w:val="24"/>
          <w:szCs w:val="24"/>
          <w:lang w:eastAsia="ar-SA"/>
        </w:rPr>
      </w:pPr>
    </w:p>
    <w:p w14:paraId="23A6B9C5" w14:textId="06E6555D" w:rsidR="00734AEE" w:rsidRDefault="00734AEE" w:rsidP="00734AEE">
      <w:pPr>
        <w:suppressAutoHyphens/>
        <w:spacing w:after="0" w:line="360" w:lineRule="auto"/>
        <w:jc w:val="both"/>
        <w:rPr>
          <w:rFonts w:ascii="Times New Roman" w:eastAsia="Times New Roman" w:hAnsi="Times New Roman" w:cs="Times New Roman"/>
          <w:b/>
          <w:sz w:val="24"/>
          <w:szCs w:val="24"/>
          <w:lang w:eastAsia="ar-SA"/>
        </w:rPr>
      </w:pPr>
    </w:p>
    <w:p w14:paraId="4D657367" w14:textId="48090D1C"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1E48CB15" w14:textId="69A3AB49"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46EEF45F" w14:textId="5821CD15"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3C5800A" w14:textId="6ACDB834"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7120820C" w14:textId="0729FA94"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707EA8C0" w14:textId="461CB54D"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6642602" w14:textId="5B130F2A"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0539A271" w14:textId="0F1976E9"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EF3826A" w14:textId="3EDEF812"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0ADFA308" w14:textId="407E313D"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4433C801" w14:textId="118C95D9"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95D643F" w14:textId="6EDBAA7D"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7C2862EF" w14:textId="34686FD3"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596B504" w14:textId="21AB193F"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3BF4419B" w14:textId="2485A83C"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3693BFDE" w14:textId="77777777" w:rsidR="00E6783C" w:rsidRPr="00734AEE"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1AA422F2" w14:textId="77777777" w:rsidR="00C32314" w:rsidRDefault="00C32314" w:rsidP="00734AEE">
      <w:pPr>
        <w:suppressAutoHyphens/>
        <w:spacing w:after="0" w:line="360" w:lineRule="auto"/>
        <w:jc w:val="both"/>
        <w:rPr>
          <w:rFonts w:ascii="Times New Roman" w:eastAsia="Times New Roman" w:hAnsi="Times New Roman" w:cs="Times New Roman"/>
          <w:b/>
          <w:sz w:val="24"/>
          <w:szCs w:val="24"/>
          <w:lang w:eastAsia="ar-SA"/>
        </w:rPr>
      </w:pPr>
    </w:p>
    <w:p w14:paraId="19061D98" w14:textId="77777777" w:rsidR="001B0988" w:rsidRDefault="001B0988" w:rsidP="00734AEE">
      <w:pPr>
        <w:suppressAutoHyphens/>
        <w:spacing w:after="0" w:line="360" w:lineRule="auto"/>
        <w:jc w:val="both"/>
        <w:rPr>
          <w:rFonts w:ascii="Times New Roman" w:eastAsia="Times New Roman" w:hAnsi="Times New Roman" w:cs="Times New Roman"/>
          <w:b/>
          <w:sz w:val="24"/>
          <w:szCs w:val="24"/>
          <w:lang w:eastAsia="ar-SA"/>
        </w:rPr>
      </w:pPr>
    </w:p>
    <w:p w14:paraId="08342BA4" w14:textId="77777777" w:rsidR="001B0988" w:rsidRDefault="001B0988" w:rsidP="00734AEE">
      <w:pPr>
        <w:suppressAutoHyphens/>
        <w:spacing w:after="0" w:line="360" w:lineRule="auto"/>
        <w:jc w:val="both"/>
        <w:rPr>
          <w:rFonts w:ascii="Times New Roman" w:eastAsia="Times New Roman" w:hAnsi="Times New Roman" w:cs="Times New Roman"/>
          <w:b/>
          <w:sz w:val="24"/>
          <w:szCs w:val="24"/>
          <w:lang w:eastAsia="ar-SA"/>
        </w:rPr>
      </w:pPr>
    </w:p>
    <w:p w14:paraId="4E318EB6" w14:textId="1AAA0951" w:rsidR="00734AEE" w:rsidRPr="00734AEE" w:rsidRDefault="00734AEE" w:rsidP="00734AEE">
      <w:pPr>
        <w:suppressAutoHyphens/>
        <w:spacing w:after="0" w:line="36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lastRenderedPageBreak/>
        <w:t xml:space="preserve">Dotyczy </w:t>
      </w:r>
      <w:r w:rsidR="00C32314">
        <w:rPr>
          <w:rFonts w:ascii="Times New Roman" w:eastAsia="Times New Roman" w:hAnsi="Times New Roman" w:cs="Times New Roman"/>
          <w:b/>
          <w:sz w:val="24"/>
          <w:szCs w:val="24"/>
          <w:lang w:eastAsia="ar-SA"/>
        </w:rPr>
        <w:t>c</w:t>
      </w:r>
      <w:r w:rsidRPr="00734AEE">
        <w:rPr>
          <w:rFonts w:ascii="Times New Roman" w:eastAsia="Times New Roman" w:hAnsi="Times New Roman" w:cs="Times New Roman"/>
          <w:b/>
          <w:sz w:val="24"/>
          <w:szCs w:val="24"/>
          <w:lang w:eastAsia="ar-SA"/>
        </w:rPr>
        <w:t>zęści III zamówienia</w:t>
      </w:r>
    </w:p>
    <w:p w14:paraId="5E3CB548" w14:textId="60F08FB7" w:rsidR="00734AEE" w:rsidRPr="00734AEE" w:rsidRDefault="00734AEE" w:rsidP="00734AEE">
      <w:pPr>
        <w:tabs>
          <w:tab w:val="left" w:pos="993"/>
        </w:tabs>
        <w:suppressAutoHyphens/>
        <w:spacing w:after="0" w:line="240" w:lineRule="auto"/>
        <w:jc w:val="both"/>
        <w:rPr>
          <w:rFonts w:ascii="Times New Roman" w:eastAsia="Times New Roman" w:hAnsi="Times New Roman" w:cs="Times New Roman"/>
          <w:b/>
          <w:bCs/>
          <w:sz w:val="24"/>
          <w:szCs w:val="24"/>
          <w:lang w:eastAsia="pl-PL"/>
        </w:rPr>
      </w:pPr>
      <w:r w:rsidRPr="00734AEE">
        <w:rPr>
          <w:rFonts w:ascii="Times New Roman" w:eastAsia="Times New Roman" w:hAnsi="Times New Roman" w:cs="Times New Roman"/>
          <w:b/>
          <w:sz w:val="24"/>
          <w:szCs w:val="24"/>
          <w:lang w:eastAsia="ar-SA"/>
        </w:rPr>
        <w:t>Akceptuj</w:t>
      </w:r>
      <w:r w:rsidR="00E4699E">
        <w:rPr>
          <w:rFonts w:ascii="Times New Roman" w:eastAsia="Times New Roman" w:hAnsi="Times New Roman" w:cs="Times New Roman"/>
          <w:b/>
          <w:sz w:val="24"/>
          <w:szCs w:val="24"/>
          <w:lang w:eastAsia="ar-SA"/>
        </w:rPr>
        <w:t>ę/</w:t>
      </w:r>
      <w:proofErr w:type="spellStart"/>
      <w:r w:rsidRPr="00734AEE">
        <w:rPr>
          <w:rFonts w:ascii="Times New Roman" w:eastAsia="Times New Roman" w:hAnsi="Times New Roman" w:cs="Times New Roman"/>
          <w:b/>
          <w:sz w:val="24"/>
          <w:szCs w:val="24"/>
          <w:lang w:eastAsia="ar-SA"/>
        </w:rPr>
        <w:t>emy</w:t>
      </w:r>
      <w:proofErr w:type="spellEnd"/>
      <w:r w:rsidRPr="00734AEE">
        <w:rPr>
          <w:rFonts w:ascii="Times New Roman" w:eastAsia="Times New Roman" w:hAnsi="Times New Roman" w:cs="Times New Roman"/>
          <w:b/>
          <w:sz w:val="24"/>
          <w:szCs w:val="24"/>
          <w:lang w:eastAsia="ar-SA"/>
        </w:rPr>
        <w:t xml:space="preserve"> wszystkie klauzule obligatoryjne o następujących numerach: 1, </w:t>
      </w:r>
      <w:r w:rsidRPr="00734AEE">
        <w:rPr>
          <w:rFonts w:ascii="Times New Roman" w:eastAsia="Times New Roman" w:hAnsi="Times New Roman" w:cs="Times New Roman"/>
          <w:b/>
          <w:bCs/>
          <w:sz w:val="24"/>
          <w:szCs w:val="24"/>
          <w:lang w:eastAsia="pl-PL"/>
        </w:rPr>
        <w:t>2, 4, 10, 11, 12, 13, 14, 20, 23, 24.</w:t>
      </w:r>
    </w:p>
    <w:p w14:paraId="5A036AD7" w14:textId="07C63FFE" w:rsidR="00734AEE" w:rsidRPr="00734AEE" w:rsidRDefault="00734AEE" w:rsidP="00734AEE">
      <w:pPr>
        <w:tabs>
          <w:tab w:val="left" w:pos="993"/>
        </w:tabs>
        <w:suppressAutoHyphens/>
        <w:spacing w:after="0" w:line="24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Akceptuj</w:t>
      </w:r>
      <w:r w:rsidR="00E4699E">
        <w:rPr>
          <w:rFonts w:ascii="Times New Roman" w:eastAsia="Times New Roman" w:hAnsi="Times New Roman" w:cs="Times New Roman"/>
          <w:b/>
          <w:sz w:val="24"/>
          <w:szCs w:val="24"/>
          <w:lang w:eastAsia="ar-SA"/>
        </w:rPr>
        <w:t>ę/</w:t>
      </w:r>
      <w:proofErr w:type="spellStart"/>
      <w:r w:rsidRPr="00734AEE">
        <w:rPr>
          <w:rFonts w:ascii="Times New Roman" w:eastAsia="Times New Roman" w:hAnsi="Times New Roman" w:cs="Times New Roman"/>
          <w:b/>
          <w:sz w:val="24"/>
          <w:szCs w:val="24"/>
          <w:lang w:eastAsia="ar-SA"/>
        </w:rPr>
        <w:t>emy</w:t>
      </w:r>
      <w:proofErr w:type="spellEnd"/>
      <w:r w:rsidRPr="00734AEE">
        <w:rPr>
          <w:rFonts w:ascii="Times New Roman" w:eastAsia="Times New Roman" w:hAnsi="Times New Roman" w:cs="Times New Roman"/>
          <w:b/>
          <w:sz w:val="24"/>
          <w:szCs w:val="24"/>
          <w:lang w:eastAsia="ar-SA"/>
        </w:rPr>
        <w:t xml:space="preserve"> następujące klauzule fakultatywne:</w:t>
      </w:r>
    </w:p>
    <w:p w14:paraId="50269238" w14:textId="77777777" w:rsidR="00734AEE" w:rsidRPr="00734AEE" w:rsidRDefault="00734AEE" w:rsidP="00734AEE">
      <w:pPr>
        <w:tabs>
          <w:tab w:val="left" w:pos="993"/>
        </w:tabs>
        <w:suppressAutoHyphens/>
        <w:spacing w:after="0" w:line="240" w:lineRule="auto"/>
        <w:ind w:left="1069"/>
        <w:jc w:val="both"/>
        <w:rPr>
          <w:rFonts w:ascii="Times New Roman" w:eastAsia="Times New Roman" w:hAnsi="Times New Roman" w:cs="Times New Roman"/>
          <w:b/>
          <w:sz w:val="24"/>
          <w:szCs w:val="24"/>
          <w:lang w:eastAsia="ar-SA"/>
        </w:rPr>
      </w:pPr>
    </w:p>
    <w:tbl>
      <w:tblPr>
        <w:tblW w:w="9622" w:type="dxa"/>
        <w:jc w:val="center"/>
        <w:tblLayout w:type="fixed"/>
        <w:tblCellMar>
          <w:left w:w="0" w:type="dxa"/>
          <w:right w:w="0" w:type="dxa"/>
        </w:tblCellMar>
        <w:tblLook w:val="0000" w:firstRow="0" w:lastRow="0" w:firstColumn="0" w:lastColumn="0" w:noHBand="0" w:noVBand="0"/>
      </w:tblPr>
      <w:tblGrid>
        <w:gridCol w:w="1003"/>
        <w:gridCol w:w="5732"/>
        <w:gridCol w:w="283"/>
        <w:gridCol w:w="942"/>
        <w:gridCol w:w="51"/>
        <w:gridCol w:w="176"/>
        <w:gridCol w:w="1435"/>
      </w:tblGrid>
      <w:tr w:rsidR="00734AEE" w:rsidRPr="00734AEE" w14:paraId="0758B775" w14:textId="77777777" w:rsidTr="003A23D1">
        <w:trPr>
          <w:trHeight w:val="585"/>
          <w:jc w:val="center"/>
        </w:trPr>
        <w:tc>
          <w:tcPr>
            <w:tcW w:w="1003" w:type="dxa"/>
            <w:tcBorders>
              <w:top w:val="single" w:sz="4" w:space="0" w:color="000000"/>
              <w:left w:val="single" w:sz="4" w:space="0" w:color="000000"/>
              <w:bottom w:val="single" w:sz="4" w:space="0" w:color="000000"/>
            </w:tcBorders>
            <w:vAlign w:val="center"/>
          </w:tcPr>
          <w:p w14:paraId="72C45F8F"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Nr</w:t>
            </w:r>
          </w:p>
          <w:p w14:paraId="7292DC65" w14:textId="77777777" w:rsidR="00734AEE" w:rsidRPr="00734AEE" w:rsidRDefault="00734AEE" w:rsidP="00734AEE">
            <w:pPr>
              <w:suppressAutoHyphens/>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klauzuli</w:t>
            </w:r>
          </w:p>
        </w:tc>
        <w:tc>
          <w:tcPr>
            <w:tcW w:w="5732" w:type="dxa"/>
            <w:tcBorders>
              <w:top w:val="single" w:sz="4" w:space="0" w:color="000000"/>
              <w:left w:val="single" w:sz="4" w:space="0" w:color="000000"/>
              <w:bottom w:val="single" w:sz="4" w:space="0" w:color="auto"/>
              <w:right w:val="single" w:sz="4" w:space="0" w:color="auto"/>
            </w:tcBorders>
            <w:vAlign w:val="center"/>
          </w:tcPr>
          <w:p w14:paraId="071DFAD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Nazwa klauzuli</w:t>
            </w:r>
          </w:p>
        </w:tc>
        <w:tc>
          <w:tcPr>
            <w:tcW w:w="283" w:type="dxa"/>
            <w:tcBorders>
              <w:top w:val="single" w:sz="4" w:space="0" w:color="000000"/>
              <w:left w:val="single" w:sz="4" w:space="0" w:color="auto"/>
              <w:bottom w:val="single" w:sz="4" w:space="0" w:color="auto"/>
            </w:tcBorders>
            <w:vAlign w:val="center"/>
          </w:tcPr>
          <w:p w14:paraId="242BDB9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993" w:type="dxa"/>
            <w:gridSpan w:val="2"/>
            <w:tcBorders>
              <w:top w:val="single" w:sz="4" w:space="0" w:color="auto"/>
              <w:bottom w:val="single" w:sz="4" w:space="0" w:color="auto"/>
            </w:tcBorders>
            <w:vAlign w:val="center"/>
          </w:tcPr>
          <w:p w14:paraId="419454D9" w14:textId="77777777" w:rsidR="00734AEE" w:rsidRPr="00734AEE" w:rsidRDefault="00734AEE" w:rsidP="00734AEE">
            <w:pPr>
              <w:suppressAutoHyphens/>
              <w:snapToGrid w:val="0"/>
              <w:spacing w:after="0" w:line="240" w:lineRule="auto"/>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TAK/NIE</w:t>
            </w:r>
          </w:p>
        </w:tc>
        <w:tc>
          <w:tcPr>
            <w:tcW w:w="176" w:type="dxa"/>
            <w:tcBorders>
              <w:top w:val="single" w:sz="4" w:space="0" w:color="auto"/>
              <w:bottom w:val="single" w:sz="4" w:space="0" w:color="auto"/>
              <w:right w:val="single" w:sz="4" w:space="0" w:color="auto"/>
            </w:tcBorders>
            <w:vAlign w:val="center"/>
          </w:tcPr>
          <w:p w14:paraId="7287E19F"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top w:val="single" w:sz="4" w:space="0" w:color="auto"/>
              <w:bottom w:val="single" w:sz="4" w:space="0" w:color="auto"/>
              <w:right w:val="single" w:sz="4" w:space="0" w:color="auto"/>
            </w:tcBorders>
            <w:vAlign w:val="center"/>
          </w:tcPr>
          <w:p w14:paraId="61E773F7"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punktacja</w:t>
            </w:r>
          </w:p>
        </w:tc>
      </w:tr>
      <w:tr w:rsidR="00734AEE" w:rsidRPr="00734AEE" w14:paraId="640DCB5F"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7182A61E" w14:textId="77777777" w:rsidR="00734AEE" w:rsidRPr="00734AEE" w:rsidRDefault="00734AEE" w:rsidP="00734AEE">
            <w:pPr>
              <w:tabs>
                <w:tab w:val="left" w:pos="360"/>
              </w:tabs>
              <w:suppressAutoHyphens/>
              <w:snapToGrid w:val="0"/>
              <w:spacing w:after="0" w:line="240" w:lineRule="auto"/>
              <w:jc w:val="center"/>
              <w:rPr>
                <w:rFonts w:ascii="Times New Roman" w:eastAsia="Times New Roman" w:hAnsi="Times New Roman" w:cs="Times New Roman"/>
                <w:sz w:val="24"/>
                <w:szCs w:val="24"/>
                <w:lang w:eastAsia="ar-SA"/>
              </w:rPr>
            </w:pPr>
            <w:bookmarkStart w:id="1" w:name="_Hlk19604313"/>
            <w:r w:rsidRPr="00734AEE">
              <w:rPr>
                <w:rFonts w:ascii="Times New Roman" w:eastAsia="Times New Roman" w:hAnsi="Times New Roman" w:cs="Times New Roman"/>
                <w:sz w:val="24"/>
                <w:szCs w:val="24"/>
                <w:lang w:eastAsia="ar-SA"/>
              </w:rPr>
              <w:t>31</w:t>
            </w:r>
          </w:p>
        </w:tc>
        <w:tc>
          <w:tcPr>
            <w:tcW w:w="5732" w:type="dxa"/>
            <w:tcBorders>
              <w:top w:val="single" w:sz="4" w:space="0" w:color="000000"/>
              <w:left w:val="single" w:sz="4" w:space="0" w:color="000000"/>
              <w:bottom w:val="single" w:sz="4" w:space="0" w:color="000000"/>
              <w:right w:val="single" w:sz="4" w:space="0" w:color="auto"/>
            </w:tcBorders>
            <w:vAlign w:val="center"/>
          </w:tcPr>
          <w:p w14:paraId="3C2BC9F4"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Klauzula funduszu prewencyjnego </w:t>
            </w:r>
          </w:p>
        </w:tc>
        <w:tc>
          <w:tcPr>
            <w:tcW w:w="283" w:type="dxa"/>
            <w:tcBorders>
              <w:top w:val="single" w:sz="4" w:space="0" w:color="000000"/>
              <w:left w:val="single" w:sz="4" w:space="0" w:color="auto"/>
              <w:bottom w:val="single" w:sz="4" w:space="0" w:color="000000"/>
            </w:tcBorders>
            <w:vAlign w:val="center"/>
          </w:tcPr>
          <w:p w14:paraId="76EF759F" w14:textId="77777777" w:rsidR="00734AEE" w:rsidRPr="00734AEE" w:rsidRDefault="00734AEE" w:rsidP="00734AEE">
            <w:pPr>
              <w:suppressAutoHyphens/>
              <w:snapToGrid w:val="0"/>
              <w:spacing w:after="0" w:line="240" w:lineRule="auto"/>
              <w:rPr>
                <w:rFonts w:ascii="Times New Roman" w:eastAsia="Times New Roman" w:hAnsi="Times New Roman" w:cs="Times New Roman"/>
                <w:sz w:val="24"/>
                <w:szCs w:val="24"/>
                <w:lang w:eastAsia="ar-SA"/>
              </w:rPr>
            </w:pPr>
          </w:p>
        </w:tc>
        <w:tc>
          <w:tcPr>
            <w:tcW w:w="942" w:type="dxa"/>
            <w:tcBorders>
              <w:bottom w:val="single" w:sz="4" w:space="0" w:color="auto"/>
            </w:tcBorders>
            <w:vAlign w:val="center"/>
          </w:tcPr>
          <w:p w14:paraId="5B8048C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27" w:type="dxa"/>
            <w:gridSpan w:val="2"/>
            <w:tcBorders>
              <w:bottom w:val="single" w:sz="4" w:space="0" w:color="auto"/>
              <w:right w:val="single" w:sz="4" w:space="0" w:color="auto"/>
            </w:tcBorders>
            <w:vAlign w:val="center"/>
          </w:tcPr>
          <w:p w14:paraId="6373CE7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bottom w:val="single" w:sz="4" w:space="0" w:color="auto"/>
              <w:right w:val="single" w:sz="4" w:space="0" w:color="auto"/>
            </w:tcBorders>
            <w:vAlign w:val="center"/>
          </w:tcPr>
          <w:p w14:paraId="6CC531A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10 pkt.</w:t>
            </w:r>
          </w:p>
        </w:tc>
      </w:tr>
      <w:tr w:rsidR="00734AEE" w:rsidRPr="00734AEE" w14:paraId="3733D43B" w14:textId="77777777" w:rsidTr="003A23D1">
        <w:trPr>
          <w:trHeight w:val="506"/>
          <w:jc w:val="center"/>
        </w:trPr>
        <w:tc>
          <w:tcPr>
            <w:tcW w:w="1003" w:type="dxa"/>
            <w:tcBorders>
              <w:left w:val="single" w:sz="4" w:space="0" w:color="000000"/>
              <w:bottom w:val="single" w:sz="4" w:space="0" w:color="000000"/>
            </w:tcBorders>
            <w:vAlign w:val="center"/>
          </w:tcPr>
          <w:p w14:paraId="003FEC48"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32</w:t>
            </w:r>
          </w:p>
        </w:tc>
        <w:tc>
          <w:tcPr>
            <w:tcW w:w="5732" w:type="dxa"/>
            <w:tcBorders>
              <w:left w:val="single" w:sz="4" w:space="0" w:color="000000"/>
              <w:bottom w:val="single" w:sz="4" w:space="0" w:color="000000"/>
              <w:right w:val="single" w:sz="4" w:space="0" w:color="auto"/>
            </w:tcBorders>
            <w:vAlign w:val="center"/>
          </w:tcPr>
          <w:p w14:paraId="2F5847CB"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udziału w zysku</w:t>
            </w:r>
          </w:p>
        </w:tc>
        <w:tc>
          <w:tcPr>
            <w:tcW w:w="283" w:type="dxa"/>
            <w:tcBorders>
              <w:left w:val="single" w:sz="4" w:space="0" w:color="auto"/>
              <w:bottom w:val="single" w:sz="4" w:space="0" w:color="000000"/>
            </w:tcBorders>
            <w:vAlign w:val="center"/>
          </w:tcPr>
          <w:p w14:paraId="68C71515" w14:textId="77777777" w:rsidR="00734AEE" w:rsidRPr="00734AEE" w:rsidRDefault="00734AEE" w:rsidP="00734AEE">
            <w:pPr>
              <w:suppressAutoHyphens/>
              <w:snapToGrid w:val="0"/>
              <w:spacing w:after="0" w:line="240" w:lineRule="auto"/>
              <w:rPr>
                <w:rFonts w:ascii="Times New Roman" w:eastAsia="Times New Roman" w:hAnsi="Times New Roman" w:cs="Times New Roman"/>
                <w:sz w:val="24"/>
                <w:szCs w:val="24"/>
                <w:lang w:eastAsia="ar-SA"/>
              </w:rPr>
            </w:pPr>
          </w:p>
        </w:tc>
        <w:tc>
          <w:tcPr>
            <w:tcW w:w="942" w:type="dxa"/>
            <w:tcBorders>
              <w:top w:val="single" w:sz="4" w:space="0" w:color="auto"/>
              <w:bottom w:val="single" w:sz="4" w:space="0" w:color="auto"/>
            </w:tcBorders>
            <w:vAlign w:val="center"/>
          </w:tcPr>
          <w:p w14:paraId="3880A2C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27" w:type="dxa"/>
            <w:gridSpan w:val="2"/>
            <w:tcBorders>
              <w:top w:val="single" w:sz="4" w:space="0" w:color="auto"/>
              <w:bottom w:val="single" w:sz="4" w:space="0" w:color="auto"/>
              <w:right w:val="single" w:sz="4" w:space="0" w:color="auto"/>
            </w:tcBorders>
            <w:vAlign w:val="center"/>
          </w:tcPr>
          <w:p w14:paraId="39F20942"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top w:val="single" w:sz="4" w:space="0" w:color="auto"/>
              <w:bottom w:val="single" w:sz="4" w:space="0" w:color="auto"/>
              <w:right w:val="single" w:sz="4" w:space="0" w:color="auto"/>
            </w:tcBorders>
            <w:vAlign w:val="center"/>
          </w:tcPr>
          <w:p w14:paraId="1559F5B5" w14:textId="77777777" w:rsidR="00734AEE" w:rsidRPr="00734AEE" w:rsidRDefault="00734AEE" w:rsidP="00734AEE">
            <w:pPr>
              <w:suppressAutoHyphens/>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10 pkt.</w:t>
            </w:r>
          </w:p>
        </w:tc>
      </w:tr>
      <w:tr w:rsidR="00734AEE" w:rsidRPr="00734AEE" w14:paraId="702ECB3E"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5A61AD1B"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36</w:t>
            </w:r>
          </w:p>
        </w:tc>
        <w:tc>
          <w:tcPr>
            <w:tcW w:w="5732" w:type="dxa"/>
            <w:tcBorders>
              <w:top w:val="single" w:sz="4" w:space="0" w:color="000000"/>
              <w:left w:val="single" w:sz="4" w:space="0" w:color="000000"/>
              <w:bottom w:val="single" w:sz="4" w:space="0" w:color="auto"/>
              <w:right w:val="single" w:sz="4" w:space="0" w:color="auto"/>
            </w:tcBorders>
            <w:vAlign w:val="center"/>
          </w:tcPr>
          <w:p w14:paraId="703ABE32"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okolicznościowa</w:t>
            </w:r>
          </w:p>
        </w:tc>
        <w:tc>
          <w:tcPr>
            <w:tcW w:w="283" w:type="dxa"/>
            <w:tcBorders>
              <w:top w:val="single" w:sz="4" w:space="0" w:color="000000"/>
              <w:left w:val="single" w:sz="4" w:space="0" w:color="auto"/>
              <w:bottom w:val="single" w:sz="4" w:space="0" w:color="auto"/>
            </w:tcBorders>
            <w:vAlign w:val="center"/>
          </w:tcPr>
          <w:p w14:paraId="189F78C1"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textAlignment w:val="baseline"/>
              <w:rPr>
                <w:rFonts w:ascii="Times New Roman" w:eastAsia="Arial Unicode MS" w:hAnsi="Times New Roman" w:cs="Times New Roman"/>
                <w:kern w:val="1"/>
                <w:sz w:val="24"/>
                <w:szCs w:val="24"/>
              </w:rPr>
            </w:pPr>
          </w:p>
        </w:tc>
        <w:tc>
          <w:tcPr>
            <w:tcW w:w="942" w:type="dxa"/>
            <w:tcBorders>
              <w:top w:val="single" w:sz="4" w:space="0" w:color="auto"/>
              <w:bottom w:val="single" w:sz="4" w:space="0" w:color="auto"/>
            </w:tcBorders>
            <w:vAlign w:val="center"/>
          </w:tcPr>
          <w:p w14:paraId="38E84FDE" w14:textId="77777777" w:rsidR="00734AEE" w:rsidRPr="00734AEE" w:rsidRDefault="00734AEE" w:rsidP="00734AEE">
            <w:pPr>
              <w:widowControl w:val="0"/>
              <w:tabs>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p>
        </w:tc>
        <w:tc>
          <w:tcPr>
            <w:tcW w:w="227" w:type="dxa"/>
            <w:gridSpan w:val="2"/>
            <w:tcBorders>
              <w:top w:val="single" w:sz="4" w:space="0" w:color="auto"/>
              <w:bottom w:val="single" w:sz="4" w:space="0" w:color="auto"/>
              <w:right w:val="single" w:sz="4" w:space="0" w:color="auto"/>
            </w:tcBorders>
            <w:vAlign w:val="center"/>
          </w:tcPr>
          <w:p w14:paraId="434CC3A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top w:val="single" w:sz="4" w:space="0" w:color="auto"/>
              <w:bottom w:val="single" w:sz="4" w:space="0" w:color="auto"/>
              <w:right w:val="single" w:sz="4" w:space="0" w:color="auto"/>
            </w:tcBorders>
            <w:vAlign w:val="center"/>
          </w:tcPr>
          <w:p w14:paraId="72F9B20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11 pkt.</w:t>
            </w:r>
          </w:p>
        </w:tc>
      </w:tr>
      <w:tr w:rsidR="00734AEE" w:rsidRPr="00734AEE" w14:paraId="78B155AA"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4E380587"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38</w:t>
            </w:r>
          </w:p>
        </w:tc>
        <w:tc>
          <w:tcPr>
            <w:tcW w:w="5732" w:type="dxa"/>
            <w:tcBorders>
              <w:top w:val="single" w:sz="4" w:space="0" w:color="000000"/>
              <w:left w:val="single" w:sz="4" w:space="0" w:color="000000"/>
              <w:bottom w:val="single" w:sz="4" w:space="0" w:color="auto"/>
              <w:right w:val="single" w:sz="4" w:space="0" w:color="auto"/>
            </w:tcBorders>
            <w:vAlign w:val="center"/>
          </w:tcPr>
          <w:p w14:paraId="5638FD8F"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przeoczenia</w:t>
            </w:r>
          </w:p>
        </w:tc>
        <w:tc>
          <w:tcPr>
            <w:tcW w:w="283" w:type="dxa"/>
            <w:tcBorders>
              <w:top w:val="single" w:sz="4" w:space="0" w:color="000000"/>
              <w:left w:val="single" w:sz="4" w:space="0" w:color="auto"/>
              <w:bottom w:val="single" w:sz="4" w:space="0" w:color="auto"/>
            </w:tcBorders>
            <w:vAlign w:val="center"/>
          </w:tcPr>
          <w:p w14:paraId="636437E8"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textAlignment w:val="baseline"/>
              <w:rPr>
                <w:rFonts w:ascii="Times New Roman" w:eastAsia="Arial Unicode MS" w:hAnsi="Times New Roman" w:cs="Times New Roman"/>
                <w:kern w:val="1"/>
                <w:sz w:val="24"/>
                <w:szCs w:val="24"/>
              </w:rPr>
            </w:pPr>
          </w:p>
        </w:tc>
        <w:tc>
          <w:tcPr>
            <w:tcW w:w="942" w:type="dxa"/>
            <w:tcBorders>
              <w:bottom w:val="single" w:sz="4" w:space="0" w:color="auto"/>
            </w:tcBorders>
            <w:vAlign w:val="center"/>
          </w:tcPr>
          <w:p w14:paraId="16C19AC6" w14:textId="77777777" w:rsidR="00734AEE" w:rsidRPr="00734AEE" w:rsidRDefault="00734AEE" w:rsidP="00734AEE">
            <w:pPr>
              <w:widowControl w:val="0"/>
              <w:tabs>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p>
        </w:tc>
        <w:tc>
          <w:tcPr>
            <w:tcW w:w="227" w:type="dxa"/>
            <w:gridSpan w:val="2"/>
            <w:tcBorders>
              <w:bottom w:val="single" w:sz="4" w:space="0" w:color="auto"/>
              <w:right w:val="single" w:sz="4" w:space="0" w:color="auto"/>
            </w:tcBorders>
            <w:vAlign w:val="center"/>
          </w:tcPr>
          <w:p w14:paraId="1C5B4917"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bottom w:val="single" w:sz="4" w:space="0" w:color="auto"/>
              <w:right w:val="single" w:sz="4" w:space="0" w:color="auto"/>
            </w:tcBorders>
            <w:vAlign w:val="center"/>
          </w:tcPr>
          <w:p w14:paraId="750FC2CE"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13 pkt.</w:t>
            </w:r>
          </w:p>
        </w:tc>
      </w:tr>
      <w:bookmarkEnd w:id="1"/>
      <w:tr w:rsidR="00734AEE" w:rsidRPr="00734AEE" w14:paraId="6CA945AE" w14:textId="77777777" w:rsidTr="003A23D1">
        <w:trPr>
          <w:trHeight w:val="590"/>
          <w:jc w:val="center"/>
        </w:trPr>
        <w:tc>
          <w:tcPr>
            <w:tcW w:w="1003" w:type="dxa"/>
            <w:tcBorders>
              <w:top w:val="single" w:sz="4" w:space="0" w:color="000000"/>
              <w:left w:val="single" w:sz="4" w:space="0" w:color="000000"/>
              <w:bottom w:val="single" w:sz="4" w:space="0" w:color="000000"/>
            </w:tcBorders>
            <w:vAlign w:val="center"/>
          </w:tcPr>
          <w:p w14:paraId="46304C46"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39</w:t>
            </w:r>
          </w:p>
        </w:tc>
        <w:tc>
          <w:tcPr>
            <w:tcW w:w="5732" w:type="dxa"/>
            <w:tcBorders>
              <w:top w:val="single" w:sz="4" w:space="0" w:color="000000"/>
              <w:left w:val="single" w:sz="4" w:space="0" w:color="000000"/>
              <w:bottom w:val="single" w:sz="4" w:space="0" w:color="auto"/>
              <w:right w:val="single" w:sz="4" w:space="0" w:color="auto"/>
            </w:tcBorders>
            <w:vAlign w:val="center"/>
          </w:tcPr>
          <w:p w14:paraId="45EAFA76"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zmiany wielkości ryzyka</w:t>
            </w:r>
          </w:p>
        </w:tc>
        <w:tc>
          <w:tcPr>
            <w:tcW w:w="283" w:type="dxa"/>
            <w:tcBorders>
              <w:top w:val="single" w:sz="4" w:space="0" w:color="000000"/>
              <w:left w:val="single" w:sz="4" w:space="0" w:color="auto"/>
              <w:bottom w:val="single" w:sz="4" w:space="0" w:color="auto"/>
            </w:tcBorders>
            <w:vAlign w:val="center"/>
          </w:tcPr>
          <w:p w14:paraId="62976352" w14:textId="77777777" w:rsidR="00734AEE" w:rsidRPr="00734AEE" w:rsidRDefault="00734AEE" w:rsidP="00734AEE">
            <w:pPr>
              <w:spacing w:after="0" w:line="240" w:lineRule="auto"/>
              <w:rPr>
                <w:rFonts w:ascii="Times New Roman" w:eastAsia="Arial Unicode MS" w:hAnsi="Times New Roman" w:cs="Times New Roman"/>
                <w:kern w:val="1"/>
                <w:sz w:val="24"/>
                <w:szCs w:val="24"/>
              </w:rPr>
            </w:pPr>
          </w:p>
          <w:p w14:paraId="64CA348D" w14:textId="77777777" w:rsidR="00734AEE" w:rsidRPr="00734AEE" w:rsidRDefault="00734AEE" w:rsidP="00734AEE">
            <w:pPr>
              <w:spacing w:after="0" w:line="240" w:lineRule="auto"/>
              <w:rPr>
                <w:rFonts w:ascii="Times New Roman" w:eastAsia="Arial Unicode MS" w:hAnsi="Times New Roman" w:cs="Times New Roman"/>
                <w:kern w:val="1"/>
                <w:sz w:val="24"/>
                <w:szCs w:val="24"/>
              </w:rPr>
            </w:pPr>
          </w:p>
          <w:p w14:paraId="3C4EF76A"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textAlignment w:val="baseline"/>
              <w:rPr>
                <w:rFonts w:ascii="Times New Roman" w:eastAsia="Arial Unicode MS" w:hAnsi="Times New Roman" w:cs="Times New Roman"/>
                <w:kern w:val="1"/>
                <w:sz w:val="24"/>
                <w:szCs w:val="24"/>
              </w:rPr>
            </w:pPr>
          </w:p>
        </w:tc>
        <w:tc>
          <w:tcPr>
            <w:tcW w:w="942" w:type="dxa"/>
            <w:tcBorders>
              <w:bottom w:val="single" w:sz="4" w:space="0" w:color="auto"/>
            </w:tcBorders>
            <w:vAlign w:val="center"/>
          </w:tcPr>
          <w:p w14:paraId="3C767074" w14:textId="77777777" w:rsidR="00734AEE" w:rsidRPr="00734AEE" w:rsidRDefault="00734AEE" w:rsidP="00734AEE">
            <w:pPr>
              <w:widowControl w:val="0"/>
              <w:tabs>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p>
        </w:tc>
        <w:tc>
          <w:tcPr>
            <w:tcW w:w="227" w:type="dxa"/>
            <w:gridSpan w:val="2"/>
            <w:tcBorders>
              <w:bottom w:val="single" w:sz="4" w:space="0" w:color="auto"/>
              <w:right w:val="single" w:sz="4" w:space="0" w:color="auto"/>
            </w:tcBorders>
            <w:vAlign w:val="center"/>
          </w:tcPr>
          <w:p w14:paraId="26C4EEE7"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bottom w:val="single" w:sz="4" w:space="0" w:color="auto"/>
              <w:right w:val="single" w:sz="4" w:space="0" w:color="auto"/>
            </w:tcBorders>
            <w:vAlign w:val="center"/>
          </w:tcPr>
          <w:p w14:paraId="6C0DE8CF"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12 pkt.</w:t>
            </w:r>
          </w:p>
        </w:tc>
      </w:tr>
      <w:tr w:rsidR="00734AEE" w:rsidRPr="00734AEE" w14:paraId="4A4DFFC2" w14:textId="77777777" w:rsidTr="003A23D1">
        <w:trPr>
          <w:trHeight w:val="480"/>
          <w:jc w:val="center"/>
        </w:trPr>
        <w:tc>
          <w:tcPr>
            <w:tcW w:w="1003" w:type="dxa"/>
            <w:tcBorders>
              <w:top w:val="single" w:sz="4" w:space="0" w:color="000000"/>
              <w:left w:val="single" w:sz="4" w:space="0" w:color="000000"/>
              <w:bottom w:val="single" w:sz="4" w:space="0" w:color="auto"/>
            </w:tcBorders>
            <w:vAlign w:val="center"/>
          </w:tcPr>
          <w:p w14:paraId="34E32769"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41</w:t>
            </w:r>
          </w:p>
        </w:tc>
        <w:tc>
          <w:tcPr>
            <w:tcW w:w="5732" w:type="dxa"/>
            <w:tcBorders>
              <w:top w:val="single" w:sz="4" w:space="0" w:color="000000"/>
              <w:left w:val="single" w:sz="4" w:space="0" w:color="000000"/>
              <w:bottom w:val="single" w:sz="4" w:space="0" w:color="auto"/>
              <w:right w:val="single" w:sz="4" w:space="0" w:color="auto"/>
            </w:tcBorders>
            <w:vAlign w:val="center"/>
          </w:tcPr>
          <w:p w14:paraId="096BC316" w14:textId="77777777" w:rsidR="00734AEE" w:rsidRPr="00734AEE" w:rsidRDefault="00734AEE" w:rsidP="00734AEE">
            <w:pPr>
              <w:widowControl w:val="0"/>
              <w:tabs>
                <w:tab w:val="left" w:pos="858"/>
                <w:tab w:val="left" w:pos="1567"/>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b/>
                <w:bCs/>
                <w:kern w:val="1"/>
                <w:sz w:val="24"/>
                <w:szCs w:val="24"/>
              </w:rPr>
              <w:t xml:space="preserve">   </w:t>
            </w:r>
            <w:r w:rsidRPr="00734AEE">
              <w:rPr>
                <w:rFonts w:ascii="Times New Roman" w:eastAsia="Arial Unicode MS" w:hAnsi="Times New Roman" w:cs="Times New Roman"/>
                <w:kern w:val="1"/>
                <w:sz w:val="24"/>
                <w:szCs w:val="24"/>
              </w:rPr>
              <w:t>Klauzula likwidacji drobnych szkód</w:t>
            </w:r>
          </w:p>
        </w:tc>
        <w:tc>
          <w:tcPr>
            <w:tcW w:w="283" w:type="dxa"/>
            <w:tcBorders>
              <w:top w:val="single" w:sz="4" w:space="0" w:color="000000"/>
              <w:left w:val="single" w:sz="4" w:space="0" w:color="auto"/>
              <w:bottom w:val="single" w:sz="4" w:space="0" w:color="auto"/>
            </w:tcBorders>
            <w:vAlign w:val="center"/>
          </w:tcPr>
          <w:p w14:paraId="0627D19A" w14:textId="77777777" w:rsidR="00734AEE" w:rsidRPr="00734AEE" w:rsidRDefault="00734AEE" w:rsidP="00734AEE">
            <w:pPr>
              <w:spacing w:after="0" w:line="240" w:lineRule="auto"/>
              <w:rPr>
                <w:rFonts w:ascii="Times New Roman" w:eastAsia="Arial Unicode MS" w:hAnsi="Times New Roman" w:cs="Times New Roman"/>
                <w:kern w:val="1"/>
                <w:sz w:val="24"/>
                <w:szCs w:val="24"/>
              </w:rPr>
            </w:pPr>
          </w:p>
        </w:tc>
        <w:tc>
          <w:tcPr>
            <w:tcW w:w="942" w:type="dxa"/>
            <w:tcBorders>
              <w:bottom w:val="single" w:sz="4" w:space="0" w:color="auto"/>
            </w:tcBorders>
            <w:vAlign w:val="center"/>
          </w:tcPr>
          <w:p w14:paraId="40A0B3AC" w14:textId="77777777" w:rsidR="00734AEE" w:rsidRPr="00734AEE" w:rsidRDefault="00734AEE" w:rsidP="00734AEE">
            <w:pPr>
              <w:widowControl w:val="0"/>
              <w:tabs>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p>
        </w:tc>
        <w:tc>
          <w:tcPr>
            <w:tcW w:w="227" w:type="dxa"/>
            <w:gridSpan w:val="2"/>
            <w:tcBorders>
              <w:bottom w:val="single" w:sz="4" w:space="0" w:color="auto"/>
              <w:right w:val="single" w:sz="4" w:space="0" w:color="auto"/>
            </w:tcBorders>
            <w:vAlign w:val="center"/>
          </w:tcPr>
          <w:p w14:paraId="7019A632"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bottom w:val="single" w:sz="4" w:space="0" w:color="auto"/>
              <w:right w:val="single" w:sz="4" w:space="0" w:color="auto"/>
            </w:tcBorders>
            <w:vAlign w:val="center"/>
          </w:tcPr>
          <w:p w14:paraId="2309CEC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15 pkt.</w:t>
            </w:r>
          </w:p>
        </w:tc>
      </w:tr>
      <w:tr w:rsidR="00734AEE" w:rsidRPr="00734AEE" w14:paraId="4DA8A546" w14:textId="77777777" w:rsidTr="003A23D1">
        <w:trPr>
          <w:trHeight w:val="480"/>
          <w:jc w:val="center"/>
        </w:trPr>
        <w:tc>
          <w:tcPr>
            <w:tcW w:w="1003" w:type="dxa"/>
            <w:tcBorders>
              <w:top w:val="single" w:sz="4" w:space="0" w:color="auto"/>
              <w:left w:val="single" w:sz="4" w:space="0" w:color="auto"/>
              <w:bottom w:val="single" w:sz="4" w:space="0" w:color="auto"/>
              <w:right w:val="single" w:sz="4" w:space="0" w:color="auto"/>
            </w:tcBorders>
            <w:vAlign w:val="center"/>
          </w:tcPr>
          <w:p w14:paraId="2D59850D"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46</w:t>
            </w:r>
          </w:p>
        </w:tc>
        <w:tc>
          <w:tcPr>
            <w:tcW w:w="5732" w:type="dxa"/>
            <w:tcBorders>
              <w:top w:val="single" w:sz="4" w:space="0" w:color="auto"/>
              <w:left w:val="single" w:sz="4" w:space="0" w:color="auto"/>
              <w:bottom w:val="single" w:sz="4" w:space="0" w:color="auto"/>
              <w:right w:val="single" w:sz="4" w:space="0" w:color="auto"/>
            </w:tcBorders>
            <w:vAlign w:val="center"/>
          </w:tcPr>
          <w:p w14:paraId="5E5219D0"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zgłaszania szkód</w:t>
            </w:r>
          </w:p>
        </w:tc>
        <w:tc>
          <w:tcPr>
            <w:tcW w:w="1452" w:type="dxa"/>
            <w:gridSpan w:val="4"/>
            <w:tcBorders>
              <w:top w:val="single" w:sz="4" w:space="0" w:color="auto"/>
              <w:left w:val="single" w:sz="4" w:space="0" w:color="auto"/>
              <w:bottom w:val="single" w:sz="4" w:space="0" w:color="auto"/>
              <w:right w:val="single" w:sz="4" w:space="0" w:color="auto"/>
            </w:tcBorders>
            <w:vAlign w:val="center"/>
          </w:tcPr>
          <w:p w14:paraId="0EB5357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top w:val="single" w:sz="4" w:space="0" w:color="auto"/>
              <w:left w:val="single" w:sz="4" w:space="0" w:color="auto"/>
              <w:bottom w:val="single" w:sz="4" w:space="0" w:color="auto"/>
              <w:right w:val="single" w:sz="4" w:space="0" w:color="auto"/>
            </w:tcBorders>
            <w:vAlign w:val="center"/>
          </w:tcPr>
          <w:p w14:paraId="58D06467"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14 pkt.</w:t>
            </w:r>
          </w:p>
        </w:tc>
      </w:tr>
      <w:tr w:rsidR="00734AEE" w:rsidRPr="00734AEE" w14:paraId="7D8C0598" w14:textId="77777777" w:rsidTr="003A23D1">
        <w:trPr>
          <w:trHeight w:val="480"/>
          <w:jc w:val="center"/>
        </w:trPr>
        <w:tc>
          <w:tcPr>
            <w:tcW w:w="1003" w:type="dxa"/>
            <w:tcBorders>
              <w:top w:val="single" w:sz="4" w:space="0" w:color="auto"/>
              <w:left w:val="single" w:sz="4" w:space="0" w:color="auto"/>
              <w:bottom w:val="single" w:sz="4" w:space="0" w:color="auto"/>
              <w:right w:val="single" w:sz="4" w:space="0" w:color="auto"/>
            </w:tcBorders>
            <w:vAlign w:val="center"/>
          </w:tcPr>
          <w:p w14:paraId="59D950CF"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51</w:t>
            </w:r>
          </w:p>
        </w:tc>
        <w:tc>
          <w:tcPr>
            <w:tcW w:w="5732" w:type="dxa"/>
            <w:tcBorders>
              <w:top w:val="single" w:sz="4" w:space="0" w:color="auto"/>
              <w:left w:val="single" w:sz="4" w:space="0" w:color="auto"/>
              <w:bottom w:val="single" w:sz="4" w:space="0" w:color="auto"/>
              <w:right w:val="single" w:sz="4" w:space="0" w:color="auto"/>
            </w:tcBorders>
            <w:vAlign w:val="center"/>
          </w:tcPr>
          <w:p w14:paraId="00FE0200"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Times New Roman" w:hAnsi="Times New Roman" w:cs="Times New Roman"/>
                <w:sz w:val="24"/>
                <w:szCs w:val="24"/>
                <w:lang w:eastAsia="pl-PL"/>
              </w:rPr>
              <w:t>Klauzula kosztów dodatkowych po szkodzie</w:t>
            </w:r>
          </w:p>
        </w:tc>
        <w:tc>
          <w:tcPr>
            <w:tcW w:w="1452" w:type="dxa"/>
            <w:gridSpan w:val="4"/>
            <w:tcBorders>
              <w:top w:val="single" w:sz="4" w:space="0" w:color="auto"/>
              <w:left w:val="single" w:sz="4" w:space="0" w:color="auto"/>
              <w:bottom w:val="single" w:sz="4" w:space="0" w:color="auto"/>
              <w:right w:val="single" w:sz="4" w:space="0" w:color="auto"/>
            </w:tcBorders>
            <w:vAlign w:val="center"/>
          </w:tcPr>
          <w:p w14:paraId="2B9F639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435" w:type="dxa"/>
            <w:tcBorders>
              <w:top w:val="single" w:sz="4" w:space="0" w:color="auto"/>
              <w:left w:val="single" w:sz="4" w:space="0" w:color="auto"/>
              <w:bottom w:val="single" w:sz="4" w:space="0" w:color="auto"/>
              <w:right w:val="single" w:sz="4" w:space="0" w:color="auto"/>
            </w:tcBorders>
            <w:vAlign w:val="center"/>
          </w:tcPr>
          <w:p w14:paraId="1CBC441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15 pkt.</w:t>
            </w:r>
          </w:p>
        </w:tc>
      </w:tr>
    </w:tbl>
    <w:p w14:paraId="35678035" w14:textId="5D3478B8"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41081937" w14:textId="6EBC1BCF"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4183C351" w14:textId="76E8E2A6"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F4BED8B" w14:textId="7EE4D56B"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BDC679A" w14:textId="417F50FE"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4C52F624" w14:textId="25B9A310"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DB16A70" w14:textId="7A4D2B6B"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7D8794D0" w14:textId="5564F3F6"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1CEFFCB6" w14:textId="3DBE8B83"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1FAFFAC" w14:textId="252F5695"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4195797" w14:textId="7B41FDF0"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2DB7E855" w14:textId="0358E05F"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03A447AD" w14:textId="505E5CF0"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4F2039A7" w14:textId="2250AD09"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0C0B054B" w14:textId="1DD6CB9D"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44E16CF" w14:textId="52CDD5B2"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3D8BE6FB" w14:textId="3B28F271"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54EA06E6" w14:textId="77777777" w:rsidR="00E6783C" w:rsidRDefault="00E6783C" w:rsidP="00734AEE">
      <w:pPr>
        <w:suppressAutoHyphens/>
        <w:spacing w:after="0" w:line="360" w:lineRule="auto"/>
        <w:jc w:val="both"/>
        <w:rPr>
          <w:rFonts w:ascii="Times New Roman" w:eastAsia="Times New Roman" w:hAnsi="Times New Roman" w:cs="Times New Roman"/>
          <w:b/>
          <w:sz w:val="24"/>
          <w:szCs w:val="24"/>
          <w:lang w:eastAsia="ar-SA"/>
        </w:rPr>
      </w:pPr>
    </w:p>
    <w:p w14:paraId="0973DD4A" w14:textId="77777777" w:rsidR="001B0988" w:rsidRDefault="001B0988" w:rsidP="00734AEE">
      <w:pPr>
        <w:suppressAutoHyphens/>
        <w:spacing w:after="0" w:line="360" w:lineRule="auto"/>
        <w:jc w:val="both"/>
        <w:rPr>
          <w:rFonts w:ascii="Times New Roman" w:eastAsia="Times New Roman" w:hAnsi="Times New Roman" w:cs="Times New Roman"/>
          <w:b/>
          <w:sz w:val="24"/>
          <w:szCs w:val="24"/>
          <w:lang w:eastAsia="ar-SA"/>
        </w:rPr>
      </w:pPr>
    </w:p>
    <w:p w14:paraId="5269B2C7" w14:textId="77777777" w:rsidR="001B0988" w:rsidRDefault="001B0988" w:rsidP="00734AEE">
      <w:pPr>
        <w:suppressAutoHyphens/>
        <w:spacing w:after="0" w:line="360" w:lineRule="auto"/>
        <w:jc w:val="both"/>
        <w:rPr>
          <w:rFonts w:ascii="Times New Roman" w:eastAsia="Times New Roman" w:hAnsi="Times New Roman" w:cs="Times New Roman"/>
          <w:b/>
          <w:sz w:val="24"/>
          <w:szCs w:val="24"/>
          <w:lang w:eastAsia="ar-SA"/>
        </w:rPr>
      </w:pPr>
    </w:p>
    <w:p w14:paraId="599E123D" w14:textId="77777777" w:rsidR="001B0988" w:rsidRDefault="001B0988" w:rsidP="00734AEE">
      <w:pPr>
        <w:suppressAutoHyphens/>
        <w:spacing w:after="0" w:line="360" w:lineRule="auto"/>
        <w:jc w:val="both"/>
        <w:rPr>
          <w:rFonts w:ascii="Times New Roman" w:eastAsia="Times New Roman" w:hAnsi="Times New Roman" w:cs="Times New Roman"/>
          <w:b/>
          <w:sz w:val="24"/>
          <w:szCs w:val="24"/>
          <w:lang w:eastAsia="ar-SA"/>
        </w:rPr>
      </w:pPr>
    </w:p>
    <w:p w14:paraId="1CCEEE70" w14:textId="3BFC5037" w:rsidR="00734AEE" w:rsidRPr="00734AEE" w:rsidRDefault="00734AEE" w:rsidP="00734AEE">
      <w:pPr>
        <w:suppressAutoHyphens/>
        <w:spacing w:after="0" w:line="36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 xml:space="preserve">Dotyczy </w:t>
      </w:r>
      <w:r w:rsidR="00C32314">
        <w:rPr>
          <w:rFonts w:ascii="Times New Roman" w:eastAsia="Times New Roman" w:hAnsi="Times New Roman" w:cs="Times New Roman"/>
          <w:b/>
          <w:sz w:val="24"/>
          <w:szCs w:val="24"/>
          <w:lang w:eastAsia="ar-SA"/>
        </w:rPr>
        <w:t>c</w:t>
      </w:r>
      <w:r w:rsidRPr="00734AEE">
        <w:rPr>
          <w:rFonts w:ascii="Times New Roman" w:eastAsia="Times New Roman" w:hAnsi="Times New Roman" w:cs="Times New Roman"/>
          <w:b/>
          <w:sz w:val="24"/>
          <w:szCs w:val="24"/>
          <w:lang w:eastAsia="ar-SA"/>
        </w:rPr>
        <w:t>zęści IV zamówienia</w:t>
      </w:r>
    </w:p>
    <w:p w14:paraId="499DFCCE" w14:textId="5B91A4F3" w:rsidR="00734AEE" w:rsidRPr="00734AEE" w:rsidRDefault="00734AEE" w:rsidP="00734AEE">
      <w:pPr>
        <w:tabs>
          <w:tab w:val="left" w:pos="993"/>
        </w:tabs>
        <w:suppressAutoHyphens/>
        <w:spacing w:after="0" w:line="240" w:lineRule="auto"/>
        <w:jc w:val="both"/>
        <w:rPr>
          <w:rFonts w:ascii="Times New Roman" w:eastAsia="Times New Roman" w:hAnsi="Times New Roman" w:cs="Times New Roman"/>
          <w:b/>
          <w:bCs/>
          <w:sz w:val="24"/>
          <w:szCs w:val="24"/>
          <w:lang w:eastAsia="pl-PL"/>
        </w:rPr>
      </w:pPr>
      <w:r w:rsidRPr="00734AEE">
        <w:rPr>
          <w:rFonts w:ascii="Times New Roman" w:eastAsia="Times New Roman" w:hAnsi="Times New Roman" w:cs="Times New Roman"/>
          <w:b/>
          <w:sz w:val="24"/>
          <w:szCs w:val="24"/>
          <w:lang w:eastAsia="ar-SA"/>
        </w:rPr>
        <w:t>Akceptuj</w:t>
      </w:r>
      <w:r w:rsidR="00E4699E">
        <w:rPr>
          <w:rFonts w:ascii="Times New Roman" w:eastAsia="Times New Roman" w:hAnsi="Times New Roman" w:cs="Times New Roman"/>
          <w:b/>
          <w:sz w:val="24"/>
          <w:szCs w:val="24"/>
          <w:lang w:eastAsia="ar-SA"/>
        </w:rPr>
        <w:t>ę/</w:t>
      </w:r>
      <w:proofErr w:type="spellStart"/>
      <w:r w:rsidRPr="00734AEE">
        <w:rPr>
          <w:rFonts w:ascii="Times New Roman" w:eastAsia="Times New Roman" w:hAnsi="Times New Roman" w:cs="Times New Roman"/>
          <w:b/>
          <w:sz w:val="24"/>
          <w:szCs w:val="24"/>
          <w:lang w:eastAsia="ar-SA"/>
        </w:rPr>
        <w:t>emy</w:t>
      </w:r>
      <w:proofErr w:type="spellEnd"/>
      <w:r w:rsidRPr="00734AEE">
        <w:rPr>
          <w:rFonts w:ascii="Times New Roman" w:eastAsia="Times New Roman" w:hAnsi="Times New Roman" w:cs="Times New Roman"/>
          <w:b/>
          <w:sz w:val="24"/>
          <w:szCs w:val="24"/>
          <w:lang w:eastAsia="ar-SA"/>
        </w:rPr>
        <w:t xml:space="preserve"> wszystkie klauzule obligatoryjne o następujących numerach: 1, </w:t>
      </w:r>
      <w:r w:rsidRPr="00734AEE">
        <w:rPr>
          <w:rFonts w:ascii="Times New Roman" w:eastAsia="Times New Roman" w:hAnsi="Times New Roman" w:cs="Times New Roman"/>
          <w:b/>
          <w:bCs/>
          <w:sz w:val="24"/>
          <w:szCs w:val="24"/>
          <w:lang w:eastAsia="pl-PL"/>
        </w:rPr>
        <w:t>2, 4, 10, 11, 12, 13, 14, 20, 23, 24.</w:t>
      </w:r>
    </w:p>
    <w:p w14:paraId="4CF83491" w14:textId="7D71E886" w:rsidR="00734AEE" w:rsidRPr="00734AEE" w:rsidRDefault="00734AEE" w:rsidP="00734AEE">
      <w:pPr>
        <w:tabs>
          <w:tab w:val="left" w:pos="993"/>
        </w:tabs>
        <w:suppressAutoHyphens/>
        <w:spacing w:after="0" w:line="240" w:lineRule="auto"/>
        <w:jc w:val="both"/>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Akceptuj</w:t>
      </w:r>
      <w:r w:rsidR="00E4699E">
        <w:rPr>
          <w:rFonts w:ascii="Times New Roman" w:eastAsia="Times New Roman" w:hAnsi="Times New Roman" w:cs="Times New Roman"/>
          <w:b/>
          <w:sz w:val="24"/>
          <w:szCs w:val="24"/>
          <w:lang w:eastAsia="ar-SA"/>
        </w:rPr>
        <w:t>ę/</w:t>
      </w:r>
      <w:proofErr w:type="spellStart"/>
      <w:r w:rsidRPr="00734AEE">
        <w:rPr>
          <w:rFonts w:ascii="Times New Roman" w:eastAsia="Times New Roman" w:hAnsi="Times New Roman" w:cs="Times New Roman"/>
          <w:b/>
          <w:sz w:val="24"/>
          <w:szCs w:val="24"/>
          <w:lang w:eastAsia="ar-SA"/>
        </w:rPr>
        <w:t>emy</w:t>
      </w:r>
      <w:proofErr w:type="spellEnd"/>
      <w:r w:rsidRPr="00734AEE">
        <w:rPr>
          <w:rFonts w:ascii="Times New Roman" w:eastAsia="Times New Roman" w:hAnsi="Times New Roman" w:cs="Times New Roman"/>
          <w:b/>
          <w:sz w:val="24"/>
          <w:szCs w:val="24"/>
          <w:lang w:eastAsia="ar-SA"/>
        </w:rPr>
        <w:t xml:space="preserve"> następujące klauzule fakultatywne:</w:t>
      </w:r>
    </w:p>
    <w:p w14:paraId="69056E53" w14:textId="77777777" w:rsidR="00734AEE" w:rsidRPr="00734AEE" w:rsidRDefault="00734AEE" w:rsidP="00734AEE">
      <w:pPr>
        <w:tabs>
          <w:tab w:val="left" w:pos="993"/>
        </w:tabs>
        <w:suppressAutoHyphens/>
        <w:spacing w:after="0" w:line="240" w:lineRule="auto"/>
        <w:ind w:left="1069"/>
        <w:jc w:val="both"/>
        <w:rPr>
          <w:rFonts w:ascii="Times New Roman" w:eastAsia="Times New Roman" w:hAnsi="Times New Roman" w:cs="Times New Roman"/>
          <w:b/>
          <w:sz w:val="24"/>
          <w:szCs w:val="24"/>
          <w:lang w:eastAsia="ar-SA"/>
        </w:rPr>
      </w:pPr>
    </w:p>
    <w:tbl>
      <w:tblPr>
        <w:tblW w:w="9501" w:type="dxa"/>
        <w:jc w:val="center"/>
        <w:tblLayout w:type="fixed"/>
        <w:tblCellMar>
          <w:left w:w="0" w:type="dxa"/>
          <w:right w:w="0" w:type="dxa"/>
        </w:tblCellMar>
        <w:tblLook w:val="0000" w:firstRow="0" w:lastRow="0" w:firstColumn="0" w:lastColumn="0" w:noHBand="0" w:noVBand="0"/>
      </w:tblPr>
      <w:tblGrid>
        <w:gridCol w:w="1003"/>
        <w:gridCol w:w="5820"/>
        <w:gridCol w:w="162"/>
        <w:gridCol w:w="975"/>
        <w:gridCol w:w="210"/>
        <w:gridCol w:w="1331"/>
      </w:tblGrid>
      <w:tr w:rsidR="00734AEE" w:rsidRPr="00734AEE" w14:paraId="0C012B24" w14:textId="77777777" w:rsidTr="003A23D1">
        <w:trPr>
          <w:trHeight w:val="585"/>
          <w:jc w:val="center"/>
        </w:trPr>
        <w:tc>
          <w:tcPr>
            <w:tcW w:w="1003" w:type="dxa"/>
            <w:tcBorders>
              <w:top w:val="single" w:sz="4" w:space="0" w:color="000000"/>
              <w:left w:val="single" w:sz="4" w:space="0" w:color="000000"/>
              <w:bottom w:val="single" w:sz="4" w:space="0" w:color="000000"/>
            </w:tcBorders>
            <w:vAlign w:val="center"/>
          </w:tcPr>
          <w:p w14:paraId="10664337"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Nr</w:t>
            </w:r>
          </w:p>
          <w:p w14:paraId="3E2D5F62" w14:textId="77777777" w:rsidR="00734AEE" w:rsidRPr="00734AEE" w:rsidRDefault="00734AEE" w:rsidP="00734AEE">
            <w:pPr>
              <w:suppressAutoHyphens/>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klauzuli</w:t>
            </w:r>
          </w:p>
        </w:tc>
        <w:tc>
          <w:tcPr>
            <w:tcW w:w="5820" w:type="dxa"/>
            <w:tcBorders>
              <w:top w:val="single" w:sz="4" w:space="0" w:color="000000"/>
              <w:left w:val="single" w:sz="4" w:space="0" w:color="000000"/>
              <w:bottom w:val="single" w:sz="4" w:space="0" w:color="auto"/>
              <w:right w:val="single" w:sz="4" w:space="0" w:color="auto"/>
            </w:tcBorders>
            <w:vAlign w:val="center"/>
          </w:tcPr>
          <w:p w14:paraId="6DB11A9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Nazwa klauzuli</w:t>
            </w:r>
          </w:p>
        </w:tc>
        <w:tc>
          <w:tcPr>
            <w:tcW w:w="162" w:type="dxa"/>
            <w:tcBorders>
              <w:top w:val="single" w:sz="4" w:space="0" w:color="000000"/>
              <w:left w:val="single" w:sz="4" w:space="0" w:color="auto"/>
              <w:bottom w:val="single" w:sz="4" w:space="0" w:color="auto"/>
            </w:tcBorders>
            <w:vAlign w:val="center"/>
          </w:tcPr>
          <w:p w14:paraId="3E56644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975" w:type="dxa"/>
            <w:tcBorders>
              <w:top w:val="single" w:sz="4" w:space="0" w:color="auto"/>
              <w:bottom w:val="single" w:sz="4" w:space="0" w:color="auto"/>
            </w:tcBorders>
            <w:vAlign w:val="center"/>
          </w:tcPr>
          <w:p w14:paraId="1351EC03"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TAK/NIE</w:t>
            </w:r>
          </w:p>
        </w:tc>
        <w:tc>
          <w:tcPr>
            <w:tcW w:w="210" w:type="dxa"/>
            <w:tcBorders>
              <w:top w:val="single" w:sz="4" w:space="0" w:color="auto"/>
              <w:bottom w:val="single" w:sz="4" w:space="0" w:color="auto"/>
              <w:right w:val="single" w:sz="4" w:space="0" w:color="auto"/>
            </w:tcBorders>
            <w:vAlign w:val="center"/>
          </w:tcPr>
          <w:p w14:paraId="48D7D800"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top w:val="single" w:sz="4" w:space="0" w:color="auto"/>
              <w:bottom w:val="single" w:sz="4" w:space="0" w:color="auto"/>
              <w:right w:val="single" w:sz="4" w:space="0" w:color="auto"/>
            </w:tcBorders>
            <w:vAlign w:val="center"/>
          </w:tcPr>
          <w:p w14:paraId="1B86589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punktacja</w:t>
            </w:r>
          </w:p>
        </w:tc>
      </w:tr>
      <w:tr w:rsidR="00734AEE" w:rsidRPr="00734AEE" w14:paraId="080EB7B8"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23E0C3D8" w14:textId="77777777" w:rsidR="00734AEE" w:rsidRPr="00734AEE" w:rsidRDefault="00734AEE" w:rsidP="00734AEE">
            <w:pPr>
              <w:tabs>
                <w:tab w:val="left" w:pos="360"/>
              </w:tabs>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30</w:t>
            </w:r>
          </w:p>
        </w:tc>
        <w:tc>
          <w:tcPr>
            <w:tcW w:w="5820" w:type="dxa"/>
            <w:tcBorders>
              <w:top w:val="single" w:sz="4" w:space="0" w:color="000000"/>
              <w:left w:val="single" w:sz="4" w:space="0" w:color="000000"/>
              <w:bottom w:val="single" w:sz="4" w:space="0" w:color="000000"/>
              <w:right w:val="single" w:sz="4" w:space="0" w:color="auto"/>
            </w:tcBorders>
            <w:vAlign w:val="center"/>
          </w:tcPr>
          <w:p w14:paraId="00C5FF0D"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usunięcia pozostałości po szkodzie</w:t>
            </w:r>
          </w:p>
        </w:tc>
        <w:tc>
          <w:tcPr>
            <w:tcW w:w="162" w:type="dxa"/>
            <w:tcBorders>
              <w:top w:val="single" w:sz="4" w:space="0" w:color="000000"/>
              <w:left w:val="single" w:sz="4" w:space="0" w:color="auto"/>
              <w:bottom w:val="single" w:sz="4" w:space="0" w:color="000000"/>
            </w:tcBorders>
            <w:vAlign w:val="center"/>
          </w:tcPr>
          <w:p w14:paraId="46D6576F" w14:textId="77777777" w:rsidR="00734AEE" w:rsidRPr="00734AEE" w:rsidRDefault="00734AEE" w:rsidP="00734AEE">
            <w:pPr>
              <w:suppressAutoHyphens/>
              <w:snapToGrid w:val="0"/>
              <w:spacing w:after="0" w:line="240" w:lineRule="auto"/>
              <w:rPr>
                <w:rFonts w:ascii="Times New Roman" w:eastAsia="Times New Roman" w:hAnsi="Times New Roman" w:cs="Times New Roman"/>
                <w:sz w:val="24"/>
                <w:szCs w:val="24"/>
                <w:lang w:eastAsia="ar-SA"/>
              </w:rPr>
            </w:pPr>
          </w:p>
        </w:tc>
        <w:tc>
          <w:tcPr>
            <w:tcW w:w="975" w:type="dxa"/>
            <w:tcBorders>
              <w:bottom w:val="single" w:sz="4" w:space="0" w:color="auto"/>
            </w:tcBorders>
            <w:vAlign w:val="center"/>
          </w:tcPr>
          <w:p w14:paraId="27E522A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0" w:type="dxa"/>
            <w:tcBorders>
              <w:bottom w:val="single" w:sz="4" w:space="0" w:color="auto"/>
              <w:right w:val="single" w:sz="4" w:space="0" w:color="auto"/>
            </w:tcBorders>
            <w:vAlign w:val="center"/>
          </w:tcPr>
          <w:p w14:paraId="1C6E4F9C"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bottom w:val="single" w:sz="4" w:space="0" w:color="auto"/>
              <w:right w:val="single" w:sz="4" w:space="0" w:color="auto"/>
            </w:tcBorders>
            <w:vAlign w:val="center"/>
          </w:tcPr>
          <w:p w14:paraId="4EF0D456"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10 pkt.</w:t>
            </w:r>
          </w:p>
        </w:tc>
      </w:tr>
      <w:tr w:rsidR="00734AEE" w:rsidRPr="00734AEE" w14:paraId="51940FBD"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37AAC478" w14:textId="77777777" w:rsidR="00734AEE" w:rsidRPr="00734AEE" w:rsidRDefault="00734AEE" w:rsidP="00734AEE">
            <w:pPr>
              <w:tabs>
                <w:tab w:val="left" w:pos="360"/>
              </w:tabs>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31</w:t>
            </w:r>
          </w:p>
        </w:tc>
        <w:tc>
          <w:tcPr>
            <w:tcW w:w="5820" w:type="dxa"/>
            <w:tcBorders>
              <w:top w:val="single" w:sz="4" w:space="0" w:color="000000"/>
              <w:left w:val="single" w:sz="4" w:space="0" w:color="000000"/>
              <w:bottom w:val="single" w:sz="4" w:space="0" w:color="000000"/>
              <w:right w:val="single" w:sz="4" w:space="0" w:color="auto"/>
            </w:tcBorders>
            <w:vAlign w:val="center"/>
          </w:tcPr>
          <w:p w14:paraId="2D3FF308"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Klauzula funduszu prewencyjnego </w:t>
            </w:r>
          </w:p>
        </w:tc>
        <w:tc>
          <w:tcPr>
            <w:tcW w:w="162" w:type="dxa"/>
            <w:tcBorders>
              <w:top w:val="single" w:sz="4" w:space="0" w:color="000000"/>
              <w:left w:val="single" w:sz="4" w:space="0" w:color="auto"/>
              <w:bottom w:val="single" w:sz="4" w:space="0" w:color="000000"/>
            </w:tcBorders>
            <w:vAlign w:val="center"/>
          </w:tcPr>
          <w:p w14:paraId="095B3FAB" w14:textId="77777777" w:rsidR="00734AEE" w:rsidRPr="00734AEE" w:rsidRDefault="00734AEE" w:rsidP="00734AEE">
            <w:pPr>
              <w:suppressAutoHyphens/>
              <w:snapToGrid w:val="0"/>
              <w:spacing w:after="0" w:line="240" w:lineRule="auto"/>
              <w:rPr>
                <w:rFonts w:ascii="Times New Roman" w:eastAsia="Times New Roman" w:hAnsi="Times New Roman" w:cs="Times New Roman"/>
                <w:sz w:val="24"/>
                <w:szCs w:val="24"/>
                <w:lang w:eastAsia="ar-SA"/>
              </w:rPr>
            </w:pPr>
          </w:p>
        </w:tc>
        <w:tc>
          <w:tcPr>
            <w:tcW w:w="975" w:type="dxa"/>
            <w:tcBorders>
              <w:bottom w:val="single" w:sz="4" w:space="0" w:color="auto"/>
            </w:tcBorders>
            <w:vAlign w:val="center"/>
          </w:tcPr>
          <w:p w14:paraId="0CA63AB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0" w:type="dxa"/>
            <w:tcBorders>
              <w:bottom w:val="single" w:sz="4" w:space="0" w:color="auto"/>
              <w:right w:val="single" w:sz="4" w:space="0" w:color="auto"/>
            </w:tcBorders>
            <w:vAlign w:val="center"/>
          </w:tcPr>
          <w:p w14:paraId="6027762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bottom w:val="single" w:sz="4" w:space="0" w:color="auto"/>
              <w:right w:val="single" w:sz="4" w:space="0" w:color="auto"/>
            </w:tcBorders>
            <w:vAlign w:val="center"/>
          </w:tcPr>
          <w:p w14:paraId="64EC1FFD"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8 pkt.</w:t>
            </w:r>
          </w:p>
        </w:tc>
      </w:tr>
      <w:tr w:rsidR="00734AEE" w:rsidRPr="00734AEE" w14:paraId="088309EF" w14:textId="77777777" w:rsidTr="003A23D1">
        <w:trPr>
          <w:trHeight w:val="506"/>
          <w:jc w:val="center"/>
        </w:trPr>
        <w:tc>
          <w:tcPr>
            <w:tcW w:w="1003" w:type="dxa"/>
            <w:tcBorders>
              <w:left w:val="single" w:sz="4" w:space="0" w:color="000000"/>
              <w:bottom w:val="single" w:sz="4" w:space="0" w:color="000000"/>
            </w:tcBorders>
            <w:vAlign w:val="center"/>
          </w:tcPr>
          <w:p w14:paraId="382CB5E7"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32</w:t>
            </w:r>
          </w:p>
        </w:tc>
        <w:tc>
          <w:tcPr>
            <w:tcW w:w="5820" w:type="dxa"/>
            <w:tcBorders>
              <w:left w:val="single" w:sz="4" w:space="0" w:color="000000"/>
              <w:bottom w:val="single" w:sz="4" w:space="0" w:color="000000"/>
              <w:right w:val="single" w:sz="4" w:space="0" w:color="auto"/>
            </w:tcBorders>
            <w:vAlign w:val="center"/>
          </w:tcPr>
          <w:p w14:paraId="264B3C81" w14:textId="77777777" w:rsidR="00734AEE" w:rsidRPr="00734AEE" w:rsidRDefault="00734AEE" w:rsidP="00734AEE">
            <w:pPr>
              <w:suppressAutoHyphens/>
              <w:snapToGrid w:val="0"/>
              <w:spacing w:after="0" w:line="240" w:lineRule="auto"/>
              <w:ind w:left="17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Klauzula udziału w zysku</w:t>
            </w:r>
          </w:p>
        </w:tc>
        <w:tc>
          <w:tcPr>
            <w:tcW w:w="162" w:type="dxa"/>
            <w:tcBorders>
              <w:left w:val="single" w:sz="4" w:space="0" w:color="auto"/>
              <w:bottom w:val="single" w:sz="4" w:space="0" w:color="000000"/>
            </w:tcBorders>
            <w:vAlign w:val="center"/>
          </w:tcPr>
          <w:p w14:paraId="2F5CF5AF" w14:textId="77777777" w:rsidR="00734AEE" w:rsidRPr="00734AEE" w:rsidRDefault="00734AEE" w:rsidP="00734AEE">
            <w:pPr>
              <w:suppressAutoHyphens/>
              <w:snapToGrid w:val="0"/>
              <w:spacing w:after="0" w:line="240" w:lineRule="auto"/>
              <w:rPr>
                <w:rFonts w:ascii="Times New Roman" w:eastAsia="Times New Roman" w:hAnsi="Times New Roman" w:cs="Times New Roman"/>
                <w:sz w:val="24"/>
                <w:szCs w:val="24"/>
                <w:lang w:eastAsia="ar-SA"/>
              </w:rPr>
            </w:pPr>
          </w:p>
        </w:tc>
        <w:tc>
          <w:tcPr>
            <w:tcW w:w="975" w:type="dxa"/>
            <w:tcBorders>
              <w:top w:val="single" w:sz="4" w:space="0" w:color="auto"/>
              <w:bottom w:val="single" w:sz="4" w:space="0" w:color="auto"/>
            </w:tcBorders>
            <w:vAlign w:val="center"/>
          </w:tcPr>
          <w:p w14:paraId="1C4A05BB"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10" w:type="dxa"/>
            <w:tcBorders>
              <w:top w:val="single" w:sz="4" w:space="0" w:color="auto"/>
              <w:bottom w:val="single" w:sz="4" w:space="0" w:color="auto"/>
              <w:right w:val="single" w:sz="4" w:space="0" w:color="auto"/>
            </w:tcBorders>
            <w:vAlign w:val="center"/>
          </w:tcPr>
          <w:p w14:paraId="5ECA9187"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top w:val="single" w:sz="4" w:space="0" w:color="auto"/>
              <w:bottom w:val="single" w:sz="4" w:space="0" w:color="auto"/>
              <w:right w:val="single" w:sz="4" w:space="0" w:color="auto"/>
            </w:tcBorders>
            <w:vAlign w:val="center"/>
          </w:tcPr>
          <w:p w14:paraId="1C3DC38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8 pkt. </w:t>
            </w:r>
          </w:p>
        </w:tc>
      </w:tr>
      <w:tr w:rsidR="00734AEE" w:rsidRPr="00734AEE" w14:paraId="2A06231D"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2620BAEA"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36</w:t>
            </w:r>
          </w:p>
        </w:tc>
        <w:tc>
          <w:tcPr>
            <w:tcW w:w="5820" w:type="dxa"/>
            <w:tcBorders>
              <w:top w:val="single" w:sz="4" w:space="0" w:color="000000"/>
              <w:left w:val="single" w:sz="4" w:space="0" w:color="000000"/>
              <w:bottom w:val="single" w:sz="4" w:space="0" w:color="auto"/>
              <w:right w:val="single" w:sz="4" w:space="0" w:color="auto"/>
            </w:tcBorders>
            <w:vAlign w:val="center"/>
          </w:tcPr>
          <w:p w14:paraId="50AF7979"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okolicznościowa</w:t>
            </w:r>
          </w:p>
        </w:tc>
        <w:tc>
          <w:tcPr>
            <w:tcW w:w="162" w:type="dxa"/>
            <w:tcBorders>
              <w:top w:val="single" w:sz="4" w:space="0" w:color="000000"/>
              <w:left w:val="single" w:sz="4" w:space="0" w:color="auto"/>
              <w:bottom w:val="single" w:sz="4" w:space="0" w:color="auto"/>
            </w:tcBorders>
            <w:vAlign w:val="center"/>
          </w:tcPr>
          <w:p w14:paraId="76D40852"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textAlignment w:val="baseline"/>
              <w:rPr>
                <w:rFonts w:ascii="Times New Roman" w:eastAsia="Arial Unicode MS" w:hAnsi="Times New Roman" w:cs="Times New Roman"/>
                <w:kern w:val="1"/>
                <w:sz w:val="24"/>
                <w:szCs w:val="24"/>
              </w:rPr>
            </w:pPr>
          </w:p>
        </w:tc>
        <w:tc>
          <w:tcPr>
            <w:tcW w:w="975" w:type="dxa"/>
            <w:tcBorders>
              <w:top w:val="single" w:sz="4" w:space="0" w:color="auto"/>
              <w:bottom w:val="single" w:sz="4" w:space="0" w:color="auto"/>
            </w:tcBorders>
            <w:vAlign w:val="center"/>
          </w:tcPr>
          <w:p w14:paraId="3F502B2C" w14:textId="77777777" w:rsidR="00734AEE" w:rsidRPr="00734AEE" w:rsidRDefault="00734AEE" w:rsidP="00734AEE">
            <w:pPr>
              <w:widowControl w:val="0"/>
              <w:tabs>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p>
        </w:tc>
        <w:tc>
          <w:tcPr>
            <w:tcW w:w="210" w:type="dxa"/>
            <w:tcBorders>
              <w:top w:val="single" w:sz="4" w:space="0" w:color="auto"/>
              <w:bottom w:val="single" w:sz="4" w:space="0" w:color="auto"/>
              <w:right w:val="single" w:sz="4" w:space="0" w:color="auto"/>
            </w:tcBorders>
            <w:vAlign w:val="center"/>
          </w:tcPr>
          <w:p w14:paraId="01951AB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top w:val="single" w:sz="4" w:space="0" w:color="auto"/>
              <w:bottom w:val="single" w:sz="4" w:space="0" w:color="auto"/>
              <w:right w:val="single" w:sz="4" w:space="0" w:color="auto"/>
            </w:tcBorders>
            <w:vAlign w:val="center"/>
          </w:tcPr>
          <w:p w14:paraId="502EAF4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9 pkt.</w:t>
            </w:r>
          </w:p>
        </w:tc>
      </w:tr>
      <w:tr w:rsidR="00734AEE" w:rsidRPr="00734AEE" w14:paraId="54F21A17"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487DCDF3"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38</w:t>
            </w:r>
          </w:p>
        </w:tc>
        <w:tc>
          <w:tcPr>
            <w:tcW w:w="5820" w:type="dxa"/>
            <w:tcBorders>
              <w:top w:val="single" w:sz="4" w:space="0" w:color="000000"/>
              <w:left w:val="single" w:sz="4" w:space="0" w:color="000000"/>
              <w:bottom w:val="single" w:sz="4" w:space="0" w:color="auto"/>
              <w:right w:val="single" w:sz="4" w:space="0" w:color="auto"/>
            </w:tcBorders>
            <w:vAlign w:val="center"/>
          </w:tcPr>
          <w:p w14:paraId="1D52C8E2"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przeoczenia</w:t>
            </w:r>
          </w:p>
        </w:tc>
        <w:tc>
          <w:tcPr>
            <w:tcW w:w="162" w:type="dxa"/>
            <w:tcBorders>
              <w:top w:val="single" w:sz="4" w:space="0" w:color="000000"/>
              <w:left w:val="single" w:sz="4" w:space="0" w:color="auto"/>
              <w:bottom w:val="single" w:sz="4" w:space="0" w:color="auto"/>
            </w:tcBorders>
            <w:vAlign w:val="center"/>
          </w:tcPr>
          <w:p w14:paraId="0BF14545"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textAlignment w:val="baseline"/>
              <w:rPr>
                <w:rFonts w:ascii="Times New Roman" w:eastAsia="Arial Unicode MS" w:hAnsi="Times New Roman" w:cs="Times New Roman"/>
                <w:kern w:val="1"/>
                <w:sz w:val="24"/>
                <w:szCs w:val="24"/>
              </w:rPr>
            </w:pPr>
          </w:p>
        </w:tc>
        <w:tc>
          <w:tcPr>
            <w:tcW w:w="975" w:type="dxa"/>
            <w:tcBorders>
              <w:bottom w:val="single" w:sz="4" w:space="0" w:color="auto"/>
            </w:tcBorders>
            <w:vAlign w:val="center"/>
          </w:tcPr>
          <w:p w14:paraId="41FB2043" w14:textId="77777777" w:rsidR="00734AEE" w:rsidRPr="00734AEE" w:rsidRDefault="00734AEE" w:rsidP="00734AEE">
            <w:pPr>
              <w:widowControl w:val="0"/>
              <w:tabs>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p>
        </w:tc>
        <w:tc>
          <w:tcPr>
            <w:tcW w:w="210" w:type="dxa"/>
            <w:tcBorders>
              <w:bottom w:val="single" w:sz="4" w:space="0" w:color="auto"/>
              <w:right w:val="single" w:sz="4" w:space="0" w:color="auto"/>
            </w:tcBorders>
            <w:vAlign w:val="center"/>
          </w:tcPr>
          <w:p w14:paraId="5A118D05"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bottom w:val="single" w:sz="4" w:space="0" w:color="auto"/>
              <w:right w:val="single" w:sz="4" w:space="0" w:color="auto"/>
            </w:tcBorders>
            <w:vAlign w:val="center"/>
          </w:tcPr>
          <w:p w14:paraId="6E5BDB1F"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9 pkt.</w:t>
            </w:r>
          </w:p>
        </w:tc>
      </w:tr>
      <w:tr w:rsidR="00734AEE" w:rsidRPr="00734AEE" w14:paraId="5B09593C"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66DFB87F"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39</w:t>
            </w:r>
          </w:p>
        </w:tc>
        <w:tc>
          <w:tcPr>
            <w:tcW w:w="5820" w:type="dxa"/>
            <w:tcBorders>
              <w:top w:val="single" w:sz="4" w:space="0" w:color="000000"/>
              <w:left w:val="single" w:sz="4" w:space="0" w:color="000000"/>
              <w:bottom w:val="single" w:sz="4" w:space="0" w:color="auto"/>
              <w:right w:val="single" w:sz="4" w:space="0" w:color="auto"/>
            </w:tcBorders>
            <w:vAlign w:val="center"/>
          </w:tcPr>
          <w:p w14:paraId="2FB5DFAA"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zmiany wielkości ryzyka</w:t>
            </w:r>
          </w:p>
        </w:tc>
        <w:tc>
          <w:tcPr>
            <w:tcW w:w="162" w:type="dxa"/>
            <w:tcBorders>
              <w:top w:val="single" w:sz="4" w:space="0" w:color="000000"/>
              <w:left w:val="single" w:sz="4" w:space="0" w:color="auto"/>
              <w:bottom w:val="single" w:sz="4" w:space="0" w:color="auto"/>
            </w:tcBorders>
            <w:vAlign w:val="center"/>
          </w:tcPr>
          <w:p w14:paraId="6F525C70" w14:textId="77777777" w:rsidR="00734AEE" w:rsidRPr="00734AEE" w:rsidRDefault="00734AEE" w:rsidP="00734AEE">
            <w:pPr>
              <w:spacing w:after="0" w:line="240" w:lineRule="auto"/>
              <w:rPr>
                <w:rFonts w:ascii="Times New Roman" w:eastAsia="Arial Unicode MS" w:hAnsi="Times New Roman" w:cs="Times New Roman"/>
                <w:kern w:val="1"/>
                <w:sz w:val="24"/>
                <w:szCs w:val="24"/>
              </w:rPr>
            </w:pPr>
          </w:p>
          <w:p w14:paraId="45B1332B" w14:textId="77777777" w:rsidR="00734AEE" w:rsidRPr="00734AEE" w:rsidRDefault="00734AEE" w:rsidP="00734AEE">
            <w:pPr>
              <w:spacing w:after="0" w:line="240" w:lineRule="auto"/>
              <w:rPr>
                <w:rFonts w:ascii="Times New Roman" w:eastAsia="Arial Unicode MS" w:hAnsi="Times New Roman" w:cs="Times New Roman"/>
                <w:kern w:val="1"/>
                <w:sz w:val="24"/>
                <w:szCs w:val="24"/>
              </w:rPr>
            </w:pPr>
          </w:p>
          <w:p w14:paraId="3A04C37A"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textAlignment w:val="baseline"/>
              <w:rPr>
                <w:rFonts w:ascii="Times New Roman" w:eastAsia="Arial Unicode MS" w:hAnsi="Times New Roman" w:cs="Times New Roman"/>
                <w:kern w:val="1"/>
                <w:sz w:val="24"/>
                <w:szCs w:val="24"/>
              </w:rPr>
            </w:pPr>
          </w:p>
        </w:tc>
        <w:tc>
          <w:tcPr>
            <w:tcW w:w="975" w:type="dxa"/>
            <w:tcBorders>
              <w:bottom w:val="single" w:sz="4" w:space="0" w:color="auto"/>
            </w:tcBorders>
            <w:vAlign w:val="center"/>
          </w:tcPr>
          <w:p w14:paraId="63CBE467" w14:textId="77777777" w:rsidR="00734AEE" w:rsidRPr="00734AEE" w:rsidRDefault="00734AEE" w:rsidP="00734AEE">
            <w:pPr>
              <w:widowControl w:val="0"/>
              <w:tabs>
                <w:tab w:val="left" w:pos="2127"/>
              </w:tabs>
              <w:suppressAutoHyphens/>
              <w:overflowPunct w:val="0"/>
              <w:autoSpaceDE w:val="0"/>
              <w:spacing w:after="0" w:line="240" w:lineRule="auto"/>
              <w:ind w:left="709" w:hanging="709"/>
              <w:jc w:val="both"/>
              <w:textAlignment w:val="baseline"/>
              <w:rPr>
                <w:rFonts w:ascii="Times New Roman" w:eastAsia="Arial Unicode MS" w:hAnsi="Times New Roman" w:cs="Times New Roman"/>
                <w:kern w:val="1"/>
                <w:sz w:val="24"/>
                <w:szCs w:val="24"/>
              </w:rPr>
            </w:pPr>
          </w:p>
        </w:tc>
        <w:tc>
          <w:tcPr>
            <w:tcW w:w="210" w:type="dxa"/>
            <w:tcBorders>
              <w:bottom w:val="single" w:sz="4" w:space="0" w:color="auto"/>
              <w:right w:val="single" w:sz="4" w:space="0" w:color="auto"/>
            </w:tcBorders>
            <w:vAlign w:val="center"/>
          </w:tcPr>
          <w:p w14:paraId="20062F6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bottom w:val="single" w:sz="4" w:space="0" w:color="auto"/>
              <w:right w:val="single" w:sz="4" w:space="0" w:color="auto"/>
            </w:tcBorders>
            <w:vAlign w:val="center"/>
          </w:tcPr>
          <w:p w14:paraId="2854DF5A"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10 pkt. </w:t>
            </w:r>
          </w:p>
        </w:tc>
      </w:tr>
      <w:tr w:rsidR="00734AEE" w:rsidRPr="00734AEE" w14:paraId="05496937"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10B12EF6"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46</w:t>
            </w:r>
          </w:p>
        </w:tc>
        <w:tc>
          <w:tcPr>
            <w:tcW w:w="5820" w:type="dxa"/>
            <w:tcBorders>
              <w:top w:val="single" w:sz="4" w:space="0" w:color="000000"/>
              <w:left w:val="single" w:sz="4" w:space="0" w:color="000000"/>
              <w:bottom w:val="single" w:sz="4" w:space="0" w:color="000000"/>
              <w:right w:val="single" w:sz="4" w:space="0" w:color="auto"/>
            </w:tcBorders>
            <w:vAlign w:val="center"/>
          </w:tcPr>
          <w:p w14:paraId="786356E0"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zgłaszania szkód</w:t>
            </w:r>
          </w:p>
        </w:tc>
        <w:tc>
          <w:tcPr>
            <w:tcW w:w="1347" w:type="dxa"/>
            <w:gridSpan w:val="3"/>
            <w:tcBorders>
              <w:top w:val="single" w:sz="4" w:space="0" w:color="000000"/>
              <w:left w:val="single" w:sz="4" w:space="0" w:color="auto"/>
              <w:bottom w:val="single" w:sz="4" w:space="0" w:color="000000"/>
              <w:right w:val="single" w:sz="4" w:space="0" w:color="auto"/>
            </w:tcBorders>
            <w:vAlign w:val="center"/>
          </w:tcPr>
          <w:p w14:paraId="1608C27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14:paraId="69192911"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14 pkt.</w:t>
            </w:r>
          </w:p>
        </w:tc>
      </w:tr>
      <w:tr w:rsidR="00734AEE" w:rsidRPr="00734AEE" w14:paraId="0F00AB02"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6C561601"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50</w:t>
            </w:r>
          </w:p>
        </w:tc>
        <w:tc>
          <w:tcPr>
            <w:tcW w:w="5820" w:type="dxa"/>
            <w:tcBorders>
              <w:top w:val="single" w:sz="4" w:space="0" w:color="000000"/>
              <w:left w:val="single" w:sz="4" w:space="0" w:color="000000"/>
              <w:bottom w:val="single" w:sz="4" w:space="0" w:color="000000"/>
              <w:right w:val="single" w:sz="4" w:space="0" w:color="auto"/>
            </w:tcBorders>
            <w:vAlign w:val="center"/>
          </w:tcPr>
          <w:p w14:paraId="3D9718F4"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Klauzula rozszerzenia ochrony dla zwierząt gospodarskich</w:t>
            </w:r>
          </w:p>
        </w:tc>
        <w:tc>
          <w:tcPr>
            <w:tcW w:w="1347" w:type="dxa"/>
            <w:gridSpan w:val="3"/>
            <w:tcBorders>
              <w:top w:val="single" w:sz="4" w:space="0" w:color="000000"/>
              <w:left w:val="single" w:sz="4" w:space="0" w:color="auto"/>
              <w:bottom w:val="single" w:sz="4" w:space="0" w:color="000000"/>
              <w:right w:val="single" w:sz="4" w:space="0" w:color="auto"/>
            </w:tcBorders>
            <w:vAlign w:val="center"/>
          </w:tcPr>
          <w:p w14:paraId="68A51464"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14:paraId="200C32AC"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16 pkt.</w:t>
            </w:r>
          </w:p>
        </w:tc>
      </w:tr>
      <w:tr w:rsidR="00734AEE" w:rsidRPr="00734AEE" w14:paraId="361CF8F5" w14:textId="77777777" w:rsidTr="003A23D1">
        <w:trPr>
          <w:trHeight w:val="480"/>
          <w:jc w:val="center"/>
        </w:trPr>
        <w:tc>
          <w:tcPr>
            <w:tcW w:w="1003" w:type="dxa"/>
            <w:tcBorders>
              <w:top w:val="single" w:sz="4" w:space="0" w:color="000000"/>
              <w:left w:val="single" w:sz="4" w:space="0" w:color="000000"/>
              <w:bottom w:val="single" w:sz="4" w:space="0" w:color="000000"/>
            </w:tcBorders>
            <w:vAlign w:val="center"/>
          </w:tcPr>
          <w:p w14:paraId="27AD19E2" w14:textId="77777777" w:rsidR="00734AEE" w:rsidRPr="00734AEE" w:rsidRDefault="00734AEE" w:rsidP="00734AEE">
            <w:pPr>
              <w:suppressAutoHyphens/>
              <w:snapToGrid w:val="0"/>
              <w:spacing w:after="0" w:line="240" w:lineRule="auto"/>
              <w:ind w:left="360"/>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51</w:t>
            </w:r>
          </w:p>
        </w:tc>
        <w:tc>
          <w:tcPr>
            <w:tcW w:w="5820" w:type="dxa"/>
            <w:tcBorders>
              <w:top w:val="single" w:sz="4" w:space="0" w:color="000000"/>
              <w:left w:val="single" w:sz="4" w:space="0" w:color="000000"/>
              <w:bottom w:val="single" w:sz="4" w:space="0" w:color="auto"/>
              <w:right w:val="single" w:sz="4" w:space="0" w:color="auto"/>
            </w:tcBorders>
            <w:vAlign w:val="center"/>
          </w:tcPr>
          <w:p w14:paraId="36C6C8BF" w14:textId="77777777" w:rsidR="00734AEE" w:rsidRPr="00734AEE" w:rsidRDefault="00734AEE" w:rsidP="00734AEE">
            <w:pPr>
              <w:widowControl w:val="0"/>
              <w:tabs>
                <w:tab w:val="left" w:pos="858"/>
                <w:tab w:val="left" w:pos="1567"/>
                <w:tab w:val="left" w:pos="2127"/>
              </w:tabs>
              <w:suppressAutoHyphens/>
              <w:overflowPunct w:val="0"/>
              <w:autoSpaceDE w:val="0"/>
              <w:snapToGrid w:val="0"/>
              <w:spacing w:after="0" w:line="240" w:lineRule="auto"/>
              <w:ind w:left="170" w:hanging="4"/>
              <w:textAlignment w:val="baseline"/>
              <w:rPr>
                <w:rFonts w:ascii="Times New Roman" w:eastAsia="Arial Unicode MS" w:hAnsi="Times New Roman" w:cs="Times New Roman"/>
                <w:kern w:val="1"/>
                <w:sz w:val="24"/>
                <w:szCs w:val="24"/>
              </w:rPr>
            </w:pPr>
            <w:r w:rsidRPr="00734AEE">
              <w:rPr>
                <w:rFonts w:ascii="Times New Roman" w:eastAsia="Arial Unicode MS" w:hAnsi="Times New Roman" w:cs="Times New Roman"/>
                <w:kern w:val="1"/>
                <w:sz w:val="24"/>
                <w:szCs w:val="24"/>
              </w:rPr>
              <w:t xml:space="preserve">Klauzula automatycznego włączenia do ubezpieczenia </w:t>
            </w:r>
            <w:r w:rsidRPr="00734AEE">
              <w:rPr>
                <w:rFonts w:ascii="Times New Roman" w:eastAsia="Times New Roman" w:hAnsi="Times New Roman" w:cs="Times New Roman"/>
                <w:sz w:val="24"/>
                <w:szCs w:val="24"/>
                <w:lang w:eastAsia="pl-PL"/>
              </w:rPr>
              <w:t>zwierząt gospodarskich</w:t>
            </w:r>
          </w:p>
        </w:tc>
        <w:tc>
          <w:tcPr>
            <w:tcW w:w="1347" w:type="dxa"/>
            <w:gridSpan w:val="3"/>
            <w:tcBorders>
              <w:top w:val="single" w:sz="4" w:space="0" w:color="000000"/>
              <w:left w:val="single" w:sz="4" w:space="0" w:color="auto"/>
              <w:bottom w:val="single" w:sz="4" w:space="0" w:color="auto"/>
              <w:right w:val="single" w:sz="4" w:space="0" w:color="auto"/>
            </w:tcBorders>
            <w:vAlign w:val="center"/>
          </w:tcPr>
          <w:p w14:paraId="03101278"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vAlign w:val="center"/>
          </w:tcPr>
          <w:p w14:paraId="1AA13939" w14:textId="77777777" w:rsidR="00734AEE" w:rsidRPr="00734AEE" w:rsidRDefault="00734AEE" w:rsidP="00734AEE">
            <w:pPr>
              <w:suppressAutoHyphens/>
              <w:snapToGrid w:val="0"/>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16 pkt.</w:t>
            </w:r>
          </w:p>
        </w:tc>
      </w:tr>
    </w:tbl>
    <w:p w14:paraId="108790CB" w14:textId="77777777" w:rsidR="00734AEE" w:rsidRPr="00734AEE" w:rsidRDefault="00734AEE" w:rsidP="00734AEE">
      <w:pPr>
        <w:suppressAutoHyphens/>
        <w:spacing w:after="0" w:line="360" w:lineRule="auto"/>
        <w:jc w:val="both"/>
        <w:rPr>
          <w:rFonts w:ascii="Times New Roman" w:eastAsia="Times New Roman" w:hAnsi="Times New Roman" w:cs="Times New Roman"/>
          <w:b/>
          <w:sz w:val="24"/>
          <w:szCs w:val="24"/>
          <w:lang w:eastAsia="ar-SA"/>
        </w:rPr>
      </w:pPr>
    </w:p>
    <w:p w14:paraId="4C13B6BB" w14:textId="26958DF9" w:rsidR="00734AEE" w:rsidRDefault="00734AEE" w:rsidP="00734AEE">
      <w:pPr>
        <w:suppressAutoHyphens/>
        <w:spacing w:after="0" w:line="240" w:lineRule="auto"/>
        <w:jc w:val="both"/>
        <w:rPr>
          <w:rFonts w:ascii="Times New Roman" w:eastAsia="Times New Roman" w:hAnsi="Times New Roman" w:cs="Times New Roman"/>
          <w:sz w:val="24"/>
          <w:szCs w:val="24"/>
          <w:lang w:eastAsia="ar-SA"/>
        </w:rPr>
      </w:pPr>
    </w:p>
    <w:p w14:paraId="5274573B" w14:textId="5443611A"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37F10726" w14:textId="34AC1B71"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49A58156" w14:textId="6D5F9E6D"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084DA1CE" w14:textId="25450606"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6404D1C5" w14:textId="27F0583F"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4A762F05" w14:textId="32F6AD42"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3C6179AB" w14:textId="028573E9"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54BC5C81" w14:textId="593596CF"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77E75ACA" w14:textId="0192DE30"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7A629301" w14:textId="32AE76B7"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6A0D1854" w14:textId="136B4428"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15226CC1" w14:textId="64B2E0C2"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3D65589B" w14:textId="7404FBE3"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7E401B89" w14:textId="7C6D6282"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0B690C4B" w14:textId="58093E7C"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75AEFF73" w14:textId="558AC7E7"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4823BCC3" w14:textId="1E0D687F"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036E99F2" w14:textId="4514892B"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3FDF0F90" w14:textId="6B64D217"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15DCA0D6" w14:textId="4C12FB8C" w:rsidR="007140B2"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0F49007B" w14:textId="77777777" w:rsidR="007140B2" w:rsidRPr="00734AEE" w:rsidRDefault="007140B2" w:rsidP="00734AEE">
      <w:pPr>
        <w:suppressAutoHyphens/>
        <w:spacing w:after="0" w:line="240" w:lineRule="auto"/>
        <w:jc w:val="both"/>
        <w:rPr>
          <w:rFonts w:ascii="Times New Roman" w:eastAsia="Times New Roman" w:hAnsi="Times New Roman" w:cs="Times New Roman"/>
          <w:sz w:val="24"/>
          <w:szCs w:val="24"/>
          <w:lang w:eastAsia="ar-SA"/>
        </w:rPr>
      </w:pPr>
    </w:p>
    <w:p w14:paraId="2B560198" w14:textId="3335E20C" w:rsidR="00734AEE" w:rsidRPr="00734AEE" w:rsidRDefault="007140B2" w:rsidP="007140B2">
      <w:pPr>
        <w:suppressAutoHyphens/>
        <w:spacing w:after="0" w:line="240" w:lineRule="auto"/>
        <w:ind w:left="709" w:hanging="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5. </w:t>
      </w:r>
      <w:r w:rsidR="00734AEE" w:rsidRPr="00734AEE">
        <w:rPr>
          <w:rFonts w:ascii="Times New Roman" w:eastAsia="Times New Roman" w:hAnsi="Times New Roman" w:cs="Times New Roman"/>
          <w:sz w:val="24"/>
          <w:szCs w:val="24"/>
          <w:lang w:eastAsia="ar-SA"/>
        </w:rPr>
        <w:t>Oświadczam</w:t>
      </w:r>
      <w:r w:rsidR="00E4699E">
        <w:rPr>
          <w:rFonts w:ascii="Times New Roman" w:eastAsia="Times New Roman" w:hAnsi="Times New Roman" w:cs="Times New Roman"/>
          <w:sz w:val="24"/>
          <w:szCs w:val="24"/>
          <w:lang w:eastAsia="ar-SA"/>
        </w:rPr>
        <w:t>/</w:t>
      </w:r>
      <w:r w:rsidR="00734AEE" w:rsidRPr="00734AEE">
        <w:rPr>
          <w:rFonts w:ascii="Times New Roman" w:eastAsia="Times New Roman" w:hAnsi="Times New Roman" w:cs="Times New Roman"/>
          <w:sz w:val="24"/>
          <w:szCs w:val="24"/>
          <w:lang w:eastAsia="ar-SA"/>
        </w:rPr>
        <w:t>y, że uzyska</w:t>
      </w:r>
      <w:r w:rsidR="000E4608">
        <w:rPr>
          <w:rFonts w:ascii="Times New Roman" w:eastAsia="Times New Roman" w:hAnsi="Times New Roman" w:cs="Times New Roman"/>
          <w:sz w:val="24"/>
          <w:szCs w:val="24"/>
          <w:lang w:eastAsia="ar-SA"/>
        </w:rPr>
        <w:t>łem/</w:t>
      </w:r>
      <w:r w:rsidR="00734AEE" w:rsidRPr="00734AEE">
        <w:rPr>
          <w:rFonts w:ascii="Times New Roman" w:eastAsia="Times New Roman" w:hAnsi="Times New Roman" w:cs="Times New Roman"/>
          <w:sz w:val="24"/>
          <w:szCs w:val="24"/>
          <w:lang w:eastAsia="ar-SA"/>
        </w:rPr>
        <w:t xml:space="preserve">liśmy informacje niezbędne do przygotowania oferty </w:t>
      </w:r>
      <w:r w:rsidR="006B0A5F">
        <w:rPr>
          <w:rFonts w:ascii="Times New Roman" w:eastAsia="Times New Roman" w:hAnsi="Times New Roman" w:cs="Times New Roman"/>
          <w:sz w:val="24"/>
          <w:szCs w:val="24"/>
          <w:lang w:eastAsia="ar-SA"/>
        </w:rPr>
        <w:br/>
      </w:r>
      <w:r w:rsidR="00734AEE" w:rsidRPr="00734AEE">
        <w:rPr>
          <w:rFonts w:ascii="Times New Roman" w:eastAsia="Times New Roman" w:hAnsi="Times New Roman" w:cs="Times New Roman"/>
          <w:sz w:val="24"/>
          <w:szCs w:val="24"/>
          <w:lang w:eastAsia="ar-SA"/>
        </w:rPr>
        <w:t>i właściwego wykonania zamówienia oraz przyjmuj</w:t>
      </w:r>
      <w:r w:rsidR="000E4608">
        <w:rPr>
          <w:rFonts w:ascii="Times New Roman" w:eastAsia="Times New Roman" w:hAnsi="Times New Roman" w:cs="Times New Roman"/>
          <w:sz w:val="24"/>
          <w:szCs w:val="24"/>
          <w:lang w:eastAsia="ar-SA"/>
        </w:rPr>
        <w:t>ę/</w:t>
      </w:r>
      <w:proofErr w:type="spellStart"/>
      <w:r w:rsidR="00734AEE" w:rsidRPr="00734AEE">
        <w:rPr>
          <w:rFonts w:ascii="Times New Roman" w:eastAsia="Times New Roman" w:hAnsi="Times New Roman" w:cs="Times New Roman"/>
          <w:sz w:val="24"/>
          <w:szCs w:val="24"/>
          <w:lang w:eastAsia="ar-SA"/>
        </w:rPr>
        <w:t>emy</w:t>
      </w:r>
      <w:proofErr w:type="spellEnd"/>
      <w:r w:rsidR="00734AEE" w:rsidRPr="00734AEE">
        <w:rPr>
          <w:rFonts w:ascii="Times New Roman" w:eastAsia="Times New Roman" w:hAnsi="Times New Roman" w:cs="Times New Roman"/>
          <w:sz w:val="24"/>
          <w:szCs w:val="24"/>
          <w:lang w:eastAsia="ar-SA"/>
        </w:rPr>
        <w:t xml:space="preserve"> warunki określone w Specyfikacji Istotnych Warunków Zamówienia.</w:t>
      </w:r>
    </w:p>
    <w:p w14:paraId="1D880002" w14:textId="5B504456" w:rsidR="00734AEE" w:rsidRPr="00734AEE" w:rsidRDefault="00734AEE" w:rsidP="007140B2">
      <w:pPr>
        <w:suppressAutoHyphens/>
        <w:spacing w:after="0" w:line="240" w:lineRule="auto"/>
        <w:ind w:left="709" w:hanging="425"/>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6. </w:t>
      </w:r>
      <w:r w:rsidRPr="00734AEE">
        <w:rPr>
          <w:rFonts w:ascii="Times New Roman" w:eastAsia="Times New Roman" w:hAnsi="Times New Roman" w:cs="Times New Roman"/>
          <w:sz w:val="24"/>
          <w:szCs w:val="24"/>
          <w:lang w:eastAsia="ar-SA"/>
        </w:rPr>
        <w:tab/>
        <w:t>Oświadczam</w:t>
      </w:r>
      <w:r w:rsidR="00E4699E">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y, że jeste</w:t>
      </w:r>
      <w:r w:rsidR="000E4608">
        <w:rPr>
          <w:rFonts w:ascii="Times New Roman" w:eastAsia="Times New Roman" w:hAnsi="Times New Roman" w:cs="Times New Roman"/>
          <w:sz w:val="24"/>
          <w:szCs w:val="24"/>
          <w:lang w:eastAsia="ar-SA"/>
        </w:rPr>
        <w:t>m/</w:t>
      </w:r>
      <w:proofErr w:type="spellStart"/>
      <w:r w:rsidRPr="00734AEE">
        <w:rPr>
          <w:rFonts w:ascii="Times New Roman" w:eastAsia="Times New Roman" w:hAnsi="Times New Roman" w:cs="Times New Roman"/>
          <w:sz w:val="24"/>
          <w:szCs w:val="24"/>
          <w:lang w:eastAsia="ar-SA"/>
        </w:rPr>
        <w:t>śmy</w:t>
      </w:r>
      <w:proofErr w:type="spellEnd"/>
      <w:r w:rsidRPr="00734AEE">
        <w:rPr>
          <w:rFonts w:ascii="Times New Roman" w:eastAsia="Times New Roman" w:hAnsi="Times New Roman" w:cs="Times New Roman"/>
          <w:sz w:val="24"/>
          <w:szCs w:val="24"/>
          <w:lang w:eastAsia="ar-SA"/>
        </w:rPr>
        <w:t xml:space="preserve"> związan</w:t>
      </w:r>
      <w:r w:rsidR="000E4608">
        <w:rPr>
          <w:rFonts w:ascii="Times New Roman" w:eastAsia="Times New Roman" w:hAnsi="Times New Roman" w:cs="Times New Roman"/>
          <w:sz w:val="24"/>
          <w:szCs w:val="24"/>
          <w:lang w:eastAsia="ar-SA"/>
        </w:rPr>
        <w:t>y/</w:t>
      </w:r>
      <w:r w:rsidRPr="00734AEE">
        <w:rPr>
          <w:rFonts w:ascii="Times New Roman" w:eastAsia="Times New Roman" w:hAnsi="Times New Roman" w:cs="Times New Roman"/>
          <w:sz w:val="24"/>
          <w:szCs w:val="24"/>
          <w:lang w:eastAsia="ar-SA"/>
        </w:rPr>
        <w:t>i niniejszą ofertą przez okres 60 dni od daty upływu terminu składania ofert.</w:t>
      </w:r>
    </w:p>
    <w:p w14:paraId="057513C3" w14:textId="7874247C" w:rsidR="00734AEE" w:rsidRDefault="00734AEE" w:rsidP="007140B2">
      <w:pPr>
        <w:numPr>
          <w:ilvl w:val="0"/>
          <w:numId w:val="6"/>
        </w:numPr>
        <w:suppressAutoHyphens/>
        <w:spacing w:after="0" w:line="240" w:lineRule="auto"/>
        <w:ind w:left="709" w:hanging="425"/>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Oświadczam</w:t>
      </w:r>
      <w:r w:rsidR="00E4699E">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y, że przyjmuj</w:t>
      </w:r>
      <w:r w:rsidR="000E4608">
        <w:rPr>
          <w:rFonts w:ascii="Times New Roman" w:eastAsia="Times New Roman" w:hAnsi="Times New Roman" w:cs="Times New Roman"/>
          <w:sz w:val="24"/>
          <w:szCs w:val="24"/>
          <w:lang w:eastAsia="ar-SA"/>
        </w:rPr>
        <w:t>ę/</w:t>
      </w:r>
      <w:proofErr w:type="spellStart"/>
      <w:r w:rsidRPr="00734AEE">
        <w:rPr>
          <w:rFonts w:ascii="Times New Roman" w:eastAsia="Times New Roman" w:hAnsi="Times New Roman" w:cs="Times New Roman"/>
          <w:sz w:val="24"/>
          <w:szCs w:val="24"/>
          <w:lang w:eastAsia="ar-SA"/>
        </w:rPr>
        <w:t>emy</w:t>
      </w:r>
      <w:proofErr w:type="spellEnd"/>
      <w:r w:rsidRPr="00734AEE">
        <w:rPr>
          <w:rFonts w:ascii="Times New Roman" w:eastAsia="Times New Roman" w:hAnsi="Times New Roman" w:cs="Times New Roman"/>
          <w:sz w:val="24"/>
          <w:szCs w:val="24"/>
          <w:lang w:eastAsia="ar-SA"/>
        </w:rPr>
        <w:t xml:space="preserve"> wartości podane w Specyfikacji Istotnych Warunków Zamówienia jako podstawę do ustalenia wysokości każdego odszkodowania.</w:t>
      </w:r>
    </w:p>
    <w:p w14:paraId="624A0205" w14:textId="77777777" w:rsidR="00931ADA" w:rsidRDefault="00931ADA" w:rsidP="00931ADA">
      <w:pPr>
        <w:pStyle w:val="Tekstpodstawowywcity2"/>
        <w:widowControl w:val="0"/>
        <w:numPr>
          <w:ilvl w:val="0"/>
          <w:numId w:val="6"/>
        </w:numPr>
        <w:autoSpaceDN w:val="0"/>
        <w:adjustRightInd w:val="0"/>
        <w:spacing w:before="120" w:after="0" w:line="240" w:lineRule="auto"/>
        <w:ind w:left="709" w:hanging="425"/>
        <w:jc w:val="both"/>
        <w:textAlignment w:val="baseline"/>
        <w:rPr>
          <w:sz w:val="24"/>
          <w:szCs w:val="24"/>
        </w:rPr>
      </w:pPr>
      <w:r>
        <w:rPr>
          <w:sz w:val="24"/>
          <w:szCs w:val="24"/>
        </w:rPr>
        <w:t>Oświadczam/y/, że akceptuję/</w:t>
      </w:r>
      <w:proofErr w:type="spellStart"/>
      <w:r>
        <w:rPr>
          <w:sz w:val="24"/>
          <w:szCs w:val="24"/>
        </w:rPr>
        <w:t>emy</w:t>
      </w:r>
      <w:proofErr w:type="spellEnd"/>
      <w:r>
        <w:rPr>
          <w:sz w:val="24"/>
          <w:szCs w:val="24"/>
        </w:rPr>
        <w:t xml:space="preserve"> postanowienia Regulaminu</w:t>
      </w:r>
      <w:r w:rsidRPr="001B198F">
        <w:rPr>
          <w:sz w:val="24"/>
          <w:szCs w:val="24"/>
        </w:rPr>
        <w:t xml:space="preserve"> korzystania </w:t>
      </w:r>
      <w:r>
        <w:rPr>
          <w:sz w:val="24"/>
          <w:szCs w:val="24"/>
        </w:rPr>
        <w:t xml:space="preserve">z </w:t>
      </w:r>
      <w:proofErr w:type="spellStart"/>
      <w:r>
        <w:rPr>
          <w:sz w:val="24"/>
          <w:szCs w:val="24"/>
        </w:rPr>
        <w:t>miniPortalu</w:t>
      </w:r>
      <w:proofErr w:type="spellEnd"/>
      <w:r>
        <w:rPr>
          <w:sz w:val="24"/>
          <w:szCs w:val="24"/>
        </w:rPr>
        <w:t xml:space="preserve"> oraz Regulaminu</w:t>
      </w:r>
      <w:r w:rsidRPr="001B198F">
        <w:rPr>
          <w:sz w:val="24"/>
          <w:szCs w:val="24"/>
        </w:rPr>
        <w:t xml:space="preserve"> </w:t>
      </w:r>
      <w:proofErr w:type="spellStart"/>
      <w:r w:rsidRPr="001B198F">
        <w:rPr>
          <w:sz w:val="24"/>
          <w:szCs w:val="24"/>
        </w:rPr>
        <w:t>ePUAP</w:t>
      </w:r>
      <w:proofErr w:type="spellEnd"/>
      <w:r>
        <w:rPr>
          <w:sz w:val="24"/>
          <w:szCs w:val="24"/>
        </w:rPr>
        <w:t>.</w:t>
      </w:r>
    </w:p>
    <w:p w14:paraId="4FD149D7" w14:textId="6B157D03" w:rsidR="00931ADA" w:rsidRPr="00931ADA" w:rsidRDefault="00931ADA" w:rsidP="00931ADA">
      <w:pPr>
        <w:pStyle w:val="Akapitzlist"/>
        <w:numPr>
          <w:ilvl w:val="0"/>
          <w:numId w:val="6"/>
        </w:numPr>
        <w:spacing w:before="120"/>
        <w:ind w:left="709" w:hanging="425"/>
        <w:jc w:val="both"/>
        <w:rPr>
          <w:b/>
          <w:sz w:val="24"/>
          <w:szCs w:val="24"/>
        </w:rPr>
      </w:pPr>
      <w:r>
        <w:rPr>
          <w:b/>
          <w:sz w:val="24"/>
          <w:szCs w:val="24"/>
        </w:rPr>
        <w:t xml:space="preserve">Oświadczam/y, że wypełniam/y obowiązki informacyjne przewidziane </w:t>
      </w:r>
      <w:r>
        <w:rPr>
          <w:b/>
          <w:sz w:val="24"/>
          <w:szCs w:val="24"/>
        </w:rPr>
        <w:br/>
        <w:t>w art. 13 lub art. 14 RODO</w:t>
      </w:r>
      <w:r>
        <w:rPr>
          <w:rStyle w:val="Odwoanieprzypisudolnego"/>
          <w:b/>
          <w:sz w:val="24"/>
          <w:szCs w:val="24"/>
        </w:rPr>
        <w:footnoteReference w:id="1"/>
      </w:r>
      <w:r>
        <w:rPr>
          <w:b/>
          <w:sz w:val="24"/>
          <w:szCs w:val="24"/>
        </w:rPr>
        <w:t xml:space="preserve"> wobec osób fizycznych, od których dane osobowe bezpośrednio lub pośrednio pozyskałem/liśmy w celu ubiegania się o udzielenie zamówienia publicznego w niniejszym postępowaniu</w:t>
      </w:r>
      <w:r>
        <w:rPr>
          <w:rStyle w:val="Odwoanieprzypisudolnego"/>
          <w:b/>
          <w:sz w:val="24"/>
          <w:szCs w:val="24"/>
        </w:rPr>
        <w:footnoteReference w:id="2"/>
      </w:r>
      <w:r>
        <w:rPr>
          <w:b/>
          <w:sz w:val="24"/>
          <w:szCs w:val="24"/>
        </w:rPr>
        <w:t>.</w:t>
      </w:r>
    </w:p>
    <w:p w14:paraId="00F23A61" w14:textId="6160DF8F" w:rsidR="00931ADA" w:rsidRPr="00734AEE" w:rsidRDefault="00931ADA" w:rsidP="007140B2">
      <w:pPr>
        <w:numPr>
          <w:ilvl w:val="0"/>
          <w:numId w:val="6"/>
        </w:numPr>
        <w:suppressAutoHyphens/>
        <w:spacing w:after="0" w:line="240" w:lineRule="auto"/>
        <w:ind w:left="709" w:hanging="425"/>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Wadium wniesione w postępowaniu, należy zwrócić na rachunek bankowy ………………………………………………………………….. prowadzony w banku ……………………………………… (w przypadku wniesienia wadium w pieniądzu).</w:t>
      </w:r>
    </w:p>
    <w:p w14:paraId="7783DACE" w14:textId="6E860AA2" w:rsidR="00734AEE" w:rsidRPr="00734AEE" w:rsidRDefault="00734AEE" w:rsidP="007140B2">
      <w:pPr>
        <w:numPr>
          <w:ilvl w:val="0"/>
          <w:numId w:val="6"/>
        </w:numPr>
        <w:suppressAutoHyphens/>
        <w:spacing w:after="0" w:line="240" w:lineRule="auto"/>
        <w:ind w:left="709" w:hanging="425"/>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Oświadczam</w:t>
      </w:r>
      <w:r w:rsidR="00E4699E">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 xml:space="preserve">y, że stawki przyjęte w ofercie są niezmienne przez cały okres trwania umowy. </w:t>
      </w:r>
    </w:p>
    <w:p w14:paraId="186E0F2B" w14:textId="14BE37C5" w:rsidR="00734AEE" w:rsidRPr="00734AEE" w:rsidRDefault="00734AEE" w:rsidP="007140B2">
      <w:pPr>
        <w:numPr>
          <w:ilvl w:val="0"/>
          <w:numId w:val="6"/>
        </w:numPr>
        <w:suppressAutoHyphens/>
        <w:spacing w:after="0" w:line="240" w:lineRule="auto"/>
        <w:ind w:left="709" w:hanging="425"/>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sz w:val="24"/>
          <w:szCs w:val="24"/>
          <w:lang w:eastAsia="ar-SA"/>
        </w:rPr>
        <w:t>Oświadczam</w:t>
      </w:r>
      <w:r w:rsidR="00E4699E">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y, że zamówienie zrealizuj</w:t>
      </w:r>
      <w:r w:rsidR="00E4699E">
        <w:rPr>
          <w:rFonts w:ascii="Times New Roman" w:eastAsia="Times New Roman" w:hAnsi="Times New Roman" w:cs="Times New Roman"/>
          <w:sz w:val="24"/>
          <w:szCs w:val="24"/>
          <w:lang w:eastAsia="ar-SA"/>
        </w:rPr>
        <w:t>ę/</w:t>
      </w:r>
      <w:proofErr w:type="spellStart"/>
      <w:r w:rsidRPr="00734AEE">
        <w:rPr>
          <w:rFonts w:ascii="Times New Roman" w:eastAsia="Times New Roman" w:hAnsi="Times New Roman" w:cs="Times New Roman"/>
          <w:sz w:val="24"/>
          <w:szCs w:val="24"/>
          <w:lang w:eastAsia="ar-SA"/>
        </w:rPr>
        <w:t>emy</w:t>
      </w:r>
      <w:proofErr w:type="spellEnd"/>
      <w:r w:rsidRPr="00734AEE">
        <w:rPr>
          <w:rFonts w:ascii="Times New Roman" w:eastAsia="Times New Roman" w:hAnsi="Times New Roman" w:cs="Times New Roman"/>
          <w:sz w:val="24"/>
          <w:szCs w:val="24"/>
          <w:lang w:eastAsia="ar-SA"/>
        </w:rPr>
        <w:t xml:space="preserve"> </w:t>
      </w:r>
      <w:r w:rsidR="00E4699E">
        <w:rPr>
          <w:rFonts w:ascii="Times New Roman" w:eastAsia="Times New Roman" w:hAnsi="Times New Roman" w:cs="Times New Roman"/>
          <w:sz w:val="24"/>
          <w:szCs w:val="24"/>
          <w:lang w:eastAsia="ar-SA"/>
        </w:rPr>
        <w:t>sam/</w:t>
      </w:r>
      <w:r w:rsidRPr="00734AEE">
        <w:rPr>
          <w:rFonts w:ascii="Times New Roman" w:eastAsia="Times New Roman" w:hAnsi="Times New Roman" w:cs="Times New Roman"/>
          <w:sz w:val="24"/>
          <w:szCs w:val="24"/>
          <w:lang w:eastAsia="ar-SA"/>
        </w:rPr>
        <w:t xml:space="preserve">sami */ przy udziale podwykonawców </w:t>
      </w:r>
      <w:r w:rsidR="006B0A5F">
        <w:rPr>
          <w:rFonts w:ascii="Times New Roman" w:eastAsia="Times New Roman" w:hAnsi="Times New Roman" w:cs="Times New Roman"/>
          <w:sz w:val="24"/>
          <w:szCs w:val="24"/>
          <w:lang w:eastAsia="ar-SA"/>
        </w:rPr>
        <w:br/>
      </w:r>
      <w:r w:rsidRPr="00734AEE">
        <w:rPr>
          <w:rFonts w:ascii="Times New Roman" w:eastAsia="Times New Roman" w:hAnsi="Times New Roman" w:cs="Times New Roman"/>
          <w:sz w:val="24"/>
          <w:szCs w:val="24"/>
          <w:lang w:eastAsia="ar-SA"/>
        </w:rPr>
        <w:t>w niżej wymienionym zakresie */</w:t>
      </w:r>
    </w:p>
    <w:p w14:paraId="5148A1B0" w14:textId="77777777" w:rsidR="00734AEE" w:rsidRPr="00734AEE" w:rsidRDefault="00734AEE" w:rsidP="00734AEE">
      <w:pPr>
        <w:spacing w:after="0" w:line="240" w:lineRule="auto"/>
        <w:ind w:left="720"/>
        <w:jc w:val="both"/>
        <w:rPr>
          <w:rFonts w:ascii="Times New Roman" w:eastAsia="Times New Roman" w:hAnsi="Times New Roman" w:cs="Times New Roman"/>
          <w:color w:val="000000"/>
          <w:sz w:val="24"/>
          <w:szCs w:val="24"/>
          <w:lang w:eastAsia="ar-S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
        <w:gridCol w:w="2074"/>
        <w:gridCol w:w="2276"/>
        <w:gridCol w:w="3117"/>
      </w:tblGrid>
      <w:tr w:rsidR="00734AEE" w:rsidRPr="00734AEE" w14:paraId="5A62942C" w14:textId="77777777" w:rsidTr="003A23D1">
        <w:tc>
          <w:tcPr>
            <w:tcW w:w="948" w:type="dxa"/>
            <w:vAlign w:val="center"/>
          </w:tcPr>
          <w:p w14:paraId="6A6FB833" w14:textId="77777777" w:rsidR="00734AEE" w:rsidRPr="00734AEE" w:rsidRDefault="00734AEE" w:rsidP="00734AEE">
            <w:pPr>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L.p.</w:t>
            </w:r>
          </w:p>
        </w:tc>
        <w:tc>
          <w:tcPr>
            <w:tcW w:w="2409" w:type="dxa"/>
            <w:vAlign w:val="center"/>
          </w:tcPr>
          <w:p w14:paraId="5AFA5F82" w14:textId="77777777" w:rsidR="00734AEE" w:rsidRPr="00734AEE" w:rsidRDefault="00734AEE" w:rsidP="00734AEE">
            <w:pPr>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nazwa</w:t>
            </w:r>
          </w:p>
        </w:tc>
        <w:tc>
          <w:tcPr>
            <w:tcW w:w="2694" w:type="dxa"/>
            <w:vAlign w:val="center"/>
          </w:tcPr>
          <w:p w14:paraId="522ED60B" w14:textId="77777777" w:rsidR="00734AEE" w:rsidRPr="00734AEE" w:rsidRDefault="00734AEE" w:rsidP="00734AEE">
            <w:pPr>
              <w:spacing w:after="0" w:line="240" w:lineRule="auto"/>
              <w:jc w:val="center"/>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adres</w:t>
            </w:r>
          </w:p>
        </w:tc>
        <w:tc>
          <w:tcPr>
            <w:tcW w:w="3536" w:type="dxa"/>
          </w:tcPr>
          <w:p w14:paraId="69D63956" w14:textId="65D66959" w:rsidR="00734AEE" w:rsidRPr="00734AEE" w:rsidRDefault="00C32314" w:rsidP="00734AEE">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z</w:t>
            </w:r>
            <w:r w:rsidR="00734AEE" w:rsidRPr="00734AEE">
              <w:rPr>
                <w:rFonts w:ascii="Times New Roman" w:eastAsia="Times New Roman" w:hAnsi="Times New Roman" w:cs="Times New Roman"/>
                <w:sz w:val="24"/>
                <w:szCs w:val="24"/>
                <w:lang w:eastAsia="ar-SA"/>
              </w:rPr>
              <w:t>akres powierzanych działań/ część zamówienia</w:t>
            </w:r>
          </w:p>
        </w:tc>
      </w:tr>
      <w:tr w:rsidR="00734AEE" w:rsidRPr="00734AEE" w14:paraId="634DF457" w14:textId="77777777" w:rsidTr="003A23D1">
        <w:tc>
          <w:tcPr>
            <w:tcW w:w="948" w:type="dxa"/>
          </w:tcPr>
          <w:p w14:paraId="12DB4676"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2409" w:type="dxa"/>
          </w:tcPr>
          <w:p w14:paraId="012AD49E"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2694" w:type="dxa"/>
          </w:tcPr>
          <w:p w14:paraId="632B6A44"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3536" w:type="dxa"/>
          </w:tcPr>
          <w:p w14:paraId="1398ADBD"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r>
      <w:tr w:rsidR="00734AEE" w:rsidRPr="00734AEE" w14:paraId="122732EF" w14:textId="77777777" w:rsidTr="003A23D1">
        <w:tc>
          <w:tcPr>
            <w:tcW w:w="948" w:type="dxa"/>
          </w:tcPr>
          <w:p w14:paraId="40A38ECA"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2409" w:type="dxa"/>
          </w:tcPr>
          <w:p w14:paraId="5DA9A569"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2694" w:type="dxa"/>
          </w:tcPr>
          <w:p w14:paraId="503B98AA"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3536" w:type="dxa"/>
          </w:tcPr>
          <w:p w14:paraId="195CA4B3"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r>
      <w:tr w:rsidR="00734AEE" w:rsidRPr="00734AEE" w14:paraId="59ED6DEE" w14:textId="77777777" w:rsidTr="003A23D1">
        <w:tc>
          <w:tcPr>
            <w:tcW w:w="948" w:type="dxa"/>
          </w:tcPr>
          <w:p w14:paraId="04D9AE61"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2409" w:type="dxa"/>
          </w:tcPr>
          <w:p w14:paraId="2E037184"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2694" w:type="dxa"/>
          </w:tcPr>
          <w:p w14:paraId="5526AA38"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c>
          <w:tcPr>
            <w:tcW w:w="3536" w:type="dxa"/>
          </w:tcPr>
          <w:p w14:paraId="475D1B4F" w14:textId="77777777" w:rsidR="00734AEE" w:rsidRPr="00734AEE" w:rsidRDefault="00734AEE" w:rsidP="00734AEE">
            <w:pPr>
              <w:spacing w:after="0" w:line="240" w:lineRule="auto"/>
              <w:jc w:val="both"/>
              <w:rPr>
                <w:rFonts w:ascii="Times New Roman" w:eastAsia="Times New Roman" w:hAnsi="Times New Roman" w:cs="Times New Roman"/>
                <w:sz w:val="24"/>
                <w:szCs w:val="24"/>
                <w:lang w:eastAsia="ar-SA"/>
              </w:rPr>
            </w:pPr>
          </w:p>
        </w:tc>
      </w:tr>
    </w:tbl>
    <w:p w14:paraId="049F2133" w14:textId="77777777" w:rsidR="00734AEE" w:rsidRPr="00734AEE" w:rsidRDefault="00734AEE" w:rsidP="00734AEE">
      <w:pPr>
        <w:spacing w:after="0" w:line="240" w:lineRule="auto"/>
        <w:ind w:left="720"/>
        <w:jc w:val="both"/>
        <w:rPr>
          <w:rFonts w:ascii="Times New Roman" w:eastAsia="Times New Roman" w:hAnsi="Times New Roman" w:cs="Times New Roman"/>
          <w:color w:val="000000"/>
          <w:sz w:val="24"/>
          <w:szCs w:val="24"/>
          <w:lang w:eastAsia="ar-SA"/>
        </w:rPr>
      </w:pPr>
    </w:p>
    <w:p w14:paraId="67C95DEB" w14:textId="163DB1C3" w:rsidR="00734AEE" w:rsidRPr="00734AEE" w:rsidRDefault="00734AEE" w:rsidP="00734AEE">
      <w:pPr>
        <w:numPr>
          <w:ilvl w:val="0"/>
          <w:numId w:val="6"/>
        </w:numPr>
        <w:tabs>
          <w:tab w:val="left" w:pos="851"/>
        </w:tabs>
        <w:suppressAutoHyphens/>
        <w:spacing w:after="0" w:line="240" w:lineRule="auto"/>
        <w:ind w:left="426"/>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color w:val="000000"/>
          <w:sz w:val="24"/>
          <w:szCs w:val="24"/>
          <w:lang w:eastAsia="ar-SA"/>
        </w:rPr>
        <w:t>Oświadczam</w:t>
      </w:r>
      <w:r w:rsidR="00E4699E">
        <w:rPr>
          <w:rFonts w:ascii="Times New Roman" w:eastAsia="Times New Roman" w:hAnsi="Times New Roman" w:cs="Times New Roman"/>
          <w:color w:val="000000"/>
          <w:sz w:val="24"/>
          <w:szCs w:val="24"/>
          <w:lang w:eastAsia="ar-SA"/>
        </w:rPr>
        <w:t>/</w:t>
      </w:r>
      <w:r w:rsidRPr="00734AEE">
        <w:rPr>
          <w:rFonts w:ascii="Times New Roman" w:eastAsia="Times New Roman" w:hAnsi="Times New Roman" w:cs="Times New Roman"/>
          <w:color w:val="000000"/>
          <w:sz w:val="24"/>
          <w:szCs w:val="24"/>
          <w:lang w:eastAsia="ar-SA"/>
        </w:rPr>
        <w:t xml:space="preserve">y, że Zamawiający/Ubezpieczony nie będzie zobowiązany do pokrywania strat </w:t>
      </w:r>
      <w:r w:rsidRPr="00734AEE">
        <w:rPr>
          <w:rFonts w:ascii="Times New Roman" w:eastAsia="Times New Roman" w:hAnsi="Times New Roman" w:cs="Times New Roman"/>
          <w:sz w:val="24"/>
          <w:szCs w:val="24"/>
          <w:lang w:eastAsia="ar-SA"/>
        </w:rPr>
        <w:t>Wykonawcy działającego w formie towarzystwa ubezpieczeń wzajemnych przez wnoszenie dodatkowej składki, zgodnie z art. 111 ust. 2 Ustawy</w:t>
      </w:r>
      <w:r w:rsidR="00E4699E">
        <w:rPr>
          <w:rFonts w:ascii="Times New Roman" w:eastAsia="Times New Roman" w:hAnsi="Times New Roman" w:cs="Times New Roman"/>
          <w:sz w:val="24"/>
          <w:szCs w:val="24"/>
          <w:lang w:eastAsia="ar-SA"/>
        </w:rPr>
        <w:t xml:space="preserve"> z dnia </w:t>
      </w:r>
      <w:r w:rsidR="003D7101">
        <w:rPr>
          <w:rFonts w:ascii="Times New Roman" w:eastAsia="Times New Roman" w:hAnsi="Times New Roman" w:cs="Times New Roman"/>
          <w:sz w:val="24"/>
          <w:szCs w:val="24"/>
          <w:lang w:eastAsia="ar-SA"/>
        </w:rPr>
        <w:t>11 września 2015 r.</w:t>
      </w:r>
      <w:r w:rsidRPr="00734AEE">
        <w:rPr>
          <w:rFonts w:ascii="Times New Roman" w:eastAsia="Times New Roman" w:hAnsi="Times New Roman" w:cs="Times New Roman"/>
          <w:sz w:val="24"/>
          <w:szCs w:val="24"/>
          <w:lang w:eastAsia="ar-SA"/>
        </w:rPr>
        <w:t xml:space="preserve"> o działalności ubezpieczeniowej i reasekuracyjnej (Dz.</w:t>
      </w:r>
      <w:r w:rsidR="003D7101">
        <w:rPr>
          <w:rFonts w:ascii="Times New Roman" w:eastAsia="Times New Roman" w:hAnsi="Times New Roman" w:cs="Times New Roman"/>
          <w:sz w:val="24"/>
          <w:szCs w:val="24"/>
          <w:lang w:eastAsia="ar-SA"/>
        </w:rPr>
        <w:t xml:space="preserve"> </w:t>
      </w:r>
      <w:r w:rsidRPr="00734AEE">
        <w:rPr>
          <w:rFonts w:ascii="Times New Roman" w:eastAsia="Times New Roman" w:hAnsi="Times New Roman" w:cs="Times New Roman"/>
          <w:sz w:val="24"/>
          <w:szCs w:val="24"/>
          <w:lang w:eastAsia="ar-SA"/>
        </w:rPr>
        <w:t>U.</w:t>
      </w:r>
      <w:r w:rsidR="007548B3">
        <w:rPr>
          <w:rFonts w:ascii="Times New Roman" w:eastAsia="Times New Roman" w:hAnsi="Times New Roman" w:cs="Times New Roman"/>
          <w:sz w:val="24"/>
          <w:szCs w:val="24"/>
          <w:lang w:eastAsia="ar-SA"/>
        </w:rPr>
        <w:t xml:space="preserve"> z </w:t>
      </w:r>
      <w:r w:rsidRPr="00734AEE">
        <w:rPr>
          <w:rFonts w:ascii="Times New Roman" w:eastAsia="Times New Roman" w:hAnsi="Times New Roman" w:cs="Times New Roman"/>
          <w:sz w:val="24"/>
          <w:szCs w:val="24"/>
          <w:lang w:eastAsia="ar-SA"/>
        </w:rPr>
        <w:t>2019</w:t>
      </w:r>
      <w:r w:rsidR="007548B3">
        <w:rPr>
          <w:rFonts w:ascii="Times New Roman" w:eastAsia="Times New Roman" w:hAnsi="Times New Roman" w:cs="Times New Roman"/>
          <w:sz w:val="24"/>
          <w:szCs w:val="24"/>
          <w:lang w:eastAsia="ar-SA"/>
        </w:rPr>
        <w:t xml:space="preserve"> r. poz</w:t>
      </w:r>
      <w:r w:rsidRPr="00734AEE">
        <w:rPr>
          <w:rFonts w:ascii="Times New Roman" w:eastAsia="Times New Roman" w:hAnsi="Times New Roman" w:cs="Times New Roman"/>
          <w:sz w:val="24"/>
          <w:szCs w:val="24"/>
          <w:lang w:eastAsia="ar-SA"/>
        </w:rPr>
        <w:t>.</w:t>
      </w:r>
      <w:r w:rsidR="007548B3">
        <w:rPr>
          <w:rFonts w:ascii="Times New Roman" w:eastAsia="Times New Roman" w:hAnsi="Times New Roman" w:cs="Times New Roman"/>
          <w:sz w:val="24"/>
          <w:szCs w:val="24"/>
          <w:lang w:eastAsia="ar-SA"/>
        </w:rPr>
        <w:t xml:space="preserve"> </w:t>
      </w:r>
      <w:r w:rsidRPr="00734AEE">
        <w:rPr>
          <w:rFonts w:ascii="Times New Roman" w:eastAsia="Times New Roman" w:hAnsi="Times New Roman" w:cs="Times New Roman"/>
          <w:sz w:val="24"/>
          <w:szCs w:val="24"/>
          <w:lang w:eastAsia="ar-SA"/>
        </w:rPr>
        <w:t>381</w:t>
      </w:r>
      <w:r w:rsidR="007548B3">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 xml:space="preserve"> z</w:t>
      </w:r>
      <w:r w:rsidR="007548B3">
        <w:rPr>
          <w:rFonts w:ascii="Times New Roman" w:eastAsia="Times New Roman" w:hAnsi="Times New Roman" w:cs="Times New Roman"/>
          <w:sz w:val="24"/>
          <w:szCs w:val="24"/>
          <w:lang w:eastAsia="ar-SA"/>
        </w:rPr>
        <w:t xml:space="preserve"> </w:t>
      </w:r>
      <w:proofErr w:type="spellStart"/>
      <w:r w:rsidR="007548B3">
        <w:rPr>
          <w:rFonts w:ascii="Times New Roman" w:eastAsia="Times New Roman" w:hAnsi="Times New Roman" w:cs="Times New Roman"/>
          <w:sz w:val="24"/>
          <w:szCs w:val="24"/>
          <w:lang w:eastAsia="ar-SA"/>
        </w:rPr>
        <w:t>późn</w:t>
      </w:r>
      <w:proofErr w:type="spellEnd"/>
      <w:r w:rsidR="007548B3">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 xml:space="preserve"> zm.)</w:t>
      </w:r>
      <w:r w:rsidR="003D7101">
        <w:rPr>
          <w:rFonts w:ascii="Times New Roman" w:eastAsia="Times New Roman" w:hAnsi="Times New Roman" w:cs="Times New Roman"/>
          <w:sz w:val="24"/>
          <w:szCs w:val="24"/>
          <w:lang w:eastAsia="ar-SA"/>
        </w:rPr>
        <w:t>.</w:t>
      </w:r>
    </w:p>
    <w:p w14:paraId="3324E9A5" w14:textId="6015BF71" w:rsidR="00734AEE" w:rsidRDefault="00734AEE" w:rsidP="00734AEE">
      <w:pPr>
        <w:numPr>
          <w:ilvl w:val="0"/>
          <w:numId w:val="6"/>
        </w:numPr>
        <w:tabs>
          <w:tab w:val="left" w:pos="851"/>
        </w:tabs>
        <w:suppressAutoHyphens/>
        <w:spacing w:after="0" w:line="240" w:lineRule="auto"/>
        <w:ind w:left="426"/>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Oświadczam</w:t>
      </w:r>
      <w:r w:rsidR="00942E65">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y, że zapozna</w:t>
      </w:r>
      <w:r w:rsidR="00942E65">
        <w:rPr>
          <w:rFonts w:ascii="Times New Roman" w:eastAsia="Times New Roman" w:hAnsi="Times New Roman" w:cs="Times New Roman"/>
          <w:sz w:val="24"/>
          <w:szCs w:val="24"/>
          <w:lang w:eastAsia="ar-SA"/>
        </w:rPr>
        <w:t>łem/</w:t>
      </w:r>
      <w:r w:rsidRPr="00734AEE">
        <w:rPr>
          <w:rFonts w:ascii="Times New Roman" w:eastAsia="Times New Roman" w:hAnsi="Times New Roman" w:cs="Times New Roman"/>
          <w:sz w:val="24"/>
          <w:szCs w:val="24"/>
          <w:lang w:eastAsia="ar-SA"/>
        </w:rPr>
        <w:t>liśmy się ze wzorem umowy i zobowiązuj</w:t>
      </w:r>
      <w:r w:rsidR="00942E65">
        <w:rPr>
          <w:rFonts w:ascii="Times New Roman" w:eastAsia="Times New Roman" w:hAnsi="Times New Roman" w:cs="Times New Roman"/>
          <w:sz w:val="24"/>
          <w:szCs w:val="24"/>
          <w:lang w:eastAsia="ar-SA"/>
        </w:rPr>
        <w:t>ę/</w:t>
      </w:r>
      <w:proofErr w:type="spellStart"/>
      <w:r w:rsidRPr="00734AEE">
        <w:rPr>
          <w:rFonts w:ascii="Times New Roman" w:eastAsia="Times New Roman" w:hAnsi="Times New Roman" w:cs="Times New Roman"/>
          <w:sz w:val="24"/>
          <w:szCs w:val="24"/>
          <w:lang w:eastAsia="ar-SA"/>
        </w:rPr>
        <w:t>emy</w:t>
      </w:r>
      <w:proofErr w:type="spellEnd"/>
      <w:r w:rsidRPr="00734AEE">
        <w:rPr>
          <w:rFonts w:ascii="Times New Roman" w:eastAsia="Times New Roman" w:hAnsi="Times New Roman" w:cs="Times New Roman"/>
          <w:sz w:val="24"/>
          <w:szCs w:val="24"/>
          <w:lang w:eastAsia="ar-SA"/>
        </w:rPr>
        <w:t xml:space="preserve"> się do zawarcia umowy na warunkach jak we wzorze umowy, w terminie i miejscu wskazanym przez Zamawiającego.</w:t>
      </w:r>
    </w:p>
    <w:p w14:paraId="201B731B" w14:textId="5FCEACE3" w:rsidR="00931ADA" w:rsidRPr="00931ADA" w:rsidRDefault="00931ADA" w:rsidP="00931ADA">
      <w:pPr>
        <w:pStyle w:val="Akapitzlist"/>
        <w:numPr>
          <w:ilvl w:val="0"/>
          <w:numId w:val="6"/>
        </w:numPr>
        <w:spacing w:before="120"/>
        <w:ind w:left="426" w:hanging="426"/>
        <w:jc w:val="both"/>
        <w:rPr>
          <w:sz w:val="24"/>
          <w:szCs w:val="24"/>
        </w:rPr>
      </w:pPr>
      <w:r w:rsidRPr="0087383D">
        <w:rPr>
          <w:sz w:val="24"/>
          <w:szCs w:val="24"/>
        </w:rPr>
        <w:t>Pod groźbą odpowiedzialności karnej oświadczam/y/, że załączone do oferty dokumenty opisują stan prawny i faktyczny aktualny na dzień upływu terminu składania ofert (art. 297 k.k.).</w:t>
      </w:r>
    </w:p>
    <w:p w14:paraId="2A2440A6" w14:textId="202E9A36" w:rsidR="00734AEE" w:rsidRPr="001B0988" w:rsidRDefault="00734AEE" w:rsidP="00734AEE">
      <w:pPr>
        <w:numPr>
          <w:ilvl w:val="0"/>
          <w:numId w:val="6"/>
        </w:numPr>
        <w:tabs>
          <w:tab w:val="left" w:pos="851"/>
        </w:tabs>
        <w:suppressAutoHyphens/>
        <w:spacing w:after="0" w:line="240" w:lineRule="auto"/>
        <w:ind w:left="426"/>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sz w:val="24"/>
          <w:szCs w:val="24"/>
          <w:lang w:eastAsia="ar-SA"/>
        </w:rPr>
        <w:t>Oświadczam</w:t>
      </w:r>
      <w:r w:rsidR="00E4699E">
        <w:rPr>
          <w:rFonts w:ascii="Times New Roman" w:eastAsia="Times New Roman" w:hAnsi="Times New Roman" w:cs="Times New Roman"/>
          <w:sz w:val="24"/>
          <w:szCs w:val="24"/>
          <w:lang w:eastAsia="ar-SA"/>
        </w:rPr>
        <w:t>/</w:t>
      </w:r>
      <w:r w:rsidRPr="00734AEE">
        <w:rPr>
          <w:rFonts w:ascii="Times New Roman" w:eastAsia="Times New Roman" w:hAnsi="Times New Roman" w:cs="Times New Roman"/>
          <w:sz w:val="24"/>
          <w:szCs w:val="24"/>
          <w:lang w:eastAsia="ar-SA"/>
        </w:rPr>
        <w:t>y, że do poszczególnych ubezpieczeń stanowiących przedmiot zamówienia będą miały zastosowanie wymienione poniżej warunki ubezpieczenia:</w:t>
      </w:r>
    </w:p>
    <w:p w14:paraId="36DEBA3F" w14:textId="77777777" w:rsidR="001B0988" w:rsidRPr="00734AEE" w:rsidRDefault="001B0988" w:rsidP="001B0988">
      <w:pPr>
        <w:tabs>
          <w:tab w:val="left" w:pos="851"/>
        </w:tabs>
        <w:suppressAutoHyphens/>
        <w:spacing w:after="0" w:line="240" w:lineRule="auto"/>
        <w:ind w:left="426"/>
        <w:jc w:val="both"/>
        <w:rPr>
          <w:rFonts w:ascii="Times New Roman" w:eastAsia="Times New Roman" w:hAnsi="Times New Roman" w:cs="Times New Roman"/>
          <w:color w:val="000000"/>
          <w:sz w:val="24"/>
          <w:szCs w:val="24"/>
          <w:lang w:eastAsia="ar-SA"/>
        </w:rPr>
      </w:pPr>
      <w:bookmarkStart w:id="2" w:name="_GoBack"/>
      <w:bookmarkEnd w:id="2"/>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2"/>
        <w:gridCol w:w="19"/>
        <w:gridCol w:w="4171"/>
      </w:tblGrid>
      <w:tr w:rsidR="00734AEE" w:rsidRPr="00734AEE" w14:paraId="7C637CCB" w14:textId="77777777" w:rsidTr="003A23D1">
        <w:tc>
          <w:tcPr>
            <w:tcW w:w="4152" w:type="dxa"/>
            <w:shd w:val="clear" w:color="auto" w:fill="auto"/>
          </w:tcPr>
          <w:p w14:paraId="4BD0F4C0" w14:textId="77777777" w:rsidR="00734AEE" w:rsidRPr="00734AEE" w:rsidRDefault="00734AEE" w:rsidP="00734AEE">
            <w:pPr>
              <w:suppressAutoHyphens/>
              <w:spacing w:after="0" w:line="240" w:lineRule="auto"/>
              <w:jc w:val="center"/>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lastRenderedPageBreak/>
              <w:t>Ryzyko</w:t>
            </w:r>
          </w:p>
        </w:tc>
        <w:tc>
          <w:tcPr>
            <w:tcW w:w="4190" w:type="dxa"/>
            <w:gridSpan w:val="2"/>
            <w:shd w:val="clear" w:color="auto" w:fill="auto"/>
          </w:tcPr>
          <w:p w14:paraId="2A4A386D" w14:textId="77777777" w:rsidR="00734AEE" w:rsidRPr="00734AEE" w:rsidRDefault="00734AEE" w:rsidP="00734AEE">
            <w:pPr>
              <w:suppressAutoHyphens/>
              <w:spacing w:after="0" w:line="240" w:lineRule="auto"/>
              <w:jc w:val="center"/>
              <w:rPr>
                <w:rFonts w:ascii="Times New Roman" w:eastAsia="Times New Roman" w:hAnsi="Times New Roman" w:cs="Times New Roman"/>
                <w:b/>
                <w:sz w:val="24"/>
                <w:szCs w:val="24"/>
                <w:lang w:eastAsia="ar-SA"/>
              </w:rPr>
            </w:pPr>
            <w:r w:rsidRPr="00734AEE">
              <w:rPr>
                <w:rFonts w:ascii="Times New Roman" w:eastAsia="Times New Roman" w:hAnsi="Times New Roman" w:cs="Times New Roman"/>
                <w:b/>
                <w:sz w:val="24"/>
                <w:szCs w:val="24"/>
                <w:lang w:eastAsia="ar-SA"/>
              </w:rPr>
              <w:t>Warunki ubezpieczenia mające zastosowanie do danego ubezpieczenia</w:t>
            </w:r>
          </w:p>
        </w:tc>
      </w:tr>
      <w:tr w:rsidR="00734AEE" w:rsidRPr="00734AEE" w14:paraId="0C78D757" w14:textId="77777777" w:rsidTr="003A23D1">
        <w:tc>
          <w:tcPr>
            <w:tcW w:w="8342" w:type="dxa"/>
            <w:gridSpan w:val="3"/>
            <w:shd w:val="clear" w:color="auto" w:fill="auto"/>
          </w:tcPr>
          <w:p w14:paraId="0FB777BA" w14:textId="77777777" w:rsidR="00734AEE" w:rsidRPr="00734AEE" w:rsidRDefault="00734AEE" w:rsidP="00734AEE">
            <w:pPr>
              <w:suppressAutoHyphens/>
              <w:spacing w:after="0" w:line="240" w:lineRule="auto"/>
              <w:jc w:val="center"/>
              <w:rPr>
                <w:rFonts w:ascii="Times New Roman" w:eastAsia="Times New Roman" w:hAnsi="Times New Roman" w:cs="Times New Roman"/>
                <w:b/>
                <w:color w:val="000000"/>
                <w:sz w:val="24"/>
                <w:szCs w:val="24"/>
                <w:lang w:eastAsia="ar-SA"/>
              </w:rPr>
            </w:pPr>
            <w:r w:rsidRPr="00734AEE">
              <w:rPr>
                <w:rFonts w:ascii="Times New Roman" w:eastAsia="Times New Roman" w:hAnsi="Times New Roman" w:cs="Times New Roman"/>
                <w:b/>
                <w:color w:val="000000"/>
                <w:sz w:val="24"/>
                <w:szCs w:val="24"/>
                <w:lang w:eastAsia="ar-SA"/>
              </w:rPr>
              <w:t>Część I zamówienia</w:t>
            </w:r>
          </w:p>
        </w:tc>
      </w:tr>
      <w:tr w:rsidR="00734AEE" w:rsidRPr="00734AEE" w14:paraId="725D7AFA" w14:textId="77777777" w:rsidTr="003A23D1">
        <w:tc>
          <w:tcPr>
            <w:tcW w:w="4152" w:type="dxa"/>
            <w:shd w:val="clear" w:color="auto" w:fill="auto"/>
          </w:tcPr>
          <w:p w14:paraId="12E9E3FF" w14:textId="77777777" w:rsidR="00734AEE" w:rsidRPr="00734AEE" w:rsidRDefault="00734AEE" w:rsidP="00734AEE">
            <w:pPr>
              <w:suppressAutoHyphens/>
              <w:spacing w:after="0" w:line="240" w:lineRule="auto"/>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w:t>
            </w:r>
          </w:p>
        </w:tc>
        <w:tc>
          <w:tcPr>
            <w:tcW w:w="4190" w:type="dxa"/>
            <w:gridSpan w:val="2"/>
            <w:shd w:val="clear" w:color="auto" w:fill="auto"/>
          </w:tcPr>
          <w:p w14:paraId="31DC7ABD" w14:textId="77777777" w:rsidR="00734AEE" w:rsidRPr="00734AEE" w:rsidRDefault="00734AEE" w:rsidP="00734AEE">
            <w:pPr>
              <w:suppressAutoHyphens/>
              <w:spacing w:after="0" w:line="240" w:lineRule="auto"/>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OWU …..</w:t>
            </w:r>
          </w:p>
        </w:tc>
      </w:tr>
      <w:tr w:rsidR="00734AEE" w:rsidRPr="00734AEE" w14:paraId="4554DA71" w14:textId="77777777" w:rsidTr="003A23D1">
        <w:tc>
          <w:tcPr>
            <w:tcW w:w="4152" w:type="dxa"/>
            <w:shd w:val="clear" w:color="auto" w:fill="auto"/>
          </w:tcPr>
          <w:p w14:paraId="0743AC41" w14:textId="77777777" w:rsidR="00734AEE" w:rsidRPr="00734AEE" w:rsidRDefault="00734AEE" w:rsidP="00734AEE">
            <w:pPr>
              <w:suppressAutoHyphens/>
              <w:spacing w:after="0" w:line="240" w:lineRule="auto"/>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w:t>
            </w:r>
          </w:p>
        </w:tc>
        <w:tc>
          <w:tcPr>
            <w:tcW w:w="4190" w:type="dxa"/>
            <w:gridSpan w:val="2"/>
            <w:shd w:val="clear" w:color="auto" w:fill="auto"/>
          </w:tcPr>
          <w:p w14:paraId="4A33EE96" w14:textId="77777777" w:rsidR="00734AEE" w:rsidRPr="00734AEE" w:rsidRDefault="00734AEE" w:rsidP="00734AEE">
            <w:pPr>
              <w:suppressAutoHyphens/>
              <w:spacing w:after="0" w:line="240" w:lineRule="auto"/>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OWU …..</w:t>
            </w:r>
          </w:p>
        </w:tc>
      </w:tr>
      <w:tr w:rsidR="00734AEE" w:rsidRPr="00734AEE" w14:paraId="740DF2DA" w14:textId="77777777" w:rsidTr="003A23D1">
        <w:tc>
          <w:tcPr>
            <w:tcW w:w="4152" w:type="dxa"/>
            <w:shd w:val="clear" w:color="auto" w:fill="auto"/>
          </w:tcPr>
          <w:p w14:paraId="634CF4BE" w14:textId="77777777" w:rsidR="00734AEE" w:rsidRPr="00734AEE" w:rsidRDefault="00734AEE" w:rsidP="00734AEE">
            <w:pPr>
              <w:suppressAutoHyphens/>
              <w:spacing w:after="0" w:line="240" w:lineRule="auto"/>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w:t>
            </w:r>
          </w:p>
        </w:tc>
        <w:tc>
          <w:tcPr>
            <w:tcW w:w="4190" w:type="dxa"/>
            <w:gridSpan w:val="2"/>
            <w:shd w:val="clear" w:color="auto" w:fill="auto"/>
          </w:tcPr>
          <w:p w14:paraId="1A56191B" w14:textId="77777777" w:rsidR="00734AEE" w:rsidRPr="00734AEE" w:rsidRDefault="00734AEE" w:rsidP="00734AEE">
            <w:pPr>
              <w:suppressAutoHyphens/>
              <w:spacing w:after="0" w:line="240" w:lineRule="auto"/>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OWU …..</w:t>
            </w:r>
          </w:p>
        </w:tc>
      </w:tr>
      <w:tr w:rsidR="00734AEE" w:rsidRPr="00734AEE" w14:paraId="0E1BFB80" w14:textId="77777777" w:rsidTr="003A23D1">
        <w:tc>
          <w:tcPr>
            <w:tcW w:w="4152" w:type="dxa"/>
            <w:shd w:val="clear" w:color="auto" w:fill="auto"/>
          </w:tcPr>
          <w:p w14:paraId="562A916D" w14:textId="77777777" w:rsidR="00734AEE" w:rsidRPr="00734AEE" w:rsidRDefault="00734AEE" w:rsidP="00734AEE">
            <w:pPr>
              <w:suppressAutoHyphens/>
              <w:spacing w:after="0" w:line="240" w:lineRule="auto"/>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w:t>
            </w:r>
          </w:p>
        </w:tc>
        <w:tc>
          <w:tcPr>
            <w:tcW w:w="4190" w:type="dxa"/>
            <w:gridSpan w:val="2"/>
            <w:shd w:val="clear" w:color="auto" w:fill="auto"/>
          </w:tcPr>
          <w:p w14:paraId="3A19E2BB" w14:textId="77777777" w:rsidR="00734AEE" w:rsidRPr="00734AEE" w:rsidRDefault="00734AEE" w:rsidP="00734AEE">
            <w:pPr>
              <w:suppressAutoHyphens/>
              <w:spacing w:after="0" w:line="240" w:lineRule="auto"/>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OWU …..</w:t>
            </w:r>
          </w:p>
        </w:tc>
      </w:tr>
      <w:tr w:rsidR="00734AEE" w:rsidRPr="00734AEE" w14:paraId="32405AD2" w14:textId="77777777" w:rsidTr="003A23D1">
        <w:tc>
          <w:tcPr>
            <w:tcW w:w="8342" w:type="dxa"/>
            <w:gridSpan w:val="3"/>
            <w:shd w:val="clear" w:color="auto" w:fill="auto"/>
          </w:tcPr>
          <w:p w14:paraId="628C0FA0"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b/>
                <w:color w:val="000000"/>
                <w:sz w:val="24"/>
                <w:szCs w:val="24"/>
                <w:lang w:eastAsia="ar-SA"/>
              </w:rPr>
              <w:t>Część II zamówienia</w:t>
            </w:r>
          </w:p>
        </w:tc>
      </w:tr>
      <w:tr w:rsidR="00734AEE" w:rsidRPr="00734AEE" w14:paraId="04739C29" w14:textId="77777777" w:rsidTr="003A23D1">
        <w:tc>
          <w:tcPr>
            <w:tcW w:w="4152" w:type="dxa"/>
            <w:shd w:val="clear" w:color="auto" w:fill="auto"/>
          </w:tcPr>
          <w:p w14:paraId="69E90121" w14:textId="77777777" w:rsidR="00734AEE" w:rsidRPr="00734AEE" w:rsidRDefault="00734AEE" w:rsidP="00734AEE">
            <w:pPr>
              <w:suppressAutoHyphens/>
              <w:spacing w:after="0" w:line="240" w:lineRule="auto"/>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 xml:space="preserve">…………………….. </w:t>
            </w:r>
          </w:p>
        </w:tc>
        <w:tc>
          <w:tcPr>
            <w:tcW w:w="4190" w:type="dxa"/>
            <w:gridSpan w:val="2"/>
            <w:shd w:val="clear" w:color="auto" w:fill="auto"/>
          </w:tcPr>
          <w:p w14:paraId="2ADD3CD6" w14:textId="77777777" w:rsidR="00734AEE" w:rsidRPr="00734AEE" w:rsidRDefault="00734AEE" w:rsidP="00734AEE">
            <w:pPr>
              <w:suppressAutoHyphens/>
              <w:spacing w:after="0" w:line="240" w:lineRule="auto"/>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OWU …..</w:t>
            </w:r>
          </w:p>
        </w:tc>
      </w:tr>
      <w:tr w:rsidR="00734AEE" w:rsidRPr="00734AEE" w14:paraId="68908F4C" w14:textId="77777777" w:rsidTr="003A23D1">
        <w:tc>
          <w:tcPr>
            <w:tcW w:w="4152" w:type="dxa"/>
            <w:shd w:val="clear" w:color="auto" w:fill="auto"/>
          </w:tcPr>
          <w:p w14:paraId="623A9022" w14:textId="77777777" w:rsidR="00734AEE" w:rsidRPr="00734AEE" w:rsidRDefault="00734AEE" w:rsidP="00734AEE">
            <w:pPr>
              <w:suppressAutoHyphens/>
              <w:spacing w:after="0" w:line="240" w:lineRule="auto"/>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w:t>
            </w:r>
          </w:p>
        </w:tc>
        <w:tc>
          <w:tcPr>
            <w:tcW w:w="4190" w:type="dxa"/>
            <w:gridSpan w:val="2"/>
            <w:shd w:val="clear" w:color="auto" w:fill="auto"/>
          </w:tcPr>
          <w:p w14:paraId="7BB84DE0" w14:textId="77777777" w:rsidR="00734AEE" w:rsidRPr="00734AEE" w:rsidRDefault="00734AEE" w:rsidP="00734AEE">
            <w:pPr>
              <w:suppressAutoHyphens/>
              <w:spacing w:after="0" w:line="240" w:lineRule="auto"/>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OWU …..</w:t>
            </w:r>
          </w:p>
        </w:tc>
      </w:tr>
      <w:tr w:rsidR="00734AEE" w:rsidRPr="00734AEE" w14:paraId="11666DEF" w14:textId="77777777" w:rsidTr="003A23D1">
        <w:tc>
          <w:tcPr>
            <w:tcW w:w="8342" w:type="dxa"/>
            <w:gridSpan w:val="3"/>
            <w:shd w:val="clear" w:color="auto" w:fill="auto"/>
          </w:tcPr>
          <w:p w14:paraId="0CD63971"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bookmarkStart w:id="3" w:name="_Hlk19604801"/>
            <w:r w:rsidRPr="00734AEE">
              <w:rPr>
                <w:rFonts w:ascii="Times New Roman" w:eastAsia="Times New Roman" w:hAnsi="Times New Roman" w:cs="Times New Roman"/>
                <w:b/>
                <w:color w:val="000000"/>
                <w:sz w:val="24"/>
                <w:szCs w:val="24"/>
                <w:lang w:eastAsia="ar-SA"/>
              </w:rPr>
              <w:t>Część III zamówienia</w:t>
            </w:r>
          </w:p>
        </w:tc>
      </w:tr>
      <w:tr w:rsidR="00734AEE" w:rsidRPr="00734AEE" w14:paraId="73F515DC" w14:textId="77777777" w:rsidTr="003A23D1">
        <w:tc>
          <w:tcPr>
            <w:tcW w:w="4152" w:type="dxa"/>
            <w:shd w:val="clear" w:color="auto" w:fill="auto"/>
          </w:tcPr>
          <w:p w14:paraId="2194210C" w14:textId="77777777" w:rsidR="00734AEE" w:rsidRPr="00734AEE" w:rsidRDefault="00734AEE" w:rsidP="00734AEE">
            <w:pPr>
              <w:suppressAutoHyphens/>
              <w:spacing w:after="0" w:line="240" w:lineRule="auto"/>
              <w:jc w:val="both"/>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 xml:space="preserve">…………………….. </w:t>
            </w:r>
          </w:p>
        </w:tc>
        <w:tc>
          <w:tcPr>
            <w:tcW w:w="4190" w:type="dxa"/>
            <w:gridSpan w:val="2"/>
            <w:shd w:val="clear" w:color="auto" w:fill="auto"/>
          </w:tcPr>
          <w:p w14:paraId="4AC49E2E" w14:textId="77777777" w:rsidR="00734AEE" w:rsidRPr="00734AEE" w:rsidRDefault="00734AEE" w:rsidP="00734AEE">
            <w:pPr>
              <w:suppressAutoHyphens/>
              <w:spacing w:after="0" w:line="240" w:lineRule="auto"/>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color w:val="000000"/>
                <w:sz w:val="24"/>
                <w:szCs w:val="24"/>
                <w:lang w:eastAsia="ar-SA"/>
              </w:rPr>
              <w:t>OWU …..</w:t>
            </w:r>
          </w:p>
        </w:tc>
      </w:tr>
      <w:bookmarkEnd w:id="3"/>
      <w:tr w:rsidR="00734AEE" w:rsidRPr="00734AEE" w14:paraId="7B4F7E05" w14:textId="77777777" w:rsidTr="003A23D1">
        <w:tc>
          <w:tcPr>
            <w:tcW w:w="8342" w:type="dxa"/>
            <w:gridSpan w:val="3"/>
            <w:shd w:val="clear" w:color="auto" w:fill="auto"/>
          </w:tcPr>
          <w:p w14:paraId="46B3D06B" w14:textId="77777777" w:rsidR="00734AEE" w:rsidRPr="00734AEE" w:rsidRDefault="00734AEE" w:rsidP="00734AEE">
            <w:pPr>
              <w:suppressAutoHyphens/>
              <w:spacing w:after="0" w:line="240" w:lineRule="auto"/>
              <w:jc w:val="center"/>
              <w:rPr>
                <w:rFonts w:ascii="Times New Roman" w:eastAsia="Times New Roman" w:hAnsi="Times New Roman" w:cs="Times New Roman"/>
                <w:color w:val="000000"/>
                <w:sz w:val="24"/>
                <w:szCs w:val="24"/>
                <w:lang w:eastAsia="ar-SA"/>
              </w:rPr>
            </w:pPr>
            <w:r w:rsidRPr="00734AEE">
              <w:rPr>
                <w:rFonts w:ascii="Times New Roman" w:eastAsia="Times New Roman" w:hAnsi="Times New Roman" w:cs="Times New Roman"/>
                <w:b/>
                <w:color w:val="000000"/>
                <w:sz w:val="24"/>
                <w:szCs w:val="24"/>
                <w:lang w:eastAsia="ar-SA"/>
              </w:rPr>
              <w:t>Część IV zamówienia</w:t>
            </w:r>
          </w:p>
        </w:tc>
      </w:tr>
      <w:tr w:rsidR="00734AEE" w:rsidRPr="00734AEE" w14:paraId="5660D7A4" w14:textId="77777777" w:rsidTr="003A23D1">
        <w:tc>
          <w:tcPr>
            <w:tcW w:w="4171" w:type="dxa"/>
            <w:gridSpan w:val="2"/>
            <w:shd w:val="clear" w:color="auto" w:fill="auto"/>
          </w:tcPr>
          <w:p w14:paraId="33A28E43" w14:textId="77777777" w:rsidR="00734AEE" w:rsidRPr="00734AEE" w:rsidRDefault="00734AEE" w:rsidP="00734AEE">
            <w:pPr>
              <w:suppressAutoHyphens/>
              <w:spacing w:after="0" w:line="240" w:lineRule="auto"/>
              <w:rPr>
                <w:rFonts w:ascii="Times New Roman" w:eastAsia="Times New Roman" w:hAnsi="Times New Roman" w:cs="Times New Roman"/>
                <w:bCs/>
                <w:color w:val="000000"/>
                <w:sz w:val="24"/>
                <w:szCs w:val="24"/>
                <w:lang w:eastAsia="ar-SA"/>
              </w:rPr>
            </w:pPr>
            <w:r w:rsidRPr="00734AEE">
              <w:rPr>
                <w:rFonts w:ascii="Times New Roman" w:eastAsia="Times New Roman" w:hAnsi="Times New Roman" w:cs="Times New Roman"/>
                <w:bCs/>
                <w:color w:val="000000"/>
                <w:sz w:val="24"/>
                <w:szCs w:val="24"/>
                <w:lang w:eastAsia="ar-SA"/>
              </w:rPr>
              <w:t>……………………</w:t>
            </w:r>
          </w:p>
        </w:tc>
        <w:tc>
          <w:tcPr>
            <w:tcW w:w="4171" w:type="dxa"/>
            <w:shd w:val="clear" w:color="auto" w:fill="auto"/>
          </w:tcPr>
          <w:p w14:paraId="7E387155" w14:textId="77777777" w:rsidR="00734AEE" w:rsidRPr="00734AEE" w:rsidRDefault="00734AEE" w:rsidP="00734AEE">
            <w:pPr>
              <w:suppressAutoHyphens/>
              <w:spacing w:after="0" w:line="240" w:lineRule="auto"/>
              <w:rPr>
                <w:rFonts w:ascii="Times New Roman" w:eastAsia="Times New Roman" w:hAnsi="Times New Roman" w:cs="Times New Roman"/>
                <w:bCs/>
                <w:color w:val="000000"/>
                <w:sz w:val="24"/>
                <w:szCs w:val="24"/>
                <w:lang w:eastAsia="ar-SA"/>
              </w:rPr>
            </w:pPr>
            <w:r w:rsidRPr="00734AEE">
              <w:rPr>
                <w:rFonts w:ascii="Times New Roman" w:eastAsia="Times New Roman" w:hAnsi="Times New Roman" w:cs="Times New Roman"/>
                <w:bCs/>
                <w:color w:val="000000"/>
                <w:sz w:val="24"/>
                <w:szCs w:val="24"/>
                <w:lang w:eastAsia="ar-SA"/>
              </w:rPr>
              <w:t>OWU …..</w:t>
            </w:r>
          </w:p>
        </w:tc>
      </w:tr>
    </w:tbl>
    <w:p w14:paraId="5C3DA1E4" w14:textId="2A0527E1" w:rsidR="00734AEE" w:rsidRPr="00DB5995" w:rsidRDefault="00734AEE" w:rsidP="00734AEE">
      <w:pPr>
        <w:numPr>
          <w:ilvl w:val="0"/>
          <w:numId w:val="6"/>
        </w:numPr>
        <w:suppressAutoHyphens/>
        <w:spacing w:before="120" w:after="0" w:line="240" w:lineRule="auto"/>
        <w:jc w:val="both"/>
        <w:rPr>
          <w:rFonts w:ascii="Times New Roman" w:eastAsia="Times New Roman" w:hAnsi="Times New Roman" w:cs="Times New Roman"/>
          <w:sz w:val="24"/>
          <w:szCs w:val="24"/>
          <w:lang w:eastAsia="ar-SA"/>
        </w:rPr>
      </w:pPr>
      <w:r w:rsidRPr="00DB5995">
        <w:rPr>
          <w:rFonts w:ascii="Times New Roman" w:eastAsia="Times New Roman" w:hAnsi="Times New Roman" w:cs="Times New Roman"/>
          <w:sz w:val="24"/>
          <w:szCs w:val="24"/>
          <w:lang w:eastAsia="ar-SA"/>
        </w:rPr>
        <w:t xml:space="preserve"> Załącznikami do niniejszej oferty są:</w:t>
      </w:r>
    </w:p>
    <w:p w14:paraId="31158574" w14:textId="22F0BB72" w:rsidR="00DB5995" w:rsidRPr="00DB5995" w:rsidRDefault="00B8170F" w:rsidP="00DB5995">
      <w:pPr>
        <w:suppressAutoHyphens/>
        <w:spacing w:before="120" w:after="100" w:afterAutospacing="1" w:line="240" w:lineRule="auto"/>
        <w:ind w:left="106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p w14:paraId="7E0CB040" w14:textId="77777777" w:rsidR="00734AEE" w:rsidRPr="005123DD" w:rsidRDefault="00734AEE" w:rsidP="00DB5995">
      <w:pPr>
        <w:tabs>
          <w:tab w:val="left" w:pos="1134"/>
          <w:tab w:val="right" w:pos="10092"/>
        </w:tabs>
        <w:suppressAutoHyphens/>
        <w:spacing w:after="100" w:afterAutospacing="1" w:line="240" w:lineRule="auto"/>
        <w:jc w:val="both"/>
        <w:rPr>
          <w:rFonts w:ascii="Times New Roman" w:eastAsia="Times New Roman" w:hAnsi="Times New Roman" w:cs="Times New Roman"/>
          <w:sz w:val="24"/>
          <w:szCs w:val="24"/>
          <w:lang w:eastAsia="ar-SA"/>
        </w:rPr>
      </w:pPr>
    </w:p>
    <w:p w14:paraId="196EEADA" w14:textId="77777777" w:rsidR="00734AEE" w:rsidRPr="00734AEE" w:rsidRDefault="00734AEE" w:rsidP="00734AEE">
      <w:pPr>
        <w:suppressAutoHyphens/>
        <w:spacing w:after="0" w:line="240" w:lineRule="auto"/>
        <w:ind w:left="60"/>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ab/>
      </w:r>
      <w:r w:rsidRPr="00734AEE">
        <w:rPr>
          <w:rFonts w:ascii="Times New Roman" w:eastAsia="Times New Roman" w:hAnsi="Times New Roman" w:cs="Times New Roman"/>
          <w:sz w:val="24"/>
          <w:szCs w:val="24"/>
          <w:lang w:eastAsia="ar-SA"/>
        </w:rPr>
        <w:tab/>
        <w:t xml:space="preserve"> </w:t>
      </w:r>
    </w:p>
    <w:p w14:paraId="4F347474" w14:textId="77777777" w:rsidR="00734AEE" w:rsidRPr="00734AEE" w:rsidRDefault="00734AEE" w:rsidP="00734AEE">
      <w:pPr>
        <w:suppressAutoHyphens/>
        <w:spacing w:after="0" w:line="240" w:lineRule="auto"/>
        <w:ind w:left="60"/>
        <w:jc w:val="both"/>
        <w:rPr>
          <w:rFonts w:ascii="Times New Roman" w:eastAsia="Times New Roman" w:hAnsi="Times New Roman" w:cs="Times New Roman"/>
          <w:sz w:val="24"/>
          <w:szCs w:val="24"/>
          <w:lang w:eastAsia="ar-SA"/>
        </w:rPr>
      </w:pPr>
    </w:p>
    <w:p w14:paraId="2A645604" w14:textId="77777777" w:rsidR="00734AEE" w:rsidRPr="00734AEE" w:rsidRDefault="00734AEE" w:rsidP="00734AEE">
      <w:pPr>
        <w:suppressAutoHyphens/>
        <w:spacing w:after="0" w:line="240" w:lineRule="auto"/>
        <w:jc w:val="right"/>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ab/>
      </w:r>
      <w:r w:rsidRPr="00734AEE">
        <w:rPr>
          <w:rFonts w:ascii="Times New Roman" w:eastAsia="Times New Roman" w:hAnsi="Times New Roman" w:cs="Times New Roman"/>
          <w:sz w:val="24"/>
          <w:szCs w:val="24"/>
          <w:lang w:eastAsia="ar-SA"/>
        </w:rPr>
        <w:tab/>
      </w:r>
      <w:r w:rsidRPr="00734AEE">
        <w:rPr>
          <w:rFonts w:ascii="Times New Roman" w:eastAsia="Times New Roman" w:hAnsi="Times New Roman" w:cs="Times New Roman"/>
          <w:sz w:val="24"/>
          <w:szCs w:val="24"/>
          <w:lang w:eastAsia="ar-SA"/>
        </w:rPr>
        <w:tab/>
      </w:r>
      <w:r w:rsidRPr="00734AEE">
        <w:rPr>
          <w:rFonts w:ascii="Times New Roman" w:eastAsia="Times New Roman" w:hAnsi="Times New Roman" w:cs="Times New Roman"/>
          <w:sz w:val="24"/>
          <w:szCs w:val="24"/>
          <w:lang w:eastAsia="ar-SA"/>
        </w:rPr>
        <w:tab/>
      </w:r>
      <w:r w:rsidRPr="00734AEE">
        <w:rPr>
          <w:rFonts w:ascii="Times New Roman" w:eastAsia="Times New Roman" w:hAnsi="Times New Roman" w:cs="Times New Roman"/>
          <w:sz w:val="24"/>
          <w:szCs w:val="24"/>
          <w:lang w:eastAsia="ar-SA"/>
        </w:rPr>
        <w:tab/>
      </w:r>
      <w:r w:rsidRPr="00734AEE">
        <w:rPr>
          <w:rFonts w:ascii="Times New Roman" w:eastAsia="Times New Roman" w:hAnsi="Times New Roman" w:cs="Times New Roman"/>
          <w:sz w:val="24"/>
          <w:szCs w:val="24"/>
          <w:lang w:eastAsia="ar-SA"/>
        </w:rPr>
        <w:tab/>
      </w:r>
      <w:r w:rsidRPr="00734AEE">
        <w:rPr>
          <w:rFonts w:ascii="Times New Roman" w:eastAsia="Times New Roman" w:hAnsi="Times New Roman" w:cs="Times New Roman"/>
          <w:sz w:val="24"/>
          <w:szCs w:val="24"/>
          <w:lang w:eastAsia="ar-SA"/>
        </w:rPr>
        <w:tab/>
      </w:r>
    </w:p>
    <w:p w14:paraId="6644A30E" w14:textId="0FF200A1" w:rsidR="00734AEE" w:rsidRPr="00734AEE" w:rsidRDefault="00734AEE" w:rsidP="00734AEE">
      <w:pPr>
        <w:suppressAutoHyphens/>
        <w:spacing w:after="0" w:line="240" w:lineRule="auto"/>
        <w:ind w:right="567" w:firstLine="3969"/>
        <w:jc w:val="both"/>
        <w:rPr>
          <w:rFonts w:ascii="Times New Roman" w:eastAsia="Times New Roman" w:hAnsi="Times New Roman" w:cs="Times New Roman"/>
          <w:sz w:val="24"/>
          <w:szCs w:val="24"/>
          <w:lang w:eastAsia="ar-SA"/>
        </w:rPr>
      </w:pPr>
      <w:r w:rsidRPr="00734AEE">
        <w:rPr>
          <w:rFonts w:ascii="Times New Roman" w:eastAsia="Times New Roman" w:hAnsi="Times New Roman" w:cs="Times New Roman"/>
          <w:sz w:val="24"/>
          <w:szCs w:val="24"/>
          <w:lang w:eastAsia="ar-SA"/>
        </w:rPr>
        <w:t xml:space="preserve">             Podpisano:     </w:t>
      </w:r>
    </w:p>
    <w:p w14:paraId="7230347D" w14:textId="66314C0E" w:rsidR="00734AEE" w:rsidRPr="00734AEE" w:rsidRDefault="00734AEE" w:rsidP="00734AEE">
      <w:pPr>
        <w:suppressAutoHyphens/>
        <w:spacing w:after="0" w:line="240" w:lineRule="auto"/>
        <w:ind w:left="4254" w:right="567"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734AEE">
        <w:rPr>
          <w:rFonts w:ascii="Times New Roman" w:eastAsia="Times New Roman" w:hAnsi="Times New Roman" w:cs="Times New Roman"/>
          <w:sz w:val="24"/>
          <w:szCs w:val="24"/>
          <w:lang w:eastAsia="ar-SA"/>
        </w:rPr>
        <w:t>...........................................</w:t>
      </w:r>
    </w:p>
    <w:p w14:paraId="7B1F859C" w14:textId="1B880CF4" w:rsidR="00734AEE" w:rsidRPr="00826A40" w:rsidRDefault="00734AEE" w:rsidP="00E6783C">
      <w:pPr>
        <w:suppressAutoHyphens/>
        <w:spacing w:after="0" w:line="240" w:lineRule="auto"/>
        <w:ind w:left="6096" w:right="567"/>
        <w:jc w:val="center"/>
        <w:rPr>
          <w:rFonts w:ascii="Times New Roman" w:eastAsia="Times New Roman" w:hAnsi="Times New Roman" w:cs="Times New Roman"/>
          <w:sz w:val="20"/>
          <w:szCs w:val="20"/>
          <w:lang w:eastAsia="ar-SA"/>
        </w:rPr>
      </w:pPr>
      <w:r w:rsidRPr="00826A40">
        <w:rPr>
          <w:rFonts w:ascii="Times New Roman" w:eastAsia="Times New Roman" w:hAnsi="Times New Roman" w:cs="Times New Roman"/>
          <w:sz w:val="20"/>
          <w:szCs w:val="20"/>
          <w:lang w:eastAsia="ar-SA"/>
        </w:rPr>
        <w:t>(czytelny podpis lub w przypadku parafki/ pieczątka imienna upełnomocnionego przedstawiciela)</w:t>
      </w:r>
    </w:p>
    <w:p w14:paraId="069352C9" w14:textId="623FF978" w:rsidR="00734AEE" w:rsidRDefault="00734AEE" w:rsidP="00734AEE">
      <w:pPr>
        <w:suppressAutoHyphens/>
        <w:spacing w:after="0" w:line="360" w:lineRule="auto"/>
        <w:jc w:val="both"/>
        <w:rPr>
          <w:rFonts w:ascii="Times New Roman" w:eastAsia="Lucida Sans Unicode" w:hAnsi="Times New Roman" w:cs="Times New Roman"/>
          <w:b/>
          <w:i/>
          <w:iCs/>
          <w:sz w:val="20"/>
          <w:szCs w:val="20"/>
          <w:u w:val="single"/>
          <w:lang w:eastAsia="ar-SA"/>
        </w:rPr>
      </w:pPr>
    </w:p>
    <w:p w14:paraId="4B525107" w14:textId="77777777" w:rsidR="00826A40" w:rsidRPr="00826A40" w:rsidRDefault="00826A40" w:rsidP="00734AEE">
      <w:pPr>
        <w:suppressAutoHyphens/>
        <w:spacing w:after="0" w:line="360" w:lineRule="auto"/>
        <w:jc w:val="both"/>
        <w:rPr>
          <w:rFonts w:ascii="Times New Roman" w:eastAsia="Lucida Sans Unicode" w:hAnsi="Times New Roman" w:cs="Times New Roman"/>
          <w:b/>
          <w:i/>
          <w:iCs/>
          <w:sz w:val="20"/>
          <w:szCs w:val="20"/>
          <w:u w:val="single"/>
          <w:lang w:eastAsia="ar-SA"/>
        </w:rPr>
      </w:pPr>
    </w:p>
    <w:p w14:paraId="71335620" w14:textId="77777777" w:rsidR="0097553F" w:rsidRDefault="00734AEE" w:rsidP="0097553F">
      <w:pPr>
        <w:suppressAutoHyphens/>
        <w:spacing w:after="0" w:line="360" w:lineRule="auto"/>
        <w:jc w:val="both"/>
        <w:rPr>
          <w:rFonts w:ascii="Times New Roman" w:eastAsia="Lucida Sans Unicode" w:hAnsi="Times New Roman" w:cs="Times New Roman"/>
          <w:b/>
          <w:i/>
          <w:iCs/>
          <w:sz w:val="24"/>
          <w:szCs w:val="24"/>
          <w:u w:val="single"/>
          <w:lang w:eastAsia="ar-SA"/>
        </w:rPr>
      </w:pPr>
      <w:r w:rsidRPr="00734AEE">
        <w:rPr>
          <w:rFonts w:ascii="Times New Roman" w:eastAsia="Lucida Sans Unicode" w:hAnsi="Times New Roman" w:cs="Times New Roman"/>
          <w:b/>
          <w:i/>
          <w:iCs/>
          <w:sz w:val="24"/>
          <w:szCs w:val="24"/>
          <w:u w:val="single"/>
          <w:lang w:eastAsia="ar-SA"/>
        </w:rPr>
        <w:t>Uwagi dla Wykonawcy:</w:t>
      </w:r>
    </w:p>
    <w:p w14:paraId="23CD8857" w14:textId="1E984A27" w:rsidR="0097553F" w:rsidRPr="005C67F6" w:rsidRDefault="0097553F" w:rsidP="00734AEE">
      <w:pPr>
        <w:suppressAutoHyphens/>
        <w:spacing w:after="0" w:line="360" w:lineRule="auto"/>
        <w:jc w:val="both"/>
      </w:pPr>
      <w:r w:rsidRPr="0097553F">
        <w:rPr>
          <w:rFonts w:ascii="Times New Roman" w:eastAsia="Lucida Sans Unicode" w:hAnsi="Times New Roman" w:cs="Times New Roman"/>
          <w:i/>
          <w:iCs/>
          <w:sz w:val="24"/>
          <w:szCs w:val="24"/>
          <w:lang w:eastAsia="ar-SA"/>
        </w:rPr>
        <w:t>/   -   niepotrzebne skreślić</w:t>
      </w:r>
    </w:p>
    <w:sectPr w:rsidR="0097553F" w:rsidRPr="005C67F6" w:rsidSect="001B098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AFDDC3" w14:textId="77777777" w:rsidR="0090199A" w:rsidRDefault="0090199A" w:rsidP="0097553F">
      <w:pPr>
        <w:spacing w:after="0" w:line="240" w:lineRule="auto"/>
      </w:pPr>
      <w:r>
        <w:separator/>
      </w:r>
    </w:p>
  </w:endnote>
  <w:endnote w:type="continuationSeparator" w:id="0">
    <w:p w14:paraId="60921A46" w14:textId="77777777" w:rsidR="0090199A" w:rsidRDefault="0090199A" w:rsidP="00975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C6D4C" w14:textId="77777777" w:rsidR="0090199A" w:rsidRDefault="0090199A" w:rsidP="0097553F">
      <w:pPr>
        <w:spacing w:after="0" w:line="240" w:lineRule="auto"/>
      </w:pPr>
      <w:r>
        <w:separator/>
      </w:r>
    </w:p>
  </w:footnote>
  <w:footnote w:type="continuationSeparator" w:id="0">
    <w:p w14:paraId="308E8F55" w14:textId="77777777" w:rsidR="0090199A" w:rsidRDefault="0090199A" w:rsidP="0097553F">
      <w:pPr>
        <w:spacing w:after="0" w:line="240" w:lineRule="auto"/>
      </w:pPr>
      <w:r>
        <w:continuationSeparator/>
      </w:r>
    </w:p>
  </w:footnote>
  <w:footnote w:id="1">
    <w:p w14:paraId="4666E618" w14:textId="77777777" w:rsidR="00931ADA" w:rsidRPr="005658F9" w:rsidRDefault="00931ADA" w:rsidP="00931ADA">
      <w:pPr>
        <w:pStyle w:val="Tekstprzypisudolnego"/>
        <w:jc w:val="both"/>
        <w:rPr>
          <w:sz w:val="16"/>
          <w:szCs w:val="16"/>
        </w:rPr>
      </w:pPr>
      <w:r w:rsidRPr="005658F9">
        <w:rPr>
          <w:rStyle w:val="Odwoanieprzypisudolnego"/>
          <w:sz w:val="16"/>
          <w:szCs w:val="16"/>
        </w:rPr>
        <w:footnoteRef/>
      </w:r>
      <w:r w:rsidRPr="005658F9">
        <w:rPr>
          <w:sz w:val="16"/>
          <w:szCs w:val="16"/>
        </w:rPr>
        <w:t xml:space="preserve"> </w:t>
      </w:r>
      <w:r>
        <w:rPr>
          <w:sz w:val="16"/>
          <w:szCs w:val="16"/>
        </w:rPr>
        <w:t>R</w:t>
      </w:r>
      <w:r w:rsidRPr="005658F9">
        <w:rPr>
          <w:sz w:val="16"/>
          <w:szCs w:val="16"/>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Pr>
          <w:sz w:val="16"/>
          <w:szCs w:val="16"/>
        </w:rPr>
        <w:t xml:space="preserve">, z </w:t>
      </w:r>
      <w:proofErr w:type="spellStart"/>
      <w:r>
        <w:rPr>
          <w:sz w:val="16"/>
          <w:szCs w:val="16"/>
        </w:rPr>
        <w:t>późn</w:t>
      </w:r>
      <w:proofErr w:type="spellEnd"/>
      <w:r>
        <w:rPr>
          <w:sz w:val="16"/>
          <w:szCs w:val="16"/>
        </w:rPr>
        <w:t>. zm.</w:t>
      </w:r>
      <w:r w:rsidRPr="005658F9">
        <w:rPr>
          <w:sz w:val="16"/>
          <w:szCs w:val="16"/>
        </w:rPr>
        <w:t xml:space="preserve">). </w:t>
      </w:r>
    </w:p>
  </w:footnote>
  <w:footnote w:id="2">
    <w:p w14:paraId="7495F5B1" w14:textId="77777777" w:rsidR="00931ADA" w:rsidRPr="005658F9" w:rsidRDefault="00931ADA" w:rsidP="00931ADA">
      <w:pPr>
        <w:pStyle w:val="NormalnyWeb"/>
        <w:jc w:val="both"/>
        <w:rPr>
          <w:sz w:val="16"/>
          <w:szCs w:val="16"/>
        </w:rPr>
      </w:pPr>
      <w:r w:rsidRPr="005658F9">
        <w:rPr>
          <w:rStyle w:val="Odwoanieprzypisudolnego"/>
          <w:sz w:val="16"/>
          <w:szCs w:val="16"/>
        </w:rPr>
        <w:footnoteRef/>
      </w:r>
      <w:r w:rsidRPr="005658F9">
        <w:rPr>
          <w:sz w:val="16"/>
          <w:szCs w:val="16"/>
        </w:rPr>
        <w:t xml:space="preserve"> </w:t>
      </w:r>
      <w:r>
        <w:rPr>
          <w:color w:val="000000"/>
          <w:sz w:val="16"/>
          <w:szCs w:val="16"/>
        </w:rPr>
        <w:t>W</w:t>
      </w:r>
      <w:r w:rsidRPr="005658F9">
        <w:rPr>
          <w:color w:val="000000"/>
          <w:sz w:val="16"/>
          <w:szCs w:val="16"/>
        </w:rPr>
        <w:t xml:space="preserve"> przypadku gdy wykonawca </w:t>
      </w:r>
      <w:r w:rsidRPr="005658F9">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7FF7260" w14:textId="77777777" w:rsidR="00931ADA" w:rsidRDefault="00931ADA" w:rsidP="00931ADA">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F"/>
    <w:multiLevelType w:val="singleLevel"/>
    <w:tmpl w:val="FDF899F8"/>
    <w:name w:val="WW8Num32"/>
    <w:lvl w:ilvl="0">
      <w:start w:val="1"/>
      <w:numFmt w:val="decimal"/>
      <w:lvlText w:val="%1."/>
      <w:lvlJc w:val="left"/>
      <w:pPr>
        <w:tabs>
          <w:tab w:val="num" w:pos="390"/>
        </w:tabs>
        <w:ind w:left="390" w:hanging="390"/>
      </w:pPr>
      <w:rPr>
        <w:rFonts w:hint="default"/>
        <w:b w:val="0"/>
        <w:sz w:val="24"/>
        <w:szCs w:val="24"/>
      </w:rPr>
    </w:lvl>
  </w:abstractNum>
  <w:abstractNum w:abstractNumId="3" w15:restartNumberingAfterBreak="0">
    <w:nsid w:val="00000011"/>
    <w:multiLevelType w:val="singleLevel"/>
    <w:tmpl w:val="00000011"/>
    <w:name w:val="WW8Num20"/>
    <w:lvl w:ilvl="0">
      <w:numFmt w:val="bullet"/>
      <w:lvlText w:val="-"/>
      <w:lvlJc w:val="left"/>
      <w:pPr>
        <w:tabs>
          <w:tab w:val="num" w:pos="645"/>
        </w:tabs>
        <w:ind w:left="645" w:hanging="360"/>
      </w:pPr>
      <w:rPr>
        <w:rFonts w:ascii="Times New Roman" w:hAnsi="Times New Roman"/>
      </w:rPr>
    </w:lvl>
  </w:abstractNum>
  <w:abstractNum w:abstractNumId="4" w15:restartNumberingAfterBreak="0">
    <w:nsid w:val="00000014"/>
    <w:multiLevelType w:val="multilevel"/>
    <w:tmpl w:val="00000014"/>
    <w:name w:val="WW8Num23"/>
    <w:lvl w:ilvl="0">
      <w:start w:val="1"/>
      <w:numFmt w:val="decimal"/>
      <w:pStyle w:val="Normalny15pt"/>
      <w:lvlText w:val="%1."/>
      <w:lvlJc w:val="left"/>
      <w:pPr>
        <w:tabs>
          <w:tab w:val="num" w:pos="360"/>
        </w:tabs>
        <w:ind w:left="360" w:hanging="360"/>
      </w:pPr>
      <w:rPr>
        <w:rFonts w:ascii="Tahoma" w:hAnsi="Tahoma" w:cs="Tahoma"/>
        <w:sz w:val="20"/>
        <w:szCs w:val="20"/>
      </w:rPr>
    </w:lvl>
    <w:lvl w:ilvl="1">
      <w:start w:val="6"/>
      <w:numFmt w:val="decimal"/>
      <w:lvlText w:val="%1.%2"/>
      <w:lvlJc w:val="left"/>
      <w:pPr>
        <w:tabs>
          <w:tab w:val="num" w:pos="704"/>
        </w:tabs>
        <w:ind w:left="704" w:hanging="420"/>
      </w:pPr>
    </w:lvl>
    <w:lvl w:ilvl="2">
      <w:start w:val="1"/>
      <w:numFmt w:val="decimal"/>
      <w:lvlText w:val="%1.%2.%3"/>
      <w:lvlJc w:val="left"/>
      <w:pPr>
        <w:tabs>
          <w:tab w:val="num" w:pos="1288"/>
        </w:tabs>
        <w:ind w:left="1288" w:hanging="720"/>
      </w:p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4072"/>
        </w:tabs>
        <w:ind w:left="4072" w:hanging="1800"/>
      </w:pPr>
    </w:lvl>
  </w:abstractNum>
  <w:abstractNum w:abstractNumId="5" w15:restartNumberingAfterBreak="0">
    <w:nsid w:val="0000001E"/>
    <w:multiLevelType w:val="singleLevel"/>
    <w:tmpl w:val="0000001E"/>
    <w:name w:val="WW8Num33"/>
    <w:lvl w:ilvl="0">
      <w:start w:val="1"/>
      <w:numFmt w:val="bullet"/>
      <w:lvlText w:val=""/>
      <w:lvlJc w:val="left"/>
      <w:pPr>
        <w:tabs>
          <w:tab w:val="num" w:pos="0"/>
        </w:tabs>
        <w:ind w:left="1571" w:hanging="360"/>
      </w:pPr>
      <w:rPr>
        <w:rFonts w:ascii="Symbol" w:hAnsi="Symbol"/>
      </w:rPr>
    </w:lvl>
  </w:abstractNum>
  <w:abstractNum w:abstractNumId="6" w15:restartNumberingAfterBreak="0">
    <w:nsid w:val="021F1809"/>
    <w:multiLevelType w:val="hybridMultilevel"/>
    <w:tmpl w:val="79E833B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15:restartNumberingAfterBreak="0">
    <w:nsid w:val="32302B01"/>
    <w:multiLevelType w:val="multilevel"/>
    <w:tmpl w:val="C3F89BC6"/>
    <w:name w:val="WW8Num182"/>
    <w:lvl w:ilvl="0">
      <w:start w:val="1"/>
      <w:numFmt w:val="decimal"/>
      <w:lvlText w:val="%1."/>
      <w:lvlJc w:val="left"/>
      <w:pPr>
        <w:tabs>
          <w:tab w:val="num" w:pos="480"/>
        </w:tabs>
        <w:ind w:left="480" w:hanging="480"/>
      </w:pPr>
      <w:rPr>
        <w:rFonts w:hint="default"/>
      </w:rPr>
    </w:lvl>
    <w:lvl w:ilvl="1">
      <w:start w:val="1"/>
      <w:numFmt w:val="decimal"/>
      <w:lvlText w:val="15.%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15:restartNumberingAfterBreak="0">
    <w:nsid w:val="55D93161"/>
    <w:multiLevelType w:val="hybridMultilevel"/>
    <w:tmpl w:val="3F0E8C60"/>
    <w:lvl w:ilvl="0" w:tplc="2B08506C">
      <w:start w:val="7"/>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FC52CD7"/>
    <w:multiLevelType w:val="hybridMultilevel"/>
    <w:tmpl w:val="2AA2D06A"/>
    <w:lvl w:ilvl="0" w:tplc="1DF6D5E0">
      <w:start w:val="1"/>
      <w:numFmt w:val="decimal"/>
      <w:lvlText w:val="%1."/>
      <w:lvlJc w:val="left"/>
      <w:pPr>
        <w:tabs>
          <w:tab w:val="num" w:pos="1068"/>
        </w:tabs>
        <w:ind w:left="1068" w:hanging="36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70AD6520"/>
    <w:multiLevelType w:val="singleLevel"/>
    <w:tmpl w:val="A2FE5D24"/>
    <w:lvl w:ilvl="0">
      <w:start w:val="5"/>
      <w:numFmt w:val="upperRoman"/>
      <w:pStyle w:val="Nagwek6"/>
      <w:lvlText w:val="%1."/>
      <w:lvlJc w:val="left"/>
      <w:pPr>
        <w:tabs>
          <w:tab w:val="num" w:pos="717"/>
        </w:tabs>
        <w:ind w:left="717" w:hanging="720"/>
      </w:pPr>
      <w:rPr>
        <w:rFonts w:hint="default"/>
      </w:rPr>
    </w:lvl>
  </w:abstractNum>
  <w:num w:numId="1">
    <w:abstractNumId w:val="10"/>
  </w:num>
  <w:num w:numId="2">
    <w:abstractNumId w:val="0"/>
  </w:num>
  <w:num w:numId="3">
    <w:abstractNumId w:val="4"/>
  </w:num>
  <w:num w:numId="4">
    <w:abstractNumId w:val="5"/>
  </w:num>
  <w:num w:numId="5">
    <w:abstractNumId w:val="6"/>
  </w:num>
  <w:num w:numId="6">
    <w:abstractNumId w:va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D18"/>
    <w:rsid w:val="00053D83"/>
    <w:rsid w:val="000E4608"/>
    <w:rsid w:val="000E7171"/>
    <w:rsid w:val="000E743D"/>
    <w:rsid w:val="0015017D"/>
    <w:rsid w:val="00153EAA"/>
    <w:rsid w:val="00167B6F"/>
    <w:rsid w:val="001B0988"/>
    <w:rsid w:val="001F3F7E"/>
    <w:rsid w:val="00203AD4"/>
    <w:rsid w:val="00243055"/>
    <w:rsid w:val="003D7101"/>
    <w:rsid w:val="004534AC"/>
    <w:rsid w:val="00490F13"/>
    <w:rsid w:val="004B0126"/>
    <w:rsid w:val="004C34CF"/>
    <w:rsid w:val="004D267A"/>
    <w:rsid w:val="004F205F"/>
    <w:rsid w:val="005123DD"/>
    <w:rsid w:val="00514578"/>
    <w:rsid w:val="005851F1"/>
    <w:rsid w:val="005B607A"/>
    <w:rsid w:val="005C67F6"/>
    <w:rsid w:val="006B0A5F"/>
    <w:rsid w:val="006E0D18"/>
    <w:rsid w:val="006F708A"/>
    <w:rsid w:val="007140B2"/>
    <w:rsid w:val="007240F1"/>
    <w:rsid w:val="00734AEE"/>
    <w:rsid w:val="007548B3"/>
    <w:rsid w:val="007814AE"/>
    <w:rsid w:val="00826A40"/>
    <w:rsid w:val="008F202C"/>
    <w:rsid w:val="0090199A"/>
    <w:rsid w:val="00931ADA"/>
    <w:rsid w:val="00942E65"/>
    <w:rsid w:val="0097553F"/>
    <w:rsid w:val="00A32B00"/>
    <w:rsid w:val="00A72FB2"/>
    <w:rsid w:val="00A83AC6"/>
    <w:rsid w:val="00AE5E71"/>
    <w:rsid w:val="00B8170F"/>
    <w:rsid w:val="00C27250"/>
    <w:rsid w:val="00C32314"/>
    <w:rsid w:val="00DB5995"/>
    <w:rsid w:val="00DF26FF"/>
    <w:rsid w:val="00DF5554"/>
    <w:rsid w:val="00E21930"/>
    <w:rsid w:val="00E42A89"/>
    <w:rsid w:val="00E4699E"/>
    <w:rsid w:val="00E633BB"/>
    <w:rsid w:val="00E66933"/>
    <w:rsid w:val="00E6783C"/>
    <w:rsid w:val="00F36D55"/>
    <w:rsid w:val="00FA75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08734"/>
  <w15:docId w15:val="{2D0683DE-4341-4D70-90A3-8BA7884B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734AEE"/>
    <w:pPr>
      <w:keepNext/>
      <w:spacing w:after="0" w:line="240" w:lineRule="auto"/>
      <w:jc w:val="center"/>
      <w:outlineLvl w:val="0"/>
    </w:pPr>
    <w:rPr>
      <w:rFonts w:ascii="Times New Roman" w:eastAsia="Times New Roman" w:hAnsi="Times New Roman" w:cs="Times New Roman"/>
      <w:sz w:val="24"/>
      <w:szCs w:val="20"/>
      <w:lang w:eastAsia="pl-PL"/>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734AEE"/>
    <w:pPr>
      <w:keepNext/>
      <w:spacing w:after="0" w:line="240" w:lineRule="auto"/>
      <w:jc w:val="center"/>
      <w:outlineLvl w:val="1"/>
    </w:pPr>
    <w:rPr>
      <w:rFonts w:ascii="Times New Roman" w:eastAsia="Times New Roman" w:hAnsi="Times New Roman" w:cs="Times New Roman"/>
      <w:b/>
      <w:sz w:val="24"/>
      <w:szCs w:val="20"/>
      <w:lang w:val="x-none" w:eastAsia="x-none"/>
    </w:rPr>
  </w:style>
  <w:style w:type="paragraph" w:styleId="Nagwek3">
    <w:name w:val="heading 3"/>
    <w:basedOn w:val="Normalny"/>
    <w:next w:val="Normalny"/>
    <w:link w:val="Nagwek3Znak"/>
    <w:qFormat/>
    <w:rsid w:val="00734AEE"/>
    <w:pPr>
      <w:keepNext/>
      <w:spacing w:after="0" w:line="240" w:lineRule="auto"/>
      <w:jc w:val="both"/>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734AEE"/>
    <w:pPr>
      <w:keepNext/>
      <w:spacing w:after="0" w:line="240" w:lineRule="auto"/>
      <w:jc w:val="center"/>
      <w:outlineLvl w:val="3"/>
    </w:pPr>
    <w:rPr>
      <w:rFonts w:ascii="Times New Roman" w:eastAsia="Times New Roman" w:hAnsi="Times New Roman" w:cs="Times New Roman"/>
      <w:b/>
      <w:sz w:val="32"/>
      <w:szCs w:val="20"/>
      <w:lang w:val="x-none" w:eastAsia="x-none"/>
    </w:rPr>
  </w:style>
  <w:style w:type="paragraph" w:styleId="Nagwek5">
    <w:name w:val="heading 5"/>
    <w:basedOn w:val="Normalny"/>
    <w:next w:val="Normalny"/>
    <w:link w:val="Nagwek5Znak"/>
    <w:qFormat/>
    <w:rsid w:val="00734AEE"/>
    <w:pPr>
      <w:keepNext/>
      <w:spacing w:after="0" w:line="240" w:lineRule="auto"/>
      <w:outlineLvl w:val="4"/>
    </w:pPr>
    <w:rPr>
      <w:rFonts w:ascii="Times New Roman" w:eastAsia="Times New Roman" w:hAnsi="Times New Roman" w:cs="Times New Roman"/>
      <w:b/>
      <w:sz w:val="24"/>
      <w:szCs w:val="20"/>
      <w:lang w:eastAsia="pl-PL"/>
    </w:rPr>
  </w:style>
  <w:style w:type="paragraph" w:styleId="Nagwek6">
    <w:name w:val="heading 6"/>
    <w:basedOn w:val="Normalny"/>
    <w:next w:val="Normalny"/>
    <w:link w:val="Nagwek6Znak"/>
    <w:qFormat/>
    <w:rsid w:val="00734AEE"/>
    <w:pPr>
      <w:keepNext/>
      <w:numPr>
        <w:numId w:val="1"/>
      </w:numPr>
      <w:spacing w:after="0" w:line="240" w:lineRule="auto"/>
      <w:jc w:val="both"/>
      <w:outlineLvl w:val="5"/>
    </w:pPr>
    <w:rPr>
      <w:rFonts w:ascii="Times New Roman" w:eastAsia="Times New Roman" w:hAnsi="Times New Roman" w:cs="Times New Roman"/>
      <w:sz w:val="24"/>
      <w:szCs w:val="20"/>
      <w:lang w:eastAsia="pl-PL"/>
    </w:rPr>
  </w:style>
  <w:style w:type="paragraph" w:styleId="Nagwek7">
    <w:name w:val="heading 7"/>
    <w:basedOn w:val="Normalny"/>
    <w:next w:val="Normalny"/>
    <w:link w:val="Nagwek7Znak"/>
    <w:qFormat/>
    <w:rsid w:val="00734AEE"/>
    <w:pPr>
      <w:keepNext/>
      <w:pBdr>
        <w:top w:val="single" w:sz="4" w:space="1" w:color="auto"/>
        <w:left w:val="single" w:sz="4" w:space="4" w:color="auto"/>
        <w:bottom w:val="single" w:sz="4" w:space="1" w:color="auto"/>
        <w:right w:val="single" w:sz="4" w:space="5" w:color="auto"/>
      </w:pBdr>
      <w:spacing w:after="0" w:line="240" w:lineRule="auto"/>
      <w:jc w:val="both"/>
      <w:outlineLvl w:val="6"/>
    </w:pPr>
    <w:rPr>
      <w:rFonts w:ascii="Times New Roman" w:eastAsia="Times New Roman" w:hAnsi="Times New Roman" w:cs="Times New Roman"/>
      <w:sz w:val="24"/>
      <w:szCs w:val="20"/>
      <w:lang w:eastAsia="pl-PL"/>
    </w:rPr>
  </w:style>
  <w:style w:type="paragraph" w:styleId="Nagwek8">
    <w:name w:val="heading 8"/>
    <w:aliases w:val="l8"/>
    <w:basedOn w:val="Normalny"/>
    <w:next w:val="Normalny"/>
    <w:link w:val="Nagwek8Znak"/>
    <w:qFormat/>
    <w:rsid w:val="00734AEE"/>
    <w:pPr>
      <w:keepNext/>
      <w:pBdr>
        <w:top w:val="single" w:sz="4" w:space="1" w:color="auto"/>
        <w:left w:val="single" w:sz="4" w:space="0" w:color="auto"/>
        <w:bottom w:val="single" w:sz="4" w:space="1" w:color="auto"/>
        <w:right w:val="single" w:sz="4" w:space="5" w:color="auto"/>
      </w:pBdr>
      <w:spacing w:after="0" w:line="240" w:lineRule="auto"/>
      <w:jc w:val="center"/>
      <w:outlineLvl w:val="7"/>
    </w:pPr>
    <w:rPr>
      <w:rFonts w:ascii="Times New Roman" w:eastAsia="Times New Roman" w:hAnsi="Times New Roman" w:cs="Times New Roman"/>
      <w:b/>
      <w:sz w:val="24"/>
      <w:szCs w:val="20"/>
      <w:lang w:val="x-none" w:eastAsia="x-none"/>
    </w:rPr>
  </w:style>
  <w:style w:type="paragraph" w:styleId="Nagwek9">
    <w:name w:val="heading 9"/>
    <w:basedOn w:val="Normalny"/>
    <w:next w:val="Normalny"/>
    <w:link w:val="Nagwek9Znak"/>
    <w:qFormat/>
    <w:rsid w:val="00734AEE"/>
    <w:pPr>
      <w:keepNext/>
      <w:pBdr>
        <w:top w:val="single" w:sz="4" w:space="1" w:color="auto"/>
        <w:left w:val="single" w:sz="4" w:space="0" w:color="auto"/>
        <w:bottom w:val="single" w:sz="4" w:space="1" w:color="auto"/>
        <w:right w:val="single" w:sz="4" w:space="5" w:color="auto"/>
      </w:pBdr>
      <w:spacing w:after="0" w:line="240" w:lineRule="auto"/>
      <w:ind w:firstLine="360"/>
      <w:jc w:val="both"/>
      <w:outlineLvl w:val="8"/>
    </w:pPr>
    <w:rPr>
      <w:rFonts w:ascii="Times New Roman" w:eastAsia="Times New Roman" w:hAnsi="Times New Roman" w:cs="Times New Roman"/>
      <w:b/>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734AEE"/>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734AEE"/>
    <w:rPr>
      <w:rFonts w:ascii="Times New Roman" w:eastAsia="Times New Roman" w:hAnsi="Times New Roman" w:cs="Times New Roman"/>
      <w:b/>
      <w:sz w:val="24"/>
      <w:szCs w:val="20"/>
      <w:lang w:val="x-none" w:eastAsia="x-none"/>
    </w:rPr>
  </w:style>
  <w:style w:type="character" w:customStyle="1" w:styleId="Nagwek3Znak">
    <w:name w:val="Nagłówek 3 Znak"/>
    <w:basedOn w:val="Domylnaczcionkaakapitu"/>
    <w:link w:val="Nagwek3"/>
    <w:qFormat/>
    <w:rsid w:val="00734AEE"/>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734AEE"/>
    <w:rPr>
      <w:rFonts w:ascii="Times New Roman" w:eastAsia="Times New Roman" w:hAnsi="Times New Roman" w:cs="Times New Roman"/>
      <w:b/>
      <w:sz w:val="32"/>
      <w:szCs w:val="20"/>
      <w:lang w:val="x-none" w:eastAsia="x-none"/>
    </w:rPr>
  </w:style>
  <w:style w:type="character" w:customStyle="1" w:styleId="Nagwek5Znak">
    <w:name w:val="Nagłówek 5 Znak"/>
    <w:basedOn w:val="Domylnaczcionkaakapitu"/>
    <w:link w:val="Nagwek5"/>
    <w:rsid w:val="00734AEE"/>
    <w:rPr>
      <w:rFonts w:ascii="Times New Roman" w:eastAsia="Times New Roman" w:hAnsi="Times New Roman" w:cs="Times New Roman"/>
      <w:b/>
      <w:sz w:val="24"/>
      <w:szCs w:val="20"/>
      <w:lang w:eastAsia="pl-PL"/>
    </w:rPr>
  </w:style>
  <w:style w:type="character" w:customStyle="1" w:styleId="Nagwek6Znak">
    <w:name w:val="Nagłówek 6 Znak"/>
    <w:basedOn w:val="Domylnaczcionkaakapitu"/>
    <w:link w:val="Nagwek6"/>
    <w:rsid w:val="00734AEE"/>
    <w:rPr>
      <w:rFonts w:ascii="Times New Roman" w:eastAsia="Times New Roman" w:hAnsi="Times New Roman" w:cs="Times New Roman"/>
      <w:sz w:val="24"/>
      <w:szCs w:val="20"/>
      <w:lang w:eastAsia="pl-PL"/>
    </w:rPr>
  </w:style>
  <w:style w:type="character" w:customStyle="1" w:styleId="Nagwek7Znak">
    <w:name w:val="Nagłówek 7 Znak"/>
    <w:basedOn w:val="Domylnaczcionkaakapitu"/>
    <w:link w:val="Nagwek7"/>
    <w:rsid w:val="00734AEE"/>
    <w:rPr>
      <w:rFonts w:ascii="Times New Roman" w:eastAsia="Times New Roman" w:hAnsi="Times New Roman" w:cs="Times New Roman"/>
      <w:sz w:val="24"/>
      <w:szCs w:val="20"/>
      <w:lang w:eastAsia="pl-PL"/>
    </w:rPr>
  </w:style>
  <w:style w:type="character" w:customStyle="1" w:styleId="Nagwek8Znak">
    <w:name w:val="Nagłówek 8 Znak"/>
    <w:aliases w:val="l8 Znak"/>
    <w:basedOn w:val="Domylnaczcionkaakapitu"/>
    <w:link w:val="Nagwek8"/>
    <w:rsid w:val="00734AEE"/>
    <w:rPr>
      <w:rFonts w:ascii="Times New Roman" w:eastAsia="Times New Roman" w:hAnsi="Times New Roman" w:cs="Times New Roman"/>
      <w:b/>
      <w:sz w:val="24"/>
      <w:szCs w:val="20"/>
      <w:lang w:val="x-none" w:eastAsia="x-none"/>
    </w:rPr>
  </w:style>
  <w:style w:type="character" w:customStyle="1" w:styleId="Nagwek9Znak">
    <w:name w:val="Nagłówek 9 Znak"/>
    <w:basedOn w:val="Domylnaczcionkaakapitu"/>
    <w:link w:val="Nagwek9"/>
    <w:rsid w:val="00734AEE"/>
    <w:rPr>
      <w:rFonts w:ascii="Times New Roman" w:eastAsia="Times New Roman" w:hAnsi="Times New Roman" w:cs="Times New Roman"/>
      <w:b/>
      <w:i/>
      <w:sz w:val="24"/>
      <w:szCs w:val="20"/>
      <w:lang w:eastAsia="pl-PL"/>
    </w:rPr>
  </w:style>
  <w:style w:type="numbering" w:customStyle="1" w:styleId="Bezlisty1">
    <w:name w:val="Bez listy1"/>
    <w:next w:val="Bezlisty"/>
    <w:uiPriority w:val="99"/>
    <w:semiHidden/>
    <w:unhideWhenUsed/>
    <w:rsid w:val="00734AEE"/>
  </w:style>
  <w:style w:type="paragraph" w:customStyle="1" w:styleId="ZnakZnakZnakZnakZnakZnakZnakZnakZnakZnakZnakZnakZnakZnakZnakZnakZnakZnakZnakZnakZnakZnakZnakZnakZnakZnakZnakZnak1ZnakZnakZnakZnakZnakZnak1">
    <w:name w:val="Znak Znak Znak Znak Znak Znak Znak Znak Znak Znak Znak Znak Znak Znak Znak Znak Znak Znak Znak Znak Znak Znak Znak Znak Znak Znak Znak Znak1 Znak Znak Znak Znak Znak Znak1"/>
    <w:basedOn w:val="Normalny"/>
    <w:rsid w:val="00734AEE"/>
    <w:pPr>
      <w:spacing w:after="0" w:line="240" w:lineRule="auto"/>
    </w:pPr>
    <w:rPr>
      <w:rFonts w:ascii="Times New Roman" w:eastAsia="Times New Roman" w:hAnsi="Times New Roman" w:cs="Times New Roman"/>
      <w:sz w:val="24"/>
      <w:szCs w:val="24"/>
      <w:lang w:eastAsia="pl-PL"/>
    </w:rPr>
  </w:style>
  <w:style w:type="paragraph" w:styleId="Tekstpodstawowy">
    <w:name w:val="Body Text"/>
    <w:aliases w:val="Tekst podstawow.(F2),(F2),body text,contents,Szövegtörzs"/>
    <w:basedOn w:val="Normalny"/>
    <w:link w:val="TekstpodstawowyZnak"/>
    <w:rsid w:val="00734AEE"/>
    <w:pPr>
      <w:spacing w:after="0" w:line="240" w:lineRule="auto"/>
    </w:pPr>
    <w:rPr>
      <w:rFonts w:ascii="Times New Roman" w:eastAsia="Times New Roman" w:hAnsi="Times New Roman" w:cs="Times New Roman"/>
      <w:sz w:val="24"/>
      <w:szCs w:val="20"/>
      <w:lang w:val="x-none" w:eastAsia="x-none"/>
    </w:rPr>
  </w:style>
  <w:style w:type="character" w:customStyle="1" w:styleId="TekstpodstawowyZnak">
    <w:name w:val="Tekst podstawowy Znak"/>
    <w:aliases w:val="Tekst podstawow.(F2) Znak,(F2) Znak,body text Znak,contents Znak,Szövegtörzs Znak"/>
    <w:basedOn w:val="Domylnaczcionkaakapitu"/>
    <w:link w:val="Tekstpodstawowy"/>
    <w:rsid w:val="00734AEE"/>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734AEE"/>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wcityZnak">
    <w:name w:val="Tekst podstawowy wcięty Znak"/>
    <w:basedOn w:val="Domylnaczcionkaakapitu"/>
    <w:link w:val="Tekstpodstawowywcity"/>
    <w:rsid w:val="00734AEE"/>
    <w:rPr>
      <w:rFonts w:ascii="Times New Roman" w:eastAsia="Times New Roman" w:hAnsi="Times New Roman" w:cs="Times New Roman"/>
      <w:sz w:val="24"/>
      <w:szCs w:val="20"/>
      <w:lang w:val="x-none" w:eastAsia="x-none"/>
    </w:rPr>
  </w:style>
  <w:style w:type="paragraph" w:styleId="Tekstprzypisukocowego">
    <w:name w:val="endnote text"/>
    <w:basedOn w:val="Normalny"/>
    <w:link w:val="TekstprzypisukocowegoZnak"/>
    <w:uiPriority w:val="99"/>
    <w:rsid w:val="00734AE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734AEE"/>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734AEE"/>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2Znak">
    <w:name w:val="Tekst podstawowy 2 Znak"/>
    <w:basedOn w:val="Domylnaczcionkaakapitu"/>
    <w:link w:val="Tekstpodstawowy2"/>
    <w:rsid w:val="00734AEE"/>
    <w:rPr>
      <w:rFonts w:ascii="Times New Roman" w:eastAsia="Times New Roman" w:hAnsi="Times New Roman" w:cs="Times New Roman"/>
      <w:sz w:val="24"/>
      <w:szCs w:val="20"/>
      <w:lang w:val="x-none" w:eastAsia="x-none"/>
    </w:rPr>
  </w:style>
  <w:style w:type="paragraph" w:styleId="Tekstpodstawowy3">
    <w:name w:val="Body Text 3"/>
    <w:basedOn w:val="Normalny"/>
    <w:link w:val="Tekstpodstawowy3Znak"/>
    <w:rsid w:val="00734AEE"/>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3Znak">
    <w:name w:val="Tekst podstawowy 3 Znak"/>
    <w:basedOn w:val="Domylnaczcionkaakapitu"/>
    <w:link w:val="Tekstpodstawowy3"/>
    <w:rsid w:val="00734AEE"/>
    <w:rPr>
      <w:rFonts w:ascii="Times New Roman" w:eastAsia="Times New Roman" w:hAnsi="Times New Roman" w:cs="Times New Roman"/>
      <w:sz w:val="24"/>
      <w:szCs w:val="20"/>
      <w:lang w:val="x-none" w:eastAsia="x-none"/>
    </w:rPr>
  </w:style>
  <w:style w:type="paragraph" w:styleId="Listapunktowana2">
    <w:name w:val="List Bullet 2"/>
    <w:basedOn w:val="Normalny"/>
    <w:autoRedefine/>
    <w:rsid w:val="00734AEE"/>
    <w:pPr>
      <w:spacing w:after="0" w:line="240" w:lineRule="auto"/>
      <w:ind w:left="349"/>
      <w:jc w:val="both"/>
    </w:pPr>
    <w:rPr>
      <w:rFonts w:ascii="Times New Roman" w:eastAsia="Times New Roman" w:hAnsi="Times New Roman" w:cs="Times New Roman"/>
      <w:sz w:val="23"/>
      <w:szCs w:val="20"/>
      <w:lang w:eastAsia="pl-PL"/>
    </w:rPr>
  </w:style>
  <w:style w:type="paragraph" w:styleId="Nagwek">
    <w:name w:val="header"/>
    <w:basedOn w:val="Normalny"/>
    <w:link w:val="NagwekZnak"/>
    <w:rsid w:val="00734AE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734AEE"/>
    <w:rPr>
      <w:rFonts w:ascii="Times New Roman" w:eastAsia="Times New Roman" w:hAnsi="Times New Roman" w:cs="Times New Roman"/>
      <w:sz w:val="20"/>
      <w:szCs w:val="20"/>
      <w:lang w:eastAsia="pl-PL"/>
    </w:rPr>
  </w:style>
  <w:style w:type="character" w:styleId="Numerstrony">
    <w:name w:val="page number"/>
    <w:basedOn w:val="Domylnaczcionkaakapitu"/>
    <w:rsid w:val="00734AEE"/>
  </w:style>
  <w:style w:type="character" w:styleId="Hipercze">
    <w:name w:val="Hyperlink"/>
    <w:rsid w:val="00734AEE"/>
    <w:rPr>
      <w:color w:val="0000FF"/>
      <w:u w:val="single"/>
    </w:rPr>
  </w:style>
  <w:style w:type="paragraph" w:customStyle="1" w:styleId="Tekstpodstawowy21">
    <w:name w:val="Tekst podstawowy 21"/>
    <w:basedOn w:val="Normalny"/>
    <w:rsid w:val="00734AEE"/>
    <w:pPr>
      <w:spacing w:after="0" w:line="240" w:lineRule="auto"/>
      <w:jc w:val="both"/>
    </w:pPr>
    <w:rPr>
      <w:rFonts w:ascii="Times New Roman" w:eastAsia="Times New Roman" w:hAnsi="Times New Roman" w:cs="Times New Roman"/>
      <w:b/>
      <w:sz w:val="24"/>
      <w:szCs w:val="20"/>
      <w:lang w:eastAsia="pl-PL"/>
    </w:rPr>
  </w:style>
  <w:style w:type="paragraph" w:styleId="Stopka">
    <w:name w:val="footer"/>
    <w:basedOn w:val="Normalny"/>
    <w:link w:val="StopkaZnak"/>
    <w:rsid w:val="00734AEE"/>
    <w:pPr>
      <w:tabs>
        <w:tab w:val="center" w:pos="4536"/>
        <w:tab w:val="right" w:pos="9072"/>
      </w:tabs>
      <w:spacing w:after="0" w:line="240" w:lineRule="auto"/>
    </w:pPr>
    <w:rPr>
      <w:rFonts w:ascii="Times New Roman" w:eastAsia="Times New Roman" w:hAnsi="Times New Roman" w:cs="Times New Roman"/>
      <w:sz w:val="24"/>
      <w:szCs w:val="20"/>
      <w:lang w:val="x-none" w:eastAsia="x-none"/>
    </w:rPr>
  </w:style>
  <w:style w:type="character" w:customStyle="1" w:styleId="StopkaZnak">
    <w:name w:val="Stopka Znak"/>
    <w:basedOn w:val="Domylnaczcionkaakapitu"/>
    <w:link w:val="Stopka"/>
    <w:rsid w:val="00734AEE"/>
    <w:rPr>
      <w:rFonts w:ascii="Times New Roman" w:eastAsia="Times New Roman" w:hAnsi="Times New Roman" w:cs="Times New Roman"/>
      <w:sz w:val="24"/>
      <w:szCs w:val="20"/>
      <w:lang w:val="x-none" w:eastAsia="x-none"/>
    </w:rPr>
  </w:style>
  <w:style w:type="paragraph" w:customStyle="1" w:styleId="Tekstpodstawowy31">
    <w:name w:val="Tekst podstawowy 31"/>
    <w:basedOn w:val="Normalny"/>
    <w:rsid w:val="00734AEE"/>
    <w:pPr>
      <w:spacing w:after="0" w:line="24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734AE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34AEE"/>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734AEE"/>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734AEE"/>
    <w:rPr>
      <w:rFonts w:ascii="Times New Roman" w:eastAsia="Times New Roman" w:hAnsi="Times New Roman" w:cs="Times New Roman"/>
      <w:sz w:val="20"/>
      <w:szCs w:val="20"/>
      <w:lang w:eastAsia="pl-PL"/>
    </w:rPr>
  </w:style>
  <w:style w:type="paragraph" w:customStyle="1" w:styleId="Normalny12">
    <w:name w:val="Normalny 12"/>
    <w:basedOn w:val="Normalny"/>
    <w:rsid w:val="00734AEE"/>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rsid w:val="00734AEE"/>
    <w:pPr>
      <w:spacing w:after="0"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rsid w:val="00734AEE"/>
    <w:rPr>
      <w:rFonts w:ascii="Tahoma" w:eastAsia="Times New Roman" w:hAnsi="Tahoma" w:cs="Times New Roman"/>
      <w:sz w:val="16"/>
      <w:szCs w:val="16"/>
      <w:lang w:val="x-none" w:eastAsia="x-none"/>
    </w:rPr>
  </w:style>
  <w:style w:type="paragraph" w:customStyle="1" w:styleId="Blockquote">
    <w:name w:val="Blockquote"/>
    <w:basedOn w:val="Normalny"/>
    <w:rsid w:val="00734AEE"/>
    <w:pPr>
      <w:spacing w:before="100" w:after="100" w:line="240" w:lineRule="auto"/>
      <w:ind w:left="360" w:right="360"/>
    </w:pPr>
    <w:rPr>
      <w:rFonts w:ascii="Times New Roman" w:eastAsia="Times New Roman" w:hAnsi="Times New Roman" w:cs="Times New Roman"/>
      <w:snapToGrid w:val="0"/>
      <w:sz w:val="24"/>
      <w:szCs w:val="20"/>
      <w:lang w:eastAsia="pl-PL"/>
    </w:rPr>
  </w:style>
  <w:style w:type="table" w:styleId="Tabela-Siatka">
    <w:name w:val="Table Grid"/>
    <w:basedOn w:val="Standardowy"/>
    <w:uiPriority w:val="59"/>
    <w:rsid w:val="00734AE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character" w:styleId="Pogrubienie">
    <w:name w:val="Strong"/>
    <w:qFormat/>
    <w:rsid w:val="00734AEE"/>
    <w:rPr>
      <w:b/>
      <w:bCs/>
    </w:rPr>
  </w:style>
  <w:style w:type="paragraph" w:customStyle="1" w:styleId="Znak">
    <w:name w:val="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rsid w:val="00734AEE"/>
    <w:pPr>
      <w:spacing w:after="0" w:line="240" w:lineRule="auto"/>
    </w:pPr>
    <w:rPr>
      <w:rFonts w:ascii="Times New Roman" w:eastAsia="Times New Roman" w:hAnsi="Times New Roman" w:cs="Times New Roman"/>
      <w:sz w:val="24"/>
      <w:szCs w:val="24"/>
      <w:lang w:eastAsia="pl-PL"/>
    </w:rPr>
  </w:style>
  <w:style w:type="character" w:styleId="Odwoanieprzypisukocowego">
    <w:name w:val="endnote reference"/>
    <w:uiPriority w:val="99"/>
    <w:semiHidden/>
    <w:rsid w:val="00734AEE"/>
    <w:rPr>
      <w:vertAlign w:val="superscript"/>
    </w:rPr>
  </w:style>
  <w:style w:type="character" w:customStyle="1" w:styleId="sbold1">
    <w:name w:val="sbold1"/>
    <w:rsid w:val="00734AEE"/>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734AEE"/>
    <w:pPr>
      <w:spacing w:after="0" w:line="240" w:lineRule="auto"/>
    </w:pPr>
    <w:rPr>
      <w:rFonts w:ascii="Arial" w:eastAsia="Times New Roman" w:hAnsi="Arial" w:cs="Times New Roman"/>
      <w:sz w:val="24"/>
      <w:szCs w:val="24"/>
      <w:lang w:eastAsia="pl-PL"/>
    </w:rPr>
  </w:style>
  <w:style w:type="character" w:customStyle="1" w:styleId="BOBZnak">
    <w:name w:val="BOB Znak"/>
    <w:link w:val="BOB"/>
    <w:rsid w:val="00734AEE"/>
    <w:rPr>
      <w:rFonts w:ascii="Arial" w:eastAsia="Times New Roman" w:hAnsi="Arial" w:cs="Times New Roman"/>
      <w:sz w:val="24"/>
      <w:szCs w:val="24"/>
      <w:lang w:eastAsia="pl-PL"/>
    </w:rPr>
  </w:style>
  <w:style w:type="character" w:customStyle="1" w:styleId="czarny11b1">
    <w:name w:val="czarny_11b1"/>
    <w:uiPriority w:val="99"/>
    <w:qFormat/>
    <w:rsid w:val="00734AEE"/>
    <w:rPr>
      <w:rFonts w:ascii="Verdana" w:hAnsi="Verdana" w:hint="default"/>
      <w:b/>
      <w:bCs/>
      <w:i w:val="0"/>
      <w:iCs w:val="0"/>
      <w:smallCaps w:val="0"/>
      <w:color w:val="000000"/>
      <w:sz w:val="17"/>
      <w:szCs w:val="17"/>
    </w:rPr>
  </w:style>
  <w:style w:type="character" w:customStyle="1" w:styleId="cszary101">
    <w:name w:val="c_szary_101"/>
    <w:rsid w:val="00734AEE"/>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1">
    <w:name w:val="Znak Znak Znak1 Znak Znak Znak Znak1"/>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ny"/>
    <w:next w:val="Normalny"/>
    <w:rsid w:val="00734AEE"/>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ny"/>
    <w:rsid w:val="00734AEE"/>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styleId="Tytu">
    <w:name w:val="Title"/>
    <w:basedOn w:val="Normalny"/>
    <w:link w:val="TytuZnak"/>
    <w:qFormat/>
    <w:rsid w:val="00734AEE"/>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TytuZnak">
    <w:name w:val="Tytuł Znak"/>
    <w:basedOn w:val="Domylnaczcionkaakapitu"/>
    <w:link w:val="Tytu"/>
    <w:rsid w:val="00734AEE"/>
    <w:rPr>
      <w:rFonts w:ascii="Times New Roman" w:eastAsia="Times New Roman" w:hAnsi="Times New Roman" w:cs="Times New Roman"/>
      <w:b/>
      <w:sz w:val="28"/>
      <w:szCs w:val="20"/>
      <w:lang w:val="x-none" w:eastAsia="x-none"/>
    </w:rPr>
  </w:style>
  <w:style w:type="paragraph" w:customStyle="1" w:styleId="p3">
    <w:name w:val="p3"/>
    <w:basedOn w:val="Normalny"/>
    <w:rsid w:val="00734AEE"/>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Char">
    <w:name w:val="Char"/>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734AEE"/>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ny"/>
    <w:rsid w:val="00734AEE"/>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rsid w:val="00734AE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34AEE"/>
    <w:rPr>
      <w:rFonts w:ascii="Times New Roman" w:eastAsia="Times New Roman" w:hAnsi="Times New Roman" w:cs="Times New Roman"/>
      <w:sz w:val="20"/>
      <w:szCs w:val="20"/>
      <w:lang w:eastAsia="pl-PL"/>
    </w:rPr>
  </w:style>
  <w:style w:type="character" w:styleId="Odwoaniedokomentarza">
    <w:name w:val="annotation reference"/>
    <w:uiPriority w:val="99"/>
    <w:rsid w:val="00734AEE"/>
    <w:rPr>
      <w:sz w:val="16"/>
      <w:szCs w:val="16"/>
    </w:rPr>
  </w:style>
  <w:style w:type="paragraph" w:styleId="Tematkomentarza">
    <w:name w:val="annotation subject"/>
    <w:basedOn w:val="Tekstkomentarza"/>
    <w:next w:val="Tekstkomentarza"/>
    <w:link w:val="TematkomentarzaZnak"/>
    <w:uiPriority w:val="99"/>
    <w:rsid w:val="00734AEE"/>
    <w:rPr>
      <w:b/>
      <w:bCs/>
      <w:lang w:val="x-none" w:eastAsia="x-none"/>
    </w:rPr>
  </w:style>
  <w:style w:type="character" w:customStyle="1" w:styleId="TematkomentarzaZnak">
    <w:name w:val="Temat komentarza Znak"/>
    <w:basedOn w:val="TekstkomentarzaZnak"/>
    <w:link w:val="Tematkomentarza"/>
    <w:uiPriority w:val="99"/>
    <w:rsid w:val="00734AEE"/>
    <w:rPr>
      <w:rFonts w:ascii="Times New Roman" w:eastAsia="Times New Roman" w:hAnsi="Times New Roman" w:cs="Times New Roman"/>
      <w:b/>
      <w:bCs/>
      <w:sz w:val="20"/>
      <w:szCs w:val="20"/>
      <w:lang w:val="x-none" w:eastAsia="x-none"/>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1">
    <w:name w:val="Znak Znak Znak Znak Znak Znak Znak Znak Znak Znak Znak Znak Znak Znak Znak Znak Znak Znak Znak Znak Znak Znak1"/>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ny"/>
    <w:rsid w:val="00734AEE"/>
    <w:p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rsid w:val="00734AE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2ZnakZnakZnak1ZnakZnakZnak21ZnakZnakZnakZnak">
    <w:name w:val="Znak Znak2 Znak Znak Znak1 Znak Znak Znak21 Znak Znak Znak Znak"/>
    <w:aliases w:val="Znak Znak2 Znak Znak Znak1 Znak Znak Znak1 Znak Znak Znak Znak Znak Znak Znak Znak Znak Znak 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734AEE"/>
    <w:rPr>
      <w:i/>
      <w:iCs/>
    </w:rPr>
  </w:style>
  <w:style w:type="character" w:customStyle="1" w:styleId="ZnakZnak1">
    <w:name w:val="Znak Znak1"/>
    <w:semiHidden/>
    <w:rsid w:val="00734AEE"/>
    <w:rPr>
      <w:rFonts w:ascii="Calibri" w:eastAsia="Calibri" w:hAnsi="Calibri"/>
      <w:sz w:val="22"/>
      <w:szCs w:val="22"/>
      <w:lang w:val="pl-PL" w:eastAsia="pl-PL" w:bidi="ar-SA"/>
    </w:rPr>
  </w:style>
  <w:style w:type="character" w:customStyle="1" w:styleId="textbold">
    <w:name w:val="text bold"/>
    <w:basedOn w:val="Domylnaczcionkaakapitu"/>
    <w:rsid w:val="00734AEE"/>
  </w:style>
  <w:style w:type="character" w:customStyle="1" w:styleId="text">
    <w:name w:val="text"/>
    <w:basedOn w:val="Domylnaczcionkaakapitu"/>
    <w:uiPriority w:val="99"/>
    <w:rsid w:val="00734AEE"/>
  </w:style>
  <w:style w:type="paragraph" w:customStyle="1" w:styleId="ZnakZnak2ZnakZnakZnak1ZnakZnakZnak21ZnakZnakZnakZnak1">
    <w:name w:val="Znak Znak2 Znak Znak Znak1 Znak Znak Znak21 Znak Znak Znak Znak1"/>
    <w:aliases w:val=" Znak Znak2 Znak Znak Znak1 Znak Znak Znak1 Znak Znak Znak Znak Znak Znak Znak Znak Znak Znak Znak Znak Znak Znak Znak Znak Znak Znak Znak Znak"/>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ZnakZnakZnak2">
    <w:name w:val="Znak Znak Znak2"/>
    <w:basedOn w:val="Normalny"/>
    <w:rsid w:val="00734AEE"/>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
    <w:uiPriority w:val="99"/>
    <w:qFormat/>
    <w:rsid w:val="00734AE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734AEE"/>
    <w:rPr>
      <w:rFonts w:ascii="Times New Roman" w:eastAsia="Times New Roman" w:hAnsi="Times New Roman" w:cs="Times New Roman"/>
      <w:sz w:val="20"/>
      <w:szCs w:val="20"/>
      <w:lang w:eastAsia="pl-PL"/>
    </w:rPr>
  </w:style>
  <w:style w:type="character" w:styleId="Odwoanieprzypisudolnego">
    <w:name w:val="footnote reference"/>
    <w:qFormat/>
    <w:rsid w:val="00734AEE"/>
    <w:rPr>
      <w:vertAlign w:val="superscript"/>
    </w:rPr>
  </w:style>
  <w:style w:type="character" w:customStyle="1" w:styleId="apple-style-span">
    <w:name w:val="apple-style-span"/>
    <w:basedOn w:val="Domylnaczcionkaakapitu"/>
    <w:rsid w:val="00734AEE"/>
  </w:style>
  <w:style w:type="character" w:customStyle="1" w:styleId="apple-converted-space">
    <w:name w:val="apple-converted-space"/>
    <w:basedOn w:val="Domylnaczcionkaakapitu"/>
    <w:rsid w:val="00734AEE"/>
  </w:style>
  <w:style w:type="paragraph" w:customStyle="1" w:styleId="Akapitzlist1">
    <w:name w:val="Akapit z listą1"/>
    <w:basedOn w:val="Normalny"/>
    <w:qFormat/>
    <w:rsid w:val="00734AEE"/>
    <w:pPr>
      <w:spacing w:after="0" w:line="240" w:lineRule="auto"/>
      <w:ind w:left="720"/>
    </w:pPr>
    <w:rPr>
      <w:rFonts w:ascii="Times New Roman" w:eastAsia="Calibri" w:hAnsi="Times New Roman" w:cs="Times New Roman"/>
      <w:sz w:val="20"/>
      <w:szCs w:val="20"/>
      <w:lang w:eastAsia="pl-PL"/>
    </w:rPr>
  </w:style>
  <w:style w:type="paragraph" w:customStyle="1" w:styleId="Bob0">
    <w:name w:val="Bob"/>
    <w:basedOn w:val="Normalny"/>
    <w:rsid w:val="00734AEE"/>
    <w:pPr>
      <w:spacing w:after="0" w:line="240" w:lineRule="auto"/>
    </w:pPr>
    <w:rPr>
      <w:rFonts w:ascii="Arial" w:eastAsia="Times New Roman" w:hAnsi="Arial" w:cs="Times New Roman"/>
      <w:sz w:val="20"/>
      <w:szCs w:val="24"/>
      <w:lang w:eastAsia="pl-PL"/>
    </w:rPr>
  </w:style>
  <w:style w:type="character" w:styleId="UyteHipercze">
    <w:name w:val="FollowedHyperlink"/>
    <w:rsid w:val="00734AEE"/>
    <w:rPr>
      <w:color w:val="800080"/>
      <w:u w:val="single"/>
    </w:rPr>
  </w:style>
  <w:style w:type="paragraph" w:styleId="Akapitzlist">
    <w:name w:val="List Paragraph"/>
    <w:aliases w:val="CW_Lista"/>
    <w:basedOn w:val="Normalny"/>
    <w:link w:val="AkapitzlistZnak"/>
    <w:uiPriority w:val="34"/>
    <w:qFormat/>
    <w:rsid w:val="00734AEE"/>
    <w:pPr>
      <w:spacing w:after="0" w:line="240" w:lineRule="auto"/>
      <w:ind w:left="708"/>
    </w:pPr>
    <w:rPr>
      <w:rFonts w:ascii="Times New Roman" w:eastAsia="Times New Roman" w:hAnsi="Times New Roman" w:cs="Times New Roman"/>
      <w:sz w:val="20"/>
      <w:szCs w:val="20"/>
      <w:lang w:eastAsia="pl-PL"/>
    </w:rPr>
  </w:style>
  <w:style w:type="paragraph" w:customStyle="1" w:styleId="Tresczkropkadalej">
    <w:name w:val="Tresc z kropka dalej"/>
    <w:basedOn w:val="Normalny"/>
    <w:rsid w:val="00734AEE"/>
    <w:pPr>
      <w:tabs>
        <w:tab w:val="num" w:pos="720"/>
      </w:tabs>
      <w:spacing w:after="120" w:line="300" w:lineRule="auto"/>
      <w:ind w:left="360" w:hanging="360"/>
      <w:jc w:val="both"/>
    </w:pPr>
    <w:rPr>
      <w:rFonts w:ascii="Times New Roman" w:eastAsia="Times New Roman" w:hAnsi="Times New Roman" w:cs="Times New Roman"/>
      <w:sz w:val="24"/>
      <w:szCs w:val="20"/>
      <w:lang w:eastAsia="pl-PL"/>
    </w:rPr>
  </w:style>
  <w:style w:type="paragraph" w:styleId="Poprawka">
    <w:name w:val="Revision"/>
    <w:hidden/>
    <w:uiPriority w:val="99"/>
    <w:semiHidden/>
    <w:rsid w:val="00734AEE"/>
    <w:pPr>
      <w:spacing w:after="0" w:line="240" w:lineRule="auto"/>
    </w:pPr>
    <w:rPr>
      <w:rFonts w:ascii="Times New Roman" w:eastAsia="Times New Roman" w:hAnsi="Times New Roman" w:cs="Times New Roman"/>
      <w:sz w:val="20"/>
      <w:szCs w:val="20"/>
      <w:lang w:eastAsia="pl-PL"/>
    </w:rPr>
  </w:style>
  <w:style w:type="paragraph" w:customStyle="1" w:styleId="Style13">
    <w:name w:val="Style13"/>
    <w:basedOn w:val="Normalny"/>
    <w:uiPriority w:val="99"/>
    <w:rsid w:val="00734AEE"/>
    <w:pPr>
      <w:widowControl w:val="0"/>
      <w:autoSpaceDE w:val="0"/>
      <w:autoSpaceDN w:val="0"/>
      <w:adjustRightInd w:val="0"/>
      <w:spacing w:after="0" w:line="276" w:lineRule="exact"/>
      <w:ind w:hanging="427"/>
    </w:pPr>
    <w:rPr>
      <w:rFonts w:ascii="Times New Roman" w:eastAsia="Times New Roman" w:hAnsi="Times New Roman" w:cs="Times New Roman"/>
      <w:sz w:val="24"/>
      <w:szCs w:val="24"/>
      <w:lang w:eastAsia="pl-PL"/>
    </w:rPr>
  </w:style>
  <w:style w:type="character" w:customStyle="1" w:styleId="FontStyle32">
    <w:name w:val="Font Style32"/>
    <w:uiPriority w:val="99"/>
    <w:rsid w:val="00734AEE"/>
    <w:rPr>
      <w:rFonts w:ascii="Times New Roman" w:hAnsi="Times New Roman" w:cs="Times New Roman" w:hint="default"/>
      <w:i/>
      <w:iCs/>
      <w:sz w:val="22"/>
      <w:szCs w:val="22"/>
    </w:rPr>
  </w:style>
  <w:style w:type="character" w:customStyle="1" w:styleId="FontStyle42">
    <w:name w:val="Font Style42"/>
    <w:uiPriority w:val="99"/>
    <w:rsid w:val="00734AEE"/>
    <w:rPr>
      <w:rFonts w:ascii="Times New Roman" w:hAnsi="Times New Roman" w:cs="Times New Roman"/>
      <w:sz w:val="22"/>
      <w:szCs w:val="22"/>
    </w:rPr>
  </w:style>
  <w:style w:type="paragraph" w:customStyle="1" w:styleId="Style14">
    <w:name w:val="Style14"/>
    <w:basedOn w:val="Normalny"/>
    <w:rsid w:val="00734AEE"/>
    <w:pPr>
      <w:widowControl w:val="0"/>
      <w:autoSpaceDE w:val="0"/>
      <w:autoSpaceDN w:val="0"/>
      <w:adjustRightInd w:val="0"/>
      <w:spacing w:after="0" w:line="276" w:lineRule="exact"/>
      <w:ind w:hanging="353"/>
      <w:jc w:val="both"/>
    </w:pPr>
    <w:rPr>
      <w:rFonts w:ascii="Times New Roman" w:eastAsia="Times New Roman" w:hAnsi="Times New Roman" w:cs="Times New Roman"/>
      <w:sz w:val="24"/>
      <w:szCs w:val="24"/>
      <w:lang w:eastAsia="pl-PL"/>
    </w:rPr>
  </w:style>
  <w:style w:type="paragraph" w:customStyle="1" w:styleId="Style5">
    <w:name w:val="Style5"/>
    <w:basedOn w:val="Normalny"/>
    <w:rsid w:val="00734AEE"/>
    <w:pPr>
      <w:widowControl w:val="0"/>
      <w:autoSpaceDE w:val="0"/>
      <w:autoSpaceDN w:val="0"/>
      <w:adjustRightInd w:val="0"/>
      <w:spacing w:after="0" w:line="280"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734AEE"/>
    <w:pPr>
      <w:widowControl w:val="0"/>
      <w:autoSpaceDE w:val="0"/>
      <w:autoSpaceDN w:val="0"/>
      <w:adjustRightInd w:val="0"/>
      <w:spacing w:after="0" w:line="287" w:lineRule="exact"/>
      <w:ind w:hanging="394"/>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734AEE"/>
    <w:pPr>
      <w:widowControl w:val="0"/>
      <w:autoSpaceDE w:val="0"/>
      <w:autoSpaceDN w:val="0"/>
      <w:adjustRightInd w:val="0"/>
      <w:spacing w:after="0" w:line="276" w:lineRule="exact"/>
      <w:ind w:hanging="430"/>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unhideWhenUsed/>
    <w:rsid w:val="00734AEE"/>
    <w:pPr>
      <w:spacing w:after="0" w:line="240" w:lineRule="auto"/>
    </w:pPr>
    <w:rPr>
      <w:rFonts w:ascii="Consolas" w:eastAsia="Calibri" w:hAnsi="Consolas" w:cs="Times New Roman"/>
      <w:sz w:val="21"/>
      <w:szCs w:val="21"/>
      <w:lang w:val="x-none"/>
    </w:rPr>
  </w:style>
  <w:style w:type="character" w:customStyle="1" w:styleId="ZwykytekstZnak">
    <w:name w:val="Zwykły tekst Znak"/>
    <w:basedOn w:val="Domylnaczcionkaakapitu"/>
    <w:link w:val="Zwykytekst"/>
    <w:uiPriority w:val="99"/>
    <w:rsid w:val="00734AEE"/>
    <w:rPr>
      <w:rFonts w:ascii="Consolas" w:eastAsia="Calibri" w:hAnsi="Consolas" w:cs="Times New Roman"/>
      <w:sz w:val="21"/>
      <w:szCs w:val="21"/>
      <w:lang w:val="x-none"/>
    </w:rPr>
  </w:style>
  <w:style w:type="paragraph" w:customStyle="1" w:styleId="BodyText21">
    <w:name w:val="Body Text 21"/>
    <w:basedOn w:val="Normalny"/>
    <w:uiPriority w:val="99"/>
    <w:rsid w:val="00734AEE"/>
    <w:pPr>
      <w:spacing w:after="0" w:line="360" w:lineRule="auto"/>
    </w:pPr>
    <w:rPr>
      <w:rFonts w:ascii="Times New Roman" w:eastAsia="Times New Roman" w:hAnsi="Times New Roman" w:cs="Times New Roman"/>
      <w:sz w:val="24"/>
      <w:szCs w:val="20"/>
      <w:lang w:eastAsia="pl-PL"/>
    </w:rPr>
  </w:style>
  <w:style w:type="paragraph" w:customStyle="1" w:styleId="Style6">
    <w:name w:val="Style6"/>
    <w:basedOn w:val="Normalny"/>
    <w:uiPriority w:val="99"/>
    <w:rsid w:val="00734AEE"/>
    <w:pPr>
      <w:widowControl w:val="0"/>
      <w:autoSpaceDE w:val="0"/>
      <w:autoSpaceDN w:val="0"/>
      <w:adjustRightInd w:val="0"/>
      <w:spacing w:after="0" w:line="266" w:lineRule="exact"/>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734AEE"/>
    <w:pPr>
      <w:widowControl w:val="0"/>
      <w:autoSpaceDE w:val="0"/>
      <w:autoSpaceDN w:val="0"/>
      <w:adjustRightInd w:val="0"/>
      <w:spacing w:after="0" w:line="266" w:lineRule="exact"/>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734AEE"/>
    <w:pPr>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pl-PL"/>
    </w:rPr>
  </w:style>
  <w:style w:type="character" w:customStyle="1" w:styleId="FontStyle57">
    <w:name w:val="Font Style57"/>
    <w:uiPriority w:val="99"/>
    <w:rsid w:val="00734AEE"/>
    <w:rPr>
      <w:rFonts w:ascii="Times New Roman" w:hAnsi="Times New Roman" w:cs="Times New Roman"/>
      <w:sz w:val="20"/>
      <w:szCs w:val="20"/>
    </w:rPr>
  </w:style>
  <w:style w:type="character" w:customStyle="1" w:styleId="FontStyle62">
    <w:name w:val="Font Style62"/>
    <w:uiPriority w:val="99"/>
    <w:rsid w:val="00734AEE"/>
    <w:rPr>
      <w:rFonts w:ascii="Times New Roman" w:hAnsi="Times New Roman" w:cs="Times New Roman"/>
      <w:b/>
      <w:bCs/>
      <w:sz w:val="20"/>
      <w:szCs w:val="20"/>
    </w:rPr>
  </w:style>
  <w:style w:type="character" w:customStyle="1" w:styleId="FontStyle53">
    <w:name w:val="Font Style53"/>
    <w:uiPriority w:val="99"/>
    <w:qFormat/>
    <w:rsid w:val="00734AEE"/>
    <w:rPr>
      <w:rFonts w:ascii="Times New Roman" w:hAnsi="Times New Roman" w:cs="Times New Roman"/>
      <w:b/>
      <w:bCs/>
      <w:sz w:val="22"/>
      <w:szCs w:val="22"/>
    </w:rPr>
  </w:style>
  <w:style w:type="paragraph" w:customStyle="1" w:styleId="Style11">
    <w:name w:val="Style11"/>
    <w:basedOn w:val="Normalny"/>
    <w:uiPriority w:val="99"/>
    <w:qFormat/>
    <w:rsid w:val="00734AEE"/>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734AE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734AEE"/>
    <w:pPr>
      <w:widowControl w:val="0"/>
      <w:autoSpaceDE w:val="0"/>
      <w:autoSpaceDN w:val="0"/>
      <w:adjustRightInd w:val="0"/>
      <w:spacing w:after="0" w:line="274" w:lineRule="exact"/>
      <w:ind w:hanging="562"/>
      <w:jc w:val="both"/>
    </w:pPr>
    <w:rPr>
      <w:rFonts w:ascii="Times New Roman" w:eastAsia="Times New Roman" w:hAnsi="Times New Roman" w:cs="Times New Roman"/>
      <w:sz w:val="24"/>
      <w:szCs w:val="24"/>
      <w:lang w:eastAsia="pl-PL"/>
    </w:rPr>
  </w:style>
  <w:style w:type="character" w:customStyle="1" w:styleId="FontStyle45">
    <w:name w:val="Font Style45"/>
    <w:uiPriority w:val="99"/>
    <w:rsid w:val="00734AEE"/>
    <w:rPr>
      <w:rFonts w:ascii="Times New Roman" w:hAnsi="Times New Roman" w:cs="Times New Roman"/>
      <w:b/>
      <w:bCs/>
      <w:i/>
      <w:iCs/>
      <w:sz w:val="22"/>
      <w:szCs w:val="22"/>
    </w:rPr>
  </w:style>
  <w:style w:type="character" w:customStyle="1" w:styleId="FontStyle56">
    <w:name w:val="Font Style56"/>
    <w:uiPriority w:val="99"/>
    <w:rsid w:val="00734AEE"/>
    <w:rPr>
      <w:rFonts w:ascii="Times New Roman" w:hAnsi="Times New Roman" w:cs="Times New Roman"/>
      <w:i/>
      <w:iCs/>
      <w:sz w:val="22"/>
      <w:szCs w:val="22"/>
    </w:rPr>
  </w:style>
  <w:style w:type="character" w:customStyle="1" w:styleId="FontStyle54">
    <w:name w:val="Font Style54"/>
    <w:uiPriority w:val="99"/>
    <w:rsid w:val="00734AEE"/>
    <w:rPr>
      <w:rFonts w:ascii="Times New Roman" w:hAnsi="Times New Roman" w:cs="Times New Roman"/>
      <w:sz w:val="22"/>
      <w:szCs w:val="22"/>
    </w:rPr>
  </w:style>
  <w:style w:type="paragraph" w:customStyle="1" w:styleId="Style12">
    <w:name w:val="Style12"/>
    <w:basedOn w:val="Normalny"/>
    <w:uiPriority w:val="99"/>
    <w:rsid w:val="00734AEE"/>
    <w:pPr>
      <w:widowControl w:val="0"/>
      <w:autoSpaceDE w:val="0"/>
      <w:autoSpaceDN w:val="0"/>
      <w:adjustRightInd w:val="0"/>
      <w:spacing w:after="0" w:line="276" w:lineRule="exact"/>
      <w:ind w:hanging="355"/>
      <w:jc w:val="both"/>
    </w:pPr>
    <w:rPr>
      <w:rFonts w:ascii="Times New Roman" w:eastAsia="Times New Roman" w:hAnsi="Times New Roman" w:cs="Times New Roman"/>
      <w:sz w:val="24"/>
      <w:szCs w:val="24"/>
      <w:lang w:eastAsia="pl-PL"/>
    </w:rPr>
  </w:style>
  <w:style w:type="character" w:customStyle="1" w:styleId="mprzy">
    <w:name w:val="mprzy"/>
    <w:semiHidden/>
    <w:rsid w:val="00734AEE"/>
    <w:rPr>
      <w:rFonts w:ascii="Arial" w:hAnsi="Arial" w:cs="Arial"/>
      <w:color w:val="000080"/>
      <w:sz w:val="20"/>
      <w:szCs w:val="20"/>
    </w:rPr>
  </w:style>
  <w:style w:type="character" w:customStyle="1" w:styleId="st">
    <w:name w:val="st"/>
    <w:basedOn w:val="Domylnaczcionkaakapitu"/>
    <w:rsid w:val="00734AEE"/>
  </w:style>
  <w:style w:type="paragraph" w:customStyle="1" w:styleId="a">
    <w:basedOn w:val="Normalny"/>
    <w:next w:val="Mapadokumentu"/>
    <w:link w:val="PlandokumentuZnak1"/>
    <w:uiPriority w:val="99"/>
    <w:unhideWhenUsed/>
    <w:rsid w:val="00734AEE"/>
    <w:pPr>
      <w:spacing w:after="0" w:line="240" w:lineRule="auto"/>
    </w:pPr>
    <w:rPr>
      <w:rFonts w:ascii="Tahoma" w:hAnsi="Tahoma"/>
      <w:sz w:val="16"/>
      <w:szCs w:val="16"/>
    </w:rPr>
  </w:style>
  <w:style w:type="character" w:customStyle="1" w:styleId="PlandokumentuZnak1">
    <w:name w:val="Plan dokumentu Znak1"/>
    <w:link w:val="a"/>
    <w:uiPriority w:val="99"/>
    <w:rsid w:val="00734AEE"/>
    <w:rPr>
      <w:rFonts w:ascii="Tahoma" w:hAnsi="Tahoma"/>
      <w:sz w:val="16"/>
      <w:szCs w:val="16"/>
    </w:rPr>
  </w:style>
  <w:style w:type="paragraph" w:customStyle="1" w:styleId="Style15">
    <w:name w:val="Style15"/>
    <w:basedOn w:val="Normalny"/>
    <w:uiPriority w:val="99"/>
    <w:rsid w:val="00734AEE"/>
    <w:pPr>
      <w:autoSpaceDE w:val="0"/>
      <w:autoSpaceDN w:val="0"/>
      <w:spacing w:after="0" w:line="276" w:lineRule="exact"/>
      <w:ind w:hanging="355"/>
      <w:jc w:val="both"/>
    </w:pPr>
    <w:rPr>
      <w:rFonts w:ascii="Times New Roman" w:eastAsia="Calibri" w:hAnsi="Times New Roman" w:cs="Times New Roman"/>
      <w:sz w:val="24"/>
      <w:szCs w:val="24"/>
      <w:lang w:eastAsia="pl-PL"/>
    </w:rPr>
  </w:style>
  <w:style w:type="character" w:customStyle="1" w:styleId="FontStyle51">
    <w:name w:val="Font Style51"/>
    <w:uiPriority w:val="99"/>
    <w:rsid w:val="00734AEE"/>
    <w:rPr>
      <w:rFonts w:ascii="Times New Roman" w:hAnsi="Times New Roman" w:cs="Times New Roman" w:hint="default"/>
      <w:i/>
      <w:iCs/>
    </w:rPr>
  </w:style>
  <w:style w:type="paragraph" w:customStyle="1" w:styleId="Zwykytekst1">
    <w:name w:val="Zwykły tekst1"/>
    <w:basedOn w:val="Normalny"/>
    <w:rsid w:val="00734AEE"/>
    <w:pPr>
      <w:spacing w:after="0" w:line="360" w:lineRule="auto"/>
    </w:pPr>
    <w:rPr>
      <w:rFonts w:ascii="Courier New" w:eastAsia="Times New Roman" w:hAnsi="Courier New" w:cs="Times New Roman"/>
      <w:sz w:val="20"/>
      <w:szCs w:val="20"/>
      <w:lang w:eastAsia="pl-PL"/>
    </w:rPr>
  </w:style>
  <w:style w:type="paragraph" w:customStyle="1" w:styleId="Tekstpodstawowy32">
    <w:name w:val="Tekst podstawowy 32"/>
    <w:basedOn w:val="Normalny"/>
    <w:rsid w:val="00734AEE"/>
    <w:pPr>
      <w:tabs>
        <w:tab w:val="left" w:pos="779"/>
        <w:tab w:val="left" w:pos="7583"/>
        <w:tab w:val="left" w:pos="9210"/>
      </w:tabs>
      <w:spacing w:after="0" w:line="240" w:lineRule="auto"/>
      <w:jc w:val="both"/>
    </w:pPr>
    <w:rPr>
      <w:rFonts w:ascii="Times New Roman" w:eastAsia="Times New Roman" w:hAnsi="Times New Roman" w:cs="Times New Roman"/>
      <w:sz w:val="24"/>
      <w:szCs w:val="20"/>
      <w:lang w:eastAsia="pl-PL"/>
    </w:rPr>
  </w:style>
  <w:style w:type="paragraph" w:customStyle="1" w:styleId="Body">
    <w:name w:val="Body"/>
    <w:basedOn w:val="Normalny"/>
    <w:uiPriority w:val="99"/>
    <w:rsid w:val="00734AEE"/>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ny"/>
    <w:uiPriority w:val="99"/>
    <w:rsid w:val="00734AEE"/>
    <w:pPr>
      <w:widowControl w:val="0"/>
      <w:spacing w:after="0" w:line="240" w:lineRule="auto"/>
    </w:pPr>
    <w:rPr>
      <w:rFonts w:ascii="Calibri" w:eastAsia="Calibri" w:hAnsi="Calibri" w:cs="Times New Roman"/>
    </w:rPr>
  </w:style>
  <w:style w:type="paragraph" w:customStyle="1" w:styleId="Style30">
    <w:name w:val="Style30"/>
    <w:basedOn w:val="Normalny"/>
    <w:uiPriority w:val="99"/>
    <w:rsid w:val="00734A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734AEE"/>
    <w:pPr>
      <w:widowControl w:val="0"/>
      <w:autoSpaceDE w:val="0"/>
      <w:autoSpaceDN w:val="0"/>
      <w:adjustRightInd w:val="0"/>
      <w:spacing w:after="0" w:line="341" w:lineRule="exact"/>
      <w:jc w:val="center"/>
    </w:pPr>
    <w:rPr>
      <w:rFonts w:ascii="Times New Roman" w:eastAsia="Times New Roman" w:hAnsi="Times New Roman" w:cs="Times New Roman"/>
      <w:sz w:val="24"/>
      <w:szCs w:val="24"/>
      <w:lang w:eastAsia="pl-PL"/>
    </w:rPr>
  </w:style>
  <w:style w:type="paragraph" w:customStyle="1" w:styleId="Style41">
    <w:name w:val="Style41"/>
    <w:basedOn w:val="Normalny"/>
    <w:uiPriority w:val="99"/>
    <w:rsid w:val="00734AEE"/>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pl-PL"/>
    </w:rPr>
  </w:style>
  <w:style w:type="character" w:customStyle="1" w:styleId="FontStyle48">
    <w:name w:val="Font Style48"/>
    <w:uiPriority w:val="99"/>
    <w:rsid w:val="00734AEE"/>
    <w:rPr>
      <w:rFonts w:ascii="Times New Roman" w:hAnsi="Times New Roman" w:cs="Times New Roman" w:hint="default"/>
      <w:b/>
      <w:bCs/>
      <w:sz w:val="20"/>
      <w:szCs w:val="20"/>
    </w:rPr>
  </w:style>
  <w:style w:type="character" w:customStyle="1" w:styleId="FontStyle52">
    <w:name w:val="Font Style52"/>
    <w:uiPriority w:val="99"/>
    <w:rsid w:val="00734AEE"/>
    <w:rPr>
      <w:rFonts w:ascii="Times New Roman" w:hAnsi="Times New Roman" w:cs="Times New Roman" w:hint="default"/>
      <w:sz w:val="20"/>
      <w:szCs w:val="20"/>
    </w:rPr>
  </w:style>
  <w:style w:type="paragraph" w:customStyle="1" w:styleId="Style26">
    <w:name w:val="Style26"/>
    <w:basedOn w:val="Normalny"/>
    <w:uiPriority w:val="99"/>
    <w:rsid w:val="00734AEE"/>
    <w:pPr>
      <w:widowControl w:val="0"/>
      <w:autoSpaceDE w:val="0"/>
      <w:autoSpaceDN w:val="0"/>
      <w:adjustRightInd w:val="0"/>
      <w:spacing w:after="0" w:line="274" w:lineRule="exact"/>
      <w:ind w:hanging="331"/>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1">
    <w:name w:val="Znak Znak Znak Znak Znak Znak Znak Znak Znak Znak Znak Znak Znak Znak Znak Znak Znak Znak Znak Znak Znak Znak Znak Znak Znak Znak Znak Znak1 Znak Znak Znak1"/>
    <w:basedOn w:val="Normalny"/>
    <w:rsid w:val="00734AEE"/>
    <w:pPr>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734AEE"/>
    <w:pPr>
      <w:spacing w:after="0" w:line="360" w:lineRule="auto"/>
      <w:ind w:firstLine="708"/>
      <w:jc w:val="both"/>
    </w:pPr>
    <w:rPr>
      <w:rFonts w:ascii="Times New Roman" w:eastAsia="Times New Roman" w:hAnsi="Times New Roman" w:cs="Times New Roman"/>
      <w:kern w:val="36"/>
      <w:sz w:val="24"/>
      <w:szCs w:val="20"/>
      <w:lang w:eastAsia="pl-PL"/>
    </w:rPr>
  </w:style>
  <w:style w:type="paragraph" w:customStyle="1" w:styleId="Style22">
    <w:name w:val="Style22"/>
    <w:basedOn w:val="Normalny"/>
    <w:rsid w:val="00734A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734A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734AE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49">
    <w:name w:val="Font Style49"/>
    <w:uiPriority w:val="99"/>
    <w:rsid w:val="00734AEE"/>
    <w:rPr>
      <w:rFonts w:ascii="Times New Roman" w:hAnsi="Times New Roman" w:cs="Times New Roman"/>
      <w:b/>
      <w:bCs/>
      <w:i/>
      <w:iCs/>
      <w:sz w:val="22"/>
      <w:szCs w:val="22"/>
    </w:rPr>
  </w:style>
  <w:style w:type="paragraph" w:customStyle="1" w:styleId="Style21">
    <w:name w:val="Style2"/>
    <w:basedOn w:val="Normalny"/>
    <w:rsid w:val="00734AEE"/>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paragraph" w:customStyle="1" w:styleId="Style4">
    <w:name w:val="Style4"/>
    <w:basedOn w:val="Normalny"/>
    <w:rsid w:val="00734AEE"/>
    <w:pPr>
      <w:widowControl w:val="0"/>
      <w:autoSpaceDE w:val="0"/>
      <w:autoSpaceDN w:val="0"/>
      <w:adjustRightInd w:val="0"/>
      <w:spacing w:after="0" w:line="413" w:lineRule="exact"/>
      <w:ind w:hanging="288"/>
    </w:pPr>
    <w:rPr>
      <w:rFonts w:ascii="Times New Roman" w:eastAsia="Times New Roman" w:hAnsi="Times New Roman" w:cs="Times New Roman"/>
      <w:sz w:val="24"/>
      <w:szCs w:val="24"/>
      <w:lang w:eastAsia="pl-PL"/>
    </w:rPr>
  </w:style>
  <w:style w:type="paragraph" w:customStyle="1" w:styleId="Style7">
    <w:name w:val="Style7"/>
    <w:basedOn w:val="Normalny"/>
    <w:rsid w:val="00734AEE"/>
    <w:pPr>
      <w:widowControl w:val="0"/>
      <w:autoSpaceDE w:val="0"/>
      <w:autoSpaceDN w:val="0"/>
      <w:adjustRightInd w:val="0"/>
      <w:spacing w:after="0" w:line="269" w:lineRule="exact"/>
    </w:pPr>
    <w:rPr>
      <w:rFonts w:ascii="Times New Roman" w:eastAsia="Times New Roman" w:hAnsi="Times New Roman" w:cs="Times New Roman"/>
      <w:sz w:val="24"/>
      <w:szCs w:val="24"/>
      <w:lang w:eastAsia="pl-PL"/>
    </w:rPr>
  </w:style>
  <w:style w:type="paragraph" w:customStyle="1" w:styleId="Style33">
    <w:name w:val="Style33"/>
    <w:basedOn w:val="Normalny"/>
    <w:rsid w:val="00734AEE"/>
    <w:pPr>
      <w:widowControl w:val="0"/>
      <w:autoSpaceDE w:val="0"/>
      <w:autoSpaceDN w:val="0"/>
      <w:adjustRightInd w:val="0"/>
      <w:spacing w:after="0" w:line="274" w:lineRule="exact"/>
      <w:ind w:hanging="562"/>
    </w:pPr>
    <w:rPr>
      <w:rFonts w:ascii="Times New Roman" w:eastAsia="Times New Roman" w:hAnsi="Times New Roman" w:cs="Times New Roman"/>
      <w:sz w:val="24"/>
      <w:szCs w:val="24"/>
      <w:lang w:eastAsia="pl-PL"/>
    </w:rPr>
  </w:style>
  <w:style w:type="paragraph" w:customStyle="1" w:styleId="Style38">
    <w:name w:val="Style38"/>
    <w:basedOn w:val="Normalny"/>
    <w:rsid w:val="00734A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0">
    <w:name w:val="Style40"/>
    <w:basedOn w:val="Normalny"/>
    <w:uiPriority w:val="99"/>
    <w:rsid w:val="00734AEE"/>
    <w:pPr>
      <w:widowControl w:val="0"/>
      <w:autoSpaceDE w:val="0"/>
      <w:autoSpaceDN w:val="0"/>
      <w:adjustRightInd w:val="0"/>
      <w:spacing w:after="0" w:line="275" w:lineRule="exact"/>
      <w:ind w:hanging="418"/>
      <w:jc w:val="both"/>
    </w:pPr>
    <w:rPr>
      <w:rFonts w:ascii="Times New Roman" w:eastAsia="Times New Roman" w:hAnsi="Times New Roman" w:cs="Times New Roman"/>
      <w:sz w:val="24"/>
      <w:szCs w:val="24"/>
      <w:lang w:eastAsia="pl-PL"/>
    </w:rPr>
  </w:style>
  <w:style w:type="character" w:customStyle="1" w:styleId="FontStyle47">
    <w:name w:val="Font Style47"/>
    <w:uiPriority w:val="99"/>
    <w:rsid w:val="00734AEE"/>
    <w:rPr>
      <w:rFonts w:ascii="Times New Roman" w:hAnsi="Times New Roman" w:cs="Times New Roman"/>
      <w:i/>
      <w:iCs/>
      <w:sz w:val="22"/>
      <w:szCs w:val="22"/>
    </w:rPr>
  </w:style>
  <w:style w:type="paragraph" w:customStyle="1" w:styleId="arimr">
    <w:name w:val="arimr"/>
    <w:basedOn w:val="Normalny"/>
    <w:rsid w:val="00734AEE"/>
    <w:pPr>
      <w:widowControl w:val="0"/>
      <w:suppressAutoHyphens/>
      <w:snapToGrid w:val="0"/>
      <w:spacing w:after="0" w:line="360" w:lineRule="auto"/>
    </w:pPr>
    <w:rPr>
      <w:rFonts w:ascii="Times New Roman" w:eastAsia="Times New Roman" w:hAnsi="Times New Roman" w:cs="Times New Roman"/>
      <w:sz w:val="24"/>
      <w:szCs w:val="24"/>
      <w:lang w:val="en-US" w:eastAsia="zh-CN"/>
    </w:rPr>
  </w:style>
  <w:style w:type="character" w:customStyle="1" w:styleId="section-info-text">
    <w:name w:val="section-info-text"/>
    <w:basedOn w:val="Domylnaczcionkaakapitu"/>
    <w:rsid w:val="00734AEE"/>
  </w:style>
  <w:style w:type="paragraph" w:customStyle="1" w:styleId="Style1">
    <w:name w:val="Style1"/>
    <w:basedOn w:val="Normalny"/>
    <w:uiPriority w:val="99"/>
    <w:rsid w:val="00734A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CW_Lista Znak"/>
    <w:link w:val="Akapitzlist"/>
    <w:uiPriority w:val="34"/>
    <w:rsid w:val="00734AEE"/>
    <w:rPr>
      <w:rFonts w:ascii="Times New Roman" w:eastAsia="Times New Roman" w:hAnsi="Times New Roman" w:cs="Times New Roman"/>
      <w:sz w:val="20"/>
      <w:szCs w:val="20"/>
      <w:lang w:eastAsia="pl-PL"/>
    </w:rPr>
  </w:style>
  <w:style w:type="paragraph" w:styleId="Lista">
    <w:name w:val="List"/>
    <w:basedOn w:val="Normalny"/>
    <w:rsid w:val="00734AEE"/>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paragraph" w:customStyle="1" w:styleId="Tekstpodstawowywcity23">
    <w:name w:val="Tekst podstawowy wcięty 23"/>
    <w:basedOn w:val="Normalny"/>
    <w:rsid w:val="00734AEE"/>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WW8Num1z0">
    <w:name w:val="WW8Num1z0"/>
    <w:rsid w:val="00734AEE"/>
    <w:rPr>
      <w:rFonts w:ascii="Symbol" w:hAnsi="Symbol"/>
    </w:rPr>
  </w:style>
  <w:style w:type="character" w:customStyle="1" w:styleId="WW8Num5z0">
    <w:name w:val="WW8Num5z0"/>
    <w:rsid w:val="00734AEE"/>
    <w:rPr>
      <w:rFonts w:ascii="Symbol" w:hAnsi="Symbol"/>
    </w:rPr>
  </w:style>
  <w:style w:type="character" w:customStyle="1" w:styleId="WW8Num5z1">
    <w:name w:val="WW8Num5z1"/>
    <w:rsid w:val="00734AEE"/>
    <w:rPr>
      <w:rFonts w:ascii="Courier New" w:hAnsi="Courier New" w:cs="Courier New"/>
    </w:rPr>
  </w:style>
  <w:style w:type="character" w:customStyle="1" w:styleId="WW8Num5z2">
    <w:name w:val="WW8Num5z2"/>
    <w:rsid w:val="00734AEE"/>
    <w:rPr>
      <w:rFonts w:ascii="Wingdings" w:hAnsi="Wingdings"/>
    </w:rPr>
  </w:style>
  <w:style w:type="character" w:customStyle="1" w:styleId="WW8Num6z0">
    <w:name w:val="WW8Num6z0"/>
    <w:rsid w:val="00734AEE"/>
    <w:rPr>
      <w:rFonts w:ascii="Symbol" w:hAnsi="Symbol"/>
    </w:rPr>
  </w:style>
  <w:style w:type="character" w:customStyle="1" w:styleId="WW8Num6z1">
    <w:name w:val="WW8Num6z1"/>
    <w:rsid w:val="00734AEE"/>
    <w:rPr>
      <w:rFonts w:ascii="Courier New" w:hAnsi="Courier New" w:cs="Courier New"/>
    </w:rPr>
  </w:style>
  <w:style w:type="character" w:customStyle="1" w:styleId="WW8Num6z2">
    <w:name w:val="WW8Num6z2"/>
    <w:rsid w:val="00734AEE"/>
    <w:rPr>
      <w:rFonts w:ascii="Wingdings" w:hAnsi="Wingdings"/>
    </w:rPr>
  </w:style>
  <w:style w:type="character" w:customStyle="1" w:styleId="WW8Num8z0">
    <w:name w:val="WW8Num8z0"/>
    <w:rsid w:val="00734AEE"/>
    <w:rPr>
      <w:rFonts w:ascii="Symbol" w:hAnsi="Symbol"/>
    </w:rPr>
  </w:style>
  <w:style w:type="character" w:customStyle="1" w:styleId="WW8Num8z1">
    <w:name w:val="WW8Num8z1"/>
    <w:rsid w:val="00734AEE"/>
    <w:rPr>
      <w:rFonts w:ascii="Courier New" w:hAnsi="Courier New" w:cs="Courier New"/>
    </w:rPr>
  </w:style>
  <w:style w:type="character" w:customStyle="1" w:styleId="WW8Num8z2">
    <w:name w:val="WW8Num8z2"/>
    <w:rsid w:val="00734AEE"/>
    <w:rPr>
      <w:rFonts w:ascii="Wingdings" w:hAnsi="Wingdings"/>
    </w:rPr>
  </w:style>
  <w:style w:type="character" w:customStyle="1" w:styleId="WW8Num10z0">
    <w:name w:val="WW8Num10z0"/>
    <w:rsid w:val="00734AEE"/>
    <w:rPr>
      <w:rFonts w:ascii="Symbol" w:hAnsi="Symbol"/>
    </w:rPr>
  </w:style>
  <w:style w:type="character" w:customStyle="1" w:styleId="WW8Num10z2">
    <w:name w:val="WW8Num10z2"/>
    <w:rsid w:val="00734AEE"/>
    <w:rPr>
      <w:rFonts w:ascii="Wingdings" w:hAnsi="Wingdings"/>
    </w:rPr>
  </w:style>
  <w:style w:type="character" w:customStyle="1" w:styleId="WW8Num10z4">
    <w:name w:val="WW8Num10z4"/>
    <w:rsid w:val="00734AEE"/>
    <w:rPr>
      <w:rFonts w:ascii="Courier New" w:hAnsi="Courier New" w:cs="Courier New"/>
    </w:rPr>
  </w:style>
  <w:style w:type="character" w:customStyle="1" w:styleId="WW8Num11z0">
    <w:name w:val="WW8Num11z0"/>
    <w:rsid w:val="00734AEE"/>
    <w:rPr>
      <w:rFonts w:ascii="Symbol" w:hAnsi="Symbol"/>
    </w:rPr>
  </w:style>
  <w:style w:type="character" w:customStyle="1" w:styleId="WW8Num11z1">
    <w:name w:val="WW8Num11z1"/>
    <w:rsid w:val="00734AEE"/>
    <w:rPr>
      <w:rFonts w:ascii="Courier New" w:hAnsi="Courier New" w:cs="Courier New"/>
    </w:rPr>
  </w:style>
  <w:style w:type="character" w:customStyle="1" w:styleId="WW8Num11z2">
    <w:name w:val="WW8Num11z2"/>
    <w:rsid w:val="00734AEE"/>
    <w:rPr>
      <w:rFonts w:ascii="Wingdings" w:hAnsi="Wingdings"/>
    </w:rPr>
  </w:style>
  <w:style w:type="character" w:customStyle="1" w:styleId="WW8Num12z0">
    <w:name w:val="WW8Num12z0"/>
    <w:rsid w:val="00734AEE"/>
    <w:rPr>
      <w:rFonts w:ascii="Times New Roman" w:hAnsi="Times New Roman"/>
    </w:rPr>
  </w:style>
  <w:style w:type="character" w:customStyle="1" w:styleId="WW8Num12z1">
    <w:name w:val="WW8Num12z1"/>
    <w:rsid w:val="00734AEE"/>
    <w:rPr>
      <w:rFonts w:ascii="Symbol" w:hAnsi="Symbol"/>
    </w:rPr>
  </w:style>
  <w:style w:type="character" w:customStyle="1" w:styleId="WW8Num12z2">
    <w:name w:val="WW8Num12z2"/>
    <w:rsid w:val="00734AEE"/>
    <w:rPr>
      <w:rFonts w:ascii="Wingdings" w:hAnsi="Wingdings"/>
    </w:rPr>
  </w:style>
  <w:style w:type="character" w:customStyle="1" w:styleId="WW8Num12z4">
    <w:name w:val="WW8Num12z4"/>
    <w:rsid w:val="00734AEE"/>
    <w:rPr>
      <w:rFonts w:ascii="Courier New" w:hAnsi="Courier New" w:cs="Courier New"/>
    </w:rPr>
  </w:style>
  <w:style w:type="character" w:customStyle="1" w:styleId="WW8Num14z0">
    <w:name w:val="WW8Num14z0"/>
    <w:rsid w:val="00734AEE"/>
    <w:rPr>
      <w:rFonts w:ascii="Symbol" w:hAnsi="Symbol"/>
    </w:rPr>
  </w:style>
  <w:style w:type="character" w:customStyle="1" w:styleId="WW8Num14z1">
    <w:name w:val="WW8Num14z1"/>
    <w:rsid w:val="00734AEE"/>
    <w:rPr>
      <w:rFonts w:ascii="Courier New" w:hAnsi="Courier New" w:cs="Courier New"/>
    </w:rPr>
  </w:style>
  <w:style w:type="character" w:customStyle="1" w:styleId="WW8Num14z2">
    <w:name w:val="WW8Num14z2"/>
    <w:rsid w:val="00734AEE"/>
    <w:rPr>
      <w:rFonts w:ascii="Wingdings" w:hAnsi="Wingdings"/>
    </w:rPr>
  </w:style>
  <w:style w:type="character" w:customStyle="1" w:styleId="WW8Num15z0">
    <w:name w:val="WW8Num15z0"/>
    <w:rsid w:val="00734AEE"/>
    <w:rPr>
      <w:rFonts w:ascii="Times New Roman" w:hAnsi="Times New Roman"/>
    </w:rPr>
  </w:style>
  <w:style w:type="character" w:customStyle="1" w:styleId="WW8Num15z1">
    <w:name w:val="WW8Num15z1"/>
    <w:rsid w:val="00734AEE"/>
    <w:rPr>
      <w:rFonts w:ascii="Tahoma" w:hAnsi="Tahoma"/>
    </w:rPr>
  </w:style>
  <w:style w:type="character" w:customStyle="1" w:styleId="WW8Num15z2">
    <w:name w:val="WW8Num15z2"/>
    <w:rsid w:val="00734AEE"/>
    <w:rPr>
      <w:rFonts w:ascii="Wingdings" w:hAnsi="Wingdings"/>
    </w:rPr>
  </w:style>
  <w:style w:type="character" w:customStyle="1" w:styleId="WW8Num15z3">
    <w:name w:val="WW8Num15z3"/>
    <w:rsid w:val="00734AEE"/>
    <w:rPr>
      <w:rFonts w:ascii="Symbol" w:hAnsi="Symbol"/>
    </w:rPr>
  </w:style>
  <w:style w:type="character" w:customStyle="1" w:styleId="WW8Num15z4">
    <w:name w:val="WW8Num15z4"/>
    <w:rsid w:val="00734AEE"/>
    <w:rPr>
      <w:rFonts w:ascii="Courier New" w:hAnsi="Courier New" w:cs="Courier New"/>
    </w:rPr>
  </w:style>
  <w:style w:type="character" w:customStyle="1" w:styleId="WW8Num16z0">
    <w:name w:val="WW8Num16z0"/>
    <w:rsid w:val="00734AEE"/>
    <w:rPr>
      <w:rFonts w:ascii="Times New Roman" w:eastAsia="Times New Roman" w:hAnsi="Times New Roman" w:cs="Times New Roman"/>
    </w:rPr>
  </w:style>
  <w:style w:type="character" w:customStyle="1" w:styleId="WW8Num19z1">
    <w:name w:val="WW8Num19z1"/>
    <w:rsid w:val="00734AEE"/>
    <w:rPr>
      <w:b/>
    </w:rPr>
  </w:style>
  <w:style w:type="character" w:customStyle="1" w:styleId="WW8Num20z0">
    <w:name w:val="WW8Num20z0"/>
    <w:rsid w:val="00734AEE"/>
    <w:rPr>
      <w:rFonts w:ascii="Times New Roman" w:hAnsi="Times New Roman"/>
    </w:rPr>
  </w:style>
  <w:style w:type="character" w:customStyle="1" w:styleId="WW8Num22z1">
    <w:name w:val="WW8Num22z1"/>
    <w:rsid w:val="00734AEE"/>
    <w:rPr>
      <w:rFonts w:ascii="Wingdings" w:hAnsi="Wingdings"/>
    </w:rPr>
  </w:style>
  <w:style w:type="character" w:customStyle="1" w:styleId="WW8Num23z0">
    <w:name w:val="WW8Num23z0"/>
    <w:rsid w:val="00734AEE"/>
    <w:rPr>
      <w:rFonts w:ascii="Tahoma" w:hAnsi="Tahoma" w:cs="Tahoma"/>
      <w:sz w:val="20"/>
      <w:szCs w:val="20"/>
    </w:rPr>
  </w:style>
  <w:style w:type="character" w:customStyle="1" w:styleId="WW8Num25z0">
    <w:name w:val="WW8Num25z0"/>
    <w:rsid w:val="00734AEE"/>
    <w:rPr>
      <w:rFonts w:ascii="Times New Roman" w:hAnsi="Times New Roman"/>
    </w:rPr>
  </w:style>
  <w:style w:type="character" w:customStyle="1" w:styleId="WW8Num27z1">
    <w:name w:val="WW8Num27z1"/>
    <w:rsid w:val="00734AEE"/>
    <w:rPr>
      <w:rFonts w:ascii="Verdana" w:hAnsi="Verdana"/>
    </w:rPr>
  </w:style>
  <w:style w:type="character" w:customStyle="1" w:styleId="WW8Num29z0">
    <w:name w:val="WW8Num29z0"/>
    <w:rsid w:val="00734AEE"/>
    <w:rPr>
      <w:rFonts w:ascii="Wingdings" w:hAnsi="Wingdings"/>
    </w:rPr>
  </w:style>
  <w:style w:type="character" w:customStyle="1" w:styleId="WW8Num29z1">
    <w:name w:val="WW8Num29z1"/>
    <w:rsid w:val="00734AEE"/>
    <w:rPr>
      <w:rFonts w:ascii="Courier New" w:hAnsi="Courier New" w:cs="Courier New"/>
    </w:rPr>
  </w:style>
  <w:style w:type="character" w:customStyle="1" w:styleId="WW8Num29z3">
    <w:name w:val="WW8Num29z3"/>
    <w:rsid w:val="00734AEE"/>
    <w:rPr>
      <w:rFonts w:ascii="Symbol" w:hAnsi="Symbol"/>
    </w:rPr>
  </w:style>
  <w:style w:type="character" w:customStyle="1" w:styleId="WW8Num30z0">
    <w:name w:val="WW8Num30z0"/>
    <w:rsid w:val="00734AEE"/>
    <w:rPr>
      <w:rFonts w:ascii="Tahoma" w:hAnsi="Tahoma"/>
      <w:b/>
      <w:i w:val="0"/>
      <w:sz w:val="18"/>
      <w:szCs w:val="18"/>
    </w:rPr>
  </w:style>
  <w:style w:type="character" w:customStyle="1" w:styleId="WW8Num33z0">
    <w:name w:val="WW8Num33z0"/>
    <w:rsid w:val="00734AEE"/>
    <w:rPr>
      <w:rFonts w:ascii="Symbol" w:hAnsi="Symbol"/>
    </w:rPr>
  </w:style>
  <w:style w:type="character" w:customStyle="1" w:styleId="WW8Num33z1">
    <w:name w:val="WW8Num33z1"/>
    <w:rsid w:val="00734AEE"/>
    <w:rPr>
      <w:rFonts w:ascii="Courier New" w:hAnsi="Courier New" w:cs="Courier New"/>
    </w:rPr>
  </w:style>
  <w:style w:type="character" w:customStyle="1" w:styleId="WW8Num33z2">
    <w:name w:val="WW8Num33z2"/>
    <w:rsid w:val="00734AEE"/>
    <w:rPr>
      <w:rFonts w:ascii="Wingdings" w:hAnsi="Wingdings"/>
    </w:rPr>
  </w:style>
  <w:style w:type="character" w:customStyle="1" w:styleId="WW8Num34z0">
    <w:name w:val="WW8Num34z0"/>
    <w:rsid w:val="00734AEE"/>
    <w:rPr>
      <w:rFonts w:ascii="Symbol" w:hAnsi="Symbol"/>
    </w:rPr>
  </w:style>
  <w:style w:type="character" w:customStyle="1" w:styleId="WW8Num34z1">
    <w:name w:val="WW8Num34z1"/>
    <w:rsid w:val="00734AEE"/>
    <w:rPr>
      <w:rFonts w:ascii="Courier New" w:hAnsi="Courier New" w:cs="Courier New"/>
    </w:rPr>
  </w:style>
  <w:style w:type="character" w:customStyle="1" w:styleId="WW8Num34z2">
    <w:name w:val="WW8Num34z2"/>
    <w:rsid w:val="00734AEE"/>
    <w:rPr>
      <w:rFonts w:ascii="Wingdings" w:hAnsi="Wingdings"/>
    </w:rPr>
  </w:style>
  <w:style w:type="character" w:customStyle="1" w:styleId="WW8Num35z0">
    <w:name w:val="WW8Num35z0"/>
    <w:rsid w:val="00734AEE"/>
    <w:rPr>
      <w:rFonts w:ascii="Verdana" w:hAnsi="Verdana"/>
    </w:rPr>
  </w:style>
  <w:style w:type="character" w:customStyle="1" w:styleId="WW8Num35z1">
    <w:name w:val="WW8Num35z1"/>
    <w:rsid w:val="00734AEE"/>
    <w:rPr>
      <w:rFonts w:ascii="Courier New" w:hAnsi="Courier New" w:cs="Courier New"/>
    </w:rPr>
  </w:style>
  <w:style w:type="character" w:customStyle="1" w:styleId="WW8Num35z2">
    <w:name w:val="WW8Num35z2"/>
    <w:rsid w:val="00734AEE"/>
    <w:rPr>
      <w:rFonts w:ascii="Wingdings" w:hAnsi="Wingdings"/>
    </w:rPr>
  </w:style>
  <w:style w:type="character" w:customStyle="1" w:styleId="WW8Num35z3">
    <w:name w:val="WW8Num35z3"/>
    <w:rsid w:val="00734AEE"/>
    <w:rPr>
      <w:rFonts w:ascii="Symbol" w:hAnsi="Symbol"/>
    </w:rPr>
  </w:style>
  <w:style w:type="character" w:customStyle="1" w:styleId="WW8Num36z0">
    <w:name w:val="WW8Num36z0"/>
    <w:rsid w:val="00734AEE"/>
    <w:rPr>
      <w:rFonts w:ascii="Tahoma" w:hAnsi="Tahoma"/>
      <w:b w:val="0"/>
      <w:i w:val="0"/>
      <w:sz w:val="20"/>
      <w:szCs w:val="20"/>
      <w:u w:val="none"/>
    </w:rPr>
  </w:style>
  <w:style w:type="character" w:customStyle="1" w:styleId="WW8Num41z0">
    <w:name w:val="WW8Num41z0"/>
    <w:rsid w:val="00734AEE"/>
    <w:rPr>
      <w:rFonts w:ascii="Symbol" w:hAnsi="Symbol"/>
    </w:rPr>
  </w:style>
  <w:style w:type="character" w:customStyle="1" w:styleId="WW8Num41z1">
    <w:name w:val="WW8Num41z1"/>
    <w:rsid w:val="00734AEE"/>
    <w:rPr>
      <w:rFonts w:ascii="Courier New" w:hAnsi="Courier New" w:cs="Courier New"/>
    </w:rPr>
  </w:style>
  <w:style w:type="character" w:customStyle="1" w:styleId="WW8Num41z2">
    <w:name w:val="WW8Num41z2"/>
    <w:rsid w:val="00734AEE"/>
    <w:rPr>
      <w:rFonts w:ascii="Wingdings" w:hAnsi="Wingdings"/>
    </w:rPr>
  </w:style>
  <w:style w:type="character" w:customStyle="1" w:styleId="WW8Num42z0">
    <w:name w:val="WW8Num42z0"/>
    <w:rsid w:val="00734AEE"/>
    <w:rPr>
      <w:rFonts w:ascii="Symbol" w:hAnsi="Symbol"/>
    </w:rPr>
  </w:style>
  <w:style w:type="character" w:customStyle="1" w:styleId="WW8Num43z0">
    <w:name w:val="WW8Num43z0"/>
    <w:rsid w:val="00734AEE"/>
    <w:rPr>
      <w:rFonts w:ascii="Times New Roman" w:hAnsi="Times New Roman"/>
    </w:rPr>
  </w:style>
  <w:style w:type="character" w:customStyle="1" w:styleId="WW8Num44z0">
    <w:name w:val="WW8Num44z0"/>
    <w:rsid w:val="00734AEE"/>
    <w:rPr>
      <w:rFonts w:ascii="Symbol" w:hAnsi="Symbol"/>
    </w:rPr>
  </w:style>
  <w:style w:type="character" w:customStyle="1" w:styleId="WW8Num44z1">
    <w:name w:val="WW8Num44z1"/>
    <w:rsid w:val="00734AEE"/>
    <w:rPr>
      <w:rFonts w:ascii="Courier New" w:hAnsi="Courier New" w:cs="Courier New"/>
    </w:rPr>
  </w:style>
  <w:style w:type="character" w:customStyle="1" w:styleId="WW8Num44z2">
    <w:name w:val="WW8Num44z2"/>
    <w:rsid w:val="00734AEE"/>
    <w:rPr>
      <w:rFonts w:ascii="Wingdings" w:hAnsi="Wingdings"/>
    </w:rPr>
  </w:style>
  <w:style w:type="character" w:customStyle="1" w:styleId="Domylnaczcionkaakapitu1">
    <w:name w:val="Domyślna czcionka akapitu1"/>
    <w:rsid w:val="00734AEE"/>
  </w:style>
  <w:style w:type="character" w:customStyle="1" w:styleId="Znakiprzypiswdolnych">
    <w:name w:val="Znaki przypisów dolnych"/>
    <w:rsid w:val="00734AEE"/>
    <w:rPr>
      <w:position w:val="6"/>
      <w:sz w:val="16"/>
    </w:rPr>
  </w:style>
  <w:style w:type="paragraph" w:customStyle="1" w:styleId="Nagwek10">
    <w:name w:val="Nagłówek1"/>
    <w:basedOn w:val="Normalny"/>
    <w:next w:val="Tekstpodstawowy"/>
    <w:rsid w:val="00734AEE"/>
    <w:pPr>
      <w:keepNext/>
      <w:suppressAutoHyphens/>
      <w:spacing w:before="240" w:after="120" w:line="240" w:lineRule="auto"/>
    </w:pPr>
    <w:rPr>
      <w:rFonts w:ascii="Arial" w:eastAsia="MS Mincho" w:hAnsi="Arial" w:cs="Tahoma"/>
      <w:sz w:val="28"/>
      <w:szCs w:val="28"/>
      <w:lang w:eastAsia="ar-SA"/>
    </w:rPr>
  </w:style>
  <w:style w:type="paragraph" w:customStyle="1" w:styleId="Podpis1">
    <w:name w:val="Podpis1"/>
    <w:basedOn w:val="Normalny"/>
    <w:rsid w:val="00734A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rsid w:val="00734AEE"/>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cicienormalne1">
    <w:name w:val="Wcięcie normalne1"/>
    <w:basedOn w:val="Normalny"/>
    <w:rsid w:val="00734AEE"/>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kstpodstawowywcity22">
    <w:name w:val="Tekst podstawowy wcięty 22"/>
    <w:basedOn w:val="Normalny"/>
    <w:rsid w:val="00734AEE"/>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paragraph" w:customStyle="1" w:styleId="Tekstpodstawowywcity31">
    <w:name w:val="Tekst podstawowy wcięty 31"/>
    <w:basedOn w:val="Normalny"/>
    <w:rsid w:val="00734AEE"/>
    <w:pPr>
      <w:suppressAutoHyphens/>
      <w:spacing w:after="0" w:line="360" w:lineRule="atLeast"/>
      <w:ind w:left="284"/>
      <w:jc w:val="both"/>
    </w:pPr>
    <w:rPr>
      <w:rFonts w:ascii="Times New Roman" w:eastAsia="Times New Roman" w:hAnsi="Times New Roman" w:cs="Times New Roman"/>
      <w:sz w:val="26"/>
      <w:szCs w:val="20"/>
      <w:lang w:eastAsia="ar-SA"/>
    </w:rPr>
  </w:style>
  <w:style w:type="paragraph" w:customStyle="1" w:styleId="Tekstblokowy1">
    <w:name w:val="Tekst blokowy1"/>
    <w:basedOn w:val="Normalny"/>
    <w:rsid w:val="00734AEE"/>
    <w:pPr>
      <w:suppressAutoHyphens/>
      <w:spacing w:after="0" w:line="240" w:lineRule="auto"/>
      <w:ind w:left="641" w:right="-1" w:hanging="357"/>
      <w:jc w:val="both"/>
    </w:pPr>
    <w:rPr>
      <w:rFonts w:ascii="Times New Roman" w:eastAsia="Times New Roman" w:hAnsi="Times New Roman" w:cs="Times New Roman"/>
      <w:sz w:val="26"/>
      <w:szCs w:val="20"/>
      <w:lang w:eastAsia="ar-SA"/>
    </w:rPr>
  </w:style>
  <w:style w:type="paragraph" w:customStyle="1" w:styleId="Normalny15pt">
    <w:name w:val="Normalny + 15 pt"/>
    <w:basedOn w:val="Normalny"/>
    <w:rsid w:val="00734AEE"/>
    <w:pPr>
      <w:numPr>
        <w:numId w:val="3"/>
      </w:numPr>
      <w:suppressAutoHyphens/>
      <w:spacing w:after="0" w:line="360" w:lineRule="auto"/>
      <w:jc w:val="both"/>
    </w:pPr>
    <w:rPr>
      <w:rFonts w:ascii="Times New Roman" w:eastAsia="Times New Roman" w:hAnsi="Times New Roman" w:cs="Times New Roman"/>
      <w:sz w:val="24"/>
      <w:szCs w:val="24"/>
      <w:lang w:eastAsia="ar-SA"/>
    </w:rPr>
  </w:style>
  <w:style w:type="paragraph" w:customStyle="1" w:styleId="Normalny12pt">
    <w:name w:val="Normalny + 12 pt"/>
    <w:basedOn w:val="Normalny15pt"/>
    <w:rsid w:val="00734AEE"/>
  </w:style>
  <w:style w:type="paragraph" w:customStyle="1" w:styleId="Plandokumentu1">
    <w:name w:val="Plan dokumentu1"/>
    <w:basedOn w:val="Normalny"/>
    <w:rsid w:val="00734AE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WW-Tekstpodstawowywcity2">
    <w:name w:val="WW-Tekst podstawowy wcięty 2"/>
    <w:basedOn w:val="Normalny"/>
    <w:rsid w:val="00734AEE"/>
    <w:pPr>
      <w:suppressAutoHyphens/>
      <w:spacing w:after="0" w:line="240" w:lineRule="auto"/>
      <w:ind w:left="284" w:firstLine="1"/>
      <w:jc w:val="both"/>
    </w:pPr>
    <w:rPr>
      <w:rFonts w:ascii="Arial Narrow" w:eastAsia="Times New Roman" w:hAnsi="Arial Narrow" w:cs="Times New Roman"/>
      <w:sz w:val="24"/>
      <w:szCs w:val="20"/>
      <w:lang w:eastAsia="ar-SA"/>
    </w:rPr>
  </w:style>
  <w:style w:type="paragraph" w:customStyle="1" w:styleId="WW-Tekstpodstawowy3">
    <w:name w:val="WW-Tekst podstawowy 3"/>
    <w:basedOn w:val="Normalny"/>
    <w:rsid w:val="00734AEE"/>
    <w:pPr>
      <w:suppressAutoHyphens/>
      <w:spacing w:after="0" w:line="240" w:lineRule="auto"/>
      <w:jc w:val="both"/>
    </w:pPr>
    <w:rPr>
      <w:rFonts w:ascii="Arial" w:eastAsia="Times New Roman" w:hAnsi="Arial" w:cs="Times New Roman"/>
      <w:b/>
      <w:sz w:val="24"/>
      <w:szCs w:val="20"/>
      <w:u w:val="single"/>
      <w:lang w:eastAsia="ar-SA"/>
    </w:rPr>
  </w:style>
  <w:style w:type="paragraph" w:styleId="Podtytu">
    <w:name w:val="Subtitle"/>
    <w:basedOn w:val="Normalny"/>
    <w:next w:val="Tekstpodstawowy"/>
    <w:link w:val="PodtytuZnak"/>
    <w:qFormat/>
    <w:rsid w:val="00734AEE"/>
    <w:pPr>
      <w:suppressAutoHyphens/>
      <w:spacing w:after="60" w:line="240" w:lineRule="auto"/>
      <w:jc w:val="center"/>
    </w:pPr>
    <w:rPr>
      <w:rFonts w:ascii="Arial" w:eastAsia="Times New Roman" w:hAnsi="Arial" w:cs="Arial"/>
      <w:sz w:val="24"/>
      <w:szCs w:val="24"/>
      <w:lang w:eastAsia="ar-SA"/>
    </w:rPr>
  </w:style>
  <w:style w:type="character" w:customStyle="1" w:styleId="PodtytuZnak">
    <w:name w:val="Podtytuł Znak"/>
    <w:basedOn w:val="Domylnaczcionkaakapitu"/>
    <w:link w:val="Podtytu"/>
    <w:rsid w:val="00734AEE"/>
    <w:rPr>
      <w:rFonts w:ascii="Arial" w:eastAsia="Times New Roman" w:hAnsi="Arial" w:cs="Arial"/>
      <w:sz w:val="24"/>
      <w:szCs w:val="24"/>
      <w:lang w:eastAsia="ar-SA"/>
    </w:rPr>
  </w:style>
  <w:style w:type="paragraph" w:customStyle="1" w:styleId="Tekstpodstawowywcity21">
    <w:name w:val="Tekst podstawowy wcięty 21"/>
    <w:basedOn w:val="Normalny"/>
    <w:rsid w:val="00734AEE"/>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paragraph" w:customStyle="1" w:styleId="Zawartotabeli">
    <w:name w:val="Zawartość tabeli"/>
    <w:basedOn w:val="Normalny"/>
    <w:rsid w:val="00734AE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Nagwektabeli">
    <w:name w:val="Nagłówek tabeli"/>
    <w:basedOn w:val="Zawartotabeli"/>
    <w:rsid w:val="00734AEE"/>
    <w:pPr>
      <w:jc w:val="center"/>
    </w:pPr>
    <w:rPr>
      <w:b/>
      <w:bCs/>
    </w:rPr>
  </w:style>
  <w:style w:type="paragraph" w:customStyle="1" w:styleId="Zawartoramki">
    <w:name w:val="Zawartość ramki"/>
    <w:basedOn w:val="Tekstpodstawowy"/>
    <w:rsid w:val="00734AEE"/>
    <w:pPr>
      <w:suppressAutoHyphens/>
      <w:spacing w:line="360" w:lineRule="atLeast"/>
      <w:jc w:val="center"/>
    </w:pPr>
    <w:rPr>
      <w:b/>
      <w:i/>
      <w:sz w:val="56"/>
      <w:lang w:eastAsia="ar-SA"/>
    </w:rPr>
  </w:style>
  <w:style w:type="paragraph" w:customStyle="1" w:styleId="Tekstpodstawowy23">
    <w:name w:val="Tekst podstawowy 23"/>
    <w:basedOn w:val="Normalny"/>
    <w:rsid w:val="00734AEE"/>
    <w:pPr>
      <w:widowControl w:val="0"/>
      <w:tabs>
        <w:tab w:val="left" w:pos="2127"/>
      </w:tabs>
      <w:suppressAutoHyphens/>
      <w:overflowPunct w:val="0"/>
      <w:autoSpaceDE w:val="0"/>
      <w:spacing w:after="0" w:line="240" w:lineRule="auto"/>
      <w:ind w:left="709" w:hanging="709"/>
      <w:jc w:val="both"/>
      <w:textAlignment w:val="baseline"/>
    </w:pPr>
    <w:rPr>
      <w:rFonts w:ascii="Times New Roman" w:eastAsia="Arial Unicode MS" w:hAnsi="Times New Roman" w:cs="Times New Roman"/>
      <w:kern w:val="1"/>
      <w:sz w:val="26"/>
      <w:szCs w:val="20"/>
      <w:lang w:eastAsia="pl-PL"/>
    </w:rPr>
  </w:style>
  <w:style w:type="paragraph" w:customStyle="1" w:styleId="Tekstpodstawowywcity24">
    <w:name w:val="Tekst podstawowy wcięty 24"/>
    <w:basedOn w:val="Normalny"/>
    <w:rsid w:val="00734AEE"/>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Tekstpodstawowywcity32">
    <w:name w:val="Tekst podstawowy wcięty 32"/>
    <w:basedOn w:val="Normalny"/>
    <w:rsid w:val="00734AE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Zwykytekst3">
    <w:name w:val="Zwykły tekst3"/>
    <w:basedOn w:val="Normalny"/>
    <w:rsid w:val="00734AEE"/>
    <w:pPr>
      <w:suppressAutoHyphens/>
      <w:spacing w:after="0" w:line="240" w:lineRule="auto"/>
    </w:pPr>
    <w:rPr>
      <w:rFonts w:ascii="Courier New" w:eastAsia="Times New Roman" w:hAnsi="Courier New" w:cs="Times New Roman"/>
      <w:sz w:val="20"/>
      <w:szCs w:val="20"/>
      <w:lang w:eastAsia="ar-SA"/>
    </w:rPr>
  </w:style>
  <w:style w:type="paragraph" w:customStyle="1" w:styleId="WW-Tekstpodstawowy2">
    <w:name w:val="WW-Tekst podstawowy 2"/>
    <w:basedOn w:val="Normalny"/>
    <w:rsid w:val="00734AEE"/>
    <w:pPr>
      <w:widowControl w:val="0"/>
      <w:tabs>
        <w:tab w:val="left" w:pos="0"/>
      </w:tabs>
      <w:suppressAutoHyphens/>
      <w:spacing w:after="0" w:line="360" w:lineRule="auto"/>
      <w:jc w:val="both"/>
    </w:pPr>
    <w:rPr>
      <w:rFonts w:ascii="Arial Narrow" w:eastAsia="Times New Roman" w:hAnsi="Arial Narrow" w:cs="Times New Roman"/>
      <w:sz w:val="24"/>
      <w:szCs w:val="20"/>
      <w:lang w:eastAsia="pl-PL"/>
    </w:rPr>
  </w:style>
  <w:style w:type="character" w:customStyle="1" w:styleId="PlandokumentuZnak">
    <w:name w:val="Plan dokumentu Znak"/>
    <w:uiPriority w:val="99"/>
    <w:semiHidden/>
    <w:rsid w:val="00734AEE"/>
    <w:rPr>
      <w:rFonts w:ascii="Tahoma" w:hAnsi="Tahoma" w:cs="Tahoma"/>
      <w:sz w:val="16"/>
      <w:szCs w:val="16"/>
      <w:lang w:eastAsia="ar-SA"/>
    </w:rPr>
  </w:style>
  <w:style w:type="paragraph" w:styleId="Bezodstpw">
    <w:name w:val="No Spacing"/>
    <w:uiPriority w:val="1"/>
    <w:qFormat/>
    <w:rsid w:val="00734AEE"/>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11">
    <w:name w:val="Bez listy11"/>
    <w:next w:val="Bezlisty"/>
    <w:uiPriority w:val="99"/>
    <w:semiHidden/>
    <w:unhideWhenUsed/>
    <w:rsid w:val="00734AEE"/>
  </w:style>
  <w:style w:type="paragraph" w:customStyle="1" w:styleId="Tekstpodstawowy24">
    <w:name w:val="Tekst podstawowy 24"/>
    <w:basedOn w:val="Normalny"/>
    <w:rsid w:val="00734AEE"/>
    <w:pPr>
      <w:widowControl w:val="0"/>
      <w:tabs>
        <w:tab w:val="left" w:pos="2127"/>
      </w:tabs>
      <w:suppressAutoHyphens/>
      <w:overflowPunct w:val="0"/>
      <w:autoSpaceDE w:val="0"/>
      <w:spacing w:after="0" w:line="240" w:lineRule="auto"/>
      <w:ind w:left="709" w:hanging="709"/>
      <w:jc w:val="both"/>
      <w:textAlignment w:val="baseline"/>
    </w:pPr>
    <w:rPr>
      <w:rFonts w:ascii="Times New Roman" w:eastAsia="Arial Unicode MS" w:hAnsi="Times New Roman" w:cs="Times New Roman"/>
      <w:kern w:val="1"/>
      <w:sz w:val="26"/>
      <w:szCs w:val="20"/>
    </w:rPr>
  </w:style>
  <w:style w:type="character" w:customStyle="1" w:styleId="Nierozpoznanawzmianka1">
    <w:name w:val="Nierozpoznana wzmianka1"/>
    <w:uiPriority w:val="99"/>
    <w:semiHidden/>
    <w:unhideWhenUsed/>
    <w:rsid w:val="00734AEE"/>
    <w:rPr>
      <w:color w:val="605E5C"/>
      <w:shd w:val="clear" w:color="auto" w:fill="E1DFDD"/>
    </w:rPr>
  </w:style>
  <w:style w:type="paragraph" w:styleId="Mapadokumentu">
    <w:name w:val="Document Map"/>
    <w:basedOn w:val="Normalny"/>
    <w:link w:val="MapadokumentuZnak"/>
    <w:uiPriority w:val="99"/>
    <w:semiHidden/>
    <w:unhideWhenUsed/>
    <w:rsid w:val="00734AEE"/>
    <w:pPr>
      <w:spacing w:after="0"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734AEE"/>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1276</Words>
  <Characters>7661</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MRiRW</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Wendt</dc:creator>
  <cp:lastModifiedBy>Stajniak Nina</cp:lastModifiedBy>
  <cp:revision>4</cp:revision>
  <cp:lastPrinted>2019-09-25T13:07:00Z</cp:lastPrinted>
  <dcterms:created xsi:type="dcterms:W3CDTF">2019-12-04T12:41:00Z</dcterms:created>
  <dcterms:modified xsi:type="dcterms:W3CDTF">2019-12-05T09:11:00Z</dcterms:modified>
</cp:coreProperties>
</file>