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392D5E6C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E36E85" w:rsidRPr="00E36E85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79E7C" w14:textId="77777777" w:rsidR="00192CEC" w:rsidRDefault="00192CEC">
      <w:r>
        <w:separator/>
      </w:r>
    </w:p>
  </w:endnote>
  <w:endnote w:type="continuationSeparator" w:id="0">
    <w:p w14:paraId="2BA8534D" w14:textId="77777777" w:rsidR="00192CEC" w:rsidRDefault="0019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9B439" w14:textId="77777777" w:rsidR="00192CEC" w:rsidRDefault="00192CEC">
      <w:r>
        <w:separator/>
      </w:r>
    </w:p>
  </w:footnote>
  <w:footnote w:type="continuationSeparator" w:id="0">
    <w:p w14:paraId="08AB8B2F" w14:textId="77777777" w:rsidR="00192CEC" w:rsidRDefault="00192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CEC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E8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2022-05-02T11:42:00Z</dcterms:created>
  <dcterms:modified xsi:type="dcterms:W3CDTF">2022-05-02T11:42:00Z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