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11DCC4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6C0285">
        <w:rPr>
          <w:rFonts w:ascii="Cambria" w:eastAsia="Times New Roman" w:hAnsi="Cambria" w:cs="Arial"/>
          <w:bCs/>
          <w:lang w:eastAsia="pl-PL"/>
        </w:rPr>
        <w:t xml:space="preserve">Leśnictwa Suchożebry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B766AB">
        <w:rPr>
          <w:rFonts w:ascii="Cambria" w:eastAsia="Times New Roman" w:hAnsi="Cambria" w:cs="Arial"/>
          <w:bCs/>
          <w:lang w:eastAsia="pl-PL"/>
        </w:rPr>
        <w:t>2024</w:t>
      </w:r>
      <w:r w:rsidR="0047065E">
        <w:rPr>
          <w:rFonts w:ascii="Cambria" w:eastAsia="Times New Roman" w:hAnsi="Cambria" w:cs="Arial"/>
          <w:bCs/>
          <w:lang w:eastAsia="pl-PL"/>
        </w:rPr>
        <w:t xml:space="preserve"> II</w:t>
      </w:r>
      <w:r w:rsidRPr="00650830">
        <w:rPr>
          <w:rFonts w:ascii="Cambria" w:eastAsia="Times New Roman" w:hAnsi="Cambria" w:cs="Arial"/>
          <w:bCs/>
          <w:lang w:eastAsia="pl-PL"/>
        </w:rPr>
        <w:t>”,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EBA5" w14:textId="77777777" w:rsidR="00D101D6" w:rsidRDefault="00D101D6" w:rsidP="00A2664D">
      <w:pPr>
        <w:spacing w:after="0" w:line="240" w:lineRule="auto"/>
      </w:pPr>
      <w:r>
        <w:separator/>
      </w:r>
    </w:p>
  </w:endnote>
  <w:endnote w:type="continuationSeparator" w:id="0">
    <w:p w14:paraId="00EA5815" w14:textId="77777777" w:rsidR="00D101D6" w:rsidRDefault="00D101D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6B079" w14:textId="77777777" w:rsidR="00D101D6" w:rsidRDefault="00D101D6" w:rsidP="00A2664D">
      <w:pPr>
        <w:spacing w:after="0" w:line="240" w:lineRule="auto"/>
      </w:pPr>
      <w:r>
        <w:separator/>
      </w:r>
    </w:p>
  </w:footnote>
  <w:footnote w:type="continuationSeparator" w:id="0">
    <w:p w14:paraId="524B074E" w14:textId="77777777" w:rsidR="00D101D6" w:rsidRDefault="00D101D6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A4787"/>
    <w:rsid w:val="002E7238"/>
    <w:rsid w:val="00307223"/>
    <w:rsid w:val="00334D08"/>
    <w:rsid w:val="003F13F5"/>
    <w:rsid w:val="0047065E"/>
    <w:rsid w:val="00500BF8"/>
    <w:rsid w:val="005D54F1"/>
    <w:rsid w:val="00650830"/>
    <w:rsid w:val="006C0285"/>
    <w:rsid w:val="00722622"/>
    <w:rsid w:val="008C1B49"/>
    <w:rsid w:val="00933FE1"/>
    <w:rsid w:val="00980356"/>
    <w:rsid w:val="00980514"/>
    <w:rsid w:val="009F1ADE"/>
    <w:rsid w:val="00A13059"/>
    <w:rsid w:val="00A2664D"/>
    <w:rsid w:val="00A9660A"/>
    <w:rsid w:val="00B766AB"/>
    <w:rsid w:val="00BA0141"/>
    <w:rsid w:val="00BB6203"/>
    <w:rsid w:val="00C76378"/>
    <w:rsid w:val="00C96C7D"/>
    <w:rsid w:val="00D101D6"/>
    <w:rsid w:val="00DD24CC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18</cp:revision>
  <dcterms:created xsi:type="dcterms:W3CDTF">2022-06-26T18:30:00Z</dcterms:created>
  <dcterms:modified xsi:type="dcterms:W3CDTF">2024-02-05T07:15:00Z</dcterms:modified>
</cp:coreProperties>
</file>