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8146D" w14:textId="77777777" w:rsidR="0042080A" w:rsidRDefault="0042080A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1814BC3F" w14:textId="0C83B25D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42080A">
        <w:rPr>
          <w:rFonts w:eastAsia="Times New Roman" w:cs="Times New Roman"/>
          <w:b/>
          <w:i/>
          <w:iCs/>
          <w:sz w:val="24"/>
          <w:szCs w:val="24"/>
          <w:lang w:eastAsia="pl-PL"/>
        </w:rPr>
        <w:t>5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77777777" w:rsidR="00021019" w:rsidRPr="00021019" w:rsidRDefault="00021019" w:rsidP="00CF7E70">
      <w:pPr>
        <w:spacing w:after="0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WYKAZ ROBÓT BUDOWLANYCH</w:t>
      </w:r>
    </w:p>
    <w:p w14:paraId="6547A9A9" w14:textId="16FC1B92" w:rsidR="00021019" w:rsidRPr="00021019" w:rsidRDefault="00021019" w:rsidP="00CF7E70">
      <w:pPr>
        <w:spacing w:after="0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wykonanych nie wcześniej niż w okresie ostatnich pięciu lat przed upływem terminu składania ofert, a jeżeli okres prowadzenia działalności jest krótszy — w tym okresie, z podaniem ich rodzaju i wartości, daty, miejsca wykonania i podmiotów, na rzecz których roboty te zostały wykonane, z</w:t>
      </w:r>
      <w:r w:rsidR="00300407">
        <w:rPr>
          <w:rFonts w:eastAsia="Times New Roman" w:cs="Times New Roman"/>
          <w:b/>
          <w:bCs/>
          <w:lang w:eastAsia="pl-PL"/>
        </w:rPr>
        <w:t> </w:t>
      </w:r>
      <w:r w:rsidRPr="00021019">
        <w:rPr>
          <w:rFonts w:eastAsia="Times New Roman" w:cs="Times New Roman"/>
          <w:b/>
          <w:bCs/>
          <w:lang w:eastAsia="pl-PL"/>
        </w:rPr>
        <w:t>załączeniem dowodów określających, czy roboty budowlane zostały wykonane należycie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021019" w:rsidRDefault="00E21DC9" w:rsidP="00C4191D">
      <w:pPr>
        <w:pStyle w:val="Akapitzlist"/>
        <w:numPr>
          <w:ilvl w:val="0"/>
          <w:numId w:val="3"/>
        </w:num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021019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021019">
        <w:rPr>
          <w:rFonts w:eastAsia="Times New Roman" w:cs="Times New Roman"/>
          <w:bCs/>
          <w:lang w:eastAsia="pl-PL"/>
        </w:rPr>
        <w:t>o</w:t>
      </w:r>
      <w:r w:rsidRPr="00021019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021019">
        <w:rPr>
          <w:rFonts w:eastAsia="Times New Roman" w:cs="Times New Roman"/>
          <w:bCs/>
          <w:lang w:eastAsia="pl-PL"/>
        </w:rPr>
        <w:t>publicznego</w:t>
      </w:r>
      <w:r w:rsidR="00A53770" w:rsidRPr="00021019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021019">
        <w:rPr>
          <w:rFonts w:eastAsia="Times New Roman" w:cs="Times New Roman"/>
          <w:bCs/>
          <w:lang w:eastAsia="pl-PL"/>
        </w:rPr>
        <w:t xml:space="preserve"> </w:t>
      </w:r>
      <w:r w:rsidR="0058585F" w:rsidRPr="00021019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021019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021019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021019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021019">
        <w:rPr>
          <w:rFonts w:eastAsia="Times New Roman" w:cs="Times New Roman"/>
          <w:bCs/>
          <w:lang w:eastAsia="pl-PL"/>
        </w:rPr>
        <w:t xml:space="preserve"> </w:t>
      </w:r>
      <w:r w:rsidR="00CC5A21" w:rsidRPr="00021019">
        <w:rPr>
          <w:rFonts w:eastAsia="Times New Roman" w:cs="Times New Roman"/>
          <w:bCs/>
          <w:lang w:eastAsia="pl-PL"/>
        </w:rPr>
        <w:t>pn.</w:t>
      </w:r>
      <w:r w:rsidRPr="00021019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5E3817A8" w14:textId="531283C2" w:rsidR="00B24328" w:rsidRPr="00021019" w:rsidRDefault="0042080A" w:rsidP="0058585F">
      <w:pPr>
        <w:spacing w:after="0"/>
        <w:jc w:val="center"/>
        <w:outlineLvl w:val="0"/>
        <w:rPr>
          <w:b/>
          <w:bCs/>
        </w:rPr>
      </w:pPr>
      <w:r w:rsidRPr="0042080A">
        <w:rPr>
          <w:b/>
        </w:rPr>
        <w:t>Roboty konserwacyjne na drogach leśnych na terenie Nadleśnictwa Strzebielino w roku 2022</w:t>
      </w:r>
    </w:p>
    <w:p w14:paraId="28F07893" w14:textId="0AF8176E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</w:t>
      </w:r>
      <w:r w:rsidR="0042080A">
        <w:rPr>
          <w:b/>
          <w:bCs/>
        </w:rPr>
        <w:t>0</w:t>
      </w:r>
      <w:r w:rsidR="0058585F" w:rsidRPr="00021019">
        <w:rPr>
          <w:b/>
          <w:bCs/>
        </w:rPr>
        <w:t>.202</w:t>
      </w:r>
      <w:r w:rsidR="0042080A">
        <w:rPr>
          <w:b/>
          <w:bCs/>
        </w:rPr>
        <w:t>2</w:t>
      </w:r>
      <w:r w:rsidR="00B24328" w:rsidRPr="00021019">
        <w:rPr>
          <w:b/>
          <w:bCs/>
        </w:rPr>
        <w:t>)</w:t>
      </w:r>
    </w:p>
    <w:p w14:paraId="2C4E7280" w14:textId="1B5A83E3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>na dowód spełniania warunku udziału w postępowaniu dotyczącego zdolności technicznej przedstawiamy wykaz wykonanych robót: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2502"/>
        <w:gridCol w:w="1287"/>
        <w:gridCol w:w="1285"/>
        <w:gridCol w:w="1584"/>
        <w:gridCol w:w="2402"/>
      </w:tblGrid>
      <w:tr w:rsidR="00021019" w:rsidRPr="00662256" w14:paraId="127A110F" w14:textId="77777777" w:rsidTr="000536B7">
        <w:trPr>
          <w:cantSplit/>
          <w:jc w:val="center"/>
        </w:trPr>
        <w:tc>
          <w:tcPr>
            <w:tcW w:w="2502" w:type="dxa"/>
            <w:vAlign w:val="center"/>
          </w:tcPr>
          <w:p w14:paraId="35DF825B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  <w:color w:val="000000"/>
              </w:rPr>
              <w:t>Wykaz robót budowlanych (należy określić w sposób pozwalający na ocenę spełnienia warunku)</w:t>
            </w:r>
          </w:p>
        </w:tc>
        <w:tc>
          <w:tcPr>
            <w:tcW w:w="1287" w:type="dxa"/>
            <w:vAlign w:val="center"/>
          </w:tcPr>
          <w:p w14:paraId="5A98A31E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285" w:type="dxa"/>
            <w:vAlign w:val="center"/>
          </w:tcPr>
          <w:p w14:paraId="2CB6895F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Data wykonania</w:t>
            </w:r>
          </w:p>
        </w:tc>
        <w:tc>
          <w:tcPr>
            <w:tcW w:w="1584" w:type="dxa"/>
            <w:vAlign w:val="center"/>
          </w:tcPr>
          <w:p w14:paraId="71C0C252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62256">
              <w:rPr>
                <w:rFonts w:asciiTheme="minorHAnsi" w:hAnsiTheme="minorHAnsi"/>
              </w:rPr>
              <w:t>Miejsce wykonania</w:t>
            </w:r>
          </w:p>
        </w:tc>
        <w:tc>
          <w:tcPr>
            <w:tcW w:w="2402" w:type="dxa"/>
            <w:vAlign w:val="center"/>
          </w:tcPr>
          <w:p w14:paraId="0AEBC891" w14:textId="77777777" w:rsidR="00021019" w:rsidRPr="00662256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</w:rPr>
              <w:t>Podmiot, na rzecz którego wykonano roboty</w:t>
            </w:r>
          </w:p>
        </w:tc>
      </w:tr>
      <w:tr w:rsidR="00021019" w:rsidRPr="00662256" w14:paraId="526CAAFA" w14:textId="77777777" w:rsidTr="00021019">
        <w:trPr>
          <w:cantSplit/>
          <w:trHeight w:val="1553"/>
          <w:jc w:val="center"/>
        </w:trPr>
        <w:tc>
          <w:tcPr>
            <w:tcW w:w="2502" w:type="dxa"/>
            <w:vAlign w:val="center"/>
          </w:tcPr>
          <w:p w14:paraId="6FED30A2" w14:textId="77777777" w:rsidR="00021019" w:rsidRDefault="00021019" w:rsidP="000536B7">
            <w:pPr>
              <w:jc w:val="center"/>
              <w:rPr>
                <w:color w:val="000000"/>
              </w:rPr>
            </w:pPr>
          </w:p>
          <w:p w14:paraId="796F9BED" w14:textId="77777777" w:rsidR="00021019" w:rsidRDefault="00021019" w:rsidP="000536B7">
            <w:pPr>
              <w:jc w:val="center"/>
              <w:rPr>
                <w:color w:val="000000"/>
              </w:rPr>
            </w:pPr>
          </w:p>
          <w:p w14:paraId="49BDD4A6" w14:textId="77777777" w:rsidR="00021019" w:rsidRPr="00662256" w:rsidRDefault="00021019" w:rsidP="000536B7">
            <w:pPr>
              <w:jc w:val="center"/>
              <w:rPr>
                <w:color w:val="000000"/>
              </w:rPr>
            </w:pPr>
          </w:p>
        </w:tc>
        <w:tc>
          <w:tcPr>
            <w:tcW w:w="1287" w:type="dxa"/>
            <w:vAlign w:val="center"/>
          </w:tcPr>
          <w:p w14:paraId="1293C065" w14:textId="77777777" w:rsidR="00021019" w:rsidRPr="00662256" w:rsidRDefault="00021019" w:rsidP="000536B7">
            <w:pPr>
              <w:jc w:val="center"/>
            </w:pPr>
          </w:p>
        </w:tc>
        <w:tc>
          <w:tcPr>
            <w:tcW w:w="1285" w:type="dxa"/>
            <w:vAlign w:val="center"/>
          </w:tcPr>
          <w:p w14:paraId="49489F3C" w14:textId="77777777" w:rsidR="00021019" w:rsidRPr="00662256" w:rsidRDefault="00021019" w:rsidP="000536B7">
            <w:pPr>
              <w:jc w:val="center"/>
            </w:pPr>
          </w:p>
        </w:tc>
        <w:tc>
          <w:tcPr>
            <w:tcW w:w="1584" w:type="dxa"/>
            <w:vAlign w:val="center"/>
          </w:tcPr>
          <w:p w14:paraId="021191A6" w14:textId="77777777" w:rsidR="00021019" w:rsidRPr="00662256" w:rsidRDefault="00021019" w:rsidP="000536B7">
            <w:pPr>
              <w:jc w:val="center"/>
            </w:pPr>
          </w:p>
        </w:tc>
        <w:tc>
          <w:tcPr>
            <w:tcW w:w="2402" w:type="dxa"/>
            <w:vAlign w:val="center"/>
          </w:tcPr>
          <w:p w14:paraId="770D4067" w14:textId="77777777" w:rsidR="00021019" w:rsidRDefault="00021019" w:rsidP="000536B7">
            <w:pPr>
              <w:jc w:val="center"/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A9FCB0" w14:textId="77777777" w:rsidR="00021019" w:rsidRPr="00021019" w:rsidRDefault="00021019" w:rsidP="00021019">
      <w:pPr>
        <w:pStyle w:val="Akapitzlist"/>
        <w:numPr>
          <w:ilvl w:val="0"/>
          <w:numId w:val="3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t>W załączeniu przedkładamy d</w:t>
      </w:r>
      <w:r w:rsidRPr="00021019">
        <w:t xml:space="preserve">owody określające, czy wskazane przez </w:t>
      </w:r>
      <w:r>
        <w:t>nas</w:t>
      </w:r>
      <w:r w:rsidRPr="00021019">
        <w:t xml:space="preserve"> roboty budowlane zostały wykonane należycie, przy czym dowodami, o których mowa, są referencje bądź inne dokumenty sporządzone przez podmiot, na rzecz którego roboty budowlane zostały wykonane, </w:t>
      </w:r>
      <w:r>
        <w:t xml:space="preserve">lub inne odpowiednie dokumenty z powodu braku możliwości uzyskania tych dokumentów </w:t>
      </w:r>
      <w:r w:rsidRPr="00021019">
        <w:t xml:space="preserve">z przyczyn </w:t>
      </w:r>
      <w:r>
        <w:t xml:space="preserve">od nas </w:t>
      </w:r>
      <w:r w:rsidRPr="00021019">
        <w:t>niezależnych</w:t>
      </w:r>
      <w:r>
        <w:t>.</w:t>
      </w:r>
    </w:p>
    <w:p w14:paraId="73647790" w14:textId="77777777" w:rsidR="00021019" w:rsidRDefault="0002101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FCAF" w14:textId="77777777" w:rsidR="00E80D0D" w:rsidRDefault="00E80D0D" w:rsidP="00E21DC9">
      <w:pPr>
        <w:spacing w:after="0" w:line="240" w:lineRule="auto"/>
      </w:pPr>
      <w:r>
        <w:separator/>
      </w:r>
    </w:p>
  </w:endnote>
  <w:endnote w:type="continuationSeparator" w:id="0">
    <w:p w14:paraId="68060611" w14:textId="77777777" w:rsidR="00E80D0D" w:rsidRDefault="00E80D0D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4AD6A" w14:textId="77777777" w:rsidR="00E80D0D" w:rsidRDefault="00E80D0D" w:rsidP="00E21DC9">
      <w:pPr>
        <w:spacing w:after="0" w:line="240" w:lineRule="auto"/>
      </w:pPr>
      <w:r>
        <w:separator/>
      </w:r>
    </w:p>
  </w:footnote>
  <w:footnote w:type="continuationSeparator" w:id="0">
    <w:p w14:paraId="45863FB1" w14:textId="77777777" w:rsidR="00E80D0D" w:rsidRDefault="00E80D0D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D56C" w14:textId="77777777" w:rsidR="0042080A" w:rsidRPr="0042080A" w:rsidRDefault="0042080A" w:rsidP="0042080A">
    <w:pPr>
      <w:pStyle w:val="Nagwek"/>
      <w:spacing w:before="0" w:after="0"/>
      <w:jc w:val="right"/>
      <w:rPr>
        <w:rFonts w:ascii="Calibri" w:hAnsi="Calibri" w:cs="Calibri"/>
        <w:i/>
        <w:iCs/>
      </w:rPr>
    </w:pPr>
    <w:r w:rsidRPr="0042080A">
      <w:rPr>
        <w:rFonts w:ascii="Calibri" w:hAnsi="Calibri" w:cs="Calibri"/>
        <w:i/>
        <w:iCs/>
      </w:rPr>
      <w:t>SWZ „Roboty konserwacyjne na drogach leśnych na terenie Nadleśnictwa Strzebielino w roku 2022”</w:t>
    </w:r>
  </w:p>
  <w:p w14:paraId="39AF81F2" w14:textId="5A197922" w:rsidR="00300407" w:rsidRDefault="0042080A" w:rsidP="0042080A">
    <w:pPr>
      <w:pStyle w:val="Nagwek"/>
      <w:spacing w:before="0" w:after="0"/>
      <w:jc w:val="right"/>
    </w:pPr>
    <w:r w:rsidRPr="0042080A">
      <w:rPr>
        <w:rFonts w:ascii="Calibri" w:hAnsi="Calibri" w:cs="Calibri"/>
        <w:i/>
        <w:iCs/>
      </w:rPr>
      <w:t xml:space="preserve"> znak </w:t>
    </w:r>
    <w:proofErr w:type="spellStart"/>
    <w:r w:rsidRPr="0042080A">
      <w:rPr>
        <w:rFonts w:ascii="Calibri" w:hAnsi="Calibri" w:cs="Calibri"/>
        <w:i/>
        <w:iCs/>
      </w:rPr>
      <w:t>spr</w:t>
    </w:r>
    <w:proofErr w:type="spellEnd"/>
    <w:r w:rsidRPr="0042080A">
      <w:rPr>
        <w:rFonts w:ascii="Calibri" w:hAnsi="Calibri" w:cs="Calibri"/>
        <w:i/>
        <w:iCs/>
      </w:rPr>
      <w:t>. SA.270.10.2022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036A76B0"/>
    <w:lvl w:ilvl="0" w:tplc="CFBC0D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011106">
    <w:abstractNumId w:val="3"/>
  </w:num>
  <w:num w:numId="2" w16cid:durableId="427121675">
    <w:abstractNumId w:val="11"/>
  </w:num>
  <w:num w:numId="3" w16cid:durableId="786119181">
    <w:abstractNumId w:val="12"/>
  </w:num>
  <w:num w:numId="4" w16cid:durableId="1081030296">
    <w:abstractNumId w:val="9"/>
  </w:num>
  <w:num w:numId="5" w16cid:durableId="201074263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4AE2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0407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080A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28C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362"/>
    <w:rsid w:val="004E77E3"/>
    <w:rsid w:val="004F40DC"/>
    <w:rsid w:val="004F6104"/>
    <w:rsid w:val="004F6FAF"/>
    <w:rsid w:val="004F7150"/>
    <w:rsid w:val="005007A7"/>
    <w:rsid w:val="00501D86"/>
    <w:rsid w:val="00502458"/>
    <w:rsid w:val="00503A0D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665C0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085E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1E9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CF7E70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0D0D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5210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10</cp:revision>
  <cp:lastPrinted>2021-09-15T10:23:00Z</cp:lastPrinted>
  <dcterms:created xsi:type="dcterms:W3CDTF">2021-09-15T11:40:00Z</dcterms:created>
  <dcterms:modified xsi:type="dcterms:W3CDTF">2022-05-31T08:51:00Z</dcterms:modified>
</cp:coreProperties>
</file>