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00F34C8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B73A6">
        <w:rPr>
          <w:rFonts w:ascii="Cambria" w:eastAsia="Times New Roman" w:hAnsi="Cambria" w:cs="Arial"/>
          <w:b/>
          <w:bCs/>
          <w:lang w:eastAsia="ar-SA"/>
        </w:rPr>
        <w:t>4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8F4CBC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</w:t>
      </w:r>
      <w:r w:rsidR="000B73A6" w:rsidRPr="000B73A6">
        <w:rPr>
          <w:rFonts w:ascii="Cambria" w:eastAsia="Times New Roman" w:hAnsi="Cambria" w:cs="Arial"/>
          <w:b/>
          <w:lang w:eastAsia="pl-PL"/>
        </w:rPr>
        <w:t>Dostawę paliw dla Nadleśnictwa Gidle do dnia 31 grudnia 202</w:t>
      </w:r>
      <w:r w:rsidR="00B5189E">
        <w:rPr>
          <w:rFonts w:ascii="Cambria" w:eastAsia="Times New Roman" w:hAnsi="Cambria" w:cs="Arial"/>
          <w:b/>
          <w:lang w:eastAsia="pl-PL"/>
        </w:rPr>
        <w:t>3</w:t>
      </w:r>
      <w:bookmarkStart w:id="0" w:name="_GoBack"/>
      <w:bookmarkEnd w:id="0"/>
      <w:r w:rsidR="000B73A6" w:rsidRPr="000B73A6">
        <w:rPr>
          <w:rFonts w:ascii="Cambria" w:eastAsia="Times New Roman" w:hAnsi="Cambria" w:cs="Arial"/>
          <w:b/>
          <w:lang w:eastAsia="pl-PL"/>
        </w:rPr>
        <w:t xml:space="preserve"> roku</w:t>
      </w:r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8D722" w14:textId="77777777" w:rsidR="00AB7019" w:rsidRDefault="00AB7019" w:rsidP="00A2664D">
      <w:pPr>
        <w:spacing w:after="0" w:line="240" w:lineRule="auto"/>
      </w:pPr>
      <w:r>
        <w:separator/>
      </w:r>
    </w:p>
  </w:endnote>
  <w:endnote w:type="continuationSeparator" w:id="0">
    <w:p w14:paraId="19FF1AA5" w14:textId="77777777" w:rsidR="00AB7019" w:rsidRDefault="00AB701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D8941" w14:textId="77777777" w:rsidR="00AB7019" w:rsidRDefault="00AB7019" w:rsidP="00A2664D">
      <w:pPr>
        <w:spacing w:after="0" w:line="240" w:lineRule="auto"/>
      </w:pPr>
      <w:r>
        <w:separator/>
      </w:r>
    </w:p>
  </w:footnote>
  <w:footnote w:type="continuationSeparator" w:id="0">
    <w:p w14:paraId="49EDD494" w14:textId="77777777" w:rsidR="00AB7019" w:rsidRDefault="00AB701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B73A6"/>
    <w:rsid w:val="00137DE0"/>
    <w:rsid w:val="00160375"/>
    <w:rsid w:val="002016D4"/>
    <w:rsid w:val="002207FF"/>
    <w:rsid w:val="00307223"/>
    <w:rsid w:val="003B2165"/>
    <w:rsid w:val="005D54F1"/>
    <w:rsid w:val="00650830"/>
    <w:rsid w:val="008233AC"/>
    <w:rsid w:val="008C1B49"/>
    <w:rsid w:val="009F1ADE"/>
    <w:rsid w:val="00A13059"/>
    <w:rsid w:val="00A2664D"/>
    <w:rsid w:val="00AB7019"/>
    <w:rsid w:val="00B5189E"/>
    <w:rsid w:val="00B5481E"/>
    <w:rsid w:val="00BA0141"/>
    <w:rsid w:val="00BB6203"/>
    <w:rsid w:val="00CC194F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3</cp:revision>
  <dcterms:created xsi:type="dcterms:W3CDTF">2022-10-26T09:49:00Z</dcterms:created>
  <dcterms:modified xsi:type="dcterms:W3CDTF">2022-11-04T09:52:00Z</dcterms:modified>
</cp:coreProperties>
</file>