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D474" w14:textId="5B86CDE1" w:rsidR="003F1ECF" w:rsidRDefault="00612BD6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B60D9D" wp14:editId="649B0D3C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487805" cy="533400"/>
            <wp:effectExtent l="0" t="0" r="0" b="0"/>
            <wp:wrapTight wrapText="bothSides">
              <wp:wrapPolygon edited="0">
                <wp:start x="0" y="0"/>
                <wp:lineTo x="0" y="20829"/>
                <wp:lineTo x="21296" y="20829"/>
                <wp:lineTo x="21296" y="0"/>
                <wp:lineTo x="0" y="0"/>
              </wp:wrapPolygon>
            </wp:wrapTight>
            <wp:docPr id="2" name="Obraz 4" descr="P:\LOGO NPZ\LOGO\NPZ_logo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 descr="P:\LOGO NPZ\LOGO\NPZ_logo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50BC6" w14:textId="77777777" w:rsidR="00612BD6" w:rsidRDefault="00612BD6" w:rsidP="00612BD6">
      <w:pPr>
        <w:spacing w:before="240"/>
        <w:rPr>
          <w:b/>
          <w:bCs/>
        </w:rPr>
      </w:pPr>
    </w:p>
    <w:p w14:paraId="2DBAE2EE" w14:textId="77777777" w:rsidR="00481DD3" w:rsidRPr="00B01A54" w:rsidRDefault="00481DD3" w:rsidP="00612BD6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61167AE8" w14:textId="10183395" w:rsidR="00481DD3" w:rsidRDefault="00481DD3" w:rsidP="00612BD6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="00612BD6">
        <w:rPr>
          <w:rFonts w:asciiTheme="minorHAnsi" w:eastAsia="Arial" w:hAnsiTheme="minorHAnsi" w:cstheme="minorHAnsi"/>
          <w:bCs/>
        </w:rPr>
        <w:t xml:space="preserve">REALIZACJI ZADANIA Z ZAKRESU ZDROWIA PUBLICZNEGO 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2C41F879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Oferta realizacji zadania </w:t>
      </w:r>
      <w:r w:rsidR="00612BD6">
        <w:rPr>
          <w:rFonts w:ascii="Calibri" w:hAnsi="Calibri" w:cs="Calibri"/>
          <w:color w:val="auto"/>
          <w:sz w:val="16"/>
          <w:szCs w:val="16"/>
        </w:rPr>
        <w:t xml:space="preserve">z zakresu zdrowia </w:t>
      </w:r>
      <w:r w:rsidR="00F718F2">
        <w:rPr>
          <w:rFonts w:ascii="Calibri" w:hAnsi="Calibri" w:cs="Calibri"/>
          <w:color w:val="auto"/>
          <w:sz w:val="16"/>
          <w:szCs w:val="16"/>
        </w:rPr>
        <w:t>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Oferta wspólna realizacji zadania </w:t>
      </w:r>
      <w:r w:rsidR="00612BD6">
        <w:rPr>
          <w:rFonts w:ascii="Calibri" w:hAnsi="Calibri" w:cs="Calibri"/>
          <w:color w:val="auto"/>
          <w:sz w:val="16"/>
          <w:szCs w:val="16"/>
        </w:rPr>
        <w:t xml:space="preserve">z zakresu zdrowia </w:t>
      </w:r>
      <w:r w:rsidR="00F718F2">
        <w:rPr>
          <w:rFonts w:ascii="Calibri" w:hAnsi="Calibri" w:cs="Calibri"/>
          <w:color w:val="auto"/>
          <w:sz w:val="16"/>
          <w:szCs w:val="16"/>
        </w:rPr>
        <w:t>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„Oferta realizacji zadania </w:t>
      </w:r>
      <w:r w:rsidR="00612BD6">
        <w:rPr>
          <w:rFonts w:ascii="Calibri" w:hAnsi="Calibri" w:cs="Calibri"/>
          <w:color w:val="auto"/>
          <w:sz w:val="16"/>
          <w:szCs w:val="16"/>
        </w:rPr>
        <w:t xml:space="preserve">z zakresu zdrowia </w:t>
      </w:r>
      <w:r w:rsidR="00F718F2">
        <w:rPr>
          <w:rFonts w:ascii="Calibri" w:hAnsi="Calibri" w:cs="Calibri"/>
          <w:color w:val="auto"/>
          <w:sz w:val="16"/>
          <w:szCs w:val="16"/>
        </w:rPr>
        <w:t>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 xml:space="preserve">Oferta wspólna realizacji </w:t>
      </w:r>
      <w:r w:rsidR="00F718F2" w:rsidRPr="00612BD6">
        <w:rPr>
          <w:rFonts w:ascii="Calibri" w:hAnsi="Calibri" w:cs="Calibri"/>
          <w:strike/>
          <w:color w:val="auto"/>
          <w:sz w:val="16"/>
          <w:szCs w:val="16"/>
        </w:rPr>
        <w:t xml:space="preserve">zadania </w:t>
      </w:r>
      <w:r w:rsidR="00612BD6" w:rsidRPr="00612BD6">
        <w:rPr>
          <w:rFonts w:ascii="Calibri" w:hAnsi="Calibri" w:cs="Calibri"/>
          <w:strike/>
          <w:color w:val="auto"/>
          <w:sz w:val="16"/>
          <w:szCs w:val="16"/>
        </w:rPr>
        <w:t>z zakresu zdrowia</w:t>
      </w:r>
      <w:r w:rsidR="00612BD6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1541431F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Rodzaj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5F4A683B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Tytuł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publicznego</w:t>
            </w:r>
            <w:r w:rsidR="00073442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(w tym moduł konkursu)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5ED70968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Termin realizacji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0332A03A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  <w:r w:rsidR="00073442">
              <w:rPr>
                <w:rFonts w:asciiTheme="minorHAnsi" w:eastAsia="Arial" w:hAnsiTheme="minorHAnsi" w:cs="Calibri"/>
                <w:b/>
                <w:sz w:val="20"/>
                <w:szCs w:val="20"/>
              </w:rPr>
              <w:t>/ na lata ……………………*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A90BB10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78AB8184" w:rsidR="00E07C9D" w:rsidRPr="00D97AAD" w:rsidRDefault="007D4E1C" w:rsidP="00073442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Dodatkowe informacje dotyczące rezultatów realizacji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publicznego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36CCEC25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wcześniejszej działalności oferenta, w szczególności w zakresie, którego dotyczy zadanie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publiczne</w:t>
            </w:r>
            <w:r w:rsidR="00612BD6">
              <w:rPr>
                <w:rFonts w:asciiTheme="minorHAnsi" w:hAnsiTheme="minorHAnsi" w:cstheme="minorHAnsi"/>
                <w:b/>
                <w:sz w:val="20"/>
                <w:szCs w:val="20"/>
              </w:rPr>
              <w:t>go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6BD55F84" w14:textId="77777777" w:rsidR="00073442" w:rsidRDefault="00073442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E8C173D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612BD6">
        <w:rPr>
          <w:rFonts w:asciiTheme="minorHAnsi" w:eastAsia="Arial" w:hAnsiTheme="minorHAnsi" w:cs="Calibri"/>
          <w:b/>
          <w:sz w:val="20"/>
          <w:szCs w:val="20"/>
        </w:rPr>
        <w:t xml:space="preserve">z zakresu zdrowia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3E89B506" w:rsidR="006160C1" w:rsidRPr="003A2508" w:rsidRDefault="00A90DA9" w:rsidP="00A90DA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Razem 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43F26D3D" w:rsidR="006160C1" w:rsidRPr="003A2508" w:rsidRDefault="00A90DA9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62613AF9" w:rsidR="006160C1" w:rsidRPr="003A2508" w:rsidRDefault="00A90DA9" w:rsidP="00073442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278844D1" w:rsidR="006160C1" w:rsidRPr="00F60A53" w:rsidRDefault="007A62CC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>
              <w:rPr>
                <w:rFonts w:asciiTheme="minorHAnsi" w:hAnsiTheme="minorHAnsi"/>
                <w:b/>
                <w:sz w:val="20"/>
              </w:rPr>
              <w:t>…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3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4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22600B4E" w:rsidR="00E617D8" w:rsidRPr="00E617D8" w:rsidRDefault="00A90DA9" w:rsidP="00A90DA9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Razem 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599E65BC" w:rsidR="00E617D8" w:rsidRPr="00E617D8" w:rsidRDefault="00A90DA9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CFC8B15" w:rsidR="00E617D8" w:rsidRPr="00E617D8" w:rsidRDefault="00A90DA9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4E214932" w:rsidR="00E617D8" w:rsidRPr="00BF7CA7" w:rsidRDefault="00A90DA9" w:rsidP="00073442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1A49690F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Deklaracja o zamiarze odpłatnego lub nieodpłatnego wykonania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publicznego.</w:t>
            </w:r>
          </w:p>
          <w:p w14:paraId="56EC576E" w14:textId="0F646A2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Działania, które w ramach realizacji zadania </w:t>
            </w:r>
            <w:r w:rsidR="00612BD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z zakresu zdrowia </w:t>
            </w: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4448FBB1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</w:t>
      </w:r>
      <w:r w:rsidR="00612BD6" w:rsidRPr="00073442">
        <w:rPr>
          <w:rFonts w:asciiTheme="minorHAnsi" w:hAnsiTheme="minorHAnsi" w:cs="Verdana"/>
          <w:color w:val="auto"/>
          <w:sz w:val="18"/>
          <w:szCs w:val="18"/>
        </w:rPr>
        <w:t xml:space="preserve">z zakresu zdrowia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publiczne</w:t>
      </w:r>
      <w:r w:rsidR="00612BD6">
        <w:rPr>
          <w:rFonts w:asciiTheme="minorHAnsi" w:hAnsiTheme="minorHAnsi" w:cs="Verdana"/>
          <w:color w:val="auto"/>
          <w:sz w:val="18"/>
          <w:szCs w:val="18"/>
        </w:rPr>
        <w:t>go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będzie realizowane wyłącznie w zakresie działalności pożytku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lastRenderedPageBreak/>
        <w:t xml:space="preserve">publicznego </w:t>
      </w:r>
      <w:r w:rsidR="00E40496" w:rsidRPr="00073442">
        <w:rPr>
          <w:rFonts w:asciiTheme="minorHAnsi" w:hAnsiTheme="minorHAnsi" w:cs="Verdana"/>
          <w:color w:val="auto"/>
          <w:sz w:val="18"/>
          <w:szCs w:val="18"/>
        </w:rPr>
        <w:t>oferenta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 w:rsidRPr="00073442">
        <w:rPr>
          <w:rFonts w:asciiTheme="minorHAnsi" w:hAnsiTheme="minorHAnsi" w:cs="Verdana"/>
          <w:color w:val="auto"/>
          <w:sz w:val="18"/>
          <w:szCs w:val="18"/>
        </w:rPr>
        <w:t>t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073442">
        <w:rPr>
          <w:rFonts w:asciiTheme="minorHAnsi" w:hAnsiTheme="minorHAnsi" w:cs="Verdana"/>
          <w:color w:val="auto"/>
          <w:sz w:val="18"/>
          <w:szCs w:val="18"/>
        </w:rPr>
        <w:t>)</w:t>
      </w:r>
      <w:r w:rsidR="007500F5">
        <w:rPr>
          <w:rFonts w:asciiTheme="minorHAnsi" w:hAnsiTheme="minorHAnsi" w:cs="Verdana"/>
          <w:color w:val="auto"/>
          <w:sz w:val="18"/>
          <w:szCs w:val="18"/>
        </w:rPr>
        <w:t xml:space="preserve"> lub z</w:t>
      </w:r>
      <w:r w:rsidR="007500F5">
        <w:rPr>
          <w:rFonts w:asciiTheme="minorHAnsi" w:hAnsiTheme="minorHAnsi"/>
          <w:sz w:val="18"/>
          <w:szCs w:val="18"/>
        </w:rPr>
        <w:t>adania</w:t>
      </w:r>
      <w:r w:rsidR="007500F5" w:rsidRPr="00612BD6">
        <w:rPr>
          <w:rFonts w:asciiTheme="minorHAnsi" w:hAnsiTheme="minorHAnsi"/>
          <w:sz w:val="18"/>
          <w:szCs w:val="18"/>
        </w:rPr>
        <w:t xml:space="preserve"> z zakresu zd</w:t>
      </w:r>
      <w:r w:rsidR="007500F5">
        <w:rPr>
          <w:rFonts w:asciiTheme="minorHAnsi" w:hAnsiTheme="minorHAnsi"/>
          <w:sz w:val="18"/>
          <w:szCs w:val="18"/>
        </w:rPr>
        <w:t>rowia publicznego określonego</w:t>
      </w:r>
      <w:r w:rsidR="007500F5" w:rsidRPr="00612BD6">
        <w:rPr>
          <w:rFonts w:asciiTheme="minorHAnsi" w:hAnsiTheme="minorHAnsi"/>
          <w:sz w:val="18"/>
          <w:szCs w:val="18"/>
        </w:rPr>
        <w:t xml:space="preserve"> w </w:t>
      </w:r>
      <w:r w:rsidR="007500F5">
        <w:rPr>
          <w:rFonts w:asciiTheme="minorHAnsi" w:hAnsiTheme="minorHAnsi"/>
          <w:sz w:val="18"/>
          <w:szCs w:val="18"/>
        </w:rPr>
        <w:t xml:space="preserve">art. 2 </w:t>
      </w:r>
      <w:r w:rsidR="007500F5" w:rsidRPr="00612BD6">
        <w:rPr>
          <w:rFonts w:asciiTheme="minorHAnsi" w:hAnsiTheme="minorHAnsi"/>
          <w:sz w:val="18"/>
          <w:szCs w:val="18"/>
        </w:rPr>
        <w:t>ustawy z dnia 11 wrześn</w:t>
      </w:r>
      <w:r w:rsidR="007500F5">
        <w:rPr>
          <w:rFonts w:asciiTheme="minorHAnsi" w:hAnsiTheme="minorHAnsi"/>
          <w:sz w:val="18"/>
          <w:szCs w:val="18"/>
        </w:rPr>
        <w:t xml:space="preserve">ia 2015 r. o zdrowiu publicznym </w:t>
      </w:r>
      <w:r w:rsidR="007500F5" w:rsidRPr="00612BD6">
        <w:rPr>
          <w:rFonts w:asciiTheme="minorHAnsi" w:hAnsiTheme="minorHAnsi"/>
          <w:sz w:val="18"/>
          <w:szCs w:val="18"/>
        </w:rPr>
        <w:t>(Dz. U. z 2021 r. poz. 183)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;</w:t>
      </w:r>
    </w:p>
    <w:p w14:paraId="237EBB86" w14:textId="4F0E8F9F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>3)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 w:rsidRPr="00073442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 w:rsidRPr="00073442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>5)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073442">
        <w:rPr>
          <w:rFonts w:asciiTheme="minorHAnsi" w:hAnsiTheme="minorHAnsi" w:cs="Verdana"/>
          <w:color w:val="auto"/>
          <w:sz w:val="18"/>
          <w:szCs w:val="18"/>
        </w:rPr>
        <w:t>I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073442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>6)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073442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7F52DEE1" w14:textId="77777777" w:rsidR="006034CB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073442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 w:rsidRPr="00073442">
        <w:rPr>
          <w:rFonts w:asciiTheme="minorHAnsi" w:hAnsiTheme="minorHAnsi" w:cs="Verdana"/>
          <w:color w:val="auto"/>
          <w:sz w:val="18"/>
          <w:szCs w:val="18"/>
        </w:rPr>
        <w:tab/>
      </w:r>
      <w:r w:rsidRPr="00073442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073442">
        <w:rPr>
          <w:rFonts w:asciiTheme="minorHAnsi" w:hAnsiTheme="minorHAnsi" w:cs="Verdana"/>
          <w:color w:val="auto"/>
          <w:sz w:val="18"/>
          <w:szCs w:val="18"/>
        </w:rPr>
        <w:t xml:space="preserve"> dotyczą</w:t>
      </w:r>
      <w:r w:rsidRPr="00073442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 w:rsidRPr="00073442">
        <w:rPr>
          <w:rFonts w:asciiTheme="minorHAnsi" w:hAnsiTheme="minorHAnsi" w:cs="Verdana"/>
          <w:color w:val="auto"/>
          <w:sz w:val="18"/>
          <w:szCs w:val="18"/>
        </w:rPr>
        <w:t>z przepisami o ochronie danych osobowych</w:t>
      </w:r>
      <w:r w:rsidR="006034CB">
        <w:rPr>
          <w:rFonts w:asciiTheme="minorHAnsi" w:hAnsiTheme="minorHAnsi" w:cs="Verdana"/>
          <w:color w:val="auto"/>
          <w:sz w:val="18"/>
          <w:szCs w:val="18"/>
        </w:rPr>
        <w:t>;</w:t>
      </w:r>
    </w:p>
    <w:p w14:paraId="4C3938A0" w14:textId="7E0016DF" w:rsidR="00AF662F" w:rsidRPr="00073442" w:rsidRDefault="006034CB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 xml:space="preserve">8) </w:t>
      </w:r>
      <w:r w:rsidR="00CE4365" w:rsidRPr="0007344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6034CB">
        <w:rPr>
          <w:rFonts w:asciiTheme="minorHAnsi" w:hAnsiTheme="minorHAnsi" w:cs="Verdana"/>
          <w:color w:val="auto"/>
          <w:sz w:val="18"/>
          <w:szCs w:val="18"/>
        </w:rPr>
        <w:t>współpracuje* / nie współpracuje* z przedstawicielami reżimu rządzącego w Federacji Rosyjskiej lub Republice Białorusi, oraz został* / nie został* wpisany na Listę osób i podmiotów prowadzoną przez Ministra Spraw Wewnętrznych i Administracji, publikowaną w Biuletynie Informacji Publicznej Ministerstwa, wobec których stosowane są środki przewidziane ustawą dnia 13 kwietnia 2022 r. o szczególnych rozwiązaniach w zakresie przeciwdziałania wspieraniu agresji na Ukrainę oraz służących ochronie bezpieczeństwa narodowego.</w:t>
      </w:r>
    </w:p>
    <w:p w14:paraId="4A3E2A17" w14:textId="77777777" w:rsidR="003A2508" w:rsidRPr="00073442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D2E1EB5" w14:textId="77777777" w:rsidR="00C365AB" w:rsidRDefault="00C365AB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14:paraId="1D5D007D" w14:textId="77777777" w:rsidR="00C365AB" w:rsidRDefault="00C365AB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14:paraId="56FD2009" w14:textId="77777777" w:rsidR="00C365AB" w:rsidRDefault="00C365AB" w:rsidP="00C365AB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ZAŁĄCZNIKI:</w:t>
      </w:r>
    </w:p>
    <w:p w14:paraId="2E2010B8" w14:textId="47C2CB2A" w:rsidR="00C365AB" w:rsidRPr="00C365AB" w:rsidRDefault="00C365AB" w:rsidP="00C365AB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Pr="00C365AB">
        <w:rPr>
          <w:rFonts w:asciiTheme="minorHAnsi" w:hAnsiTheme="minorHAnsi" w:cstheme="minorHAnsi"/>
          <w:b/>
          <w:sz w:val="20"/>
          <w:szCs w:val="20"/>
        </w:rPr>
        <w:t>godnie z art. 15 ust. 6 ustawy o zdrowiu publicznym do oferty dołącza się:</w:t>
      </w:r>
    </w:p>
    <w:p w14:paraId="4BACD951" w14:textId="39E38B5A" w:rsidR="00C365AB" w:rsidRPr="00C365AB" w:rsidRDefault="00C365AB" w:rsidP="00C365AB">
      <w:pPr>
        <w:spacing w:before="120"/>
        <w:jc w:val="both"/>
        <w:rPr>
          <w:rFonts w:asciiTheme="minorHAnsi" w:hAnsiTheme="minorHAnsi"/>
          <w:sz w:val="20"/>
        </w:rPr>
      </w:pPr>
      <w:bookmarkStart w:id="0" w:name="mip57552686"/>
      <w:bookmarkEnd w:id="0"/>
      <w:r w:rsidRPr="00C365AB">
        <w:rPr>
          <w:rFonts w:asciiTheme="minorHAnsi" w:hAnsiTheme="minorHAnsi"/>
          <w:sz w:val="20"/>
        </w:rPr>
        <w:t>1) aktualny odpis z odpowiedniego rejestru lub inne dokumenty informujące o statusie prawnym podmiotu składającego ofertę i umocowanie osób go reprezentujących;</w:t>
      </w:r>
    </w:p>
    <w:p w14:paraId="14F51FC7" w14:textId="5D971257" w:rsidR="00C365AB" w:rsidRPr="00C365AB" w:rsidRDefault="00C365AB" w:rsidP="00C365AB">
      <w:pPr>
        <w:spacing w:before="120"/>
        <w:jc w:val="both"/>
        <w:rPr>
          <w:rFonts w:asciiTheme="minorHAnsi" w:hAnsiTheme="minorHAnsi"/>
          <w:sz w:val="20"/>
        </w:rPr>
      </w:pPr>
      <w:bookmarkStart w:id="1" w:name="mip57552687"/>
      <w:bookmarkEnd w:id="1"/>
      <w:r w:rsidRPr="00C365AB">
        <w:rPr>
          <w:rFonts w:asciiTheme="minorHAnsi" w:hAnsiTheme="minorHAnsi"/>
          <w:sz w:val="20"/>
        </w:rPr>
        <w:t>2) oświadczenie potwierdzające, że w stosunku do podmiotu składającego ofertę nie stwierdzono niezgodnego z przeznaczeniem wykorzystania środków publicznych;</w:t>
      </w:r>
    </w:p>
    <w:p w14:paraId="57487883" w14:textId="2E957C14" w:rsidR="00C365AB" w:rsidRPr="00C365AB" w:rsidRDefault="00C365AB" w:rsidP="00C365AB">
      <w:pPr>
        <w:spacing w:before="120"/>
        <w:jc w:val="both"/>
        <w:rPr>
          <w:rFonts w:asciiTheme="minorHAnsi" w:hAnsiTheme="minorHAnsi"/>
          <w:sz w:val="20"/>
        </w:rPr>
      </w:pPr>
      <w:bookmarkStart w:id="2" w:name="mip57552688"/>
      <w:bookmarkEnd w:id="2"/>
      <w:r w:rsidRPr="00C365AB">
        <w:rPr>
          <w:rFonts w:asciiTheme="minorHAnsi" w:hAnsiTheme="minorHAnsi"/>
          <w:sz w:val="20"/>
        </w:rPr>
        <w:t>3) oświadczenie osoby uprawnionej do reprezentowania podmiotu składającego ofertę o niekaralności zakazem pełnienia funkcji związanych z dysponowaniem środkami publicznymi oraz niekaralności za umyślne przestępstwo lub umyślne przestępstwo skarbowe;</w:t>
      </w:r>
    </w:p>
    <w:p w14:paraId="5AFA59FE" w14:textId="1AF7FFD7" w:rsidR="00C365AB" w:rsidRPr="00C365AB" w:rsidRDefault="00C365AB" w:rsidP="00C365AB">
      <w:pPr>
        <w:spacing w:before="120"/>
        <w:jc w:val="both"/>
        <w:rPr>
          <w:rFonts w:asciiTheme="minorHAnsi" w:hAnsiTheme="minorHAnsi"/>
          <w:sz w:val="20"/>
        </w:rPr>
      </w:pPr>
      <w:bookmarkStart w:id="3" w:name="mip57552689"/>
      <w:bookmarkEnd w:id="3"/>
      <w:r w:rsidRPr="00C365AB">
        <w:rPr>
          <w:rFonts w:asciiTheme="minorHAnsi" w:hAnsiTheme="minorHAnsi"/>
          <w:sz w:val="20"/>
        </w:rPr>
        <w:t>4) oświadczenie, że podmiot składający ofertę jest jedynym posiadaczem rachunku, na który zostaną przekazane środki, i zobowiązuje się go utrzymywać do chwili zaakceptowania rozliczenia tych środków pod względem finansowym i rzeczowym;</w:t>
      </w:r>
    </w:p>
    <w:p w14:paraId="70616A92" w14:textId="77777777" w:rsidR="00F17570" w:rsidRDefault="00C365AB" w:rsidP="00C365AB">
      <w:pPr>
        <w:spacing w:before="120"/>
        <w:jc w:val="both"/>
        <w:rPr>
          <w:rFonts w:asciiTheme="minorHAnsi" w:hAnsiTheme="minorHAnsi"/>
          <w:sz w:val="20"/>
        </w:rPr>
      </w:pPr>
      <w:bookmarkStart w:id="4" w:name="mip57552690"/>
      <w:bookmarkEnd w:id="4"/>
      <w:r w:rsidRPr="00C365AB">
        <w:rPr>
          <w:rFonts w:asciiTheme="minorHAnsi" w:hAnsiTheme="minorHAnsi"/>
          <w:sz w:val="20"/>
        </w:rPr>
        <w:t>5) oświadczenie osoby upoważnionej do reprezentacji podmiotu składającego ofertę wskazujące, że kwota środków przeznaczona zostanie na realizację zadania zgodnie z ofertą i że w tym zakresie zadanie nie będzie finansowane z innych źródeł</w:t>
      </w:r>
      <w:r w:rsidR="00F17570">
        <w:rPr>
          <w:rFonts w:asciiTheme="minorHAnsi" w:hAnsiTheme="minorHAnsi"/>
          <w:sz w:val="20"/>
        </w:rPr>
        <w:t>;</w:t>
      </w:r>
    </w:p>
    <w:p w14:paraId="23389EEE" w14:textId="1B4B5AEE" w:rsidR="00F17570" w:rsidRDefault="00F17570" w:rsidP="00C365AB">
      <w:pPr>
        <w:spacing w:before="120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6) </w:t>
      </w:r>
      <w:r w:rsidRPr="00F17570">
        <w:rPr>
          <w:rFonts w:asciiTheme="minorHAnsi" w:hAnsiTheme="minorHAnsi"/>
          <w:sz w:val="20"/>
        </w:rPr>
        <w:t>oświadczenie o braku współpracy z przedstawicielami reżimu rządzącego w Federacji Rosyjskiej lub Republice Białorusi, oraz braku wpisu na listę osób i podmiotów prowadzoną przez ministra właściwego do spraw wewnętrznych, publikowaną w Biuletynie Informacji Publicznej ministra właściwego do spraw wewnętrznych, wobec których są stosowane środki przewidziane ustawą z dnia 13 kwietnia 2022 r. o szczególnych rozwiązaniach w zakresie przeciwdziałania wspieraniu agresji na Ukrainę oraz służących ochronie bezpieczeństwa narodowego (Dz. U. z 2024 r. poz. 507).</w:t>
      </w:r>
    </w:p>
    <w:p w14:paraId="4B93D25C" w14:textId="464A7DCC" w:rsidR="006034CB" w:rsidRPr="00C365AB" w:rsidRDefault="006034CB" w:rsidP="00C365AB">
      <w:pPr>
        <w:spacing w:before="120"/>
        <w:jc w:val="both"/>
        <w:rPr>
          <w:rFonts w:asciiTheme="minorHAnsi" w:hAnsiTheme="minorHAnsi"/>
          <w:sz w:val="20"/>
        </w:rPr>
      </w:pP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footerReference w:type="default" r:id="rId9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4512" w14:textId="77777777" w:rsidR="00844AE7" w:rsidRDefault="00844AE7">
      <w:r>
        <w:separator/>
      </w:r>
    </w:p>
  </w:endnote>
  <w:endnote w:type="continuationSeparator" w:id="0">
    <w:p w14:paraId="6E1C1616" w14:textId="77777777" w:rsidR="00844AE7" w:rsidRDefault="0084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Content>
      <w:p w14:paraId="47BCC23B" w14:textId="49AFE17E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E4FE2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010B1E86" w:rsidR="00B32294" w:rsidRPr="00073442" w:rsidRDefault="00073442">
    <w:pPr>
      <w:pStyle w:val="Stopka"/>
      <w:rPr>
        <w:rFonts w:asciiTheme="minorHAnsi" w:hAnsiTheme="minorHAnsi" w:cstheme="minorHAnsi"/>
        <w:sz w:val="20"/>
        <w:szCs w:val="20"/>
      </w:rPr>
    </w:pPr>
    <w:r w:rsidRPr="00073442">
      <w:rPr>
        <w:rFonts w:asciiTheme="minorHAnsi" w:hAnsiTheme="minorHAnsi" w:cstheme="minorHAnsi"/>
        <w:sz w:val="20"/>
        <w:szCs w:val="20"/>
      </w:rPr>
      <w:t xml:space="preserve">NPZ </w:t>
    </w:r>
    <w:r>
      <w:rPr>
        <w:rFonts w:asciiTheme="minorHAnsi" w:hAnsiTheme="minorHAnsi" w:cstheme="minorHAnsi"/>
        <w:sz w:val="20"/>
        <w:szCs w:val="20"/>
      </w:rPr>
      <w:t>-</w:t>
    </w:r>
    <w:r w:rsidRPr="00073442">
      <w:rPr>
        <w:rFonts w:asciiTheme="minorHAnsi" w:hAnsiTheme="minorHAnsi" w:cstheme="minorHAnsi"/>
        <w:sz w:val="20"/>
        <w:szCs w:val="20"/>
      </w:rPr>
      <w:t xml:space="preserve"> MEN/DW</w:t>
    </w:r>
    <w:r w:rsidR="007A62CC">
      <w:rPr>
        <w:rFonts w:asciiTheme="minorHAnsi" w:hAnsiTheme="minorHAnsi" w:cstheme="minorHAnsi"/>
        <w:sz w:val="20"/>
        <w:szCs w:val="20"/>
      </w:rPr>
      <w:t>P</w:t>
    </w:r>
    <w:r w:rsidRPr="00073442">
      <w:rPr>
        <w:rFonts w:asciiTheme="minorHAnsi" w:hAnsiTheme="minorHAnsi" w:cstheme="minorHAnsi"/>
        <w:sz w:val="20"/>
        <w:szCs w:val="20"/>
      </w:rPr>
      <w:t xml:space="preserve"> </w:t>
    </w:r>
    <w:r w:rsidR="00FB7C50">
      <w:rPr>
        <w:rFonts w:asciiTheme="minorHAnsi" w:hAnsiTheme="minorHAnsi" w:cstheme="minorHAnsi"/>
        <w:sz w:val="20"/>
        <w:szCs w:val="20"/>
      </w:rPr>
      <w:t>–</w:t>
    </w:r>
    <w:r w:rsidR="004E4FE2">
      <w:rPr>
        <w:rFonts w:asciiTheme="minorHAnsi" w:hAnsiTheme="minorHAnsi" w:cstheme="minorHAnsi"/>
        <w:sz w:val="20"/>
        <w:szCs w:val="20"/>
      </w:rPr>
      <w:t xml:space="preserve"> 202</w:t>
    </w:r>
    <w:r w:rsidR="007A62CC">
      <w:rPr>
        <w:rFonts w:asciiTheme="minorHAnsi" w:hAnsiTheme="minorHAnsi" w:cstheme="minorHAnsi"/>
        <w:sz w:val="20"/>
        <w:szCs w:val="20"/>
      </w:rPr>
      <w:t>4</w:t>
    </w:r>
    <w:r w:rsidR="004E4FE2">
      <w:rPr>
        <w:rFonts w:asciiTheme="minorHAnsi" w:hAnsiTheme="minorHAnsi" w:cstheme="minorHAnsi"/>
        <w:sz w:val="20"/>
        <w:szCs w:val="20"/>
      </w:rPr>
      <w:t>-202</w:t>
    </w:r>
    <w:r w:rsidR="007A62CC">
      <w:rPr>
        <w:rFonts w:asciiTheme="minorHAnsi" w:hAnsiTheme="minorHAnsi" w:cstheme="minorHAnsi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667E" w14:textId="77777777" w:rsidR="00844AE7" w:rsidRDefault="00844AE7">
      <w:r>
        <w:separator/>
      </w:r>
    </w:p>
  </w:footnote>
  <w:footnote w:type="continuationSeparator" w:id="0">
    <w:p w14:paraId="2F076705" w14:textId="77777777" w:rsidR="00844AE7" w:rsidRDefault="00844AE7">
      <w:r>
        <w:continuationSeparator/>
      </w:r>
    </w:p>
  </w:footnote>
  <w:footnote w:id="1">
    <w:p w14:paraId="61A0D17F" w14:textId="5033ED17" w:rsidR="00612BD6" w:rsidRPr="003A2508" w:rsidRDefault="007B60CF" w:rsidP="0007344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 xml:space="preserve">Wypełnić jedynie w przypadku, gdy oferta została złożona w związku z ogłoszonym przez organ otwartym konkursem </w:t>
      </w:r>
      <w:r w:rsidR="00612BD6">
        <w:rPr>
          <w:rFonts w:asciiTheme="minorHAnsi" w:hAnsiTheme="minorHAnsi"/>
          <w:sz w:val="18"/>
          <w:szCs w:val="18"/>
        </w:rPr>
        <w:t>ofert</w:t>
      </w:r>
      <w:r w:rsidRPr="003A2508">
        <w:rPr>
          <w:rFonts w:asciiTheme="minorHAnsi" w:hAnsiTheme="minorHAnsi"/>
          <w:sz w:val="18"/>
          <w:szCs w:val="18"/>
        </w:rPr>
        <w:t>.</w:t>
      </w:r>
      <w:r w:rsidR="00073442">
        <w:rPr>
          <w:rFonts w:asciiTheme="minorHAnsi" w:hAnsiTheme="minorHAnsi"/>
          <w:sz w:val="18"/>
          <w:szCs w:val="18"/>
        </w:rPr>
        <w:t xml:space="preserve"> </w:t>
      </w:r>
      <w:r w:rsidR="00612BD6">
        <w:rPr>
          <w:rFonts w:asciiTheme="minorHAnsi" w:hAnsiTheme="minorHAnsi"/>
          <w:sz w:val="18"/>
          <w:szCs w:val="18"/>
        </w:rPr>
        <w:t>Zadania</w:t>
      </w:r>
      <w:r w:rsidR="00612BD6" w:rsidRPr="00612BD6">
        <w:rPr>
          <w:rFonts w:asciiTheme="minorHAnsi" w:hAnsiTheme="minorHAnsi"/>
          <w:sz w:val="18"/>
          <w:szCs w:val="18"/>
        </w:rPr>
        <w:t xml:space="preserve"> z zakresu zd</w:t>
      </w:r>
      <w:r w:rsidR="00612BD6">
        <w:rPr>
          <w:rFonts w:asciiTheme="minorHAnsi" w:hAnsiTheme="minorHAnsi"/>
          <w:sz w:val="18"/>
          <w:szCs w:val="18"/>
        </w:rPr>
        <w:t>rowia publicznego określone zostały</w:t>
      </w:r>
      <w:r w:rsidR="00612BD6" w:rsidRPr="00612BD6">
        <w:rPr>
          <w:rFonts w:asciiTheme="minorHAnsi" w:hAnsiTheme="minorHAnsi"/>
          <w:sz w:val="18"/>
          <w:szCs w:val="18"/>
        </w:rPr>
        <w:t xml:space="preserve"> w </w:t>
      </w:r>
      <w:r w:rsidR="00073442">
        <w:rPr>
          <w:rFonts w:asciiTheme="minorHAnsi" w:hAnsiTheme="minorHAnsi"/>
          <w:sz w:val="18"/>
          <w:szCs w:val="18"/>
        </w:rPr>
        <w:t xml:space="preserve">art. 2 </w:t>
      </w:r>
      <w:r w:rsidR="00612BD6" w:rsidRPr="00612BD6">
        <w:rPr>
          <w:rFonts w:asciiTheme="minorHAnsi" w:hAnsiTheme="minorHAnsi"/>
          <w:sz w:val="18"/>
          <w:szCs w:val="18"/>
        </w:rPr>
        <w:t>ustawy z dnia 11 wrześn</w:t>
      </w:r>
      <w:r w:rsidR="00073442">
        <w:rPr>
          <w:rFonts w:asciiTheme="minorHAnsi" w:hAnsiTheme="minorHAnsi"/>
          <w:sz w:val="18"/>
          <w:szCs w:val="18"/>
        </w:rPr>
        <w:t xml:space="preserve">ia 2015 r. o zdrowiu publicznym </w:t>
      </w:r>
      <w:r w:rsidR="00612BD6" w:rsidRPr="00612BD6">
        <w:rPr>
          <w:rFonts w:asciiTheme="minorHAnsi" w:hAnsiTheme="minorHAnsi"/>
          <w:sz w:val="18"/>
          <w:szCs w:val="18"/>
        </w:rPr>
        <w:t>(Dz. U. z 2021 r. poz. 183)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4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203292">
    <w:abstractNumId w:val="1"/>
  </w:num>
  <w:num w:numId="2" w16cid:durableId="1311907287">
    <w:abstractNumId w:val="2"/>
  </w:num>
  <w:num w:numId="3" w16cid:durableId="1937715599">
    <w:abstractNumId w:val="3"/>
  </w:num>
  <w:num w:numId="4" w16cid:durableId="97868952">
    <w:abstractNumId w:val="4"/>
  </w:num>
  <w:num w:numId="5" w16cid:durableId="563833606">
    <w:abstractNumId w:val="5"/>
  </w:num>
  <w:num w:numId="6" w16cid:durableId="2100170362">
    <w:abstractNumId w:val="6"/>
  </w:num>
  <w:num w:numId="7" w16cid:durableId="404108730">
    <w:abstractNumId w:val="7"/>
  </w:num>
  <w:num w:numId="8" w16cid:durableId="1895964873">
    <w:abstractNumId w:val="8"/>
  </w:num>
  <w:num w:numId="9" w16cid:durableId="59980709">
    <w:abstractNumId w:val="9"/>
  </w:num>
  <w:num w:numId="10" w16cid:durableId="1185947366">
    <w:abstractNumId w:val="27"/>
  </w:num>
  <w:num w:numId="11" w16cid:durableId="695695109">
    <w:abstractNumId w:val="32"/>
  </w:num>
  <w:num w:numId="12" w16cid:durableId="698627554">
    <w:abstractNumId w:val="26"/>
  </w:num>
  <w:num w:numId="13" w16cid:durableId="328750567">
    <w:abstractNumId w:val="30"/>
  </w:num>
  <w:num w:numId="14" w16cid:durableId="1438908549">
    <w:abstractNumId w:val="33"/>
  </w:num>
  <w:num w:numId="15" w16cid:durableId="902372003">
    <w:abstractNumId w:val="0"/>
  </w:num>
  <w:num w:numId="16" w16cid:durableId="1931156547">
    <w:abstractNumId w:val="19"/>
  </w:num>
  <w:num w:numId="17" w16cid:durableId="1818448207">
    <w:abstractNumId w:val="23"/>
  </w:num>
  <w:num w:numId="18" w16cid:durableId="1187909665">
    <w:abstractNumId w:val="11"/>
  </w:num>
  <w:num w:numId="19" w16cid:durableId="1083529966">
    <w:abstractNumId w:val="28"/>
  </w:num>
  <w:num w:numId="20" w16cid:durableId="602762117">
    <w:abstractNumId w:val="37"/>
  </w:num>
  <w:num w:numId="21" w16cid:durableId="1599289819">
    <w:abstractNumId w:val="35"/>
  </w:num>
  <w:num w:numId="22" w16cid:durableId="1001204132">
    <w:abstractNumId w:val="12"/>
  </w:num>
  <w:num w:numId="23" w16cid:durableId="1821575554">
    <w:abstractNumId w:val="15"/>
  </w:num>
  <w:num w:numId="24" w16cid:durableId="8820577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9357699">
    <w:abstractNumId w:val="22"/>
  </w:num>
  <w:num w:numId="26" w16cid:durableId="1055474576">
    <w:abstractNumId w:val="13"/>
  </w:num>
  <w:num w:numId="27" w16cid:durableId="1032152986">
    <w:abstractNumId w:val="18"/>
  </w:num>
  <w:num w:numId="28" w16cid:durableId="2021345905">
    <w:abstractNumId w:val="14"/>
  </w:num>
  <w:num w:numId="29" w16cid:durableId="564923998">
    <w:abstractNumId w:val="36"/>
  </w:num>
  <w:num w:numId="30" w16cid:durableId="1668943057">
    <w:abstractNumId w:val="25"/>
  </w:num>
  <w:num w:numId="31" w16cid:durableId="1304233294">
    <w:abstractNumId w:val="17"/>
  </w:num>
  <w:num w:numId="32" w16cid:durableId="1377848385">
    <w:abstractNumId w:val="31"/>
  </w:num>
  <w:num w:numId="33" w16cid:durableId="1540126051">
    <w:abstractNumId w:val="29"/>
  </w:num>
  <w:num w:numId="34" w16cid:durableId="1866482290">
    <w:abstractNumId w:val="24"/>
  </w:num>
  <w:num w:numId="35" w16cid:durableId="791090581">
    <w:abstractNumId w:val="10"/>
  </w:num>
  <w:num w:numId="36" w16cid:durableId="1123185535">
    <w:abstractNumId w:val="21"/>
  </w:num>
  <w:num w:numId="37" w16cid:durableId="1061950145">
    <w:abstractNumId w:val="16"/>
  </w:num>
  <w:num w:numId="38" w16cid:durableId="14125825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63932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442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16D9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B0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5E44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6FE8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08B2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4FE2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3E65"/>
    <w:rsid w:val="00577C0B"/>
    <w:rsid w:val="0058209F"/>
    <w:rsid w:val="00586B7F"/>
    <w:rsid w:val="005923C1"/>
    <w:rsid w:val="00593098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59F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299D"/>
    <w:rsid w:val="005F325D"/>
    <w:rsid w:val="005F32F0"/>
    <w:rsid w:val="005F404D"/>
    <w:rsid w:val="005F5491"/>
    <w:rsid w:val="005F6D39"/>
    <w:rsid w:val="006013D7"/>
    <w:rsid w:val="006034CB"/>
    <w:rsid w:val="006038CF"/>
    <w:rsid w:val="006054AB"/>
    <w:rsid w:val="00606CE2"/>
    <w:rsid w:val="00607619"/>
    <w:rsid w:val="006108CE"/>
    <w:rsid w:val="00611FC8"/>
    <w:rsid w:val="00612BD6"/>
    <w:rsid w:val="0061371F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054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00F5"/>
    <w:rsid w:val="00751272"/>
    <w:rsid w:val="00752B27"/>
    <w:rsid w:val="0075414A"/>
    <w:rsid w:val="007549E8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62CC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272CC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4AE7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3C2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279D4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47F80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3A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0DA9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6230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1AF3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058D9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365AB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527"/>
    <w:rsid w:val="00D27B2F"/>
    <w:rsid w:val="00D303FF"/>
    <w:rsid w:val="00D314C1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1E34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3264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3557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400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570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3D15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C50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98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88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68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5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08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69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354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08B26-8063-4934-8EC6-FB112968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Nawrocka Beata</cp:lastModifiedBy>
  <cp:revision>2</cp:revision>
  <cp:lastPrinted>2018-10-01T08:37:00Z</cp:lastPrinted>
  <dcterms:created xsi:type="dcterms:W3CDTF">2024-09-05T13:29:00Z</dcterms:created>
  <dcterms:modified xsi:type="dcterms:W3CDTF">2024-09-05T13:29:00Z</dcterms:modified>
</cp:coreProperties>
</file>