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1E82BB" w14:textId="77777777" w:rsidR="00916821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38A186C" w14:textId="77777777" w:rsidR="00916821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341635C3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(Nazwa i</w:t>
      </w:r>
      <w:r w:rsidR="001955B2" w:rsidRPr="00B54B36">
        <w:rPr>
          <w:rFonts w:ascii="Arial" w:hAnsi="Arial" w:cs="Arial"/>
          <w:bCs/>
          <w:sz w:val="24"/>
          <w:szCs w:val="24"/>
        </w:rPr>
        <w:t xml:space="preserve"> adres </w:t>
      </w:r>
      <w:r w:rsidR="00BC7E65" w:rsidRPr="00B54B36">
        <w:rPr>
          <w:rFonts w:ascii="Arial" w:hAnsi="Arial" w:cs="Arial"/>
          <w:bCs/>
          <w:sz w:val="24"/>
          <w:szCs w:val="24"/>
        </w:rPr>
        <w:t>Oferenta</w:t>
      </w:r>
      <w:r w:rsidRPr="00B54B36">
        <w:rPr>
          <w:rFonts w:ascii="Arial" w:hAnsi="Arial" w:cs="Arial"/>
          <w:bCs/>
          <w:sz w:val="24"/>
          <w:szCs w:val="24"/>
        </w:rPr>
        <w:t>)</w:t>
      </w:r>
    </w:p>
    <w:p w14:paraId="2A0941C8" w14:textId="29E76F23" w:rsidR="00CD4B8E" w:rsidRPr="00B54B36" w:rsidRDefault="00CD4B8E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B54B36" w:rsidRDefault="00CD4B8E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(Telefon kontaktowy)</w:t>
      </w:r>
    </w:p>
    <w:p w14:paraId="64C9D67E" w14:textId="77777777" w:rsidR="00BE5667" w:rsidRPr="00B54B36" w:rsidRDefault="00BE5667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B54B36" w:rsidRDefault="00BE5667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(NIP</w:t>
      </w:r>
      <w:r w:rsidR="00B67084" w:rsidRPr="00B54B36">
        <w:rPr>
          <w:rFonts w:ascii="Arial" w:hAnsi="Arial" w:cs="Arial"/>
          <w:bCs/>
          <w:sz w:val="24"/>
          <w:szCs w:val="24"/>
        </w:rPr>
        <w:t xml:space="preserve">, </w:t>
      </w:r>
      <w:r w:rsidRPr="00B54B36">
        <w:rPr>
          <w:rFonts w:ascii="Arial" w:hAnsi="Arial" w:cs="Arial"/>
          <w:bCs/>
          <w:sz w:val="24"/>
          <w:szCs w:val="24"/>
        </w:rPr>
        <w:t>REGON)</w:t>
      </w:r>
    </w:p>
    <w:p w14:paraId="5329F802" w14:textId="0C393C92" w:rsidR="00BE5667" w:rsidRPr="00B54B36" w:rsidRDefault="00BC7E65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AD55A99" w14:textId="2F735330" w:rsidR="00BC7E65" w:rsidRPr="00B54B36" w:rsidRDefault="00BC7E65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</w:t>
      </w:r>
      <w:r w:rsidR="00C32258" w:rsidRPr="00B54B36">
        <w:rPr>
          <w:rFonts w:ascii="Arial" w:hAnsi="Arial" w:cs="Arial"/>
          <w:bCs/>
          <w:sz w:val="24"/>
          <w:szCs w:val="24"/>
        </w:rPr>
        <w:t>Adres p</w:t>
      </w:r>
      <w:r w:rsidRPr="00B54B36">
        <w:rPr>
          <w:rFonts w:ascii="Arial" w:hAnsi="Arial" w:cs="Arial"/>
          <w:bCs/>
          <w:sz w:val="24"/>
          <w:szCs w:val="24"/>
        </w:rPr>
        <w:t>oczt</w:t>
      </w:r>
      <w:r w:rsidR="00C32258" w:rsidRPr="00B54B36">
        <w:rPr>
          <w:rFonts w:ascii="Arial" w:hAnsi="Arial" w:cs="Arial"/>
          <w:bCs/>
          <w:sz w:val="24"/>
          <w:szCs w:val="24"/>
        </w:rPr>
        <w:t>y elektronicznej</w:t>
      </w:r>
      <w:r w:rsidRPr="00B54B36">
        <w:rPr>
          <w:rFonts w:ascii="Arial" w:hAnsi="Arial" w:cs="Arial"/>
          <w:bCs/>
          <w:sz w:val="24"/>
          <w:szCs w:val="24"/>
        </w:rPr>
        <w:t>)</w:t>
      </w:r>
    </w:p>
    <w:p w14:paraId="2C737B77" w14:textId="77777777" w:rsidR="00BC7E65" w:rsidRPr="00B54B36" w:rsidRDefault="00BC7E65" w:rsidP="00473CA7">
      <w:pPr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</w:p>
    <w:p w14:paraId="18E5BE94" w14:textId="5B28EA8C" w:rsidR="00916821" w:rsidRPr="00B54B36" w:rsidRDefault="000E1C61" w:rsidP="00473CA7">
      <w:pPr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, dnia </w:t>
      </w:r>
      <w:r w:rsidRPr="00B54B36">
        <w:rPr>
          <w:rFonts w:ascii="Arial" w:hAnsi="Arial" w:cs="Arial"/>
          <w:bCs/>
          <w:sz w:val="24"/>
          <w:szCs w:val="24"/>
        </w:rPr>
        <w:t>_____________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 r.</w:t>
      </w:r>
    </w:p>
    <w:p w14:paraId="10F53A02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7F58247D" w14:textId="02230682" w:rsidR="00916821" w:rsidRPr="00B54B36" w:rsidRDefault="0085024C" w:rsidP="00473CA7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737CD9F3" w14:textId="77777777" w:rsidR="000E1C61" w:rsidRPr="00B54B36" w:rsidRDefault="000E1C61" w:rsidP="00473CA7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C239F0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Skarb Państwa - </w:t>
      </w:r>
      <w:r w:rsidRPr="00B54B36">
        <w:rPr>
          <w:rFonts w:ascii="Arial" w:hAnsi="Arial" w:cs="Arial"/>
          <w:b/>
          <w:bCs/>
          <w:sz w:val="24"/>
          <w:szCs w:val="24"/>
        </w:rPr>
        <w:tab/>
      </w:r>
    </w:p>
    <w:p w14:paraId="11356D01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Państwowe Gospodarstwo Leśne Lasy Państwowe </w:t>
      </w:r>
    </w:p>
    <w:p w14:paraId="1F28CBE4" w14:textId="25D2BCB4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2A3B19">
        <w:rPr>
          <w:rFonts w:ascii="Arial" w:hAnsi="Arial" w:cs="Arial"/>
          <w:b/>
          <w:bCs/>
          <w:sz w:val="24"/>
          <w:szCs w:val="24"/>
        </w:rPr>
        <w:t>Runowo</w:t>
      </w:r>
    </w:p>
    <w:p w14:paraId="10066C0F" w14:textId="0C1CD354" w:rsidR="00913F5B" w:rsidRPr="00B54B36" w:rsidRDefault="002A3B19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Runowo 55</w:t>
      </w:r>
    </w:p>
    <w:p w14:paraId="286DF1AC" w14:textId="4795EB56" w:rsidR="00913F5B" w:rsidRPr="00B54B36" w:rsidRDefault="00913F5B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>89-4</w:t>
      </w:r>
      <w:r w:rsidR="002A3B19">
        <w:rPr>
          <w:rFonts w:ascii="Arial" w:hAnsi="Arial" w:cs="Arial"/>
          <w:b/>
          <w:bCs/>
          <w:sz w:val="24"/>
          <w:szCs w:val="24"/>
        </w:rPr>
        <w:t>21 Runowo</w:t>
      </w:r>
    </w:p>
    <w:p w14:paraId="7B22AE02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320E7007" w14:textId="612F5926" w:rsidR="00310B31" w:rsidRPr="00B54B36" w:rsidRDefault="00E33FFE" w:rsidP="00DA5B0A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 xml:space="preserve">1. 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E4223D" w:rsidRPr="00B54B36">
        <w:rPr>
          <w:rFonts w:ascii="Arial" w:hAnsi="Arial" w:cs="Arial"/>
          <w:bCs/>
          <w:sz w:val="24"/>
          <w:szCs w:val="24"/>
        </w:rPr>
        <w:t>Postępowanie prowadzone w trybie</w:t>
      </w:r>
      <w:r w:rsidR="00DA5B0A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E4223D" w:rsidRPr="00B54B36">
        <w:rPr>
          <w:rFonts w:ascii="Arial" w:hAnsi="Arial" w:cs="Arial"/>
          <w:bCs/>
          <w:sz w:val="24"/>
          <w:szCs w:val="24"/>
        </w:rPr>
        <w:t xml:space="preserve">przetargu pisemnego </w:t>
      </w:r>
      <w:r w:rsidR="00DA5B0A" w:rsidRPr="00B54B36">
        <w:rPr>
          <w:rFonts w:ascii="Arial" w:hAnsi="Arial" w:cs="Arial"/>
          <w:bCs/>
          <w:sz w:val="24"/>
          <w:szCs w:val="24"/>
        </w:rPr>
        <w:t>nieograniczonego</w:t>
      </w:r>
      <w:r w:rsidR="006D27DB">
        <w:rPr>
          <w:rFonts w:ascii="Arial" w:hAnsi="Arial" w:cs="Arial"/>
          <w:bCs/>
          <w:sz w:val="24"/>
          <w:szCs w:val="24"/>
        </w:rPr>
        <w:t xml:space="preserve"> </w:t>
      </w:r>
      <w:r w:rsidR="00E4223D" w:rsidRPr="00B54B36">
        <w:rPr>
          <w:rFonts w:ascii="Arial" w:hAnsi="Arial" w:cs="Arial"/>
          <w:bCs/>
          <w:sz w:val="24"/>
          <w:szCs w:val="24"/>
        </w:rPr>
        <w:t xml:space="preserve">na: „Sprzedaż </w:t>
      </w:r>
      <w:r w:rsidR="00E24881" w:rsidRPr="00B54B36">
        <w:rPr>
          <w:rFonts w:ascii="Arial" w:hAnsi="Arial" w:cs="Arial"/>
          <w:bCs/>
          <w:sz w:val="24"/>
          <w:szCs w:val="24"/>
        </w:rPr>
        <w:t xml:space="preserve">tusz zwierzyny łownej w OHZ LP Nadleśnictwo </w:t>
      </w:r>
      <w:r w:rsidR="002A3B19">
        <w:rPr>
          <w:rFonts w:ascii="Arial" w:hAnsi="Arial" w:cs="Arial"/>
          <w:bCs/>
          <w:sz w:val="24"/>
          <w:szCs w:val="24"/>
        </w:rPr>
        <w:t>Runowo</w:t>
      </w:r>
      <w:r w:rsidR="00E4223D" w:rsidRPr="00B54B36">
        <w:rPr>
          <w:rFonts w:ascii="Arial" w:hAnsi="Arial" w:cs="Arial"/>
          <w:bCs/>
          <w:sz w:val="24"/>
          <w:szCs w:val="24"/>
        </w:rPr>
        <w:t>”.</w:t>
      </w:r>
    </w:p>
    <w:p w14:paraId="5C1568A0" w14:textId="5A97BA1B" w:rsidR="00F56661" w:rsidRPr="00B54B36" w:rsidRDefault="00E33FFE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2.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F56661" w:rsidRPr="00B54B36">
        <w:rPr>
          <w:rFonts w:ascii="Arial" w:hAnsi="Arial" w:cs="Arial"/>
          <w:bCs/>
          <w:sz w:val="24"/>
          <w:szCs w:val="24"/>
        </w:rPr>
        <w:t>Oferuj</w:t>
      </w:r>
      <w:r w:rsidR="00BC7E65" w:rsidRPr="00B54B36">
        <w:rPr>
          <w:rFonts w:ascii="Arial" w:hAnsi="Arial" w:cs="Arial"/>
          <w:bCs/>
          <w:sz w:val="24"/>
          <w:szCs w:val="24"/>
        </w:rPr>
        <w:t>ę cenę</w:t>
      </w:r>
      <w:r w:rsidR="004130F4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F56661" w:rsidRPr="00B54B36">
        <w:rPr>
          <w:rFonts w:ascii="Arial" w:hAnsi="Arial" w:cs="Arial"/>
          <w:bCs/>
          <w:sz w:val="24"/>
          <w:szCs w:val="24"/>
        </w:rPr>
        <w:t xml:space="preserve">za </w:t>
      </w:r>
      <w:r w:rsidR="00BC7E65" w:rsidRPr="00B54B36">
        <w:rPr>
          <w:rFonts w:ascii="Arial" w:hAnsi="Arial" w:cs="Arial"/>
          <w:bCs/>
          <w:sz w:val="24"/>
          <w:szCs w:val="24"/>
        </w:rPr>
        <w:t>przedmiot przetargu,</w:t>
      </w:r>
      <w:r w:rsidR="00AE6E91" w:rsidRPr="00B54B36">
        <w:rPr>
          <w:rFonts w:ascii="Arial" w:hAnsi="Arial" w:cs="Arial"/>
          <w:bCs/>
          <w:sz w:val="24"/>
          <w:szCs w:val="24"/>
        </w:rPr>
        <w:t xml:space="preserve"> podan</w:t>
      </w:r>
      <w:r w:rsidR="00BC7E65" w:rsidRPr="00B54B36">
        <w:rPr>
          <w:rFonts w:ascii="Arial" w:hAnsi="Arial" w:cs="Arial"/>
          <w:bCs/>
          <w:sz w:val="24"/>
          <w:szCs w:val="24"/>
        </w:rPr>
        <w:t>ą</w:t>
      </w:r>
      <w:r w:rsidR="00AE6E91" w:rsidRPr="00B54B36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w poniższej tabeli:</w:t>
      </w:r>
    </w:p>
    <w:p w14:paraId="415E1975" w14:textId="77777777" w:rsidR="00DA5B0A" w:rsidRPr="00B54B36" w:rsidRDefault="00310B31" w:rsidP="00473CA7">
      <w:pPr>
        <w:suppressAutoHyphens w:val="0"/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 xml:space="preserve">    </w:t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787"/>
        <w:gridCol w:w="1641"/>
        <w:gridCol w:w="1300"/>
      </w:tblGrid>
      <w:tr w:rsidR="00DA5B0A" w:rsidRPr="00B54B36" w14:paraId="6BB08304" w14:textId="77777777" w:rsidTr="007D21BB">
        <w:trPr>
          <w:trHeight w:val="156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77A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Gatunek zwierzyny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26C1" w14:textId="77777777" w:rsidR="007D21BB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Cena jednostkowa </w:t>
            </w:r>
            <w:r w:rsidR="007D21B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za I klasę tuszy netto </w:t>
            </w:r>
          </w:p>
          <w:p w14:paraId="6A11BC1F" w14:textId="3DECBB6D" w:rsidR="00DA5B0A" w:rsidRPr="00B54B36" w:rsidRDefault="007D21BB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[zł/kg]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9664" w14:textId="0836A614" w:rsidR="007D0C67" w:rsidRPr="00B54B36" w:rsidRDefault="007D0C67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 oferowana przez Sprzedawcę</w:t>
            </w:r>
          </w:p>
          <w:p w14:paraId="456AE088" w14:textId="725C2AA3" w:rsidR="00DA5B0A" w:rsidRPr="00B54B36" w:rsidRDefault="007D0C67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[kg]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9122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Całkowita wartość netto [zł]</w:t>
            </w:r>
          </w:p>
        </w:tc>
      </w:tr>
      <w:tr w:rsidR="00DA5B0A" w:rsidRPr="00B54B36" w14:paraId="07C216D9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1D19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Dzik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30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9323" w14:textId="5ECFC44C" w:rsidR="00DA5B0A" w:rsidRPr="00B54B36" w:rsidRDefault="002A3B19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65D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23AC96F6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28E5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Jeleń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BD8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7978" w14:textId="32F6279D" w:rsidR="00DA5B0A" w:rsidRPr="00B54B36" w:rsidRDefault="002A3B19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3685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EF00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2FA38B5E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2B8B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Daniel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34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898" w14:textId="769DF5EC" w:rsidR="00DA5B0A" w:rsidRPr="00B54B36" w:rsidRDefault="00DA5B0A" w:rsidP="009E1925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2A3B1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</w:t>
            </w:r>
            <w:r w:rsidR="009E1925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  <w:r w:rsidR="002A3B1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437A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009CBE3B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6C2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Sarna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767F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C2AC" w14:textId="0E322DBA" w:rsidR="00DA5B0A" w:rsidRPr="00B54B36" w:rsidRDefault="002A3B19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26D7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0883BB96" w14:textId="77777777" w:rsidTr="00DA5B0A">
        <w:trPr>
          <w:trHeight w:val="300"/>
          <w:jc w:val="center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A92C9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E916" w14:textId="77777777" w:rsidR="00DA5B0A" w:rsidRPr="00B54B36" w:rsidRDefault="00DA5B0A" w:rsidP="00DA5B0A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222B4265" w14:textId="77777777" w:rsidR="007D21BB" w:rsidRPr="00C13118" w:rsidRDefault="007D21BB" w:rsidP="007D21BB">
      <w:pPr>
        <w:spacing w:before="120" w:after="160" w:line="259" w:lineRule="auto"/>
        <w:jc w:val="both"/>
        <w:rPr>
          <w:rFonts w:cs="Arial"/>
          <w:sz w:val="22"/>
          <w:szCs w:val="22"/>
        </w:rPr>
      </w:pPr>
      <w:r w:rsidRPr="007D21BB">
        <w:rPr>
          <w:rFonts w:ascii="Arial" w:hAnsi="Arial" w:cs="Arial"/>
          <w:sz w:val="24"/>
          <w:szCs w:val="24"/>
        </w:rPr>
        <w:t>Cena netto za klasę II i P.N. przeliczona będzie zgodnie z §3 ust. 1 wzoru umowy, stanowiącym załącznik nr 1 do ogłoszenia o przetargu</w:t>
      </w:r>
      <w:r>
        <w:rPr>
          <w:rFonts w:cs="Arial"/>
          <w:sz w:val="22"/>
          <w:szCs w:val="22"/>
        </w:rPr>
        <w:t>.</w:t>
      </w:r>
    </w:p>
    <w:p w14:paraId="0B30D0B8" w14:textId="77777777" w:rsidR="00B54B36" w:rsidRPr="00B54B36" w:rsidRDefault="00B54B36" w:rsidP="007D21BB">
      <w:pPr>
        <w:suppressAutoHyphens w:val="0"/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185E7B34" w14:textId="19A076DC" w:rsidR="00190231" w:rsidRPr="00B54B36" w:rsidRDefault="00C32258" w:rsidP="007D21BB">
      <w:pPr>
        <w:suppressAutoHyphens w:val="0"/>
        <w:spacing w:before="120"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lastRenderedPageBreak/>
        <w:t xml:space="preserve">Wartość przedmiotu </w:t>
      </w:r>
      <w:r w:rsidR="00592F64" w:rsidRPr="00B54B36">
        <w:rPr>
          <w:rFonts w:ascii="Arial" w:hAnsi="Arial" w:cs="Arial"/>
          <w:bCs/>
          <w:sz w:val="24"/>
          <w:szCs w:val="24"/>
        </w:rPr>
        <w:t>sprzedaży</w:t>
      </w:r>
      <w:r w:rsidRPr="00B54B36">
        <w:rPr>
          <w:rFonts w:ascii="Arial" w:hAnsi="Arial" w:cs="Arial"/>
          <w:bCs/>
          <w:sz w:val="24"/>
          <w:szCs w:val="24"/>
        </w:rPr>
        <w:t xml:space="preserve"> wynosi ______________________ netto (słownie złotych:_________________________________________________________________________00/100)</w:t>
      </w:r>
      <w:r w:rsidR="007D0C67" w:rsidRPr="00B54B36">
        <w:rPr>
          <w:rFonts w:ascii="Arial" w:hAnsi="Arial" w:cs="Arial"/>
          <w:bCs/>
          <w:sz w:val="24"/>
          <w:szCs w:val="24"/>
        </w:rPr>
        <w:t>. Do kwoty netto dolicza się obowiązujący podatek VAT.</w:t>
      </w:r>
      <w:r w:rsidR="009F294C" w:rsidRPr="00B54B36">
        <w:rPr>
          <w:rFonts w:ascii="Arial" w:hAnsi="Arial" w:cs="Arial"/>
          <w:bCs/>
          <w:sz w:val="24"/>
          <w:szCs w:val="24"/>
        </w:rPr>
        <w:tab/>
      </w:r>
    </w:p>
    <w:p w14:paraId="6A06026C" w14:textId="5FC4DE74" w:rsidR="00916821" w:rsidRPr="00B54B36" w:rsidRDefault="00C32258" w:rsidP="00473CA7">
      <w:p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3</w:t>
      </w:r>
      <w:r w:rsidR="00E33FFE" w:rsidRPr="00B54B36">
        <w:rPr>
          <w:rFonts w:ascii="Arial" w:hAnsi="Arial" w:cs="Arial"/>
          <w:bCs/>
          <w:sz w:val="24"/>
          <w:szCs w:val="24"/>
        </w:rPr>
        <w:t>.</w:t>
      </w:r>
      <w:r w:rsidR="00BE5667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1B63DD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Oś</w:t>
      </w:r>
      <w:r w:rsidR="00473CA7" w:rsidRPr="00B54B36">
        <w:rPr>
          <w:rFonts w:ascii="Arial" w:hAnsi="Arial" w:cs="Arial"/>
          <w:bCs/>
          <w:sz w:val="24"/>
          <w:szCs w:val="24"/>
        </w:rPr>
        <w:t>wiadczam</w:t>
      </w:r>
      <w:r w:rsidRPr="00B54B36">
        <w:rPr>
          <w:rFonts w:ascii="Arial" w:hAnsi="Arial" w:cs="Arial"/>
          <w:bCs/>
          <w:sz w:val="24"/>
          <w:szCs w:val="24"/>
        </w:rPr>
        <w:t xml:space="preserve">, że zapoznałam/em się z </w:t>
      </w:r>
      <w:r w:rsidR="00473CA7" w:rsidRPr="00B54B36">
        <w:rPr>
          <w:rFonts w:ascii="Arial" w:hAnsi="Arial" w:cs="Arial"/>
          <w:bCs/>
          <w:sz w:val="24"/>
          <w:szCs w:val="24"/>
        </w:rPr>
        <w:t xml:space="preserve">warunkami przetargu zawartymi </w:t>
      </w:r>
      <w:r w:rsidR="00B54B36">
        <w:rPr>
          <w:rFonts w:ascii="Arial" w:hAnsi="Arial" w:cs="Arial"/>
          <w:bCs/>
          <w:sz w:val="24"/>
          <w:szCs w:val="24"/>
        </w:rPr>
        <w:br/>
      </w:r>
      <w:r w:rsidR="00473CA7" w:rsidRPr="00B54B36">
        <w:rPr>
          <w:rFonts w:ascii="Arial" w:hAnsi="Arial" w:cs="Arial"/>
          <w:bCs/>
          <w:sz w:val="24"/>
          <w:szCs w:val="24"/>
        </w:rPr>
        <w:t xml:space="preserve">w </w:t>
      </w:r>
      <w:r w:rsidRPr="00B54B36">
        <w:rPr>
          <w:rFonts w:ascii="Arial" w:hAnsi="Arial" w:cs="Arial"/>
          <w:bCs/>
          <w:sz w:val="24"/>
          <w:szCs w:val="24"/>
        </w:rPr>
        <w:t>ogłoszeni</w:t>
      </w:r>
      <w:r w:rsidR="00473CA7" w:rsidRPr="00B54B36">
        <w:rPr>
          <w:rFonts w:ascii="Arial" w:hAnsi="Arial" w:cs="Arial"/>
          <w:bCs/>
          <w:sz w:val="24"/>
          <w:szCs w:val="24"/>
        </w:rPr>
        <w:t>u o </w:t>
      </w:r>
      <w:r w:rsidRPr="00B54B36">
        <w:rPr>
          <w:rFonts w:ascii="Arial" w:hAnsi="Arial" w:cs="Arial"/>
          <w:bCs/>
          <w:sz w:val="24"/>
          <w:szCs w:val="24"/>
        </w:rPr>
        <w:t>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, w tym także ze wzorem umowy i uzyskaliśmy wszelkie informacje niezbędne do </w:t>
      </w:r>
      <w:r w:rsidR="001D04A2" w:rsidRPr="00B54B36">
        <w:rPr>
          <w:rFonts w:ascii="Arial" w:hAnsi="Arial" w:cs="Arial"/>
          <w:bCs/>
          <w:sz w:val="24"/>
          <w:szCs w:val="24"/>
        </w:rPr>
        <w:t>p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rzygotowania niniejszej oferty. W </w:t>
      </w:r>
      <w:r w:rsidR="000A0AED" w:rsidRPr="00B54B36">
        <w:rPr>
          <w:rFonts w:ascii="Arial" w:hAnsi="Arial" w:cs="Arial"/>
          <w:bCs/>
          <w:sz w:val="24"/>
          <w:szCs w:val="24"/>
        </w:rPr>
        <w:t>p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rzypadku wyboru naszej oferty zobowiązujemy się do zawarcia umowy zgodnej z niniejszą ofertą, na warunkach określonych w </w:t>
      </w:r>
      <w:r w:rsidRPr="00B54B36">
        <w:rPr>
          <w:rFonts w:ascii="Arial" w:hAnsi="Arial" w:cs="Arial"/>
          <w:bCs/>
          <w:sz w:val="24"/>
          <w:szCs w:val="24"/>
        </w:rPr>
        <w:t>ogłoszeniu o 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 oraz w miejscu i terminie wyznaczonym przez </w:t>
      </w:r>
      <w:r w:rsidR="00627D3C" w:rsidRPr="00B54B36">
        <w:rPr>
          <w:rFonts w:ascii="Arial" w:hAnsi="Arial" w:cs="Arial"/>
          <w:bCs/>
          <w:sz w:val="24"/>
          <w:szCs w:val="24"/>
        </w:rPr>
        <w:t>Sprzedawcę</w:t>
      </w:r>
      <w:r w:rsidR="00835971" w:rsidRPr="00B54B36">
        <w:rPr>
          <w:rFonts w:ascii="Arial" w:hAnsi="Arial" w:cs="Arial"/>
          <w:bCs/>
          <w:sz w:val="24"/>
          <w:szCs w:val="24"/>
        </w:rPr>
        <w:t>.</w:t>
      </w:r>
    </w:p>
    <w:p w14:paraId="125092BE" w14:textId="5C16A659" w:rsidR="007C7159" w:rsidRPr="00B54B36" w:rsidRDefault="004404EA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4</w:t>
      </w:r>
      <w:r w:rsidR="00B12B91" w:rsidRPr="00B54B36">
        <w:rPr>
          <w:rFonts w:ascii="Arial" w:hAnsi="Arial" w:cs="Arial"/>
          <w:bCs/>
          <w:sz w:val="24"/>
          <w:szCs w:val="24"/>
        </w:rPr>
        <w:t xml:space="preserve">. </w:t>
      </w:r>
      <w:r w:rsidR="00B12B91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Oświadczamy, że uważamy się za związanych niniejszą ofertą przez czas wskazany </w:t>
      </w:r>
      <w:r w:rsidR="00C32258" w:rsidRPr="00B54B36">
        <w:rPr>
          <w:rFonts w:ascii="Arial" w:hAnsi="Arial" w:cs="Arial"/>
          <w:bCs/>
          <w:sz w:val="24"/>
          <w:szCs w:val="24"/>
        </w:rPr>
        <w:t>ogłoszeniu o 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>.</w:t>
      </w:r>
    </w:p>
    <w:p w14:paraId="64ABD000" w14:textId="27A64837" w:rsidR="007C7159" w:rsidRPr="00B54B36" w:rsidRDefault="004404EA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5</w:t>
      </w:r>
      <w:r w:rsidR="00EA41DC" w:rsidRPr="00B54B36">
        <w:rPr>
          <w:rFonts w:ascii="Arial" w:hAnsi="Arial" w:cs="Arial"/>
          <w:bCs/>
          <w:sz w:val="24"/>
          <w:szCs w:val="24"/>
        </w:rPr>
        <w:t xml:space="preserve">. 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1955B2" w:rsidRPr="00B54B36">
        <w:rPr>
          <w:rFonts w:ascii="Arial" w:hAnsi="Arial" w:cs="Arial"/>
          <w:bCs/>
          <w:sz w:val="24"/>
          <w:szCs w:val="24"/>
        </w:rPr>
        <w:t xml:space="preserve">Akceptujemy warunki płatności zgodnie z zapisami </w:t>
      </w:r>
      <w:r w:rsidR="00473CA7" w:rsidRPr="00B54B36">
        <w:rPr>
          <w:rFonts w:ascii="Arial" w:hAnsi="Arial" w:cs="Arial"/>
          <w:bCs/>
          <w:sz w:val="24"/>
          <w:szCs w:val="24"/>
        </w:rPr>
        <w:t>ogłoszenia o pisemnym nieograniczonym przetargu.</w:t>
      </w:r>
    </w:p>
    <w:p w14:paraId="27E40786" w14:textId="57D58AB5" w:rsidR="003562D4" w:rsidRPr="00B54B36" w:rsidRDefault="004404EA" w:rsidP="00473CA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6</w:t>
      </w:r>
      <w:r w:rsidR="00916821" w:rsidRPr="00B54B36">
        <w:rPr>
          <w:rFonts w:ascii="Arial" w:hAnsi="Arial" w:cs="Arial"/>
          <w:bCs/>
          <w:sz w:val="24"/>
          <w:szCs w:val="24"/>
        </w:rPr>
        <w:t>.</w:t>
      </w:r>
      <w:r w:rsidR="00916821" w:rsidRPr="00B54B36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 na adres: 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</w:t>
      </w:r>
      <w:r w:rsidR="00916821" w:rsidRPr="00B54B36">
        <w:rPr>
          <w:rFonts w:ascii="Arial" w:hAnsi="Arial" w:cs="Arial"/>
          <w:bCs/>
          <w:sz w:val="24"/>
          <w:szCs w:val="24"/>
        </w:rPr>
        <w:t>e-mail:</w:t>
      </w:r>
      <w:r w:rsidR="00B54B36">
        <w:rPr>
          <w:rFonts w:ascii="Arial" w:hAnsi="Arial" w:cs="Arial"/>
          <w:bCs/>
          <w:sz w:val="24"/>
          <w:szCs w:val="24"/>
        </w:rPr>
        <w:t xml:space="preserve"> </w:t>
      </w:r>
      <w:r w:rsidR="00916821" w:rsidRPr="00B54B36">
        <w:rPr>
          <w:rFonts w:ascii="Arial" w:hAnsi="Arial" w:cs="Arial"/>
          <w:bCs/>
          <w:sz w:val="24"/>
          <w:szCs w:val="24"/>
        </w:rPr>
        <w:t>____________________________________________________</w:t>
      </w:r>
      <w:r w:rsidR="006D27DB">
        <w:rPr>
          <w:rFonts w:ascii="Arial" w:hAnsi="Arial" w:cs="Arial"/>
          <w:bCs/>
          <w:sz w:val="24"/>
          <w:szCs w:val="24"/>
        </w:rPr>
        <w:t>______</w:t>
      </w:r>
      <w:r w:rsidR="00B54B36">
        <w:rPr>
          <w:rFonts w:ascii="Arial" w:hAnsi="Arial" w:cs="Arial"/>
          <w:bCs/>
          <w:sz w:val="24"/>
          <w:szCs w:val="24"/>
        </w:rPr>
        <w:t>.</w:t>
      </w:r>
    </w:p>
    <w:p w14:paraId="3DC32AFA" w14:textId="1414D369" w:rsidR="00190231" w:rsidRPr="00B54B36" w:rsidRDefault="004404EA" w:rsidP="00473CA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7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190231" w:rsidRPr="00B54B36">
        <w:rPr>
          <w:rFonts w:ascii="Arial" w:hAnsi="Arial" w:cs="Arial"/>
          <w:bCs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3C68F2E" w:rsidR="007C7159" w:rsidRPr="00B54B36" w:rsidRDefault="004404EA" w:rsidP="00473CA7">
      <w:p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8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7C7159" w:rsidRPr="00B54B36">
        <w:rPr>
          <w:rFonts w:ascii="Arial" w:hAnsi="Arial" w:cs="Arial"/>
          <w:bCs/>
          <w:sz w:val="24"/>
          <w:szCs w:val="24"/>
        </w:rPr>
        <w:t>Osoby do kontaktów z</w:t>
      </w:r>
      <w:r w:rsidR="00627D3C" w:rsidRPr="00B54B36">
        <w:rPr>
          <w:rFonts w:ascii="Arial" w:hAnsi="Arial" w:cs="Arial"/>
          <w:bCs/>
          <w:sz w:val="24"/>
          <w:szCs w:val="24"/>
        </w:rPr>
        <w:t>e</w:t>
      </w:r>
      <w:r w:rsidR="007C7159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627D3C" w:rsidRPr="00B54B36">
        <w:rPr>
          <w:rFonts w:ascii="Arial" w:hAnsi="Arial" w:cs="Arial"/>
          <w:bCs/>
          <w:sz w:val="24"/>
          <w:szCs w:val="24"/>
        </w:rPr>
        <w:t>Sprzedawcą</w:t>
      </w:r>
    </w:p>
    <w:p w14:paraId="180B0D55" w14:textId="365E031F" w:rsidR="007C7159" w:rsidRPr="00B54B36" w:rsidRDefault="007C7159" w:rsidP="00473CA7">
      <w:p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ab/>
        <w:t>Osoba</w:t>
      </w:r>
      <w:r w:rsidR="007D21BB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/ osoby do kontaktów z</w:t>
      </w:r>
      <w:r w:rsidR="00627D3C" w:rsidRPr="00B54B36">
        <w:rPr>
          <w:rFonts w:ascii="Arial" w:hAnsi="Arial" w:cs="Arial"/>
          <w:bCs/>
          <w:sz w:val="24"/>
          <w:szCs w:val="24"/>
        </w:rPr>
        <w:t>e</w:t>
      </w:r>
      <w:r w:rsidRPr="00B54B36">
        <w:rPr>
          <w:rFonts w:ascii="Arial" w:hAnsi="Arial" w:cs="Arial"/>
          <w:bCs/>
          <w:sz w:val="24"/>
          <w:szCs w:val="24"/>
        </w:rPr>
        <w:t xml:space="preserve"> </w:t>
      </w:r>
      <w:r w:rsidR="00627D3C" w:rsidRPr="00B54B36">
        <w:rPr>
          <w:rFonts w:ascii="Arial" w:hAnsi="Arial" w:cs="Arial"/>
          <w:bCs/>
          <w:sz w:val="24"/>
          <w:szCs w:val="24"/>
        </w:rPr>
        <w:t>Sprzedawcą</w:t>
      </w:r>
      <w:r w:rsidRPr="00B54B36">
        <w:rPr>
          <w:rFonts w:ascii="Arial" w:hAnsi="Arial" w:cs="Arial"/>
          <w:bCs/>
          <w:sz w:val="24"/>
          <w:szCs w:val="24"/>
        </w:rPr>
        <w:t xml:space="preserve"> odpowiedzialne za wykonanie zobowiązań</w:t>
      </w:r>
      <w:r w:rsidR="006D27DB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umowy</w:t>
      </w:r>
      <w:r w:rsidR="006D27DB">
        <w:rPr>
          <w:rFonts w:ascii="Arial" w:hAnsi="Arial" w:cs="Arial"/>
          <w:bCs/>
          <w:sz w:val="24"/>
          <w:szCs w:val="24"/>
        </w:rPr>
        <w:t xml:space="preserve">: </w:t>
      </w:r>
      <w:r w:rsidRPr="00B54B36">
        <w:rPr>
          <w:rFonts w:ascii="Arial" w:hAnsi="Arial" w:cs="Arial"/>
          <w:bCs/>
          <w:sz w:val="24"/>
          <w:szCs w:val="24"/>
        </w:rPr>
        <w:t>_______________________________________</w:t>
      </w:r>
      <w:r w:rsidR="006D27DB">
        <w:rPr>
          <w:rFonts w:ascii="Arial" w:hAnsi="Arial" w:cs="Arial"/>
          <w:bCs/>
          <w:sz w:val="24"/>
          <w:szCs w:val="24"/>
        </w:rPr>
        <w:t>_________</w:t>
      </w:r>
      <w:r w:rsidR="00B54B36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tel.</w:t>
      </w:r>
      <w:r w:rsidR="00DA5B0A" w:rsidRPr="00B54B36">
        <w:rPr>
          <w:rFonts w:ascii="Arial" w:hAnsi="Arial" w:cs="Arial"/>
          <w:bCs/>
          <w:sz w:val="24"/>
          <w:szCs w:val="24"/>
        </w:rPr>
        <w:t> </w:t>
      </w:r>
      <w:r w:rsidRPr="00B54B36">
        <w:rPr>
          <w:rFonts w:ascii="Arial" w:hAnsi="Arial" w:cs="Arial"/>
          <w:bCs/>
          <w:sz w:val="24"/>
          <w:szCs w:val="24"/>
        </w:rPr>
        <w:t>kontaktowy</w:t>
      </w:r>
      <w:r w:rsidR="002E2D35" w:rsidRPr="00B54B36">
        <w:rPr>
          <w:rFonts w:ascii="Arial" w:hAnsi="Arial" w:cs="Arial"/>
          <w:bCs/>
          <w:sz w:val="24"/>
          <w:szCs w:val="24"/>
        </w:rPr>
        <w:t xml:space="preserve"> ______________________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</w:p>
    <w:p w14:paraId="4B225E40" w14:textId="270E943A" w:rsidR="00FC72A3" w:rsidRPr="00B54B36" w:rsidRDefault="004404EA" w:rsidP="00473CA7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9</w:t>
      </w:r>
      <w:r w:rsidR="007C7159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Ofertę niniejszą składamy na ______________ stronach.</w:t>
      </w:r>
    </w:p>
    <w:p w14:paraId="3A5C7BBE" w14:textId="7CD66217" w:rsidR="00916821" w:rsidRPr="00B54B36" w:rsidRDefault="004404EA" w:rsidP="00473CA7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10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Załącznikami do niniejszej oferty są:</w:t>
      </w:r>
    </w:p>
    <w:p w14:paraId="5C81C9AE" w14:textId="486BB064" w:rsidR="00744042" w:rsidRPr="00B54B36" w:rsidRDefault="00916821" w:rsidP="00B54B36">
      <w:pPr>
        <w:spacing w:before="120"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___________________________</w:t>
      </w:r>
      <w:r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___________________________</w:t>
      </w:r>
      <w:r w:rsidR="00744042" w:rsidRPr="00B54B36">
        <w:rPr>
          <w:rFonts w:ascii="Arial" w:hAnsi="Arial" w:cs="Arial"/>
          <w:bCs/>
          <w:sz w:val="24"/>
          <w:szCs w:val="24"/>
        </w:rPr>
        <w:t>____________________________________________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</w:t>
      </w:r>
      <w:r w:rsidR="00744042"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</w:t>
      </w:r>
    </w:p>
    <w:p w14:paraId="78724AB1" w14:textId="77777777" w:rsidR="00310B31" w:rsidRPr="00B54B36" w:rsidRDefault="00310B31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757A0229" w14:textId="77777777" w:rsidR="00EA41DC" w:rsidRPr="00B54B36" w:rsidRDefault="00EA41DC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761A7CA8" w:rsidR="00EE4CD8" w:rsidRPr="00B54B36" w:rsidRDefault="00916821" w:rsidP="00473CA7">
      <w:pPr>
        <w:spacing w:before="120" w:after="120"/>
        <w:ind w:left="4956"/>
        <w:jc w:val="center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</w:t>
      </w:r>
      <w:r w:rsidR="000E1C61" w:rsidRPr="00B54B36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54B36">
        <w:rPr>
          <w:rFonts w:ascii="Arial" w:hAnsi="Arial" w:cs="Arial"/>
          <w:bCs/>
          <w:sz w:val="24"/>
          <w:szCs w:val="24"/>
        </w:rPr>
        <w:br/>
      </w:r>
      <w:r w:rsidRPr="00B54B36">
        <w:rPr>
          <w:rFonts w:ascii="Arial" w:hAnsi="Arial" w:cs="Arial"/>
          <w:bCs/>
          <w:sz w:val="24"/>
          <w:szCs w:val="24"/>
        </w:rPr>
        <w:t>(</w:t>
      </w:r>
      <w:r w:rsidR="00473CA7" w:rsidRPr="00B54B36">
        <w:rPr>
          <w:rFonts w:ascii="Arial" w:hAnsi="Arial" w:cs="Arial"/>
          <w:bCs/>
          <w:sz w:val="24"/>
          <w:szCs w:val="24"/>
        </w:rPr>
        <w:t>data</w:t>
      </w:r>
      <w:r w:rsidR="00FF526F" w:rsidRPr="00B54B36">
        <w:rPr>
          <w:rFonts w:ascii="Arial" w:hAnsi="Arial" w:cs="Arial"/>
          <w:bCs/>
          <w:sz w:val="24"/>
          <w:szCs w:val="24"/>
        </w:rPr>
        <w:t xml:space="preserve"> i </w:t>
      </w:r>
      <w:r w:rsidRPr="00B54B36">
        <w:rPr>
          <w:rFonts w:ascii="Arial" w:hAnsi="Arial" w:cs="Arial"/>
          <w:bCs/>
          <w:sz w:val="24"/>
          <w:szCs w:val="24"/>
        </w:rPr>
        <w:t xml:space="preserve">podpis </w:t>
      </w:r>
      <w:r w:rsidR="00473CA7" w:rsidRPr="00B54B36">
        <w:rPr>
          <w:rFonts w:ascii="Arial" w:hAnsi="Arial" w:cs="Arial"/>
          <w:bCs/>
          <w:sz w:val="24"/>
          <w:szCs w:val="24"/>
        </w:rPr>
        <w:t>Oferenta</w:t>
      </w:r>
      <w:r w:rsidR="004130F4" w:rsidRPr="00B54B36">
        <w:rPr>
          <w:rFonts w:ascii="Arial" w:hAnsi="Arial" w:cs="Arial"/>
          <w:bCs/>
          <w:sz w:val="24"/>
          <w:szCs w:val="24"/>
        </w:rPr>
        <w:t>)</w:t>
      </w:r>
      <w:r w:rsidR="004130F4" w:rsidRPr="00B54B36">
        <w:rPr>
          <w:rFonts w:ascii="Arial" w:hAnsi="Arial" w:cs="Arial"/>
          <w:bCs/>
          <w:sz w:val="24"/>
          <w:szCs w:val="24"/>
        </w:rPr>
        <w:br/>
      </w:r>
      <w:r w:rsidR="00FF526F" w:rsidRPr="00B54B36">
        <w:rPr>
          <w:rFonts w:ascii="Arial" w:hAnsi="Arial" w:cs="Arial"/>
          <w:bCs/>
          <w:sz w:val="24"/>
          <w:szCs w:val="24"/>
        </w:rPr>
        <w:t>lub osoby upoważnionej</w:t>
      </w:r>
      <w:r w:rsidRPr="00B54B36">
        <w:rPr>
          <w:rFonts w:ascii="Arial" w:hAnsi="Arial" w:cs="Arial"/>
          <w:bCs/>
          <w:sz w:val="24"/>
          <w:szCs w:val="24"/>
        </w:rPr>
        <w:t>)</w:t>
      </w:r>
      <w:r w:rsidR="00835971" w:rsidRPr="00B54B36">
        <w:rPr>
          <w:rFonts w:ascii="Arial" w:hAnsi="Arial" w:cs="Arial"/>
          <w:bCs/>
          <w:sz w:val="24"/>
          <w:szCs w:val="24"/>
        </w:rPr>
        <w:t xml:space="preserve"> </w:t>
      </w:r>
    </w:p>
    <w:sectPr w:rsidR="00EE4CD8" w:rsidRPr="00B54B36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0C74C" w14:textId="77777777" w:rsidR="002D00C9" w:rsidRDefault="002D00C9">
      <w:r>
        <w:separator/>
      </w:r>
    </w:p>
  </w:endnote>
  <w:endnote w:type="continuationSeparator" w:id="0">
    <w:p w14:paraId="7BCF83EE" w14:textId="77777777" w:rsidR="002D00C9" w:rsidRDefault="002D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0810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7DBE11" w14:textId="72C6F2C3" w:rsidR="002B7AF5" w:rsidRDefault="002B7AF5">
            <w:pPr>
              <w:pStyle w:val="Stopka"/>
              <w:jc w:val="right"/>
            </w:pPr>
            <w:r w:rsidRPr="002B7AF5">
              <w:rPr>
                <w:rFonts w:ascii="Cambria" w:hAnsi="Cambria"/>
              </w:rPr>
              <w:t xml:space="preserve">Strona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PAGE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485BE2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2B7AF5">
              <w:rPr>
                <w:rFonts w:ascii="Cambria" w:hAnsi="Cambria"/>
              </w:rPr>
              <w:t xml:space="preserve"> z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NUMPAGES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485BE2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805B6" w14:textId="77777777" w:rsidR="002D00C9" w:rsidRDefault="002D00C9">
      <w:r>
        <w:separator/>
      </w:r>
    </w:p>
  </w:footnote>
  <w:footnote w:type="continuationSeparator" w:id="0">
    <w:p w14:paraId="23F0E666" w14:textId="77777777" w:rsidR="002D00C9" w:rsidRDefault="002D0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AF5C6" w14:textId="08E9FE3A" w:rsidR="007E6925" w:rsidRPr="00B54B36" w:rsidRDefault="00BF0F8E" w:rsidP="007E6925">
    <w:pPr>
      <w:pStyle w:val="Nagwek"/>
      <w:jc w:val="right"/>
      <w:rPr>
        <w:sz w:val="18"/>
        <w:szCs w:val="18"/>
      </w:rPr>
    </w:pPr>
    <w:r w:rsidRPr="00B54B36">
      <w:rPr>
        <w:sz w:val="18"/>
        <w:szCs w:val="18"/>
      </w:rPr>
      <w:tab/>
    </w:r>
    <w:r w:rsidRPr="00B54B36">
      <w:rPr>
        <w:sz w:val="18"/>
        <w:szCs w:val="18"/>
      </w:rPr>
      <w:tab/>
    </w:r>
    <w:r w:rsidR="007E6925" w:rsidRPr="00B54B36">
      <w:rPr>
        <w:szCs w:val="18"/>
      </w:rPr>
      <w:t xml:space="preserve">Załącznik nr </w:t>
    </w:r>
    <w:r w:rsidR="00BC7E65" w:rsidRPr="00B54B36">
      <w:rPr>
        <w:szCs w:val="18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55"/>
  </w:num>
  <w:num w:numId="10">
    <w:abstractNumId w:val="39"/>
  </w:num>
  <w:num w:numId="11">
    <w:abstractNumId w:val="46"/>
  </w:num>
  <w:num w:numId="12">
    <w:abstractNumId w:val="45"/>
  </w:num>
  <w:num w:numId="13">
    <w:abstractNumId w:val="49"/>
  </w:num>
  <w:num w:numId="14">
    <w:abstractNumId w:val="57"/>
  </w:num>
  <w:num w:numId="15">
    <w:abstractNumId w:val="50"/>
  </w:num>
  <w:num w:numId="16">
    <w:abstractNumId w:val="30"/>
  </w:num>
  <w:num w:numId="17">
    <w:abstractNumId w:val="42"/>
  </w:num>
  <w:num w:numId="18">
    <w:abstractNumId w:val="33"/>
  </w:num>
  <w:num w:numId="19">
    <w:abstractNumId w:val="1"/>
  </w:num>
  <w:num w:numId="20">
    <w:abstractNumId w:val="41"/>
  </w:num>
  <w:num w:numId="21">
    <w:abstractNumId w:val="40"/>
  </w:num>
  <w:num w:numId="22">
    <w:abstractNumId w:val="32"/>
  </w:num>
  <w:num w:numId="23">
    <w:abstractNumId w:val="31"/>
  </w:num>
  <w:num w:numId="24">
    <w:abstractNumId w:val="28"/>
  </w:num>
  <w:num w:numId="25">
    <w:abstractNumId w:val="38"/>
  </w:num>
  <w:num w:numId="26">
    <w:abstractNumId w:val="27"/>
  </w:num>
  <w:num w:numId="27">
    <w:abstractNumId w:val="51"/>
  </w:num>
  <w:num w:numId="28">
    <w:abstractNumId w:val="44"/>
  </w:num>
  <w:num w:numId="29">
    <w:abstractNumId w:val="56"/>
  </w:num>
  <w:num w:numId="30">
    <w:abstractNumId w:val="43"/>
  </w:num>
  <w:num w:numId="31">
    <w:abstractNumId w:val="35"/>
  </w:num>
  <w:num w:numId="32">
    <w:abstractNumId w:val="47"/>
  </w:num>
  <w:num w:numId="33">
    <w:abstractNumId w:val="0"/>
  </w:num>
  <w:num w:numId="34">
    <w:abstractNumId w:val="26"/>
  </w:num>
  <w:num w:numId="35">
    <w:abstractNumId w:val="34"/>
  </w:num>
  <w:num w:numId="36">
    <w:abstractNumId w:val="53"/>
  </w:num>
  <w:num w:numId="37">
    <w:abstractNumId w:val="54"/>
  </w:num>
  <w:num w:numId="38">
    <w:abstractNumId w:val="29"/>
  </w:num>
  <w:num w:numId="39">
    <w:abstractNumId w:val="52"/>
  </w:num>
  <w:num w:numId="40">
    <w:abstractNumId w:val="48"/>
  </w:num>
  <w:num w:numId="41">
    <w:abstractNumId w:val="3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1CFE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717D1"/>
    <w:rsid w:val="00081839"/>
    <w:rsid w:val="0008241E"/>
    <w:rsid w:val="0008652C"/>
    <w:rsid w:val="0009111C"/>
    <w:rsid w:val="00091245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4760E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290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1045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3B19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AF5"/>
    <w:rsid w:val="002B7B51"/>
    <w:rsid w:val="002C1AB2"/>
    <w:rsid w:val="002C409C"/>
    <w:rsid w:val="002D00C9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17B8"/>
    <w:rsid w:val="00302A58"/>
    <w:rsid w:val="00303560"/>
    <w:rsid w:val="003053D1"/>
    <w:rsid w:val="00307D89"/>
    <w:rsid w:val="00310B31"/>
    <w:rsid w:val="003114E6"/>
    <w:rsid w:val="0031262B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46C79"/>
    <w:rsid w:val="003505ED"/>
    <w:rsid w:val="0035299D"/>
    <w:rsid w:val="00352DD8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04EA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66EA7"/>
    <w:rsid w:val="0047030B"/>
    <w:rsid w:val="00471194"/>
    <w:rsid w:val="004720A7"/>
    <w:rsid w:val="0047353A"/>
    <w:rsid w:val="00473CA7"/>
    <w:rsid w:val="0047420B"/>
    <w:rsid w:val="0047504B"/>
    <w:rsid w:val="00482159"/>
    <w:rsid w:val="00482BC8"/>
    <w:rsid w:val="00485BE2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2F64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1298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D3C"/>
    <w:rsid w:val="00627EA4"/>
    <w:rsid w:val="0063078D"/>
    <w:rsid w:val="00633D2F"/>
    <w:rsid w:val="00643EBA"/>
    <w:rsid w:val="00644329"/>
    <w:rsid w:val="006465EE"/>
    <w:rsid w:val="006544C9"/>
    <w:rsid w:val="00657E61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27DB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37D52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49AB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0C67"/>
    <w:rsid w:val="007D21BB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4C1B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94243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E1925"/>
    <w:rsid w:val="009F10C3"/>
    <w:rsid w:val="009F17C5"/>
    <w:rsid w:val="009F294C"/>
    <w:rsid w:val="009F39F1"/>
    <w:rsid w:val="009F39F2"/>
    <w:rsid w:val="00A0492F"/>
    <w:rsid w:val="00A12108"/>
    <w:rsid w:val="00A12551"/>
    <w:rsid w:val="00A163F8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42EA"/>
    <w:rsid w:val="00B4645F"/>
    <w:rsid w:val="00B51EEA"/>
    <w:rsid w:val="00B52BEB"/>
    <w:rsid w:val="00B54B36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3334"/>
    <w:rsid w:val="00BA577B"/>
    <w:rsid w:val="00BA60AF"/>
    <w:rsid w:val="00BB2403"/>
    <w:rsid w:val="00BB7ACB"/>
    <w:rsid w:val="00BC02F7"/>
    <w:rsid w:val="00BC0FFF"/>
    <w:rsid w:val="00BC478E"/>
    <w:rsid w:val="00BC4A8B"/>
    <w:rsid w:val="00BC7E65"/>
    <w:rsid w:val="00BD0E36"/>
    <w:rsid w:val="00BD17BB"/>
    <w:rsid w:val="00BD3FF4"/>
    <w:rsid w:val="00BD41DC"/>
    <w:rsid w:val="00BD44E7"/>
    <w:rsid w:val="00BD5AF5"/>
    <w:rsid w:val="00BD5BC1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0770A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58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5B0A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57E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4881"/>
    <w:rsid w:val="00E25959"/>
    <w:rsid w:val="00E261B0"/>
    <w:rsid w:val="00E26811"/>
    <w:rsid w:val="00E308B0"/>
    <w:rsid w:val="00E33FFE"/>
    <w:rsid w:val="00E40D27"/>
    <w:rsid w:val="00E4223D"/>
    <w:rsid w:val="00E436A9"/>
    <w:rsid w:val="00E43708"/>
    <w:rsid w:val="00E44A03"/>
    <w:rsid w:val="00E46E9B"/>
    <w:rsid w:val="00E54205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1DC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4D03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455C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795F-4C63-4D87-BDED-E4B4A075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3394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1214 N.Runowo Maciej Ryduchowski</cp:lastModifiedBy>
  <cp:revision>22</cp:revision>
  <cp:lastPrinted>2023-06-09T07:21:00Z</cp:lastPrinted>
  <dcterms:created xsi:type="dcterms:W3CDTF">2022-04-25T10:39:00Z</dcterms:created>
  <dcterms:modified xsi:type="dcterms:W3CDTF">2023-06-09T07:24:00Z</dcterms:modified>
</cp:coreProperties>
</file>