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1FD" w14:textId="2CF92F05" w:rsidR="006847B4" w:rsidRPr="00CE441B" w:rsidRDefault="001B1A2C" w:rsidP="001B1A2C">
      <w:pPr>
        <w:tabs>
          <w:tab w:val="left" w:pos="8265"/>
        </w:tabs>
        <w:spacing w:line="276" w:lineRule="auto"/>
        <w:jc w:val="left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 </w:t>
      </w:r>
    </w:p>
    <w:p w14:paraId="01E4BE96" w14:textId="77777777" w:rsidR="006847B4" w:rsidRPr="00CE441B" w:rsidRDefault="00CD4748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  <w:r w:rsidRPr="00CE441B">
        <w:rPr>
          <w:rFonts w:ascii="Arial" w:hAnsi="Arial" w:cs="Arial"/>
          <w:color w:val="000000" w:themeColor="text1"/>
          <w:sz w:val="22"/>
        </w:rPr>
        <w:tab/>
      </w:r>
    </w:p>
    <w:p w14:paraId="3F703265" w14:textId="77777777" w:rsidR="006847B4" w:rsidRPr="00CE441B" w:rsidRDefault="006847B4" w:rsidP="00D205B8">
      <w:pPr>
        <w:pStyle w:val="Nagwek1"/>
        <w:spacing w:before="0" w:after="0" w:line="276" w:lineRule="auto"/>
        <w:jc w:val="center"/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16B6" w:rsidRPr="00CE441B">
        <w:rPr>
          <w:rFonts w:ascii="Arial" w:hAnsi="Arial" w:cs="Arial"/>
          <w:color w:val="000000" w:themeColor="text1"/>
          <w:sz w:val="22"/>
          <w:szCs w:val="22"/>
        </w:rPr>
        <w:t>PROJEKT UMOWY</w:t>
      </w:r>
    </w:p>
    <w:p w14:paraId="4E4A257C" w14:textId="77777777" w:rsidR="006847B4" w:rsidRPr="00CE441B" w:rsidRDefault="006847B4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AF22D23" w14:textId="348B9558" w:rsidR="00EC1F25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zawarta w dniu</w:t>
      </w:r>
      <w:r w:rsidR="00DC7999" w:rsidRPr="00CE441B">
        <w:rPr>
          <w:rFonts w:ascii="Arial" w:hAnsi="Arial" w:cs="Arial"/>
          <w:color w:val="000000" w:themeColor="text1"/>
          <w:sz w:val="22"/>
        </w:rPr>
        <w:t xml:space="preserve"> </w:t>
      </w:r>
      <w:r w:rsidR="00F439BC" w:rsidRPr="00CE441B">
        <w:rPr>
          <w:rFonts w:ascii="Arial" w:hAnsi="Arial" w:cs="Arial"/>
          <w:color w:val="000000" w:themeColor="text1"/>
          <w:sz w:val="22"/>
        </w:rPr>
        <w:t>……………..</w:t>
      </w:r>
      <w:r w:rsidR="00DC7999" w:rsidRPr="00CE441B">
        <w:rPr>
          <w:rFonts w:ascii="Arial" w:hAnsi="Arial" w:cs="Arial"/>
          <w:color w:val="000000" w:themeColor="text1"/>
          <w:sz w:val="22"/>
        </w:rPr>
        <w:t xml:space="preserve"> 202</w:t>
      </w:r>
      <w:r w:rsidR="001B1A2C" w:rsidRPr="00CE441B">
        <w:rPr>
          <w:rFonts w:ascii="Arial" w:hAnsi="Arial" w:cs="Arial"/>
          <w:color w:val="000000" w:themeColor="text1"/>
          <w:sz w:val="22"/>
        </w:rPr>
        <w:t>1</w:t>
      </w:r>
      <w:r w:rsidRPr="00CE441B">
        <w:rPr>
          <w:rFonts w:ascii="Arial" w:hAnsi="Arial" w:cs="Arial"/>
          <w:color w:val="000000" w:themeColor="text1"/>
          <w:sz w:val="22"/>
        </w:rPr>
        <w:t xml:space="preserve"> roku w </w:t>
      </w:r>
      <w:r w:rsidR="00F439BC" w:rsidRPr="00CE441B">
        <w:rPr>
          <w:rFonts w:ascii="Arial" w:hAnsi="Arial" w:cs="Arial"/>
          <w:color w:val="000000" w:themeColor="text1"/>
          <w:sz w:val="22"/>
        </w:rPr>
        <w:t>Konstantynowie</w:t>
      </w:r>
      <w:r w:rsidRPr="00CE441B">
        <w:rPr>
          <w:rFonts w:ascii="Arial" w:hAnsi="Arial" w:cs="Arial"/>
          <w:color w:val="000000" w:themeColor="text1"/>
          <w:sz w:val="22"/>
        </w:rPr>
        <w:t xml:space="preserve">, pomiędzy </w:t>
      </w:r>
    </w:p>
    <w:p w14:paraId="6C401089" w14:textId="75790A7A" w:rsidR="00F439BC" w:rsidRPr="00CE441B" w:rsidRDefault="00F439BC" w:rsidP="00F439BC">
      <w:pPr>
        <w:suppressAutoHyphens/>
        <w:spacing w:before="120" w:line="276" w:lineRule="auto"/>
        <w:rPr>
          <w:rFonts w:ascii="Arial" w:hAnsi="Arial" w:cs="Arial"/>
          <w:bCs/>
          <w:color w:val="000000" w:themeColor="text1"/>
          <w:sz w:val="22"/>
        </w:rPr>
      </w:pPr>
      <w:r w:rsidRPr="00CE441B">
        <w:rPr>
          <w:rFonts w:ascii="Arial" w:hAnsi="Arial" w:cs="Arial"/>
          <w:bCs/>
          <w:color w:val="000000" w:themeColor="text1"/>
          <w:sz w:val="22"/>
        </w:rPr>
        <w:t>Skarbem Państwa -  Nadleśnictwem Konstantynowo, 62-053 Konstantynowo</w:t>
      </w:r>
      <w:r w:rsidR="00287D8C" w:rsidRPr="00CE441B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Pr="00CE441B">
        <w:rPr>
          <w:rFonts w:ascii="Arial" w:hAnsi="Arial" w:cs="Arial"/>
          <w:bCs/>
          <w:color w:val="000000" w:themeColor="text1"/>
          <w:sz w:val="22"/>
        </w:rPr>
        <w:t>(NIP: 777-00-05-592), reprezentowanym przez:</w:t>
      </w:r>
    </w:p>
    <w:p w14:paraId="741437D2" w14:textId="6495238A" w:rsidR="00287D8C" w:rsidRPr="00CE441B" w:rsidRDefault="00F439BC" w:rsidP="00287D8C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rPr>
          <w:rFonts w:ascii="Arial" w:hAnsi="Arial" w:cs="Arial"/>
          <w:bCs/>
          <w:color w:val="000000" w:themeColor="text1"/>
        </w:rPr>
      </w:pPr>
      <w:r w:rsidRPr="00CE441B">
        <w:rPr>
          <w:rFonts w:ascii="Arial" w:hAnsi="Arial" w:cs="Arial"/>
          <w:bCs/>
          <w:color w:val="000000" w:themeColor="text1"/>
        </w:rPr>
        <w:t xml:space="preserve">Nadleśniczego    –  </w:t>
      </w:r>
      <w:r w:rsidR="00B572BA">
        <w:rPr>
          <w:rFonts w:ascii="Arial" w:hAnsi="Arial" w:cs="Arial"/>
          <w:bCs/>
          <w:color w:val="000000" w:themeColor="text1"/>
        </w:rPr>
        <w:t xml:space="preserve">Macieja </w:t>
      </w:r>
      <w:proofErr w:type="spellStart"/>
      <w:r w:rsidR="00B572BA">
        <w:rPr>
          <w:rFonts w:ascii="Arial" w:hAnsi="Arial" w:cs="Arial"/>
          <w:bCs/>
          <w:color w:val="000000" w:themeColor="text1"/>
        </w:rPr>
        <w:t>Handkiewicza</w:t>
      </w:r>
      <w:proofErr w:type="spellEnd"/>
    </w:p>
    <w:p w14:paraId="32BADA85" w14:textId="46AE5CCA" w:rsidR="00EC1F25" w:rsidRPr="00CE441B" w:rsidRDefault="00287D8C" w:rsidP="00287D8C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rPr>
          <w:rFonts w:ascii="Arial" w:hAnsi="Arial" w:cs="Arial"/>
          <w:bCs/>
          <w:color w:val="000000" w:themeColor="text1"/>
        </w:rPr>
      </w:pPr>
      <w:r w:rsidRPr="00CE441B">
        <w:rPr>
          <w:rFonts w:ascii="Arial" w:hAnsi="Arial" w:cs="Arial"/>
          <w:bCs/>
          <w:color w:val="000000" w:themeColor="text1"/>
        </w:rPr>
        <w:t>G</w:t>
      </w:r>
      <w:r w:rsidR="00F439BC" w:rsidRPr="00CE441B">
        <w:rPr>
          <w:rFonts w:ascii="Arial" w:hAnsi="Arial" w:cs="Arial"/>
          <w:bCs/>
          <w:color w:val="000000" w:themeColor="text1"/>
        </w:rPr>
        <w:t xml:space="preserve">ł. Księgowego  –  Witolda </w:t>
      </w:r>
      <w:proofErr w:type="spellStart"/>
      <w:r w:rsidR="00F439BC" w:rsidRPr="00CE441B">
        <w:rPr>
          <w:rFonts w:ascii="Arial" w:hAnsi="Arial" w:cs="Arial"/>
          <w:bCs/>
          <w:color w:val="000000" w:themeColor="text1"/>
        </w:rPr>
        <w:t>Oberenkowskiego</w:t>
      </w:r>
      <w:proofErr w:type="spellEnd"/>
    </w:p>
    <w:p w14:paraId="6F8FE37B" w14:textId="5947F8EF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zwan</w:t>
      </w:r>
      <w:r w:rsidR="00EC1F25" w:rsidRPr="00CE441B">
        <w:rPr>
          <w:rFonts w:ascii="Arial" w:hAnsi="Arial" w:cs="Arial"/>
          <w:color w:val="000000" w:themeColor="text1"/>
          <w:sz w:val="22"/>
        </w:rPr>
        <w:t>ym</w:t>
      </w:r>
      <w:r w:rsidRPr="00CE441B">
        <w:rPr>
          <w:rFonts w:ascii="Arial" w:hAnsi="Arial" w:cs="Arial"/>
          <w:color w:val="000000" w:themeColor="text1"/>
          <w:sz w:val="22"/>
        </w:rPr>
        <w:t xml:space="preserve"> w dalszej treści umowy „Zamawiającym” </w:t>
      </w:r>
    </w:p>
    <w:p w14:paraId="7E16D5D9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a</w:t>
      </w:r>
    </w:p>
    <w:p w14:paraId="4D16E2E3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(w przypadku przedsiębiorcy wpisanego do KRS)</w:t>
      </w:r>
    </w:p>
    <w:p w14:paraId="020AFE74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Spółką pod firmą [_], z siedzibą w [_] przy ulicy [_], kod pocztowy [_], wpisaną do rejestru przedsiębiorców Krajowego Rejestru Sądowego pod numerem KRS: [_], której akta rejestrowe są przechowywane w [_] Sądzie Rejonowym [_], posługującej się nadanym jej Numerem Identyfikacji Podatkowej [_] oraz numerem REGON [_] </w:t>
      </w:r>
    </w:p>
    <w:p w14:paraId="7AD04F66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reprezentowaną przez:</w:t>
      </w:r>
    </w:p>
    <w:p w14:paraId="24830328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[_] - [_]</w:t>
      </w:r>
    </w:p>
    <w:p w14:paraId="511CCCC1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zwaną w dalszej treści umowy „Wykonawcą” </w:t>
      </w:r>
    </w:p>
    <w:p w14:paraId="58E7DCEE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521387FA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(w przypadku przedsiębiorcy wpisanego do CEIDG)</w:t>
      </w:r>
    </w:p>
    <w:p w14:paraId="525462C7" w14:textId="77777777" w:rsidR="00B616B6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(imię i nazwisko) [_], prowadzącym działalność gospodarczą pod nazwą [_]z siedzibą przy ulicy ……………………, kod pocztowy [_], wpisaną do Centralnej Ewidencji i Informacji o Działalności Gospodarczej Rzeczypospolitej Polskiej pod numerem PESEL [_], Numerem Identyfikacji Podatkowej  [_] oraz numerem REGON ………………… </w:t>
      </w:r>
    </w:p>
    <w:p w14:paraId="0A5E47C9" w14:textId="0696AF44" w:rsidR="006847B4" w:rsidRPr="00CE441B" w:rsidRDefault="00B616B6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zwanym w d</w:t>
      </w:r>
      <w:r w:rsidR="001C7D10" w:rsidRPr="00CE441B">
        <w:rPr>
          <w:rFonts w:ascii="Arial" w:hAnsi="Arial" w:cs="Arial"/>
          <w:color w:val="000000" w:themeColor="text1"/>
          <w:sz w:val="22"/>
        </w:rPr>
        <w:t>alszej treści umowy „Wykonawcą”,</w:t>
      </w:r>
    </w:p>
    <w:p w14:paraId="5F640EB9" w14:textId="77777777" w:rsidR="006847B4" w:rsidRPr="00CE441B" w:rsidRDefault="006847B4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</w:p>
    <w:p w14:paraId="21FFC125" w14:textId="5E8DB2CF" w:rsidR="001B1A2C" w:rsidRPr="00CE441B" w:rsidRDefault="001C7D10" w:rsidP="007D0CFC">
      <w:pPr>
        <w:shd w:val="clear" w:color="auto" w:fill="FFFFFF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n</w:t>
      </w:r>
      <w:r w:rsidR="001B1A2C" w:rsidRPr="00CE441B">
        <w:rPr>
          <w:rFonts w:ascii="Arial" w:hAnsi="Arial" w:cs="Arial"/>
          <w:color w:val="000000" w:themeColor="text1"/>
          <w:sz w:val="22"/>
        </w:rPr>
        <w:t xml:space="preserve">a podstawie dokonanego przez Zamawiającego wyboru oferty Wykonawcy o wartości zamówienia </w:t>
      </w:r>
      <w:r w:rsidR="001B1A2C" w:rsidRPr="00CE441B">
        <w:rPr>
          <w:rFonts w:ascii="Arial" w:hAnsi="Arial" w:cs="Arial"/>
          <w:iCs/>
          <w:color w:val="000000" w:themeColor="text1"/>
          <w:sz w:val="22"/>
        </w:rPr>
        <w:t>nieprzekraczającej kwoty wskazanej w art. 2 ust. 1 pkt 1 ustawy z dnia 11 września 2019 r. Prawo zamówień publicznych (</w:t>
      </w:r>
      <w:proofErr w:type="spellStart"/>
      <w:r w:rsidR="001B1A2C" w:rsidRPr="00CE441B">
        <w:rPr>
          <w:rFonts w:ascii="Arial" w:hAnsi="Arial" w:cs="Arial"/>
          <w:iCs/>
          <w:color w:val="000000" w:themeColor="text1"/>
          <w:sz w:val="22"/>
        </w:rPr>
        <w:t>t.j</w:t>
      </w:r>
      <w:proofErr w:type="spellEnd"/>
      <w:r w:rsidR="001B1A2C" w:rsidRPr="00CE441B">
        <w:rPr>
          <w:rFonts w:ascii="Arial" w:hAnsi="Arial" w:cs="Arial"/>
          <w:iCs/>
          <w:color w:val="000000" w:themeColor="text1"/>
          <w:sz w:val="22"/>
        </w:rPr>
        <w:t>.</w:t>
      </w:r>
      <w:r w:rsidRPr="00CE441B">
        <w:rPr>
          <w:rFonts w:ascii="Arial" w:hAnsi="Arial" w:cs="Arial"/>
          <w:iCs/>
          <w:color w:val="000000" w:themeColor="text1"/>
          <w:sz w:val="22"/>
        </w:rPr>
        <w:t xml:space="preserve"> </w:t>
      </w:r>
      <w:r w:rsidR="001B1A2C" w:rsidRPr="00CE441B">
        <w:rPr>
          <w:rFonts w:ascii="Arial" w:hAnsi="Arial" w:cs="Arial"/>
          <w:iCs/>
          <w:color w:val="000000" w:themeColor="text1"/>
          <w:sz w:val="22"/>
        </w:rPr>
        <w:t>Dz.U.2021 poz. 1129 ze zm.)</w:t>
      </w:r>
      <w:r w:rsidR="001B1A2C" w:rsidRPr="00CE441B">
        <w:rPr>
          <w:rFonts w:ascii="Arial" w:hAnsi="Arial" w:cs="Arial"/>
          <w:iCs/>
          <w:color w:val="000000" w:themeColor="text1"/>
          <w:spacing w:val="-2"/>
          <w:sz w:val="22"/>
        </w:rPr>
        <w:t>, prowadzonego</w:t>
      </w:r>
      <w:r w:rsidR="001B1A2C" w:rsidRPr="00CE441B">
        <w:rPr>
          <w:rFonts w:ascii="Arial" w:hAnsi="Arial" w:cs="Arial"/>
          <w:i/>
          <w:color w:val="000000" w:themeColor="text1"/>
          <w:spacing w:val="-2"/>
          <w:sz w:val="22"/>
        </w:rPr>
        <w:t xml:space="preserve"> </w:t>
      </w:r>
      <w:r w:rsidR="001B1A2C" w:rsidRPr="00CE441B">
        <w:rPr>
          <w:rFonts w:ascii="Arial" w:hAnsi="Arial" w:cs="Arial"/>
          <w:color w:val="000000" w:themeColor="text1"/>
          <w:sz w:val="22"/>
        </w:rPr>
        <w:t xml:space="preserve">na podstawie </w:t>
      </w:r>
      <w:r w:rsidR="00E87124" w:rsidRPr="00CE441B">
        <w:rPr>
          <w:rFonts w:ascii="Arial" w:hAnsi="Arial" w:cs="Arial"/>
          <w:color w:val="000000" w:themeColor="text1"/>
          <w:sz w:val="22"/>
        </w:rPr>
        <w:t xml:space="preserve">Regulaminu udzielania zamówień w Nadleśnictwie </w:t>
      </w:r>
      <w:r w:rsidRPr="00CE441B">
        <w:rPr>
          <w:rFonts w:ascii="Arial" w:hAnsi="Arial" w:cs="Arial"/>
          <w:color w:val="000000" w:themeColor="text1"/>
          <w:sz w:val="22"/>
        </w:rPr>
        <w:t>Konstantynowo.</w:t>
      </w:r>
    </w:p>
    <w:p w14:paraId="004B3792" w14:textId="77777777" w:rsidR="009F36E9" w:rsidRPr="00CE441B" w:rsidRDefault="009F36E9" w:rsidP="007D0CFC">
      <w:pPr>
        <w:shd w:val="clear" w:color="auto" w:fill="FFFFFF"/>
        <w:rPr>
          <w:rFonts w:ascii="Arial" w:hAnsi="Arial" w:cs="Arial"/>
          <w:strike/>
          <w:color w:val="000000" w:themeColor="text1"/>
          <w:sz w:val="22"/>
        </w:rPr>
      </w:pPr>
    </w:p>
    <w:p w14:paraId="6BA17ED5" w14:textId="77777777" w:rsidR="001B1A2C" w:rsidRPr="00CE441B" w:rsidRDefault="001B1A2C" w:rsidP="009F36E9">
      <w:pPr>
        <w:pStyle w:val="Standard"/>
        <w:widowControl/>
        <w:numPr>
          <w:ilvl w:val="0"/>
          <w:numId w:val="3"/>
        </w:numPr>
        <w:spacing w:after="120" w:line="276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  <w:szCs w:val="22"/>
        </w:rPr>
        <w:t>PRZEDMIOT UMOWY</w:t>
      </w:r>
    </w:p>
    <w:p w14:paraId="2D8B9BC7" w14:textId="77777777" w:rsidR="001B1A2C" w:rsidRPr="00CE441B" w:rsidRDefault="001B1A2C" w:rsidP="001B1A2C">
      <w:pPr>
        <w:spacing w:after="120"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</w:rPr>
        <w:t>§ 1</w:t>
      </w:r>
    </w:p>
    <w:p w14:paraId="5FE3F86F" w14:textId="15F0008A" w:rsidR="001B1A2C" w:rsidRPr="00CE441B" w:rsidRDefault="001B1A2C" w:rsidP="001A2548">
      <w:pPr>
        <w:numPr>
          <w:ilvl w:val="0"/>
          <w:numId w:val="4"/>
        </w:numPr>
        <w:spacing w:after="120" w:line="276" w:lineRule="auto"/>
        <w:ind w:left="426"/>
        <w:rPr>
          <w:rFonts w:ascii="Arial" w:hAnsi="Arial" w:cs="Arial"/>
          <w:b/>
          <w:bCs/>
          <w:iCs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zobowiązuje się do wykonania zadania pod nazwą</w:t>
      </w:r>
      <w:bookmarkStart w:id="0" w:name="_Hlk67658812"/>
      <w:r w:rsidRPr="00CE441B">
        <w:rPr>
          <w:rFonts w:ascii="Arial" w:hAnsi="Arial" w:cs="Arial"/>
          <w:color w:val="000000" w:themeColor="text1"/>
          <w:sz w:val="22"/>
        </w:rPr>
        <w:t>:</w:t>
      </w:r>
      <w:bookmarkEnd w:id="0"/>
      <w:r w:rsidR="001A2548" w:rsidRPr="00CE441B">
        <w:rPr>
          <w:rFonts w:ascii="Arial" w:hAnsi="Arial" w:cs="Arial"/>
          <w:b/>
          <w:bCs/>
          <w:iCs/>
          <w:color w:val="000000" w:themeColor="text1"/>
          <w:sz w:val="22"/>
        </w:rPr>
        <w:t xml:space="preserve"> </w:t>
      </w:r>
      <w:r w:rsidR="001A2548" w:rsidRPr="00CE441B">
        <w:rPr>
          <w:rFonts w:ascii="Arial" w:hAnsi="Arial" w:cs="Arial"/>
          <w:bCs/>
          <w:color w:val="000000" w:themeColor="text1"/>
        </w:rPr>
        <w:t>„</w:t>
      </w:r>
      <w:r w:rsidR="00274643" w:rsidRPr="00CE441B">
        <w:rPr>
          <w:rFonts w:ascii="Arial" w:hAnsi="Arial" w:cs="Arial"/>
          <w:bCs/>
          <w:color w:val="000000" w:themeColor="text1"/>
        </w:rPr>
        <w:t>Odbudowa konstrukcji drewnianej balkonu budynku mieszkalnego nr 110/308 w Pecnej przy ul. Głównej 75</w:t>
      </w:r>
      <w:r w:rsidR="001A2548" w:rsidRPr="00CE441B">
        <w:rPr>
          <w:rFonts w:ascii="Arial" w:hAnsi="Arial" w:cs="Arial"/>
          <w:bCs/>
          <w:color w:val="000000" w:themeColor="text1"/>
        </w:rPr>
        <w:t>”</w:t>
      </w:r>
      <w:r w:rsidR="00E87124"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, </w:t>
      </w:r>
      <w:r w:rsidRPr="00CE441B">
        <w:rPr>
          <w:rFonts w:ascii="Arial" w:hAnsi="Arial" w:cs="Arial"/>
          <w:bCs/>
          <w:color w:val="000000" w:themeColor="text1"/>
          <w:sz w:val="22"/>
        </w:rPr>
        <w:t>(zwanego dalej: „Przedmiotem Umowy”)</w:t>
      </w:r>
      <w:r w:rsidRPr="00CE441B">
        <w:rPr>
          <w:rFonts w:ascii="Arial" w:hAnsi="Arial" w:cs="Arial"/>
          <w:b/>
          <w:bCs/>
          <w:color w:val="000000" w:themeColor="text1"/>
          <w:sz w:val="22"/>
        </w:rPr>
        <w:t>.</w:t>
      </w:r>
    </w:p>
    <w:p w14:paraId="76B3F081" w14:textId="7DEFD69A" w:rsidR="001B1A2C" w:rsidRPr="00CE441B" w:rsidRDefault="001B1A2C" w:rsidP="00715E02">
      <w:pPr>
        <w:numPr>
          <w:ilvl w:val="0"/>
          <w:numId w:val="4"/>
        </w:numPr>
        <w:spacing w:after="120" w:line="276" w:lineRule="auto"/>
        <w:rPr>
          <w:rFonts w:ascii="Arial" w:hAnsi="Arial" w:cs="Arial"/>
          <w:bCs/>
          <w:iCs/>
          <w:color w:val="000000" w:themeColor="text1"/>
          <w:sz w:val="22"/>
        </w:rPr>
      </w:pPr>
      <w:bookmarkStart w:id="1" w:name="_Hlk67660467"/>
      <w:r w:rsidRPr="00CE441B">
        <w:rPr>
          <w:rFonts w:ascii="Arial" w:hAnsi="Arial" w:cs="Arial"/>
          <w:bCs/>
          <w:iCs/>
          <w:color w:val="000000" w:themeColor="text1"/>
          <w:sz w:val="22"/>
        </w:rPr>
        <w:t>Szczegółowy opis przedmiotu umowy został opisany w umowie</w:t>
      </w:r>
      <w:r w:rsidR="00E87124"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 oraz </w:t>
      </w:r>
      <w:r w:rsidR="00715E02"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projekcie budowlanym opracowanym przez Z.O. M. </w:t>
      </w:r>
      <w:proofErr w:type="spellStart"/>
      <w:r w:rsidR="00715E02" w:rsidRPr="00CE441B">
        <w:rPr>
          <w:rFonts w:ascii="Arial" w:hAnsi="Arial" w:cs="Arial"/>
          <w:bCs/>
          <w:iCs/>
          <w:color w:val="000000" w:themeColor="text1"/>
          <w:sz w:val="22"/>
        </w:rPr>
        <w:t>Smorowinski</w:t>
      </w:r>
      <w:proofErr w:type="spellEnd"/>
      <w:r w:rsidR="00715E02"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 z maja 2021r. „Odbudowa konstrukcji drewnianej balkonu budynku mieszkalnego”, stanowiącym załącznik</w:t>
      </w:r>
      <w:r w:rsidR="001A2548"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 nr 1 do Umowy.</w:t>
      </w:r>
      <w:r w:rsidRPr="00CE441B">
        <w:rPr>
          <w:rFonts w:ascii="Arial" w:hAnsi="Arial" w:cs="Arial"/>
          <w:bCs/>
          <w:iCs/>
          <w:color w:val="000000" w:themeColor="text1"/>
          <w:sz w:val="22"/>
        </w:rPr>
        <w:t xml:space="preserve">  </w:t>
      </w:r>
    </w:p>
    <w:p w14:paraId="701E6BF6" w14:textId="1FF603A9" w:rsidR="001B1A2C" w:rsidRPr="00CE441B" w:rsidRDefault="001B1A2C" w:rsidP="001B1A2C">
      <w:pPr>
        <w:spacing w:after="120" w:line="276" w:lineRule="auto"/>
        <w:ind w:left="357"/>
        <w:jc w:val="center"/>
        <w:rPr>
          <w:rFonts w:ascii="Arial" w:hAnsi="Arial" w:cs="Arial"/>
          <w:b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>§ 2</w:t>
      </w:r>
    </w:p>
    <w:p w14:paraId="75355DDA" w14:textId="72C6B7ED" w:rsidR="001B1A2C" w:rsidRPr="00CE441B" w:rsidRDefault="001B1A2C" w:rsidP="005C2118">
      <w:pPr>
        <w:numPr>
          <w:ilvl w:val="0"/>
          <w:numId w:val="25"/>
        </w:numPr>
        <w:spacing w:line="276" w:lineRule="auto"/>
        <w:ind w:left="426" w:hanging="357"/>
        <w:jc w:val="left"/>
        <w:rPr>
          <w:rFonts w:ascii="Arial" w:hAnsi="Arial" w:cs="Arial"/>
          <w:bCs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Zakres rzeczowy przedmiotu umowy obejmuje w szczególności</w:t>
      </w:r>
      <w:r w:rsidR="009F36E9" w:rsidRPr="00CE441B">
        <w:rPr>
          <w:rFonts w:ascii="Arial" w:hAnsi="Arial" w:cs="Arial"/>
          <w:color w:val="000000" w:themeColor="text1"/>
          <w:sz w:val="22"/>
        </w:rPr>
        <w:t xml:space="preserve"> roboty ogólno</w:t>
      </w:r>
      <w:r w:rsidR="00E87124" w:rsidRPr="00CE441B">
        <w:rPr>
          <w:rFonts w:ascii="Arial" w:hAnsi="Arial" w:cs="Arial"/>
          <w:color w:val="000000" w:themeColor="text1"/>
          <w:sz w:val="22"/>
        </w:rPr>
        <w:t>budowlane.</w:t>
      </w:r>
    </w:p>
    <w:bookmarkEnd w:id="1"/>
    <w:p w14:paraId="71B1B460" w14:textId="77777777" w:rsidR="001A2548" w:rsidRPr="00CE441B" w:rsidRDefault="001B1A2C" w:rsidP="001A2548">
      <w:pPr>
        <w:pStyle w:val="Bezodstpw2"/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Przedmiot umowy zostanie wykonany na warunkach i w zakresie określonym w postanowieniach niniejszej umowy oraz w</w:t>
      </w:r>
      <w:r w:rsidR="001A2548" w:rsidRPr="00CE44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</w:rPr>
        <w:t>złożonej ofercie</w:t>
      </w:r>
      <w:r w:rsidR="001A2548" w:rsidRPr="00CE441B">
        <w:rPr>
          <w:rFonts w:ascii="Arial" w:hAnsi="Arial" w:cs="Arial"/>
          <w:color w:val="000000" w:themeColor="text1"/>
        </w:rPr>
        <w:t>.</w:t>
      </w:r>
    </w:p>
    <w:p w14:paraId="77A4F61A" w14:textId="6FDE0979" w:rsidR="001A2548" w:rsidRPr="00CE441B" w:rsidRDefault="001A2548" w:rsidP="001A2548">
      <w:pPr>
        <w:pStyle w:val="Bezodstpw2"/>
        <w:numPr>
          <w:ilvl w:val="0"/>
          <w:numId w:val="25"/>
        </w:numPr>
        <w:spacing w:line="276" w:lineRule="auto"/>
        <w:ind w:left="426"/>
        <w:jc w:val="both"/>
        <w:rPr>
          <w:rFonts w:asciiTheme="minorBidi" w:hAnsiTheme="minorBidi" w:cstheme="minorBidi"/>
          <w:color w:val="000000" w:themeColor="text1"/>
          <w:sz w:val="22"/>
          <w:szCs w:val="22"/>
        </w:rPr>
      </w:pP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Wykonawca zobowiązany jest do wykonania, w ramach wynagrodzenia, o którym mowa w § 11 ust. 1 Umowy wszelkich prac niezbędnych do zrealizowania Przedmiotu Umowy, również tych, których konieczność u</w:t>
      </w:r>
      <w:r w:rsidR="009F36E9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jawni się w trakcie realizacji r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obót, a które posiadający odpowiednią wiedzę 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lastRenderedPageBreak/>
        <w:t>i doświadczenie Wykonawca powinien był przewidzieć na podstawie zapytania ofertowego, obowiązujących przepisów techniczno-budowlanych i administracyjnych, jak również wiedzy technicznej i  doświadczenia. Wynagrodzenie obejmuje wszelkie poniesione przez Wykonawc</w:t>
      </w:r>
      <w:r w:rsidR="001D7AA1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ę koszty związane z wykonaniem przedmiotu u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mowy, a w szczególności takie jak: w</w:t>
      </w:r>
      <w:r w:rsidR="001D7AA1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ynagrodzenia osób wykonujących przedmiot u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mowy, koszty wykonanych prac, koszty przejazdów, a także wszelkie inne koszty nie</w:t>
      </w:r>
      <w:r w:rsidR="001D7AA1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zbędne do należytego wykonania przedmiotu u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mowy, choćby nie były </w:t>
      </w:r>
      <w:r w:rsidR="001D7AA1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one wprost wymienione w opisie przedmiotu u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mowy. Wynagrodzenie stanowi wynagrodzenie ryczałtowe i wyczerpuje wszelkie roszczeni</w:t>
      </w:r>
      <w:r w:rsidR="001D7AA1"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a Wykonawcy z tytułu wykonania u</w:t>
      </w:r>
      <w:r w:rsidRPr="00CE441B">
        <w:rPr>
          <w:rFonts w:asciiTheme="minorBidi" w:hAnsiTheme="minorBidi" w:cstheme="minorBidi"/>
          <w:color w:val="000000" w:themeColor="text1"/>
          <w:sz w:val="22"/>
          <w:szCs w:val="22"/>
        </w:rPr>
        <w:t>mowy.</w:t>
      </w:r>
    </w:p>
    <w:p w14:paraId="44486015" w14:textId="6609F3F0" w:rsidR="00B20B5A" w:rsidRPr="00CE441B" w:rsidRDefault="00B20B5A" w:rsidP="001A2548">
      <w:pPr>
        <w:pStyle w:val="Bezodstpw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6E0303B" w14:textId="77777777" w:rsidR="001A2548" w:rsidRPr="00CE441B" w:rsidRDefault="001A2548" w:rsidP="001A2548">
      <w:pPr>
        <w:pStyle w:val="Bezodstpw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794843E" w14:textId="77777777" w:rsidR="001B1A2C" w:rsidRPr="00CE441B" w:rsidRDefault="001B1A2C" w:rsidP="001B1A2C">
      <w:pPr>
        <w:pStyle w:val="Akapitzlist"/>
        <w:numPr>
          <w:ilvl w:val="0"/>
          <w:numId w:val="3"/>
        </w:numPr>
        <w:tabs>
          <w:tab w:val="left" w:pos="3240"/>
          <w:tab w:val="center" w:pos="4536"/>
        </w:tabs>
        <w:spacing w:after="120"/>
        <w:jc w:val="center"/>
        <w:rPr>
          <w:rFonts w:ascii="Arial" w:hAnsi="Arial" w:cs="Arial"/>
          <w:b/>
          <w:color w:val="000000" w:themeColor="text1"/>
          <w:szCs w:val="22"/>
        </w:rPr>
      </w:pPr>
      <w:r w:rsidRPr="00CE441B">
        <w:rPr>
          <w:rFonts w:ascii="Arial" w:hAnsi="Arial" w:cs="Arial"/>
          <w:b/>
          <w:color w:val="000000" w:themeColor="text1"/>
          <w:szCs w:val="22"/>
        </w:rPr>
        <w:t>ROBOTY BUDOWLANE</w:t>
      </w:r>
    </w:p>
    <w:p w14:paraId="27A21D16" w14:textId="77777777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3</w:t>
      </w:r>
    </w:p>
    <w:p w14:paraId="11429150" w14:textId="0A39B0A6" w:rsidR="001B1A2C" w:rsidRPr="00CE441B" w:rsidRDefault="001B1A2C" w:rsidP="007A27FC">
      <w:pPr>
        <w:keepLines/>
        <w:widowControl w:val="0"/>
        <w:spacing w:after="120" w:line="276" w:lineRule="auto"/>
        <w:contextualSpacing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Wykonawca zobowiązuje się do wykonania r</w:t>
      </w:r>
      <w:r w:rsidR="00062084" w:rsidRPr="00CE441B">
        <w:rPr>
          <w:rFonts w:ascii="Arial" w:hAnsi="Arial" w:cs="Arial"/>
          <w:snapToGrid w:val="0"/>
          <w:color w:val="000000" w:themeColor="text1"/>
          <w:sz w:val="22"/>
        </w:rPr>
        <w:t xml:space="preserve">obót budowlanych objętych Umową 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>z należytą starannością, w szczególności zgodnie z:</w:t>
      </w:r>
    </w:p>
    <w:p w14:paraId="41CD6601" w14:textId="77777777" w:rsidR="001B1A2C" w:rsidRPr="00CE441B" w:rsidRDefault="001B1A2C" w:rsidP="005C2118">
      <w:pPr>
        <w:keepLines/>
        <w:widowControl w:val="0"/>
        <w:numPr>
          <w:ilvl w:val="0"/>
          <w:numId w:val="6"/>
        </w:numPr>
        <w:spacing w:after="120" w:line="276" w:lineRule="auto"/>
        <w:ind w:left="709"/>
        <w:contextualSpacing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umową,</w:t>
      </w:r>
    </w:p>
    <w:p w14:paraId="2168C2D7" w14:textId="4B076595" w:rsidR="00274643" w:rsidRPr="00CE441B" w:rsidRDefault="00274643" w:rsidP="005C2118">
      <w:pPr>
        <w:keepLines/>
        <w:widowControl w:val="0"/>
        <w:numPr>
          <w:ilvl w:val="0"/>
          <w:numId w:val="6"/>
        </w:numPr>
        <w:spacing w:after="120" w:line="276" w:lineRule="auto"/>
        <w:ind w:left="709"/>
        <w:contextualSpacing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projektem budowlanym,</w:t>
      </w:r>
    </w:p>
    <w:p w14:paraId="4CE502CD" w14:textId="77777777" w:rsidR="001B1A2C" w:rsidRPr="00CE441B" w:rsidRDefault="001B1A2C" w:rsidP="005C2118">
      <w:pPr>
        <w:keepLines/>
        <w:widowControl w:val="0"/>
        <w:numPr>
          <w:ilvl w:val="0"/>
          <w:numId w:val="6"/>
        </w:numPr>
        <w:spacing w:after="120" w:line="276" w:lineRule="auto"/>
        <w:ind w:left="709"/>
        <w:contextualSpacing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wytycznymi Zamawiającego, </w:t>
      </w:r>
    </w:p>
    <w:p w14:paraId="6054BC94" w14:textId="3182449D" w:rsidR="001B1A2C" w:rsidRPr="00CE441B" w:rsidRDefault="001B1A2C" w:rsidP="007A27FC">
      <w:pPr>
        <w:keepLines/>
        <w:widowControl w:val="0"/>
        <w:numPr>
          <w:ilvl w:val="0"/>
          <w:numId w:val="6"/>
        </w:numPr>
        <w:spacing w:after="120" w:line="276" w:lineRule="auto"/>
        <w:ind w:left="709"/>
        <w:contextualSpacing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zgodnie z obowiązującymi przepisami i zasadami wiedzy technicznej</w:t>
      </w:r>
      <w:r w:rsidR="007A27FC" w:rsidRPr="00CE441B">
        <w:rPr>
          <w:rFonts w:ascii="Arial" w:hAnsi="Arial" w:cs="Arial"/>
          <w:snapToGrid w:val="0"/>
          <w:color w:val="000000" w:themeColor="text1"/>
          <w:sz w:val="22"/>
        </w:rPr>
        <w:t>.</w:t>
      </w:r>
    </w:p>
    <w:p w14:paraId="4EA362A3" w14:textId="77777777" w:rsidR="001B1A2C" w:rsidRPr="00CE441B" w:rsidRDefault="001B1A2C" w:rsidP="00B20B5A">
      <w:pPr>
        <w:keepLines/>
        <w:widowControl w:val="0"/>
        <w:spacing w:after="120"/>
        <w:contextualSpacing/>
        <w:rPr>
          <w:rFonts w:ascii="Arial" w:eastAsia="Times New Roman" w:hAnsi="Arial" w:cs="Arial"/>
          <w:color w:val="000000" w:themeColor="text1"/>
          <w:lang w:eastAsia="pl-PL"/>
        </w:rPr>
      </w:pPr>
    </w:p>
    <w:p w14:paraId="6D0BDE21" w14:textId="77777777" w:rsidR="001B1A2C" w:rsidRPr="00CE441B" w:rsidRDefault="001B1A2C" w:rsidP="00062084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4</w:t>
      </w:r>
    </w:p>
    <w:p w14:paraId="7B558CCC" w14:textId="5FA6D1F4" w:rsidR="001B1A2C" w:rsidRPr="00CE441B" w:rsidRDefault="001B1A2C" w:rsidP="00A61BD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Wykonawca zobowiązuje się do stosowania podczas realizacji robót objętych Umową wyłącznie wyrobów dopuszczonych do stosowania w budownictwie zgodnie z Ustawą z dnia 7 lipca 1994 roku - Prawo budowlane (</w:t>
      </w:r>
      <w:r w:rsidRPr="00CE441B">
        <w:rPr>
          <w:rFonts w:ascii="Arial" w:hAnsi="Arial" w:cs="Arial"/>
          <w:color w:val="000000" w:themeColor="text1"/>
          <w:sz w:val="22"/>
        </w:rPr>
        <w:t>tekst jedn. Dz. U. z 2020 r., poz. 1333 z późn. zm.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>).</w:t>
      </w:r>
    </w:p>
    <w:p w14:paraId="1C077535" w14:textId="51F98DCC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Zamawiający, w imieniu którego działa inspektor nadzoru Pan </w:t>
      </w:r>
      <w:r w:rsidR="00B550F5" w:rsidRPr="00CE441B">
        <w:rPr>
          <w:rFonts w:ascii="Arial" w:hAnsi="Arial" w:cs="Arial"/>
          <w:snapToGrid w:val="0"/>
          <w:color w:val="000000" w:themeColor="text1"/>
          <w:sz w:val="22"/>
        </w:rPr>
        <w:t xml:space="preserve">Marek </w:t>
      </w:r>
      <w:proofErr w:type="spellStart"/>
      <w:r w:rsidR="00B550F5" w:rsidRPr="00CE441B">
        <w:rPr>
          <w:rFonts w:ascii="Arial" w:hAnsi="Arial" w:cs="Arial"/>
          <w:snapToGrid w:val="0"/>
          <w:color w:val="000000" w:themeColor="text1"/>
          <w:sz w:val="22"/>
        </w:rPr>
        <w:t>Smorowiński</w:t>
      </w:r>
      <w:proofErr w:type="spellEnd"/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, ma prawo żądać od Wykonawcy okazania wszelkich dokumentów świadczących, że wyrób jest dopuszczony do stosowania w budownictwie, oraz wykonania przez niego badań jakościowo – ilościowych stosowanych materiałów i wyrobów budowlanych </w:t>
      </w:r>
      <w:r w:rsidRPr="00CE441B">
        <w:rPr>
          <w:rFonts w:ascii="Arial" w:hAnsi="Arial" w:cs="Arial"/>
          <w:color w:val="000000" w:themeColor="text1"/>
          <w:sz w:val="22"/>
        </w:rPr>
        <w:t>we wskazanych przez niego laboratoriach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>.</w:t>
      </w:r>
    </w:p>
    <w:p w14:paraId="652838E9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Materiały będą pod względem jakościowym i ilościowym badane przez Wykonawcę.</w:t>
      </w:r>
    </w:p>
    <w:p w14:paraId="531C277F" w14:textId="677315FF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zobowiązuje się wykonać Przedmiot Umowy zgodnie ze współczesną wiedzą techniczną, obowiązującymi w tym zakresie przepisami prawa, a w szczególności ustawą z dnia 7 lipca 1994 roku – Prawo budowlane, ustawą z dnia 15 grudnia 2000 roku o samorządach zawodowych architektów, inżynierów budownictwa i urbanistów, normami technicznymi, standardami i zasadami sztuki budowlanej, etyką zawodową oraz postanowieniami Umowy. </w:t>
      </w:r>
    </w:p>
    <w:p w14:paraId="7A241FB4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pacing w:val="-3"/>
          <w:sz w:val="22"/>
        </w:rPr>
        <w:t xml:space="preserve">Zastosowane przez Wykonawcę materiały powinny spełniać wszelkie wymogi ustawy Prawo budowlane (art. 10), to jest posiadać odpowiednie certyfikaty znak bezpieczeństwa, być zgodne z kryteriami technicznymi określonymi na podstawie Polskich Norm, aprobat technicznych oraz zgodne z właściwymi przepisami i dokumentami technicznymi. </w:t>
      </w:r>
      <w:r w:rsidRPr="00CE441B">
        <w:rPr>
          <w:rFonts w:ascii="Arial" w:hAnsi="Arial" w:cs="Arial"/>
          <w:color w:val="000000" w:themeColor="text1"/>
          <w:sz w:val="22"/>
        </w:rPr>
        <w:t>Stosowane przez Wykonawcę materiały powinny być fabrycznie nowe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>.</w:t>
      </w:r>
    </w:p>
    <w:p w14:paraId="56E14429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oświadcza, iż jest wyłącznie odpowiedzialny za przeszkolenie zatrudnionych przez siebie pracowników w zakresie przepisów BHP.</w:t>
      </w:r>
    </w:p>
    <w:p w14:paraId="1B00B7D5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oświadcza, że w związku z realizacją Przedmiotu Umowy, ponosi wyłączną odpowiedzialność z tytułu ewentualnego uszkodzenia istniejących instalacji.</w:t>
      </w:r>
    </w:p>
    <w:p w14:paraId="05991F2E" w14:textId="6D54A932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Przedmiot Umowy zostanie wykonany z </w:t>
      </w:r>
      <w:r w:rsidR="00B20B5A" w:rsidRPr="00CE441B">
        <w:rPr>
          <w:rFonts w:ascii="Arial" w:hAnsi="Arial" w:cs="Arial"/>
          <w:color w:val="000000" w:themeColor="text1"/>
          <w:sz w:val="22"/>
        </w:rPr>
        <w:t xml:space="preserve">nowych </w:t>
      </w:r>
      <w:r w:rsidRPr="00CE441B">
        <w:rPr>
          <w:rFonts w:ascii="Arial" w:hAnsi="Arial" w:cs="Arial"/>
          <w:color w:val="000000" w:themeColor="text1"/>
          <w:sz w:val="22"/>
        </w:rPr>
        <w:t>materiałów dostarczonych przez Wykonawcę i przy użyciu urządzeń i sprzętu Wykonawcy.</w:t>
      </w:r>
    </w:p>
    <w:p w14:paraId="5E4DCF0C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lastRenderedPageBreak/>
        <w:t xml:space="preserve">Wykonawca zobowiązany jest, na żądanie Zamawiającego lub Inspektora Nadzoru Zamawiającego, do dostarczenia i przekazania mu przed wbudowaniem materiałów odpowiednich dokumentów potwierdzających ich jakość i dopuszczenie do obrotu. Niezależnie od powyższego, Zamawiający lub Inspektor Nadzoru Zamawiającego mają prawo żądać od Wykonawcy okazania wymienionych w ust. 5 dokumentów, próbek materiałów oraz wykonania przez niego badań jakościowo-ilościowych stosowanych materiałów i wyrobów budowlanych, we wskazanym terminie. </w:t>
      </w:r>
    </w:p>
    <w:p w14:paraId="6A0CE70F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 razie stwierdzenia, że materiały lub urządzenia nabyte przez Wykonawcę nie spełniają wymogów określonych w ust. 5, Zamawiający lub Inspektor Nadzoru Zamawiającego może nakazać Wykonawcy wstrzymanie prowadzonych robót oraz usunięcie naruszeń. W takim wypadku ewentualne niedotrzymanie przez Wykonawcę któregokolwiek z terminów pośrednich lub terminu końcowego uważa się za zawinione przez Wykonawcę. </w:t>
      </w:r>
    </w:p>
    <w:p w14:paraId="0C091347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ponosi pełną odpowiedzialność za dostarczenie oraz właściwe zabezpieczenie, składowanie materiałów oraz urządzeń, sprzętu wykorzystywanego przy realizacji Przedmiotu Umowy. </w:t>
      </w:r>
    </w:p>
    <w:p w14:paraId="533542B0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zobowiązany jest do rozładowywania i właściwego składowania wszystkich urządzeń i materiałów, w miejscu wskazanym przez Zamawiającego lub Inspektora Nadzoru Zamawiającego.</w:t>
      </w:r>
    </w:p>
    <w:p w14:paraId="3D4C471C" w14:textId="77777777" w:rsidR="001B1A2C" w:rsidRPr="00CE441B" w:rsidRDefault="001B1A2C" w:rsidP="005C2118">
      <w:pPr>
        <w:keepLines/>
        <w:widowControl w:val="0"/>
        <w:numPr>
          <w:ilvl w:val="2"/>
          <w:numId w:val="7"/>
        </w:numPr>
        <w:spacing w:after="120" w:line="276" w:lineRule="auto"/>
        <w:ind w:left="426" w:hanging="426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  <w:lang w:eastAsia="pl-PL"/>
        </w:rPr>
        <w:t xml:space="preserve">Wykonawca jest wytwórcą̨ i posiadaczem wszelkich odpadów powstających w wyniku realizacji Przedmiotu Umowy. W związku z powyższym, ciąży na nim - w ramach wynagrodzenia - obowiązek prawidłowego zagospodarowania odpadów tj. zapewnienia bezpiecznych i zgodnych z obowiązującymi przepisami warunków gromadzenia odpadów w miejscu realizacji Przedmiotu Umowy oraz transportu i  przetwarzania odpadów (odzysku lub unieszkodliwiania odpadów) oraz pełnienia nadzoru nad takimi działaniami w zakresie przekazywania odpadów wyłącznie uprawnionym odbiorcom, posiadającym ważne decyzje w zakresie gospodarowania odpadami, czyli zbierania lub przetwarzania odpadów. Na żądanie Zamawiającego, Wykonawca obowiązany jest przedstawić stosowne dokumenty potwierdzające prawidłowe wypełnienia obowiązku wskazanego w zdaniu 1. </w:t>
      </w:r>
    </w:p>
    <w:p w14:paraId="650B8ACC" w14:textId="77777777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5</w:t>
      </w:r>
    </w:p>
    <w:p w14:paraId="6D75D46A" w14:textId="77777777" w:rsidR="001B1A2C" w:rsidRPr="00CE441B" w:rsidRDefault="001B1A2C" w:rsidP="007819F0">
      <w:pPr>
        <w:keepLines/>
        <w:widowControl w:val="0"/>
        <w:tabs>
          <w:tab w:val="left" w:pos="360"/>
        </w:tabs>
        <w:autoSpaceDE w:val="0"/>
        <w:autoSpaceDN w:val="0"/>
        <w:spacing w:after="120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Wykonawca przed zawarciem Umowy dokonał inspekcji terenu budowy oraz jego otoczenia, zapoznał się z dokumentacją projektową oraz pozostałymi dokumentami przedstawionymi mu przez Zamawiającego i nie wnosi w tym zakresie jakichkolwiek zastrzeżeń.</w:t>
      </w:r>
    </w:p>
    <w:p w14:paraId="5C62D780" w14:textId="77777777" w:rsidR="001B1A2C" w:rsidRPr="00CE441B" w:rsidRDefault="001B1A2C" w:rsidP="001B1A2C">
      <w:pPr>
        <w:keepLines/>
        <w:widowControl w:val="0"/>
        <w:tabs>
          <w:tab w:val="left" w:pos="360"/>
        </w:tabs>
        <w:autoSpaceDE w:val="0"/>
        <w:autoSpaceDN w:val="0"/>
        <w:spacing w:after="120"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7248AA82" w14:textId="0E287920" w:rsidR="001B1A2C" w:rsidRPr="00CE441B" w:rsidRDefault="001B1A2C" w:rsidP="000E48CF">
      <w:pPr>
        <w:spacing w:after="120"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</w:rPr>
        <w:t xml:space="preserve">III. </w:t>
      </w:r>
      <w:r w:rsidR="00C55C26" w:rsidRPr="00CE441B">
        <w:rPr>
          <w:rFonts w:ascii="Arial" w:hAnsi="Arial" w:cs="Arial"/>
          <w:b/>
          <w:bCs/>
          <w:color w:val="000000" w:themeColor="text1"/>
          <w:sz w:val="22"/>
        </w:rPr>
        <w:t xml:space="preserve">   </w:t>
      </w: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PRAWA I OBOWIĄZKI STRON UMOWY</w:t>
      </w:r>
    </w:p>
    <w:p w14:paraId="68C23B8E" w14:textId="00C5FFF2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 xml:space="preserve">§ </w:t>
      </w:r>
      <w:r w:rsidR="000E48CF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6</w:t>
      </w:r>
    </w:p>
    <w:p w14:paraId="7E739A03" w14:textId="77777777" w:rsidR="001B1A2C" w:rsidRPr="00CE441B" w:rsidRDefault="001B1A2C" w:rsidP="001B1A2C">
      <w:pPr>
        <w:pStyle w:val="Tekstpodstawowywcity"/>
        <w:tabs>
          <w:tab w:val="left" w:pos="1288"/>
          <w:tab w:val="left" w:pos="1378"/>
          <w:tab w:val="left" w:pos="1468"/>
          <w:tab w:val="left" w:pos="1648"/>
        </w:tabs>
        <w:spacing w:after="120" w:line="276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Do obowiązków Wykonawcy należy:</w:t>
      </w:r>
    </w:p>
    <w:p w14:paraId="33E866B8" w14:textId="1EDE256A" w:rsidR="001B1A2C" w:rsidRPr="00CE441B" w:rsidRDefault="001B1A2C" w:rsidP="005C2118">
      <w:pPr>
        <w:pStyle w:val="Tekstpodstawowywcity"/>
        <w:numPr>
          <w:ilvl w:val="0"/>
          <w:numId w:val="8"/>
        </w:numPr>
        <w:tabs>
          <w:tab w:val="left" w:pos="1288"/>
          <w:tab w:val="left" w:pos="1378"/>
          <w:tab w:val="left" w:pos="1468"/>
          <w:tab w:val="left" w:pos="1648"/>
        </w:tabs>
        <w:spacing w:after="12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Realizacja Robót w szczególności zgodnie </w:t>
      </w:r>
      <w:r w:rsidR="00B20B5A" w:rsidRPr="00CE441B">
        <w:rPr>
          <w:rFonts w:ascii="Arial" w:hAnsi="Arial" w:cs="Arial"/>
          <w:color w:val="000000" w:themeColor="text1"/>
          <w:sz w:val="22"/>
          <w:szCs w:val="22"/>
        </w:rPr>
        <w:t>z zapytaniem ofertowym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i postanowieniami umowy, o których mowa w § 1 Umowy. </w:t>
      </w:r>
    </w:p>
    <w:p w14:paraId="75B95D9C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Przejęcie terenu budowy. </w:t>
      </w:r>
    </w:p>
    <w:p w14:paraId="63490F6C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Pisemne informowanie Zamawiającego o konieczności wykonania robót dodatkowych lub zamiennych nie później niż 3 dni od daty stwierdzenia konieczności ich wykonania i przed przystąpieniem do ich wykonania. Wykonanie robót dodatkowych może nastąpić wyłącznie w przypadku w którym Zamawiający wyrazi na to pisemnie zgodę pod rygorem ich nieuznania przez Zamawiającego oraz braku możliwości uzyskania z tego tytułu dodatkowego wynagrodzenia.</w:t>
      </w:r>
    </w:p>
    <w:p w14:paraId="04E195DA" w14:textId="62B37791" w:rsidR="001B1A2C" w:rsidRPr="00CE441B" w:rsidRDefault="001B1A2C" w:rsidP="001B1A2C">
      <w:pPr>
        <w:keepLines/>
        <w:widowControl w:val="0"/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lastRenderedPageBreak/>
        <w:t>Wykonawca obowiązany jest</w:t>
      </w:r>
      <w:r w:rsidR="00F41C57" w:rsidRPr="00CE441B">
        <w:rPr>
          <w:rFonts w:ascii="Arial" w:hAnsi="Arial" w:cs="Arial"/>
          <w:color w:val="000000" w:themeColor="text1"/>
          <w:sz w:val="22"/>
        </w:rPr>
        <w:t>, poza Zamawiającym, informację -</w:t>
      </w:r>
      <w:r w:rsidRPr="00CE441B">
        <w:rPr>
          <w:rFonts w:ascii="Arial" w:hAnsi="Arial" w:cs="Arial"/>
          <w:color w:val="000000" w:themeColor="text1"/>
          <w:sz w:val="22"/>
        </w:rPr>
        <w:t xml:space="preserve"> o której mowa powyżej, przekazać również w formie pisemnej do inspektora nadzoru. Poinformowanie inspektora nadzoru, bez przekazania pisemnej informacji Zamawiającemu o konieczności wykonania robót dodatkowych lub zamiennych w terminie określonym w zdaniu poprzednim nie powoduje skutecznego zgłoszenia przedmiotowych robót ze wszystkimi negatywnymi konsekwencjami dla Wykonawcy, w tym możliwości nie uznania przez Zamawiającego roszczeń finansowych i terminowych związanych z tymi robotami na co Wykonawca niniejszym wyraża bezwarunkową zgodę.</w:t>
      </w:r>
    </w:p>
    <w:p w14:paraId="5D3E8A16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Pełnienie funkcji koordynacyjnych w stosunku do dostawców i podwykonawców. </w:t>
      </w:r>
    </w:p>
    <w:p w14:paraId="4344492E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Zapewnienie ochrony mienia znajdującego się na terenie budowy, w szczególności pod względem przeciwpożarowym.</w:t>
      </w:r>
    </w:p>
    <w:p w14:paraId="2DB845B9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Powiadomienie Zamawiającego o planowanych odbiorach. </w:t>
      </w:r>
    </w:p>
    <w:p w14:paraId="1157A626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Przekazania Zamawiającemu, przy odbiorze robót, atestów, gwarancji udzielonych przez dostawców i odpowiednie certyfikaty zgodności z Polską Normą, aprobaty techniczne, atesty, świadectwa jakości, instrukcje obsługi, itp. w zakresie materiałów i urządzeń.  Dokumentację w tym zakresie Wykonawca winien przechowywać na budowie i przekazać ją Zamawiającemu w procedurze odbioru końcowego.</w:t>
      </w:r>
    </w:p>
    <w:p w14:paraId="6A8DAE68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Przekazania Zamawiającemu certyfikatów na znak bezpieczeństwa (CE), certyfikatów zgodności i aprobat technicznych, zgodnie z przepisami ustawy – Prawo budowlane oraz </w:t>
      </w:r>
      <w:r w:rsidRPr="00CE441B">
        <w:rPr>
          <w:rFonts w:ascii="Arial" w:eastAsia="Times New Roman" w:hAnsi="Arial" w:cs="Arial"/>
          <w:color w:val="000000" w:themeColor="text1"/>
          <w:sz w:val="22"/>
          <w:lang w:eastAsia="pl-PL"/>
        </w:rPr>
        <w:t>Rozporządzenia Ministra Spraw Wewnętrznych i Administracji z dnia 20 czerwca 2007r. w sprawie wykazu wyrobów służących zapewnieniu bezpieczeństwa publicznego lub ochronie zdrowia i życia oraz mienia, a także zasad wydawania dopuszczenia tych wyrobów do użytkowania.</w:t>
      </w:r>
    </w:p>
    <w:p w14:paraId="5868CB3C" w14:textId="77777777" w:rsidR="001B1A2C" w:rsidRPr="00CE441B" w:rsidRDefault="001B1A2C" w:rsidP="005C2118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20" w:line="276" w:lineRule="auto"/>
        <w:ind w:left="357" w:hanging="357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zobowiązuje się do zgłaszania Zamawiającemu terminu zakończenia robót podlegających zakryciu oraz robót zanikających. O ile Wykonawca nie dopełni tego obowiązku jest on zobowiązany odkryć roboty lub wykonać odpowiednie odkucia lub otwory niezbędne do zbadania wykonanych robót a następnie przywrócić je do stanu poprzedniego na własny koszt i ryzyko. W razie niewykonania tego obowiązku Zamawiający jest uprawniony do zlecenia wykonania zastępczego osobie trzeciej na koszt i ryzyko Wykonawcy – bez upoważnienia sądu.</w:t>
      </w:r>
    </w:p>
    <w:p w14:paraId="47499583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20"/>
          <w:tab w:val="left" w:pos="900"/>
        </w:tabs>
        <w:suppressAutoHyphens/>
        <w:spacing w:after="120" w:line="276" w:lineRule="auto"/>
        <w:ind w:left="357" w:hanging="357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zobowiązuje się do otrzymania akceptacji inspektora nadzoru na wbudowywane materiały. </w:t>
      </w:r>
    </w:p>
    <w:p w14:paraId="6CF99ED3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09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jest zobowiązany do umożliwienia wstępu na teren budowy pracowników organów nadzoru budowlanego oraz udostępnienia im niezbędnych, wymaganych dokumentów. </w:t>
      </w:r>
    </w:p>
    <w:p w14:paraId="3F4EF57F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09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jest zobowiązany w razie uszkodzenia lub zniszczenia wykonanych robót lub ich części bądź kradzieży urządzeń, naprawić je, doprowadzić do stanu poprzedniego ewentualnie uzupełnić brakujące urządzenia. </w:t>
      </w:r>
    </w:p>
    <w:p w14:paraId="532CD1E4" w14:textId="77777777" w:rsidR="001B1A2C" w:rsidRPr="00CE441B" w:rsidRDefault="001B1A2C" w:rsidP="005C2118">
      <w:pPr>
        <w:keepLines/>
        <w:widowControl w:val="0"/>
        <w:numPr>
          <w:ilvl w:val="0"/>
          <w:numId w:val="8"/>
        </w:numPr>
        <w:tabs>
          <w:tab w:val="left" w:pos="540"/>
          <w:tab w:val="left" w:pos="630"/>
          <w:tab w:val="left" w:pos="709"/>
          <w:tab w:val="left" w:pos="900"/>
        </w:tabs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jest zobowiązany do prowadzenia dziennika budowy i dokonywania systematycznych wpisów w dzienniku budowy w trakcie realizacji umowy.</w:t>
      </w:r>
    </w:p>
    <w:p w14:paraId="4B750617" w14:textId="4B8C9163" w:rsidR="001B1A2C" w:rsidRPr="00CE441B" w:rsidRDefault="001B1A2C" w:rsidP="001B1A2C">
      <w:pPr>
        <w:keepLines/>
        <w:widowControl w:val="0"/>
        <w:tabs>
          <w:tab w:val="center" w:pos="4536"/>
          <w:tab w:val="left" w:pos="7125"/>
        </w:tabs>
        <w:spacing w:after="120" w:line="276" w:lineRule="auto"/>
        <w:jc w:val="left"/>
        <w:rPr>
          <w:rFonts w:ascii="Arial" w:hAnsi="Arial" w:cs="Arial"/>
          <w:b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ab/>
        <w:t xml:space="preserve">§ </w:t>
      </w:r>
      <w:r w:rsidR="000E48CF" w:rsidRPr="00CE441B">
        <w:rPr>
          <w:rFonts w:ascii="Arial" w:hAnsi="Arial" w:cs="Arial"/>
          <w:b/>
          <w:color w:val="000000" w:themeColor="text1"/>
          <w:sz w:val="22"/>
        </w:rPr>
        <w:t>7</w:t>
      </w:r>
      <w:r w:rsidRPr="00CE441B">
        <w:rPr>
          <w:rFonts w:ascii="Arial" w:hAnsi="Arial" w:cs="Arial"/>
          <w:b/>
          <w:color w:val="000000" w:themeColor="text1"/>
          <w:sz w:val="22"/>
        </w:rPr>
        <w:tab/>
      </w:r>
    </w:p>
    <w:p w14:paraId="63778C53" w14:textId="77777777" w:rsidR="001B1A2C" w:rsidRPr="00CE441B" w:rsidRDefault="001B1A2C" w:rsidP="005C2118">
      <w:pPr>
        <w:pStyle w:val="Tekstblokowy1"/>
        <w:keepLines/>
        <w:widowControl w:val="0"/>
        <w:numPr>
          <w:ilvl w:val="0"/>
          <w:numId w:val="9"/>
        </w:numPr>
        <w:tabs>
          <w:tab w:val="left" w:pos="426"/>
          <w:tab w:val="left" w:pos="824"/>
          <w:tab w:val="left" w:pos="914"/>
          <w:tab w:val="left" w:pos="1184"/>
        </w:tabs>
        <w:autoSpaceDE w:val="0"/>
        <w:snapToGrid/>
        <w:spacing w:after="120" w:line="276" w:lineRule="auto"/>
        <w:ind w:left="426" w:right="0" w:hanging="42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Wykonawca zobowiązuje się do rozpoczęcia realizowania Robót budowlanych niezwłocznie po przekazaniu terenu budowy, jednak nie później niż w ciągu 14 dni od jego przekazania.</w:t>
      </w:r>
    </w:p>
    <w:p w14:paraId="7C4F4289" w14:textId="77777777" w:rsidR="001B1A2C" w:rsidRPr="00CE441B" w:rsidRDefault="001B1A2C" w:rsidP="005C2118">
      <w:pPr>
        <w:pStyle w:val="Tekstblokowy1"/>
        <w:keepLines/>
        <w:widowControl w:val="0"/>
        <w:numPr>
          <w:ilvl w:val="0"/>
          <w:numId w:val="9"/>
        </w:numPr>
        <w:tabs>
          <w:tab w:val="left" w:pos="426"/>
          <w:tab w:val="left" w:pos="824"/>
          <w:tab w:val="left" w:pos="914"/>
          <w:tab w:val="left" w:pos="1184"/>
        </w:tabs>
        <w:autoSpaceDE w:val="0"/>
        <w:snapToGrid/>
        <w:spacing w:after="120" w:line="276" w:lineRule="auto"/>
        <w:ind w:left="426" w:right="0" w:hanging="42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Teren budowy zostanie przekazany Wykonawcy w ciągu 7 dni od zawarcia Umowy.</w:t>
      </w:r>
    </w:p>
    <w:p w14:paraId="07B881AD" w14:textId="357AA6CF" w:rsidR="001B1A2C" w:rsidRPr="00CE441B" w:rsidRDefault="001B1A2C" w:rsidP="005C2118">
      <w:pPr>
        <w:pStyle w:val="Tekstblokowy1"/>
        <w:keepLines/>
        <w:widowControl w:val="0"/>
        <w:numPr>
          <w:ilvl w:val="0"/>
          <w:numId w:val="9"/>
        </w:numPr>
        <w:tabs>
          <w:tab w:val="left" w:pos="426"/>
          <w:tab w:val="left" w:pos="824"/>
          <w:tab w:val="left" w:pos="914"/>
          <w:tab w:val="left" w:pos="1004"/>
          <w:tab w:val="left" w:pos="1184"/>
        </w:tabs>
        <w:autoSpaceDE w:val="0"/>
        <w:snapToGrid/>
        <w:spacing w:after="120" w:line="276" w:lineRule="auto"/>
        <w:ind w:left="426" w:right="0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Przekazanie terenu robót nastąpi na podstawie protokołu. Od tej chwili – aż do momentu przekazania terenu Zamawiającemu, Wykonawca będzie ponosił odpowiedzialność za wszelkie szkody związane z realizacją  umowy, zgodnie z § </w:t>
      </w:r>
      <w:r w:rsidR="00ED4B84" w:rsidRPr="00CE441B">
        <w:rPr>
          <w:rFonts w:ascii="Arial" w:hAnsi="Arial" w:cs="Arial"/>
          <w:color w:val="000000" w:themeColor="text1"/>
          <w:sz w:val="22"/>
          <w:szCs w:val="22"/>
        </w:rPr>
        <w:t>1</w:t>
      </w:r>
      <w:r w:rsidR="00654FB2" w:rsidRPr="00CE441B">
        <w:rPr>
          <w:rFonts w:ascii="Arial" w:hAnsi="Arial" w:cs="Arial"/>
          <w:color w:val="000000" w:themeColor="text1"/>
          <w:sz w:val="22"/>
          <w:szCs w:val="22"/>
        </w:rPr>
        <w:t>6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ust. 1.</w:t>
      </w:r>
    </w:p>
    <w:p w14:paraId="4C537FB8" w14:textId="77777777" w:rsidR="001B1A2C" w:rsidRPr="00CE441B" w:rsidRDefault="001B1A2C" w:rsidP="001B1A2C">
      <w:pPr>
        <w:pStyle w:val="Tekstblokowy1"/>
        <w:tabs>
          <w:tab w:val="left" w:pos="708"/>
        </w:tabs>
        <w:spacing w:after="120" w:line="276" w:lineRule="auto"/>
        <w:ind w:left="426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26AA8CB6" w14:textId="4AA5557A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 xml:space="preserve"> </w:t>
      </w:r>
      <w:r w:rsidR="000E48CF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I</w:t>
      </w: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V. TERMIN WYKONANIA UMOWY I ODBI</w:t>
      </w:r>
      <w:r w:rsidR="007A27FC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ÓR</w:t>
      </w: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 xml:space="preserve"> ROBÓT</w:t>
      </w:r>
    </w:p>
    <w:p w14:paraId="77E4F044" w14:textId="587992AE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 xml:space="preserve">§ </w:t>
      </w:r>
      <w:r w:rsidR="000E48CF" w:rsidRPr="00CE441B">
        <w:rPr>
          <w:rFonts w:ascii="Arial" w:hAnsi="Arial" w:cs="Arial"/>
          <w:b/>
          <w:color w:val="000000" w:themeColor="text1"/>
          <w:sz w:val="22"/>
        </w:rPr>
        <w:t>8</w:t>
      </w:r>
    </w:p>
    <w:p w14:paraId="24E24BDA" w14:textId="4F8D6EFB" w:rsidR="001B1A2C" w:rsidRPr="00CE441B" w:rsidRDefault="001B1A2C" w:rsidP="005C2118">
      <w:pPr>
        <w:widowControl w:val="0"/>
        <w:numPr>
          <w:ilvl w:val="0"/>
          <w:numId w:val="10"/>
        </w:numPr>
        <w:suppressAutoHyphens/>
        <w:spacing w:after="120" w:line="276" w:lineRule="auto"/>
        <w:ind w:left="426" w:hanging="426"/>
        <w:rPr>
          <w:rFonts w:ascii="Arial" w:hAnsi="Arial" w:cs="Arial"/>
          <w:b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Przedmiot umowy zostanie wykonany w terminie do </w:t>
      </w:r>
      <w:r w:rsidR="00B616C8">
        <w:rPr>
          <w:rFonts w:ascii="Arial" w:hAnsi="Arial" w:cs="Arial"/>
          <w:b/>
          <w:bCs/>
          <w:sz w:val="22"/>
        </w:rPr>
        <w:t>10 grudnia 2021 roku</w:t>
      </w:r>
      <w:r w:rsidR="00491E37" w:rsidRPr="00AF28A5">
        <w:rPr>
          <w:rFonts w:ascii="Arial" w:hAnsi="Arial" w:cs="Arial"/>
          <w:b/>
          <w:bCs/>
          <w:sz w:val="22"/>
        </w:rPr>
        <w:t>.</w:t>
      </w:r>
    </w:p>
    <w:p w14:paraId="1884BA72" w14:textId="77777777" w:rsidR="001B1A2C" w:rsidRPr="00CE441B" w:rsidRDefault="001B1A2C" w:rsidP="005C2118">
      <w:pPr>
        <w:widowControl w:val="0"/>
        <w:numPr>
          <w:ilvl w:val="0"/>
          <w:numId w:val="10"/>
        </w:numPr>
        <w:suppressAutoHyphens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 termin wykonania przedmiotu umowy uznaje się zakończenie robót budowlanych określonych w Umowie, wykonanie przez Wykonawcę wszelkich wymaganych poprawek, uporządkowanie terenu budowy oraz terenu wykorzystywanego przez Wykonawcę w trakcie wykonywania umowy i skompletowanie dokumentacji powykonawczej.</w:t>
      </w:r>
    </w:p>
    <w:p w14:paraId="0E765AC9" w14:textId="3250BF05" w:rsidR="001B1A2C" w:rsidRPr="00CE441B" w:rsidRDefault="001B1A2C" w:rsidP="005C2118">
      <w:pPr>
        <w:widowControl w:val="0"/>
        <w:numPr>
          <w:ilvl w:val="0"/>
          <w:numId w:val="10"/>
        </w:numPr>
        <w:suppressAutoHyphens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Zamawiający może polecić Wykonawcy podjęcie kroków dla przyspieszenia tempa robót, aby świadczenie zostało wykonane w umówionym terminie. Wszystkie koszty związane z podjętymi działaniami obciążą Wykonawcę, chyba, że niezwłocznie uzasadni, że termin wykonania nie jest niczym zagrożony.</w:t>
      </w:r>
      <w:r w:rsidRPr="00CE441B">
        <w:rPr>
          <w:rFonts w:ascii="Arial" w:hAnsi="Arial" w:cs="Arial"/>
          <w:b/>
          <w:color w:val="000000" w:themeColor="text1"/>
          <w:sz w:val="22"/>
        </w:rPr>
        <w:tab/>
      </w:r>
    </w:p>
    <w:p w14:paraId="39B83586" w14:textId="6BD48419" w:rsidR="001B1A2C" w:rsidRPr="00CE441B" w:rsidRDefault="001B1A2C" w:rsidP="001B1A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  <w:tab w:val="left" w:pos="4245"/>
          <w:tab w:val="center" w:pos="4536"/>
          <w:tab w:val="left" w:pos="5280"/>
        </w:tabs>
        <w:spacing w:after="120"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 xml:space="preserve">§ </w:t>
      </w:r>
      <w:r w:rsidR="000E48CF" w:rsidRPr="00CE441B">
        <w:rPr>
          <w:rFonts w:ascii="Arial" w:hAnsi="Arial" w:cs="Arial"/>
          <w:b/>
          <w:color w:val="000000" w:themeColor="text1"/>
          <w:sz w:val="22"/>
        </w:rPr>
        <w:t>9</w:t>
      </w:r>
    </w:p>
    <w:p w14:paraId="3556112E" w14:textId="7DB4BB96" w:rsidR="001B1A2C" w:rsidRPr="00CE441B" w:rsidRDefault="001B1A2C" w:rsidP="00A56778">
      <w:pPr>
        <w:numPr>
          <w:ilvl w:val="0"/>
          <w:numId w:val="12"/>
        </w:numPr>
        <w:suppressAutoHyphens/>
        <w:spacing w:after="100" w:afterAutospacing="1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Odbiór końcowy </w:t>
      </w:r>
      <w:r w:rsidR="00AB2989" w:rsidRPr="00CE441B">
        <w:rPr>
          <w:rFonts w:ascii="Arial" w:hAnsi="Arial" w:cs="Arial"/>
          <w:color w:val="000000" w:themeColor="text1"/>
          <w:sz w:val="22"/>
        </w:rPr>
        <w:t>r</w:t>
      </w:r>
      <w:r w:rsidRPr="00CE441B">
        <w:rPr>
          <w:rFonts w:ascii="Arial" w:hAnsi="Arial" w:cs="Arial"/>
          <w:color w:val="000000" w:themeColor="text1"/>
          <w:sz w:val="22"/>
        </w:rPr>
        <w:t>obót, polegający na ocenie ilości i jakości wykonanych prac powinien być przez Wykonawcę zgłoszony Zamawiającemu na piśmie pod rygorem nieważności.</w:t>
      </w:r>
    </w:p>
    <w:p w14:paraId="41DDD7C5" w14:textId="77777777" w:rsidR="001B1A2C" w:rsidRPr="00CE441B" w:rsidRDefault="001B1A2C" w:rsidP="00A56778">
      <w:pPr>
        <w:numPr>
          <w:ilvl w:val="0"/>
          <w:numId w:val="12"/>
        </w:numPr>
        <w:suppressAutoHyphens/>
        <w:spacing w:after="100" w:afterAutospacing="1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Wykonawca zawiadomi odrębnym pismem Zamawiającego o gotowości do przekazania Przedmiotu Umowy Zamawiającemu i dokonania odbioru  końcowego. </w:t>
      </w:r>
    </w:p>
    <w:p w14:paraId="67E740D5" w14:textId="77777777" w:rsidR="00B756FD" w:rsidRPr="00CE441B" w:rsidRDefault="001B1A2C" w:rsidP="00A56778">
      <w:pPr>
        <w:numPr>
          <w:ilvl w:val="0"/>
          <w:numId w:val="12"/>
        </w:numPr>
        <w:suppressAutoHyphens/>
        <w:spacing w:after="120"/>
        <w:jc w:val="left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Zamawiający przystąpi do odbioru końcowego w terminie do 7 dni roboczych od dnia zgłoszenia przez Wykonawcę Zamawiającemu gotowości do odbioru.</w:t>
      </w:r>
    </w:p>
    <w:p w14:paraId="76AB7409" w14:textId="2DAF213E" w:rsidR="001B1A2C" w:rsidRPr="00CE441B" w:rsidRDefault="001B1A2C" w:rsidP="00B756FD">
      <w:pPr>
        <w:numPr>
          <w:ilvl w:val="0"/>
          <w:numId w:val="12"/>
        </w:numPr>
        <w:suppressAutoHyphens/>
        <w:spacing w:after="12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 czynności odbioru końcowego sporządzany jest protokół, podpisywany przez przedstawicieli Stron.</w:t>
      </w:r>
    </w:p>
    <w:p w14:paraId="5A0D47E6" w14:textId="77B73626" w:rsidR="001B1A2C" w:rsidRPr="00CE441B" w:rsidRDefault="001B1A2C" w:rsidP="00A56778">
      <w:pPr>
        <w:numPr>
          <w:ilvl w:val="0"/>
          <w:numId w:val="12"/>
        </w:numPr>
        <w:suppressAutoHyphens/>
        <w:spacing w:after="12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przekaże Zamawiającemu razem z wnioskiem</w:t>
      </w:r>
      <w:r w:rsidR="00B756FD" w:rsidRPr="00CE441B">
        <w:rPr>
          <w:rFonts w:ascii="Arial" w:hAnsi="Arial" w:cs="Arial"/>
          <w:color w:val="000000" w:themeColor="text1"/>
          <w:sz w:val="22"/>
        </w:rPr>
        <w:t xml:space="preserve"> o dokonaniu odbioru końcowego r</w:t>
      </w:r>
      <w:r w:rsidRPr="00CE441B">
        <w:rPr>
          <w:rFonts w:ascii="Arial" w:hAnsi="Arial" w:cs="Arial"/>
          <w:color w:val="000000" w:themeColor="text1"/>
          <w:sz w:val="22"/>
        </w:rPr>
        <w:t>obót</w:t>
      </w:r>
      <w:r w:rsidR="007819F0" w:rsidRPr="00CE441B">
        <w:rPr>
          <w:rFonts w:ascii="Arial" w:hAnsi="Arial" w:cs="Arial"/>
          <w:color w:val="000000" w:themeColor="text1"/>
          <w:sz w:val="22"/>
        </w:rPr>
        <w:t xml:space="preserve"> - </w:t>
      </w:r>
      <w:r w:rsidR="00B756FD" w:rsidRPr="00CE441B">
        <w:rPr>
          <w:rFonts w:ascii="Arial" w:hAnsi="Arial" w:cs="Arial"/>
          <w:color w:val="000000" w:themeColor="text1"/>
        </w:rPr>
        <w:t>c</w:t>
      </w:r>
      <w:r w:rsidRPr="00CE441B">
        <w:rPr>
          <w:rFonts w:ascii="Arial" w:hAnsi="Arial" w:cs="Arial"/>
          <w:color w:val="000000" w:themeColor="text1"/>
        </w:rPr>
        <w:t xml:space="preserve">ertyfikaty wbudowanych materiałów lub aprobaty techniczne, o których mowa w § </w:t>
      </w:r>
      <w:r w:rsidR="000E48CF" w:rsidRPr="00CE441B">
        <w:rPr>
          <w:rFonts w:ascii="Arial" w:hAnsi="Arial" w:cs="Arial"/>
          <w:color w:val="000000" w:themeColor="text1"/>
        </w:rPr>
        <w:t>6</w:t>
      </w:r>
      <w:r w:rsidR="00A56778" w:rsidRPr="00CE441B">
        <w:rPr>
          <w:rFonts w:ascii="Arial" w:hAnsi="Arial" w:cs="Arial"/>
          <w:color w:val="000000" w:themeColor="text1"/>
        </w:rPr>
        <w:t xml:space="preserve"> pkt 7 i 8.</w:t>
      </w:r>
    </w:p>
    <w:p w14:paraId="4A8C1E44" w14:textId="2FA5D85E" w:rsidR="001B1A2C" w:rsidRPr="00CE441B" w:rsidRDefault="001B1A2C" w:rsidP="00A56778">
      <w:pPr>
        <w:numPr>
          <w:ilvl w:val="0"/>
          <w:numId w:val="12"/>
        </w:numPr>
        <w:suppressAutoHyphens/>
        <w:spacing w:after="100" w:afterAutospacing="1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Zamawiający może odmów</w:t>
      </w:r>
      <w:r w:rsidR="00B311FA" w:rsidRPr="00CE441B">
        <w:rPr>
          <w:rFonts w:ascii="Arial" w:hAnsi="Arial" w:cs="Arial"/>
          <w:color w:val="000000" w:themeColor="text1"/>
          <w:sz w:val="22"/>
        </w:rPr>
        <w:t>ić dokonania odbioru końcowego r</w:t>
      </w:r>
      <w:r w:rsidRPr="00CE441B">
        <w:rPr>
          <w:rFonts w:ascii="Arial" w:hAnsi="Arial" w:cs="Arial"/>
          <w:color w:val="000000" w:themeColor="text1"/>
          <w:sz w:val="22"/>
        </w:rPr>
        <w:t>obót, jeżeli nie zostały wykonane wszystkie prace w ramach umowy, bądź też, jeżeli stwierdził w jego trakcie istnienie wad dotyczących wykonanych prac, które nadają się do usunięcia a Wykonawca odmawia ich usunięcia w okresie, w któ</w:t>
      </w:r>
      <w:r w:rsidRPr="00CE441B">
        <w:rPr>
          <w:rFonts w:ascii="Arial" w:hAnsi="Arial" w:cs="Arial"/>
          <w:color w:val="000000" w:themeColor="text1"/>
          <w:sz w:val="22"/>
        </w:rPr>
        <w:softHyphen/>
        <w:t>rym dokonywany jest odbiór końcowy. W takim przypadku Strony określą odpowiedni, technicznie uzasadniony termin, do którego winny zostać wykonane wszystkie zaległe prace i/lub zostaną usunięte wady stwierdzone podczas odbioru końcowego. Termin ten nie będzie jednak dłuższy niż 14 dni. Okres ten może zostać wydłużony za zgodą Zamawiającego, o ile czynniki niezależne do woli Wykonawcy uniemożliwią mu usunięcie wad w tym terminie. Niezwłocznie po wywiązaniu się przez Wykonawcę z powyższego obowiązku (tj. wykonanie zaległych prac oraz/lub usunięcie wad) zostanie wyznaczony nowy termin dokonania odbioru końcowego.</w:t>
      </w:r>
    </w:p>
    <w:p w14:paraId="7C71FD20" w14:textId="77777777" w:rsidR="001B1A2C" w:rsidRPr="00CE441B" w:rsidRDefault="001B1A2C" w:rsidP="005C2118">
      <w:pPr>
        <w:numPr>
          <w:ilvl w:val="0"/>
          <w:numId w:val="12"/>
        </w:numPr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przypadku, gdy Zamawiający w trakcie odbioru końcowego Robót stwierdzi istnienie wad, które nie nadają się do usunięcia, to:</w:t>
      </w:r>
    </w:p>
    <w:p w14:paraId="3C08C071" w14:textId="77777777" w:rsidR="001B1A2C" w:rsidRPr="00CE441B" w:rsidRDefault="001B1A2C" w:rsidP="005C2118">
      <w:pPr>
        <w:numPr>
          <w:ilvl w:val="0"/>
          <w:numId w:val="13"/>
        </w:numPr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jeżeli możliwe jest użytkowanie przedmiotu umowy zgodnie z przeznaczeniem – może obniżyć odpowiednio wynagrodzenie,</w:t>
      </w:r>
    </w:p>
    <w:p w14:paraId="36CB86CB" w14:textId="77777777" w:rsidR="001B1A2C" w:rsidRPr="00CE441B" w:rsidRDefault="001B1A2C" w:rsidP="005C2118">
      <w:pPr>
        <w:numPr>
          <w:ilvl w:val="0"/>
          <w:numId w:val="13"/>
        </w:numPr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lastRenderedPageBreak/>
        <w:t>jeżeli wady uniemożliwiają użytkowanie przedmiotu odbioru zgodnie z przeznaczeniem – może odstąpić od umowy w terminie 30 dni od powzięcia wiadomości o okolicznościach stanowiących podstawę odstąpienia.</w:t>
      </w:r>
    </w:p>
    <w:p w14:paraId="38FEE81F" w14:textId="77777777" w:rsidR="001B1A2C" w:rsidRPr="00CE441B" w:rsidRDefault="001B1A2C" w:rsidP="005C2118">
      <w:pPr>
        <w:numPr>
          <w:ilvl w:val="0"/>
          <w:numId w:val="12"/>
        </w:numPr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W przypadku nie usunięcia przez Wykonawcę wszystkich wad, usterek i braków </w:t>
      </w:r>
      <w:r w:rsidRPr="00CE441B">
        <w:rPr>
          <w:rFonts w:ascii="Arial" w:hAnsi="Arial" w:cs="Arial"/>
          <w:color w:val="000000" w:themeColor="text1"/>
          <w:sz w:val="22"/>
        </w:rPr>
        <w:br/>
        <w:t>w odpowiednich uzgodnionych terminach, zgodnie z ust. 5 Zamawiający – niezależnie od innych środków przewidzianych w umowie – ma prawo zlecić osobom trzecim usunięcie wad i usterek oraz wykonanie niezrealizowanych Robót na koszt Wykonawcy bez upoważnienia sądu.</w:t>
      </w:r>
    </w:p>
    <w:p w14:paraId="261BC6F4" w14:textId="77777777" w:rsidR="001B1A2C" w:rsidRPr="00CE441B" w:rsidRDefault="001B1A2C" w:rsidP="001B1A2C">
      <w:pPr>
        <w:suppressAutoHyphens/>
        <w:spacing w:after="120" w:line="276" w:lineRule="auto"/>
        <w:rPr>
          <w:rFonts w:ascii="Arial" w:hAnsi="Arial" w:cs="Arial"/>
          <w:color w:val="000000" w:themeColor="text1"/>
          <w:sz w:val="22"/>
        </w:rPr>
      </w:pPr>
    </w:p>
    <w:p w14:paraId="12AC4261" w14:textId="43CD04F5" w:rsidR="001B1A2C" w:rsidRPr="00CE441B" w:rsidRDefault="001B1A2C" w:rsidP="001B1A2C">
      <w:pPr>
        <w:pStyle w:val="Nagwek2"/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b/>
          <w:iCs/>
          <w:color w:val="000000" w:themeColor="text1"/>
          <w:sz w:val="22"/>
          <w:szCs w:val="22"/>
        </w:rPr>
        <w:t>V. WYNAGRODZENIE WYKONAWCY</w:t>
      </w:r>
    </w:p>
    <w:p w14:paraId="757B3E81" w14:textId="6C523A70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>§ 1</w:t>
      </w:r>
      <w:r w:rsidR="000E48CF" w:rsidRPr="00CE441B">
        <w:rPr>
          <w:rFonts w:ascii="Arial" w:hAnsi="Arial" w:cs="Arial"/>
          <w:b/>
          <w:color w:val="000000" w:themeColor="text1"/>
          <w:sz w:val="22"/>
        </w:rPr>
        <w:t>0</w:t>
      </w:r>
    </w:p>
    <w:p w14:paraId="1419CEB5" w14:textId="595A3726" w:rsidR="001B1A2C" w:rsidRPr="00CE441B" w:rsidRDefault="001B1A2C" w:rsidP="005C2118">
      <w:pPr>
        <w:widowControl w:val="0"/>
        <w:numPr>
          <w:ilvl w:val="0"/>
          <w:numId w:val="14"/>
        </w:numPr>
        <w:suppressAutoHyphens/>
        <w:overflowPunct w:val="0"/>
        <w:autoSpaceDE w:val="0"/>
        <w:spacing w:line="276" w:lineRule="auto"/>
        <w:textAlignment w:val="baseline"/>
        <w:rPr>
          <w:rFonts w:ascii="Arial" w:hAnsi="Arial" w:cs="Arial"/>
          <w:color w:val="000000" w:themeColor="text1"/>
          <w:sz w:val="22"/>
        </w:rPr>
      </w:pPr>
      <w:r w:rsidRPr="00CE441B">
        <w:rPr>
          <w:rStyle w:val="Znak4ZnakZnakZnak1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Za wykonanie </w:t>
      </w:r>
      <w:r w:rsidRPr="00CE441B">
        <w:rPr>
          <w:rFonts w:ascii="Arial" w:hAnsi="Arial" w:cs="Arial"/>
          <w:color w:val="000000" w:themeColor="text1"/>
          <w:sz w:val="22"/>
        </w:rPr>
        <w:t xml:space="preserve">przedmiotu Umowy określonego w § 1 Umowy strony ustalają </w:t>
      </w:r>
      <w:r w:rsidRPr="00CE441B">
        <w:rPr>
          <w:rFonts w:ascii="Arial" w:hAnsi="Arial" w:cs="Arial"/>
          <w:b/>
          <w:bCs/>
          <w:color w:val="000000" w:themeColor="text1"/>
          <w:sz w:val="22"/>
        </w:rPr>
        <w:t xml:space="preserve">wynagrodzenie </w:t>
      </w:r>
      <w:r w:rsidR="001A2548" w:rsidRPr="00CE441B">
        <w:rPr>
          <w:rFonts w:ascii="Arial" w:hAnsi="Arial" w:cs="Arial"/>
          <w:b/>
          <w:bCs/>
          <w:color w:val="000000" w:themeColor="text1"/>
          <w:sz w:val="22"/>
        </w:rPr>
        <w:t>ryczałtowe</w:t>
      </w:r>
      <w:r w:rsidRPr="00CE441B">
        <w:rPr>
          <w:rFonts w:ascii="Arial" w:hAnsi="Arial" w:cs="Arial"/>
          <w:color w:val="000000" w:themeColor="text1"/>
          <w:sz w:val="22"/>
        </w:rPr>
        <w:t xml:space="preserve"> brutto, tj. wraz z podatkiem VAT, w kwocie:</w:t>
      </w:r>
      <w:r w:rsidRPr="00CE441B">
        <w:rPr>
          <w:rFonts w:ascii="Arial" w:hAnsi="Arial" w:cs="Arial"/>
          <w:i/>
          <w:color w:val="000000" w:themeColor="text1"/>
          <w:sz w:val="22"/>
        </w:rPr>
        <w:t xml:space="preserve"> </w:t>
      </w:r>
      <w:r w:rsidR="007819F0" w:rsidRPr="00CE441B">
        <w:rPr>
          <w:rFonts w:ascii="Arial" w:hAnsi="Arial" w:cs="Arial"/>
          <w:bCs/>
          <w:color w:val="000000" w:themeColor="text1"/>
          <w:sz w:val="22"/>
        </w:rPr>
        <w:t>………….</w:t>
      </w:r>
      <w:r w:rsidRPr="00CE441B">
        <w:rPr>
          <w:rFonts w:ascii="Arial" w:hAnsi="Arial" w:cs="Arial"/>
          <w:bCs/>
          <w:color w:val="000000" w:themeColor="text1"/>
          <w:sz w:val="22"/>
        </w:rPr>
        <w:t xml:space="preserve"> złotych  </w:t>
      </w:r>
      <w:r w:rsidR="007819F0" w:rsidRPr="00CE441B">
        <w:rPr>
          <w:rFonts w:ascii="Arial" w:hAnsi="Arial" w:cs="Arial"/>
          <w:bCs/>
          <w:color w:val="000000" w:themeColor="text1"/>
          <w:sz w:val="22"/>
        </w:rPr>
        <w:t>(</w:t>
      </w:r>
      <w:r w:rsidRPr="00CE441B">
        <w:rPr>
          <w:rFonts w:ascii="Arial" w:hAnsi="Arial" w:cs="Arial"/>
          <w:bCs/>
          <w:color w:val="000000" w:themeColor="text1"/>
          <w:sz w:val="22"/>
        </w:rPr>
        <w:t xml:space="preserve">słownie </w:t>
      </w:r>
      <w:r w:rsidR="007819F0" w:rsidRPr="00CE441B">
        <w:rPr>
          <w:rFonts w:ascii="Arial" w:hAnsi="Arial" w:cs="Arial"/>
          <w:color w:val="000000" w:themeColor="text1"/>
          <w:sz w:val="22"/>
        </w:rPr>
        <w:t>………………………….</w:t>
      </w:r>
      <w:r w:rsidRPr="00CE441B">
        <w:rPr>
          <w:rFonts w:ascii="Arial" w:hAnsi="Arial" w:cs="Arial"/>
          <w:color w:val="000000" w:themeColor="text1"/>
          <w:sz w:val="22"/>
        </w:rPr>
        <w:t xml:space="preserve"> złotych 10/100</w:t>
      </w:r>
      <w:r w:rsidR="007819F0" w:rsidRPr="00CE441B">
        <w:rPr>
          <w:rFonts w:ascii="Arial" w:hAnsi="Arial" w:cs="Arial"/>
          <w:color w:val="000000" w:themeColor="text1"/>
          <w:sz w:val="22"/>
        </w:rPr>
        <w:t>).</w:t>
      </w:r>
    </w:p>
    <w:p w14:paraId="682F9A00" w14:textId="3D5E2911" w:rsidR="001B1A2C" w:rsidRPr="00CE441B" w:rsidRDefault="001B1A2C" w:rsidP="005C211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color w:val="000000" w:themeColor="text1"/>
          <w:sz w:val="22"/>
          <w:lang w:eastAsia="pl-PL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Przewiduje się obniżenie wynagrodzenia, wskazanego w ust. 1, z uwagi na zmianę lub ograniczenie faktycznego zakresu realizacji Umowy, w szczególności w wyniku okoliczności, o których mowa w  </w:t>
      </w: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§ </w:t>
      </w:r>
      <w:r w:rsidR="002D36BA" w:rsidRPr="00CE441B">
        <w:rPr>
          <w:rFonts w:ascii="Arial" w:hAnsi="Arial" w:cs="Arial"/>
          <w:bCs/>
          <w:snapToGrid w:val="0"/>
          <w:color w:val="000000" w:themeColor="text1"/>
          <w:sz w:val="22"/>
        </w:rPr>
        <w:t>1</w:t>
      </w:r>
      <w:r w:rsidR="00654FB2" w:rsidRPr="00CE441B">
        <w:rPr>
          <w:rFonts w:ascii="Arial" w:hAnsi="Arial" w:cs="Arial"/>
          <w:bCs/>
          <w:snapToGrid w:val="0"/>
          <w:color w:val="000000" w:themeColor="text1"/>
          <w:sz w:val="22"/>
        </w:rPr>
        <w:t>7</w:t>
      </w: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 ust. 1 pkt. 2 i 3, obniżenie wynagrodzenia </w:t>
      </w:r>
      <w:r w:rsidRPr="00CE441B">
        <w:rPr>
          <w:rFonts w:ascii="Arial" w:hAnsi="Arial" w:cs="Arial"/>
          <w:color w:val="000000" w:themeColor="text1"/>
          <w:sz w:val="22"/>
        </w:rPr>
        <w:t>nie może wynosić więcej niż 30 % wynagrodzenia umownego o którym mowa w § 1</w:t>
      </w:r>
      <w:r w:rsidR="007819F0" w:rsidRPr="00CE441B">
        <w:rPr>
          <w:rFonts w:ascii="Arial" w:hAnsi="Arial" w:cs="Arial"/>
          <w:color w:val="000000" w:themeColor="text1"/>
          <w:sz w:val="22"/>
        </w:rPr>
        <w:t>1</w:t>
      </w:r>
      <w:r w:rsidRPr="00CE441B">
        <w:rPr>
          <w:rFonts w:ascii="Arial" w:hAnsi="Arial" w:cs="Arial"/>
          <w:color w:val="000000" w:themeColor="text1"/>
          <w:sz w:val="22"/>
        </w:rPr>
        <w:t xml:space="preserve"> ust. 1 umowy.</w:t>
      </w:r>
    </w:p>
    <w:p w14:paraId="0533ED43" w14:textId="77777777" w:rsidR="001B1A2C" w:rsidRPr="00CE441B" w:rsidRDefault="001B1A2C" w:rsidP="001B1A2C">
      <w:pPr>
        <w:keepLines/>
        <w:widowControl w:val="0"/>
        <w:suppressAutoHyphens/>
        <w:spacing w:after="120" w:line="276" w:lineRule="auto"/>
        <w:ind w:left="426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</w:p>
    <w:p w14:paraId="3421CF19" w14:textId="605A5128" w:rsidR="001B1A2C" w:rsidRPr="00CE441B" w:rsidRDefault="001B1A2C" w:rsidP="001B1A2C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pacing w:after="120" w:line="276" w:lineRule="auto"/>
        <w:ind w:left="360" w:hanging="360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VI. WARUNKI PŁATNOŚCI</w:t>
      </w:r>
    </w:p>
    <w:p w14:paraId="1012CEEC" w14:textId="37A8AAF5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1</w:t>
      </w:r>
      <w:r w:rsidR="000E48CF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1</w:t>
      </w:r>
    </w:p>
    <w:p w14:paraId="3C98E93C" w14:textId="77777777" w:rsidR="001B1A2C" w:rsidRPr="00CE441B" w:rsidRDefault="001B1A2C" w:rsidP="005C2118">
      <w:pPr>
        <w:pStyle w:val="Akapitzlist"/>
        <w:numPr>
          <w:ilvl w:val="0"/>
          <w:numId w:val="27"/>
        </w:numPr>
        <w:suppressAutoHyphens/>
        <w:spacing w:after="120"/>
        <w:ind w:left="426" w:hanging="426"/>
        <w:jc w:val="both"/>
        <w:rPr>
          <w:rFonts w:ascii="Arial" w:eastAsia="Times New Roman" w:hAnsi="Arial" w:cs="Arial"/>
          <w:bCs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bCs/>
          <w:color w:val="000000" w:themeColor="text1"/>
          <w:szCs w:val="22"/>
          <w:lang w:eastAsia="ar-SA"/>
        </w:rPr>
        <w:t>Rozliczanie za wykonanie przedmiotu umowy odbywać się będzie  fakturą końcową.</w:t>
      </w:r>
    </w:p>
    <w:p w14:paraId="513870CC" w14:textId="77777777" w:rsidR="001B1A2C" w:rsidRPr="00CE441B" w:rsidRDefault="001B1A2C" w:rsidP="005C2118">
      <w:pPr>
        <w:pStyle w:val="Akapitzlist"/>
        <w:numPr>
          <w:ilvl w:val="0"/>
          <w:numId w:val="27"/>
        </w:numPr>
        <w:suppressAutoHyphens/>
        <w:spacing w:after="120"/>
        <w:ind w:left="426" w:hanging="426"/>
        <w:jc w:val="both"/>
        <w:rPr>
          <w:rFonts w:ascii="Arial" w:eastAsia="Times New Roman" w:hAnsi="Arial" w:cs="Arial"/>
          <w:bCs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bCs/>
          <w:color w:val="000000" w:themeColor="text1"/>
          <w:szCs w:val="22"/>
          <w:lang w:eastAsia="ar-SA"/>
        </w:rPr>
        <w:t>Zamawiający nie będzie udzielał zaliczek.</w:t>
      </w:r>
    </w:p>
    <w:p w14:paraId="7D4C1F51" w14:textId="138C6D51" w:rsidR="001B1A2C" w:rsidRPr="00CE441B" w:rsidRDefault="001B1A2C" w:rsidP="000176E9">
      <w:pPr>
        <w:pStyle w:val="Akapitzlist"/>
        <w:numPr>
          <w:ilvl w:val="0"/>
          <w:numId w:val="27"/>
        </w:numPr>
        <w:suppressAutoHyphens/>
        <w:spacing w:after="120"/>
        <w:ind w:left="426" w:hanging="426"/>
        <w:rPr>
          <w:rFonts w:ascii="Arial" w:eastAsia="Times New Roman" w:hAnsi="Arial" w:cs="Arial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 xml:space="preserve">Zamawiający zapłaci za wystawioną przez Wykonawcę fakturę końcową w terminie 14 dni od </w:t>
      </w:r>
      <w:r w:rsidR="007819F0"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jej</w:t>
      </w: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 xml:space="preserve"> doręczenia Zamawiającemu, </w:t>
      </w:r>
      <w:r w:rsidR="000176E9"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 xml:space="preserve">przelewem na konto Wykonawcy nr: </w:t>
      </w: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………………………………………………………</w:t>
      </w:r>
      <w:r w:rsidR="000176E9"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…………………………………..</w:t>
      </w: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…………………….</w:t>
      </w:r>
    </w:p>
    <w:p w14:paraId="6C5A6521" w14:textId="77777777" w:rsidR="001B1A2C" w:rsidRPr="00CE441B" w:rsidRDefault="001B1A2C" w:rsidP="005C2118">
      <w:pPr>
        <w:pStyle w:val="Akapitzlist"/>
        <w:numPr>
          <w:ilvl w:val="0"/>
          <w:numId w:val="27"/>
        </w:numPr>
        <w:suppressAutoHyphens/>
        <w:spacing w:after="120"/>
        <w:ind w:left="426" w:hanging="426"/>
        <w:jc w:val="both"/>
        <w:rPr>
          <w:rFonts w:ascii="Arial" w:eastAsia="Times New Roman" w:hAnsi="Arial" w:cs="Arial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Za dzień zapłaty uznaje się datę obciążenia konta bankowego Zamawiającego. Zmiana konta Wykonawcy wymaga poinformowania Stron umowy i sporządzenia aneksu do Umowy.</w:t>
      </w:r>
    </w:p>
    <w:p w14:paraId="62E682D2" w14:textId="77777777" w:rsidR="001B1A2C" w:rsidRPr="00CE441B" w:rsidRDefault="001B1A2C" w:rsidP="005C2118">
      <w:pPr>
        <w:pStyle w:val="Akapitzlist"/>
        <w:numPr>
          <w:ilvl w:val="0"/>
          <w:numId w:val="27"/>
        </w:numPr>
        <w:suppressAutoHyphens/>
        <w:spacing w:after="120"/>
        <w:ind w:left="426" w:hanging="426"/>
        <w:rPr>
          <w:rFonts w:ascii="Arial" w:eastAsia="Times New Roman" w:hAnsi="Arial" w:cs="Arial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Zapłata:</w:t>
      </w:r>
    </w:p>
    <w:p w14:paraId="4035986B" w14:textId="77777777" w:rsidR="001B1A2C" w:rsidRPr="00CE441B" w:rsidRDefault="001B1A2C" w:rsidP="001B1A2C">
      <w:pPr>
        <w:pStyle w:val="Akapitzlist"/>
        <w:suppressAutoHyphens/>
        <w:spacing w:after="120"/>
        <w:ind w:left="709" w:hanging="426"/>
        <w:jc w:val="both"/>
        <w:rPr>
          <w:rFonts w:ascii="Arial" w:eastAsia="Times New Roman" w:hAnsi="Arial" w:cs="Arial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a) kwoty odpowiadającej całości albo części kwoty podatku wynikającej z otrzymanej faktury będzie dokonywana na rachunek VAT, w rozumieniu art. 2 pkt. 37 Wykonawcy ustawy z dnia 11 marca 2004 r. o podatku od towarów i usług (tekst jedn.: Dz. U. z 2021  r. poz. 685 z późn. zm.),</w:t>
      </w:r>
    </w:p>
    <w:p w14:paraId="63250A73" w14:textId="77777777" w:rsidR="001B1A2C" w:rsidRPr="00CE441B" w:rsidRDefault="001B1A2C" w:rsidP="001B1A2C">
      <w:pPr>
        <w:pStyle w:val="Akapitzlist"/>
        <w:suppressAutoHyphens/>
        <w:spacing w:after="120"/>
        <w:ind w:left="709" w:hanging="426"/>
        <w:jc w:val="both"/>
        <w:rPr>
          <w:rFonts w:ascii="Arial" w:eastAsia="Times New Roman" w:hAnsi="Arial" w:cs="Arial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color w:val="000000" w:themeColor="text1"/>
          <w:szCs w:val="22"/>
          <w:lang w:eastAsia="ar-SA"/>
        </w:rPr>
        <w:t>b) kwoty odpowiadającej wartości sprzedaży netto wynikającej z otrzymanej faktury jest dokonywana na rachunek bankowy albo na rachunek w spółdzielczej kasie oszczędnościowo-kredytowej, dla których jest prowadzony rachunek VAT Wykonawcy</w:t>
      </w:r>
    </w:p>
    <w:p w14:paraId="1F0EC5DB" w14:textId="77777777" w:rsidR="001B1A2C" w:rsidRPr="00CE441B" w:rsidRDefault="001B1A2C" w:rsidP="005C2118">
      <w:pPr>
        <w:pStyle w:val="Akapitzlist"/>
        <w:keepLines/>
        <w:widowControl w:val="0"/>
        <w:numPr>
          <w:ilvl w:val="0"/>
          <w:numId w:val="27"/>
        </w:numPr>
        <w:tabs>
          <w:tab w:val="left" w:pos="426"/>
          <w:tab w:val="left" w:pos="540"/>
          <w:tab w:val="left" w:pos="630"/>
          <w:tab w:val="left" w:pos="720"/>
          <w:tab w:val="left" w:pos="810"/>
          <w:tab w:val="left" w:pos="900"/>
        </w:tabs>
        <w:suppressAutoHyphens/>
        <w:spacing w:after="120"/>
        <w:ind w:left="426" w:hanging="426"/>
        <w:jc w:val="both"/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</w:pPr>
      <w:r w:rsidRPr="00CE441B"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  <w:t>Wierzyciel nie może bez pisemnej zgody dłużnika przenieść wierzytelności wynikających z niniejszej umowy na osoby trzecie.</w:t>
      </w:r>
    </w:p>
    <w:p w14:paraId="22C7C837" w14:textId="5B779BEE" w:rsidR="001B1A2C" w:rsidRPr="00CE441B" w:rsidRDefault="00110F9E" w:rsidP="005C2118">
      <w:pPr>
        <w:pStyle w:val="Akapitzlist"/>
        <w:keepLines/>
        <w:widowControl w:val="0"/>
        <w:numPr>
          <w:ilvl w:val="0"/>
          <w:numId w:val="27"/>
        </w:numPr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uppressAutoHyphens/>
        <w:spacing w:after="120"/>
        <w:ind w:left="426" w:hanging="426"/>
        <w:jc w:val="both"/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</w:pPr>
      <w:r>
        <w:rPr>
          <w:rFonts w:ascii="Arial" w:hAnsi="Arial" w:cs="Arial"/>
          <w:color w:val="000000" w:themeColor="text1"/>
          <w:szCs w:val="22"/>
          <w:lang w:eastAsia="pl-PL"/>
        </w:rPr>
        <w:t xml:space="preserve">  </w:t>
      </w:r>
      <w:r w:rsidR="001B1A2C"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1666,– „Ustawa o Fakturowaniu”). </w:t>
      </w:r>
    </w:p>
    <w:p w14:paraId="6558A0CD" w14:textId="4C90A52A" w:rsidR="001B1A2C" w:rsidRPr="00CE441B" w:rsidRDefault="001B1A2C" w:rsidP="005C2118">
      <w:pPr>
        <w:pStyle w:val="Akapitzlist"/>
        <w:keepLines/>
        <w:widowControl w:val="0"/>
        <w:numPr>
          <w:ilvl w:val="0"/>
          <w:numId w:val="27"/>
        </w:numPr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uppressAutoHyphens/>
        <w:spacing w:after="120"/>
        <w:ind w:left="426" w:hanging="426"/>
        <w:jc w:val="both"/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</w:pPr>
      <w:r w:rsidRPr="00CE441B">
        <w:rPr>
          <w:rFonts w:ascii="Arial" w:hAnsi="Arial" w:cs="Arial"/>
          <w:color w:val="000000" w:themeColor="text1"/>
          <w:szCs w:val="22"/>
          <w:lang w:eastAsia="pl-PL"/>
        </w:rPr>
        <w:lastRenderedPageBreak/>
        <w:t>W przypadku wystawienia</w:t>
      </w:r>
      <w:r w:rsidRPr="00CE441B">
        <w:rPr>
          <w:rFonts w:ascii="Arial" w:hAnsi="Arial" w:cs="Arial"/>
          <w:color w:val="000000" w:themeColor="text1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ustrukturyzowanej faktury elektronicznej, o której mowa w ust. </w:t>
      </w:r>
      <w:r w:rsidR="000E48CF" w:rsidRPr="00CE441B">
        <w:rPr>
          <w:rFonts w:ascii="Arial" w:hAnsi="Arial" w:cs="Arial"/>
          <w:color w:val="000000" w:themeColor="text1"/>
          <w:szCs w:val="22"/>
          <w:lang w:eastAsia="pl-PL"/>
        </w:rPr>
        <w:t>7</w:t>
      </w:r>
      <w:r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 i Zlecenia, których dotyczy. </w:t>
      </w:r>
    </w:p>
    <w:p w14:paraId="141DB982" w14:textId="351C8D3A" w:rsidR="001B1A2C" w:rsidRPr="00CE441B" w:rsidRDefault="001B1A2C" w:rsidP="005C2118">
      <w:pPr>
        <w:pStyle w:val="Akapitzlist"/>
        <w:keepLines/>
        <w:widowControl w:val="0"/>
        <w:numPr>
          <w:ilvl w:val="0"/>
          <w:numId w:val="27"/>
        </w:numPr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uppressAutoHyphens/>
        <w:spacing w:after="120"/>
        <w:ind w:left="426" w:hanging="426"/>
        <w:jc w:val="both"/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</w:pPr>
      <w:r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Ustrukturyzowaną fakturę elektroniczną należy wysyłać na następujący adres Zamawiającego na PEF: </w:t>
      </w:r>
      <w:hyperlink r:id="rId8" w:history="1">
        <w:r w:rsidR="00110F9E" w:rsidRPr="00E94452">
          <w:rPr>
            <w:rStyle w:val="Hipercze"/>
            <w:rFonts w:ascii="Arial" w:hAnsi="Arial" w:cs="Arial"/>
            <w:szCs w:val="22"/>
            <w:lang w:eastAsia="pl-PL"/>
          </w:rPr>
          <w:t>konstantynowo@poznan.lasy.gov.pl</w:t>
        </w:r>
      </w:hyperlink>
      <w:r w:rsidR="00110F9E">
        <w:rPr>
          <w:rFonts w:ascii="Arial" w:hAnsi="Arial" w:cs="Arial"/>
          <w:color w:val="000000" w:themeColor="text1"/>
          <w:szCs w:val="22"/>
          <w:lang w:eastAsia="pl-PL"/>
        </w:rPr>
        <w:t xml:space="preserve"> .</w:t>
      </w:r>
    </w:p>
    <w:p w14:paraId="53626C51" w14:textId="641D28D4" w:rsidR="001B1A2C" w:rsidRPr="00CE441B" w:rsidRDefault="001B1A2C" w:rsidP="005C2118">
      <w:pPr>
        <w:pStyle w:val="Akapitzlist"/>
        <w:keepLines/>
        <w:widowControl w:val="0"/>
        <w:numPr>
          <w:ilvl w:val="0"/>
          <w:numId w:val="27"/>
        </w:numPr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suppressAutoHyphens/>
        <w:spacing w:after="120"/>
        <w:ind w:left="426" w:hanging="426"/>
        <w:jc w:val="both"/>
        <w:rPr>
          <w:rFonts w:ascii="Arial" w:eastAsia="Times New Roman" w:hAnsi="Arial" w:cs="Arial"/>
          <w:snapToGrid w:val="0"/>
          <w:color w:val="000000" w:themeColor="text1"/>
          <w:szCs w:val="22"/>
          <w:lang w:eastAsia="ar-SA"/>
        </w:rPr>
      </w:pPr>
      <w:r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0E48CF" w:rsidRPr="00CE441B">
        <w:rPr>
          <w:rFonts w:ascii="Arial" w:hAnsi="Arial" w:cs="Arial"/>
          <w:color w:val="000000" w:themeColor="text1"/>
          <w:szCs w:val="22"/>
          <w:lang w:eastAsia="pl-PL"/>
        </w:rPr>
        <w:t>8</w:t>
      </w:r>
      <w:r w:rsidRPr="00CE441B">
        <w:rPr>
          <w:rFonts w:ascii="Arial" w:hAnsi="Arial" w:cs="Arial"/>
          <w:color w:val="000000" w:themeColor="text1"/>
          <w:szCs w:val="22"/>
          <w:lang w:eastAsia="pl-PL"/>
        </w:rPr>
        <w:t xml:space="preserve"> powyżej, do konta Zamawiającego na PEF, w sposób umożliwiający Zamawiającemu zapoznanie się z jej treścią.</w:t>
      </w:r>
    </w:p>
    <w:p w14:paraId="01E25332" w14:textId="77777777" w:rsidR="001B1A2C" w:rsidRPr="00CE441B" w:rsidRDefault="001B1A2C" w:rsidP="005C2118">
      <w:pPr>
        <w:widowControl w:val="0"/>
        <w:numPr>
          <w:ilvl w:val="0"/>
          <w:numId w:val="27"/>
        </w:numPr>
        <w:tabs>
          <w:tab w:val="left" w:pos="220"/>
        </w:tabs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iCs/>
          <w:color w:val="000000" w:themeColor="text1"/>
          <w:sz w:val="22"/>
        </w:rPr>
        <w:t>Wykonawca przy realizacji Umowy zobowiązuje posługiwać się rachunkiem rozliczeniowym o którym mowa w art. 49 ust. 1 pkt 1 ustawy z dnia 29 sierpnia 1997 r.  Prawo Bankowe (tekst jedn.: Dz. U. z 2020 r. poz. 1896 z późn. zm.) zawartym w wykazie podmiotów, o którym mowa w art. 96b ust. 1 ustawy z dnia 11 marca 2004 r. o podatku od towarów i usług (tekst jedn.: Dz. U. z 2021 r. poz. 685 z późn. zm.). Wykonawca przyjmuje do wiadomości, iż Zamawiający przy zapłacie Wynagrodzenia będzie stosował mechanizm podzielonej płatności, o którym mowa w art. 108a ust. 1 ustawy z dnia 11 marca 2004 r. o podatku od towarów i usług (tekst jedn.: Dz. U. z 2021 r. poz. 685 z późn. zm.).</w:t>
      </w:r>
    </w:p>
    <w:p w14:paraId="6DA1D56F" w14:textId="77777777" w:rsidR="001B1A2C" w:rsidRPr="00CE441B" w:rsidRDefault="001B1A2C" w:rsidP="007819F0">
      <w:pPr>
        <w:keepLines/>
        <w:widowControl w:val="0"/>
        <w:tabs>
          <w:tab w:val="left" w:pos="4590"/>
        </w:tabs>
        <w:spacing w:after="120" w:line="276" w:lineRule="auto"/>
        <w:rPr>
          <w:rFonts w:ascii="Arial" w:hAnsi="Arial" w:cs="Arial"/>
          <w:b/>
          <w:bCs/>
          <w:color w:val="000000" w:themeColor="text1"/>
          <w:sz w:val="22"/>
        </w:rPr>
      </w:pPr>
    </w:p>
    <w:p w14:paraId="7485F716" w14:textId="4DB42E6C" w:rsidR="001B1A2C" w:rsidRPr="00CE441B" w:rsidRDefault="001B1A2C" w:rsidP="001B1A2C">
      <w:pPr>
        <w:tabs>
          <w:tab w:val="left" w:pos="4590"/>
        </w:tabs>
        <w:spacing w:after="120" w:line="276" w:lineRule="auto"/>
        <w:jc w:val="center"/>
        <w:rPr>
          <w:rFonts w:ascii="Arial" w:hAnsi="Arial" w:cs="Arial"/>
          <w:b/>
          <w:bCs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</w:rPr>
        <w:t>§ 1</w:t>
      </w:r>
      <w:r w:rsidR="000E48CF" w:rsidRPr="00CE441B">
        <w:rPr>
          <w:rFonts w:ascii="Arial" w:hAnsi="Arial" w:cs="Arial"/>
          <w:b/>
          <w:bCs/>
          <w:color w:val="000000" w:themeColor="text1"/>
          <w:sz w:val="22"/>
        </w:rPr>
        <w:t>2</w:t>
      </w:r>
    </w:p>
    <w:p w14:paraId="5264F942" w14:textId="77777777" w:rsidR="001B1A2C" w:rsidRPr="00CE441B" w:rsidRDefault="001B1A2C" w:rsidP="005C2118">
      <w:pPr>
        <w:pStyle w:val="Akapitzlist"/>
        <w:numPr>
          <w:ilvl w:val="3"/>
          <w:numId w:val="15"/>
        </w:numPr>
        <w:tabs>
          <w:tab w:val="left" w:pos="4590"/>
        </w:tabs>
        <w:spacing w:after="120"/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06BB32F8" w14:textId="77777777" w:rsidR="001B1A2C" w:rsidRPr="00CE441B" w:rsidRDefault="001B1A2C" w:rsidP="005C2118">
      <w:pPr>
        <w:pStyle w:val="Akapitzlist"/>
        <w:numPr>
          <w:ilvl w:val="3"/>
          <w:numId w:val="15"/>
        </w:numPr>
        <w:tabs>
          <w:tab w:val="left" w:pos="4590"/>
        </w:tabs>
        <w:spacing w:after="120"/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569F0D57" w14:textId="77777777" w:rsidR="001B1A2C" w:rsidRPr="00CE441B" w:rsidRDefault="001B1A2C" w:rsidP="005C2118">
      <w:pPr>
        <w:pStyle w:val="Akapitzlist"/>
        <w:numPr>
          <w:ilvl w:val="3"/>
          <w:numId w:val="15"/>
        </w:numPr>
        <w:tabs>
          <w:tab w:val="left" w:pos="4590"/>
        </w:tabs>
        <w:spacing w:after="120"/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Bezpośrednia zapłata obejmuje wyłącznie należne wynagrodzenie, bez odsetek, należnych podwykonawcy lub dalszemu podwykonawcy.</w:t>
      </w:r>
    </w:p>
    <w:p w14:paraId="2ECF93C1" w14:textId="77777777" w:rsidR="001B1A2C" w:rsidRPr="00CE441B" w:rsidRDefault="001B1A2C" w:rsidP="005C2118">
      <w:pPr>
        <w:pStyle w:val="Akapitzlist"/>
        <w:numPr>
          <w:ilvl w:val="3"/>
          <w:numId w:val="15"/>
        </w:numPr>
        <w:tabs>
          <w:tab w:val="left" w:pos="4590"/>
        </w:tabs>
        <w:spacing w:after="120"/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1. Zamawiający informuje o terminie zgłaszania uwag, nie krótszym niż 7 dni od dnia doręczenia tej informacji. W uwagach nie można powoływać się na potrącenia roszczeń wykonawcy względem podwykonawcy niezwiązanych z realizacją umowy o podwykonawstwo.</w:t>
      </w:r>
    </w:p>
    <w:p w14:paraId="6C642216" w14:textId="77777777" w:rsidR="001B1A2C" w:rsidRPr="00CE441B" w:rsidRDefault="001B1A2C" w:rsidP="005C2118">
      <w:pPr>
        <w:pStyle w:val="Akapitzlist"/>
        <w:numPr>
          <w:ilvl w:val="3"/>
          <w:numId w:val="15"/>
        </w:numPr>
        <w:tabs>
          <w:tab w:val="left" w:pos="4590"/>
        </w:tabs>
        <w:spacing w:after="120"/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W przypadku zgłoszenia uwag, o których mowa w ust. 4, w terminie wskazanym przez Zamawiającego, Zamawiający może:</w:t>
      </w:r>
    </w:p>
    <w:p w14:paraId="587C9110" w14:textId="77777777" w:rsidR="001B1A2C" w:rsidRPr="00CE441B" w:rsidRDefault="001B1A2C" w:rsidP="005C2118">
      <w:pPr>
        <w:keepLines/>
        <w:widowControl w:val="0"/>
        <w:numPr>
          <w:ilvl w:val="1"/>
          <w:numId w:val="16"/>
        </w:numPr>
        <w:tabs>
          <w:tab w:val="left" w:pos="0"/>
        </w:tabs>
        <w:spacing w:after="120" w:line="276" w:lineRule="auto"/>
        <w:ind w:left="851" w:hanging="425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nie dokonać bezpośredniej zapłaty wynagrodzenia podwykonawcy lub dalszemu podwykonawcy, jeżeli Wykonawca wykaże niezasadność takiej zapłaty albo</w:t>
      </w:r>
    </w:p>
    <w:p w14:paraId="3DD60262" w14:textId="77777777" w:rsidR="001B1A2C" w:rsidRPr="00CE441B" w:rsidRDefault="001B1A2C" w:rsidP="005C2118">
      <w:pPr>
        <w:keepLines/>
        <w:widowControl w:val="0"/>
        <w:numPr>
          <w:ilvl w:val="1"/>
          <w:numId w:val="16"/>
        </w:numPr>
        <w:tabs>
          <w:tab w:val="left" w:pos="0"/>
        </w:tabs>
        <w:spacing w:after="120" w:line="276" w:lineRule="auto"/>
        <w:ind w:left="851" w:hanging="425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lastRenderedPageBreak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6262ED6" w14:textId="77777777" w:rsidR="001B1A2C" w:rsidRPr="00CE441B" w:rsidRDefault="001B1A2C" w:rsidP="005C2118">
      <w:pPr>
        <w:keepLines/>
        <w:widowControl w:val="0"/>
        <w:numPr>
          <w:ilvl w:val="1"/>
          <w:numId w:val="16"/>
        </w:numPr>
        <w:tabs>
          <w:tab w:val="left" w:pos="0"/>
        </w:tabs>
        <w:spacing w:after="120" w:line="276" w:lineRule="auto"/>
        <w:ind w:left="851" w:hanging="425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dokonać bezpośredniej zapłaty wynagrodzenia podwykonawcy lub dalszemu podwykonawcy, jeżeli podwykonawca lub dalszy podwykonawca wykaże zasadność takiej zapłaty.</w:t>
      </w:r>
    </w:p>
    <w:p w14:paraId="11DF9B4A" w14:textId="77777777" w:rsidR="001B1A2C" w:rsidRPr="00CE441B" w:rsidRDefault="001B1A2C" w:rsidP="005C2118">
      <w:pPr>
        <w:pStyle w:val="Akapitzlist"/>
        <w:keepLines/>
        <w:widowControl w:val="0"/>
        <w:numPr>
          <w:ilvl w:val="3"/>
          <w:numId w:val="15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W przypadku dokonania bezpośredniej zapłaty podwykonawcy lub dalszemu podwykonawcy, o których mowa w ust. 1, Zamawiający potrąca kwotę wypłaconego wynagrodzenia z wynagrodzenia należnego Wykonawcy.</w:t>
      </w:r>
    </w:p>
    <w:p w14:paraId="4A552DAA" w14:textId="77777777" w:rsidR="001B1A2C" w:rsidRPr="00CE441B" w:rsidRDefault="001B1A2C" w:rsidP="001B1A2C">
      <w:pPr>
        <w:pStyle w:val="Akapitzlist"/>
        <w:keepLines/>
        <w:widowControl w:val="0"/>
        <w:tabs>
          <w:tab w:val="left" w:pos="0"/>
        </w:tabs>
        <w:spacing w:after="120"/>
        <w:ind w:left="0"/>
        <w:jc w:val="both"/>
        <w:rPr>
          <w:rFonts w:ascii="Arial" w:hAnsi="Arial" w:cs="Arial"/>
          <w:color w:val="000000" w:themeColor="text1"/>
          <w:szCs w:val="22"/>
        </w:rPr>
      </w:pPr>
    </w:p>
    <w:p w14:paraId="40C5AD0C" w14:textId="1465C42C" w:rsidR="001B1A2C" w:rsidRPr="00CE441B" w:rsidRDefault="001B1A2C" w:rsidP="001B1A2C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</w:tabs>
        <w:spacing w:after="120" w:line="276" w:lineRule="auto"/>
        <w:ind w:left="360"/>
        <w:jc w:val="center"/>
        <w:rPr>
          <w:rFonts w:ascii="Arial" w:hAnsi="Arial" w:cs="Arial"/>
          <w:b/>
          <w:bCs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</w:rPr>
        <w:t>VII. RĘKOJMIA ZA WADY I GWARANCJA JAKOŚCI</w:t>
      </w:r>
    </w:p>
    <w:p w14:paraId="7A8C7A7A" w14:textId="1F2384C8" w:rsidR="001B1A2C" w:rsidRPr="00CE441B" w:rsidRDefault="001B1A2C" w:rsidP="001B1A2C">
      <w:pPr>
        <w:pStyle w:val="Tom1"/>
        <w:spacing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§  1</w:t>
      </w:r>
      <w:r w:rsidR="000E48CF" w:rsidRPr="00CE441B">
        <w:rPr>
          <w:rFonts w:ascii="Arial" w:hAnsi="Arial" w:cs="Arial"/>
          <w:color w:val="000000" w:themeColor="text1"/>
          <w:sz w:val="22"/>
          <w:szCs w:val="22"/>
        </w:rPr>
        <w:t>3</w:t>
      </w:r>
    </w:p>
    <w:p w14:paraId="7A438158" w14:textId="05219839" w:rsidR="001B1A2C" w:rsidRPr="00CE441B" w:rsidRDefault="001B1A2C" w:rsidP="005C2118">
      <w:pPr>
        <w:pStyle w:val="p3"/>
        <w:numPr>
          <w:ilvl w:val="0"/>
          <w:numId w:val="1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Wykonawca udziela Zamawiającemu gwarancji na roboty budowlane objęte przedmiotem niniejszej umowy oraz rękojmi za wady przez okres 60 miesięcy.</w:t>
      </w:r>
    </w:p>
    <w:p w14:paraId="0AC603E2" w14:textId="77777777" w:rsidR="001B1A2C" w:rsidRPr="00CE441B" w:rsidRDefault="001B1A2C" w:rsidP="005C2118">
      <w:pPr>
        <w:pStyle w:val="p3"/>
        <w:numPr>
          <w:ilvl w:val="0"/>
          <w:numId w:val="17"/>
        </w:numPr>
        <w:tabs>
          <w:tab w:val="num" w:pos="360"/>
          <w:tab w:val="left" w:pos="1437"/>
        </w:tabs>
        <w:spacing w:after="120" w:line="276" w:lineRule="auto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 okresie gwarancji Wykonawca zapewni we własnym zakresie w ramach wynagrodzenia umownego naprawy (usunięcie wad). Naprawy świadczone będą w miarę możliwości w miejscu użytkowania przedmiotu umowy.</w:t>
      </w:r>
    </w:p>
    <w:p w14:paraId="698FB2C4" w14:textId="65C15467" w:rsidR="001B1A2C" w:rsidRPr="00CE441B" w:rsidRDefault="006051AC" w:rsidP="005C2118">
      <w:pPr>
        <w:pStyle w:val="p3"/>
        <w:numPr>
          <w:ilvl w:val="0"/>
          <w:numId w:val="17"/>
        </w:numPr>
        <w:tabs>
          <w:tab w:val="num" w:pos="360"/>
          <w:tab w:val="left" w:pos="1437"/>
        </w:tabs>
        <w:spacing w:after="120" w:line="276" w:lineRule="auto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 przypadku wad r</w:t>
      </w:r>
      <w:r w:rsidR="001B1A2C" w:rsidRPr="00CE441B">
        <w:rPr>
          <w:rFonts w:ascii="Arial" w:hAnsi="Arial" w:cs="Arial"/>
          <w:color w:val="000000" w:themeColor="text1"/>
          <w:sz w:val="22"/>
          <w:szCs w:val="22"/>
        </w:rPr>
        <w:t xml:space="preserve">obót, Wykonawca zapewnia wykonanie napraw w okresie gwarancji w najkrótszym możliwym terminie uwzględniającym techniczne możliwości ich usunięcia, jednak nie dłuższym niż 7 dni od ich zgłoszenia przez Zamawiającego. </w:t>
      </w:r>
    </w:p>
    <w:p w14:paraId="48C9F5D9" w14:textId="77777777" w:rsidR="001B1A2C" w:rsidRPr="00CE441B" w:rsidRDefault="001B1A2C" w:rsidP="005C2118">
      <w:pPr>
        <w:pStyle w:val="p3"/>
        <w:numPr>
          <w:ilvl w:val="0"/>
          <w:numId w:val="17"/>
        </w:numPr>
        <w:tabs>
          <w:tab w:val="num" w:pos="360"/>
          <w:tab w:val="left" w:pos="1437"/>
        </w:tabs>
        <w:spacing w:after="120" w:line="276" w:lineRule="auto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 przypadku niespełnienia zobowiązań określonych w niniejszym paragrafie</w:t>
      </w:r>
      <w:r w:rsidRPr="00CE441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>Zamawiający może zlecić wykonanie napraw (usunięcia wad) na koszt Wykonawcy bez upoważnienia sądu.</w:t>
      </w:r>
    </w:p>
    <w:p w14:paraId="06E96E36" w14:textId="77777777" w:rsidR="001B1A2C" w:rsidRPr="00CE441B" w:rsidRDefault="001B1A2C" w:rsidP="005C2118">
      <w:pPr>
        <w:pStyle w:val="p3"/>
        <w:numPr>
          <w:ilvl w:val="0"/>
          <w:numId w:val="17"/>
        </w:numPr>
        <w:tabs>
          <w:tab w:val="num" w:pos="360"/>
          <w:tab w:val="left" w:pos="1437"/>
        </w:tabs>
        <w:spacing w:after="120" w:line="276" w:lineRule="auto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Wykonanie naprawy (usunięcie wad) zostanie stwierdzone w protokołach </w:t>
      </w:r>
      <w:proofErr w:type="spellStart"/>
      <w:r w:rsidRPr="00CE441B">
        <w:rPr>
          <w:rFonts w:ascii="Arial" w:hAnsi="Arial" w:cs="Arial"/>
          <w:color w:val="000000" w:themeColor="text1"/>
          <w:sz w:val="22"/>
          <w:szCs w:val="22"/>
        </w:rPr>
        <w:t>pousterkowych</w:t>
      </w:r>
      <w:proofErr w:type="spellEnd"/>
      <w:r w:rsidRPr="00CE441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35C211" w14:textId="77777777" w:rsidR="001B1A2C" w:rsidRPr="00CE441B" w:rsidRDefault="001B1A2C" w:rsidP="005C2118">
      <w:pPr>
        <w:pStyle w:val="p3"/>
        <w:numPr>
          <w:ilvl w:val="0"/>
          <w:numId w:val="17"/>
        </w:numPr>
        <w:tabs>
          <w:tab w:val="num" w:pos="360"/>
          <w:tab w:val="left" w:pos="1437"/>
        </w:tabs>
        <w:spacing w:after="120" w:line="276" w:lineRule="auto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 terminie 14 dni przed upływem okresu gwarancji, o których mowa w ust. 1, Zamawiający dokona przy udziale przedstawicieli Wykonawcy odbioru pogwarancyjnego robót budowlanych objętych umową, na zasadach określonych w dokumentacji</w:t>
      </w:r>
      <w:r w:rsidRPr="00CE441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>projektowej.</w:t>
      </w:r>
    </w:p>
    <w:p w14:paraId="5D62E5B5" w14:textId="77777777" w:rsidR="001B1A2C" w:rsidRPr="00CE441B" w:rsidRDefault="001B1A2C" w:rsidP="001B1A2C">
      <w:pPr>
        <w:pStyle w:val="Tom1"/>
        <w:spacing w:after="120" w:line="276" w:lineRule="auto"/>
        <w:jc w:val="left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6F847BB2" w14:textId="77777777" w:rsidR="00C562CD" w:rsidRPr="00CE441B" w:rsidRDefault="00C562CD" w:rsidP="00CE441B">
      <w:pPr>
        <w:keepLines/>
        <w:widowControl w:val="0"/>
        <w:spacing w:after="120" w:line="276" w:lineRule="auto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</w:p>
    <w:p w14:paraId="7E666D68" w14:textId="7DC74D37" w:rsidR="001B1A2C" w:rsidRPr="00CE441B" w:rsidRDefault="000E48CF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VIII</w:t>
      </w:r>
      <w:r w:rsidR="001B1A2C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. ODSTĄPIENIE OD UMOWY</w:t>
      </w:r>
    </w:p>
    <w:p w14:paraId="3A803CB2" w14:textId="61EA2EB7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1</w:t>
      </w:r>
      <w:r w:rsidR="000E48CF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4</w:t>
      </w:r>
    </w:p>
    <w:p w14:paraId="64A553B3" w14:textId="77777777" w:rsidR="001B1A2C" w:rsidRPr="00CE441B" w:rsidRDefault="001B1A2C" w:rsidP="005C2118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suppressAutoHyphens w:val="0"/>
        <w:autoSpaceDN w:val="0"/>
        <w:spacing w:after="120" w:line="276" w:lineRule="auto"/>
        <w:ind w:left="426" w:hanging="426"/>
        <w:jc w:val="both"/>
        <w:rPr>
          <w:rFonts w:cs="Arial"/>
          <w:b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Zamawiającemu </w:t>
      </w:r>
      <w:r w:rsidRPr="00CE441B">
        <w:rPr>
          <w:rFonts w:cs="Arial"/>
          <w:color w:val="000000" w:themeColor="text1"/>
          <w:sz w:val="22"/>
          <w:szCs w:val="22"/>
        </w:rPr>
        <w:t xml:space="preserve">w terminie 30 dni od powzięcia wiadomości o zdarzeniu stanowiącym podstawę odstąpienia (oprócz pkt 3-4 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>dla których termin do odstąpienia od Umowy będzie liczony od dnia następnego po upływie terminów w tych punktach określonych</w:t>
      </w:r>
      <w:r w:rsidRPr="00CE441B">
        <w:rPr>
          <w:rFonts w:cs="Arial"/>
          <w:bCs/>
          <w:color w:val="000000" w:themeColor="text1"/>
          <w:sz w:val="22"/>
          <w:szCs w:val="22"/>
        </w:rPr>
        <w:t>)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 – poza przypadkami określonymi w kodeksie cywilnym - </w:t>
      </w:r>
      <w:r w:rsidRPr="00CE441B">
        <w:rPr>
          <w:rFonts w:cs="Arial"/>
          <w:color w:val="000000" w:themeColor="text1"/>
          <w:sz w:val="22"/>
          <w:szCs w:val="22"/>
        </w:rPr>
        <w:t xml:space="preserve"> 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>przysługuje prawo do odstąpienia od Umowy w całości lub w części niewykonanej w sytuacji kiedy:</w:t>
      </w:r>
    </w:p>
    <w:p w14:paraId="3588EE78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/>
          <w:iCs/>
          <w:strike/>
          <w:color w:val="000000" w:themeColor="text1"/>
          <w:sz w:val="22"/>
          <w:szCs w:val="22"/>
          <w:u w:val="single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zostanie zgłoszona likwidacja lub rozwiązanie firmy,</w:t>
      </w:r>
    </w:p>
    <w:p w14:paraId="61312F68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zostanie wydany nakaz zajęcia majątku Wykonawcy,</w:t>
      </w:r>
      <w:r w:rsidRPr="00CE441B">
        <w:rPr>
          <w:rFonts w:cs="Arial"/>
          <w:color w:val="000000" w:themeColor="text1"/>
          <w:sz w:val="22"/>
          <w:szCs w:val="22"/>
        </w:rPr>
        <w:t xml:space="preserve"> </w:t>
      </w:r>
    </w:p>
    <w:p w14:paraId="36F4A35D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Wykonawca nie rozpoczął wykonywania robót budowlanych lub ich części lub przerwał realizację Umowy i jej nie realizuje przez okres dłuższy niż 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br/>
        <w:t xml:space="preserve">14 dni, </w:t>
      </w:r>
    </w:p>
    <w:p w14:paraId="622C06EB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lastRenderedPageBreak/>
        <w:t xml:space="preserve">Wykonawca wykonuje roboty niezgodnie z Umową, a w szczególności z dokumentacją techniczną, i pomimo wezwania przez Zamawiającego – nie rozpoczął w terminie 7 dni od wezwania przez Zamawiającego wykonywania robót zgodnie z Umową, </w:t>
      </w:r>
    </w:p>
    <w:p w14:paraId="4E1240EF" w14:textId="52777489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zajdzie okoliczność określona w §</w:t>
      </w:r>
      <w:r w:rsidR="000E48CF" w:rsidRPr="00CE441B">
        <w:rPr>
          <w:rFonts w:cs="Arial"/>
          <w:bCs/>
          <w:iCs/>
          <w:color w:val="000000" w:themeColor="text1"/>
          <w:sz w:val="22"/>
          <w:szCs w:val="22"/>
        </w:rPr>
        <w:t>9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 ust. </w:t>
      </w:r>
      <w:r w:rsidR="000E48CF" w:rsidRPr="00CE441B">
        <w:rPr>
          <w:rFonts w:cs="Arial"/>
          <w:bCs/>
          <w:iCs/>
          <w:color w:val="000000" w:themeColor="text1"/>
          <w:sz w:val="22"/>
          <w:szCs w:val="22"/>
        </w:rPr>
        <w:t>7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 pkt 2 Umowy,</w:t>
      </w:r>
    </w:p>
    <w:p w14:paraId="2D51E951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/>
          <w:iCs/>
          <w:strike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 xml:space="preserve">nastąpi inne rażące naruszenie przez Wykonawcę obowiązków wynikających 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br/>
        <w:t>z Umowy lub  przepisów prawa,</w:t>
      </w:r>
    </w:p>
    <w:p w14:paraId="3A708FC2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w przypadku zaistnienia istotnej zmiany okoliczności powodującej, że wykonanie Umowy nie leży w interesie publicznym czego nie można było przewidzieć w chwili zawarcia Umowy,</w:t>
      </w:r>
    </w:p>
    <w:p w14:paraId="5EDBFD45" w14:textId="77777777" w:rsidR="001B1A2C" w:rsidRPr="00CE441B" w:rsidRDefault="001B1A2C" w:rsidP="005C2118">
      <w:pPr>
        <w:pStyle w:val="Tekstpodstawowy"/>
        <w:numPr>
          <w:ilvl w:val="1"/>
          <w:numId w:val="19"/>
        </w:numPr>
        <w:tabs>
          <w:tab w:val="clear" w:pos="64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Zamawiający wielokrotnie dokonywał bezpośredniej zapłaty podwykonawcy lub dalszemu podwykonawcy lub dokonywał bezpośrednich zapłat na sumę większą niż 5% wartości umowy.</w:t>
      </w:r>
    </w:p>
    <w:p w14:paraId="389024D9" w14:textId="77777777" w:rsidR="001B1A2C" w:rsidRPr="00CE441B" w:rsidRDefault="001B1A2C" w:rsidP="005C2118">
      <w:pPr>
        <w:pStyle w:val="Tekstpodstawowy"/>
        <w:numPr>
          <w:ilvl w:val="0"/>
          <w:numId w:val="19"/>
        </w:numPr>
        <w:suppressAutoHyphens w:val="0"/>
        <w:autoSpaceDN w:val="0"/>
        <w:spacing w:after="120" w:line="276" w:lineRule="auto"/>
        <w:ind w:left="426" w:hanging="426"/>
        <w:jc w:val="both"/>
        <w:rPr>
          <w:rFonts w:cs="Arial"/>
          <w:bCs/>
          <w:iCs/>
          <w:strike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Odstąpienie od Umowy następuje w formie pisemnej pod rygorem nieważności.</w:t>
      </w:r>
    </w:p>
    <w:p w14:paraId="0CE25813" w14:textId="77777777" w:rsidR="001B1A2C" w:rsidRPr="00CE441B" w:rsidRDefault="001B1A2C" w:rsidP="005C2118">
      <w:pPr>
        <w:pStyle w:val="Tekstpodstawowy"/>
        <w:numPr>
          <w:ilvl w:val="0"/>
          <w:numId w:val="19"/>
        </w:numPr>
        <w:suppressAutoHyphens w:val="0"/>
        <w:autoSpaceDN w:val="0"/>
        <w:spacing w:after="120" w:line="276" w:lineRule="auto"/>
        <w:ind w:left="426" w:hanging="426"/>
        <w:jc w:val="both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W wypadku odstąpienia od Umowy, Wykonawcę i Zamawiającego obciążają następujące obowiązki szczegółowe:</w:t>
      </w:r>
    </w:p>
    <w:p w14:paraId="62599011" w14:textId="77777777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w terminie 10 dni od daty odstąpienia od Umowy Wykonawca przy udziale Zamawiającego sporządzi szczegółowy protokół inwentaryzacji robót w toku, wg stanu na dzień odstąpienia,</w:t>
      </w:r>
    </w:p>
    <w:p w14:paraId="20F8BABD" w14:textId="77777777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Wykonawca zabezpieczy przerwane roboty, do momentu przekazania terenu budowy Zamawiającemu,</w:t>
      </w:r>
    </w:p>
    <w:p w14:paraId="0120A0FB" w14:textId="77777777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Wykonawca niezwłocznie zgłosi Zamawiającemu gotowość odbioru robót przerwanych oraz zabezpieczających, jeżeli odstąpienie od Umowy nastąpiło z przyczyn, za które odpowiada Wykonawca,</w:t>
      </w:r>
    </w:p>
    <w:p w14:paraId="5BCC7920" w14:textId="77777777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najpóźniej w ciągu 20 dni od daty odstąpienia Wykonawca usunie z terenu budowy urządzenia zaplecza przez niego dostarczone bądź wzniesione,</w:t>
      </w:r>
    </w:p>
    <w:p w14:paraId="4E4FA674" w14:textId="77777777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cs="Arial"/>
          <w:bCs/>
          <w:iCs/>
          <w:strike/>
          <w:color w:val="000000" w:themeColor="text1"/>
          <w:sz w:val="22"/>
          <w:szCs w:val="22"/>
        </w:rPr>
      </w:pPr>
      <w:r w:rsidRPr="00CE441B">
        <w:rPr>
          <w:rFonts w:cs="Arial"/>
          <w:color w:val="000000" w:themeColor="text1"/>
          <w:sz w:val="22"/>
          <w:szCs w:val="22"/>
        </w:rPr>
        <w:t>w razie odstąpienia od Umowy, Zamawiający obowiązany jest do dokonania odbioru robót przerwanych i do zapłaty wynagrodzenia za roboty wykonane, wg stanu na dzień odstąpienia, bez zwrotu za nakłady poniesione na przyszłe wykonanie Przedmiotu Umowy,</w:t>
      </w:r>
    </w:p>
    <w:p w14:paraId="60B18FAC" w14:textId="4BBE9485" w:rsidR="001B1A2C" w:rsidRPr="00CE441B" w:rsidRDefault="001B1A2C" w:rsidP="005C2118">
      <w:pPr>
        <w:pStyle w:val="Tekstpodstawowy"/>
        <w:numPr>
          <w:ilvl w:val="0"/>
          <w:numId w:val="20"/>
        </w:numPr>
        <w:tabs>
          <w:tab w:val="clear" w:pos="720"/>
          <w:tab w:val="num" w:pos="851"/>
        </w:tabs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 w:hanging="425"/>
        <w:textAlignment w:val="baseline"/>
        <w:rPr>
          <w:rFonts w:cs="Arial"/>
          <w:bCs/>
          <w:iCs/>
          <w:strike/>
          <w:color w:val="000000" w:themeColor="text1"/>
          <w:sz w:val="22"/>
          <w:szCs w:val="22"/>
        </w:rPr>
      </w:pPr>
      <w:r w:rsidRPr="00CE441B">
        <w:rPr>
          <w:rFonts w:cs="Arial"/>
          <w:bCs/>
          <w:iCs/>
          <w:color w:val="000000" w:themeColor="text1"/>
          <w:sz w:val="22"/>
          <w:szCs w:val="22"/>
        </w:rPr>
        <w:t>zapłaty kar umownych zgodnie z § 1</w:t>
      </w:r>
      <w:r w:rsidR="000E48CF" w:rsidRPr="00CE441B">
        <w:rPr>
          <w:rFonts w:cs="Arial"/>
          <w:bCs/>
          <w:iCs/>
          <w:color w:val="000000" w:themeColor="text1"/>
          <w:sz w:val="22"/>
          <w:szCs w:val="22"/>
        </w:rPr>
        <w:t>5</w:t>
      </w:r>
      <w:r w:rsidRPr="00CE441B">
        <w:rPr>
          <w:rFonts w:cs="Arial"/>
          <w:bCs/>
          <w:iCs/>
          <w:color w:val="000000" w:themeColor="text1"/>
          <w:sz w:val="22"/>
          <w:szCs w:val="22"/>
        </w:rPr>
        <w:t>.</w:t>
      </w:r>
    </w:p>
    <w:p w14:paraId="16E1AA08" w14:textId="77777777" w:rsidR="001B1A2C" w:rsidRPr="00CE441B" w:rsidRDefault="001B1A2C" w:rsidP="001B1A2C">
      <w:pPr>
        <w:pStyle w:val="Tekstpodstawowy"/>
        <w:suppressAutoHyphens w:val="0"/>
        <w:overflowPunct w:val="0"/>
        <w:autoSpaceDE w:val="0"/>
        <w:autoSpaceDN w:val="0"/>
        <w:adjustRightInd w:val="0"/>
        <w:spacing w:after="120" w:line="276" w:lineRule="auto"/>
        <w:ind w:left="851"/>
        <w:textAlignment w:val="baseline"/>
        <w:rPr>
          <w:rFonts w:cs="Arial"/>
          <w:bCs/>
          <w:iCs/>
          <w:strike/>
          <w:color w:val="000000" w:themeColor="text1"/>
          <w:sz w:val="22"/>
          <w:szCs w:val="22"/>
        </w:rPr>
      </w:pPr>
    </w:p>
    <w:p w14:paraId="6A44A1A3" w14:textId="2B35F2E0" w:rsidR="001B1A2C" w:rsidRPr="00CE441B" w:rsidRDefault="000E48CF" w:rsidP="001B1A2C">
      <w:pPr>
        <w:pStyle w:val="Nagwek2"/>
        <w:tabs>
          <w:tab w:val="num" w:pos="0"/>
        </w:tabs>
        <w:spacing w:after="120" w:line="276" w:lineRule="auto"/>
        <w:jc w:val="center"/>
        <w:rPr>
          <w:rFonts w:ascii="Arial" w:hAnsi="Arial" w:cs="Arial"/>
          <w:b/>
          <w:bCs/>
          <w:iCs/>
          <w:snapToGrid w:val="0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b/>
          <w:iCs/>
          <w:snapToGrid w:val="0"/>
          <w:color w:val="000000" w:themeColor="text1"/>
          <w:sz w:val="22"/>
          <w:szCs w:val="22"/>
        </w:rPr>
        <w:t>I</w:t>
      </w:r>
      <w:r w:rsidR="001B1A2C" w:rsidRPr="00CE441B">
        <w:rPr>
          <w:rFonts w:ascii="Arial" w:hAnsi="Arial" w:cs="Arial"/>
          <w:b/>
          <w:iCs/>
          <w:snapToGrid w:val="0"/>
          <w:color w:val="000000" w:themeColor="text1"/>
          <w:sz w:val="22"/>
          <w:szCs w:val="22"/>
        </w:rPr>
        <w:t>X. KARY UMOWNE</w:t>
      </w:r>
    </w:p>
    <w:p w14:paraId="65F9D4E9" w14:textId="6954899B" w:rsidR="001B1A2C" w:rsidRPr="00CE441B" w:rsidRDefault="001B1A2C" w:rsidP="001B1A2C">
      <w:pPr>
        <w:keepLines/>
        <w:widowControl w:val="0"/>
        <w:tabs>
          <w:tab w:val="num" w:pos="0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1</w:t>
      </w:r>
      <w:r w:rsidR="000E48CF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5</w:t>
      </w:r>
    </w:p>
    <w:p w14:paraId="3C69E1A9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zapłaci Zamawiającemu kary umowne w wysokości:</w:t>
      </w:r>
    </w:p>
    <w:p w14:paraId="4502E344" w14:textId="6B2FF099" w:rsidR="001B1A2C" w:rsidRPr="00CE441B" w:rsidRDefault="001B1A2C" w:rsidP="005C2118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N w:val="0"/>
        <w:spacing w:after="120"/>
        <w:jc w:val="both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0,2% wynagrodzenia umownego</w:t>
      </w:r>
      <w:r w:rsidRPr="00CE441B">
        <w:rPr>
          <w:rFonts w:ascii="Arial" w:hAnsi="Arial" w:cs="Arial"/>
          <w:b/>
          <w:color w:val="000000" w:themeColor="text1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  <w:szCs w:val="22"/>
        </w:rPr>
        <w:t>brutto określonego w § 1</w:t>
      </w:r>
      <w:r w:rsidR="000E48CF" w:rsidRPr="00CE441B">
        <w:rPr>
          <w:rFonts w:ascii="Arial" w:hAnsi="Arial" w:cs="Arial"/>
          <w:color w:val="000000" w:themeColor="text1"/>
          <w:szCs w:val="22"/>
        </w:rPr>
        <w:t>0</w:t>
      </w:r>
      <w:r w:rsidRPr="00CE441B">
        <w:rPr>
          <w:rFonts w:ascii="Arial" w:hAnsi="Arial" w:cs="Arial"/>
          <w:color w:val="000000" w:themeColor="text1"/>
          <w:szCs w:val="22"/>
        </w:rPr>
        <w:t xml:space="preserve"> ust. 1 umowy za każdy dzień zwłoki </w:t>
      </w:r>
      <w:r w:rsidRPr="00CE441B">
        <w:rPr>
          <w:rFonts w:ascii="Arial" w:hAnsi="Arial" w:cs="Arial"/>
          <w:bCs/>
          <w:iCs/>
          <w:color w:val="000000" w:themeColor="text1"/>
          <w:szCs w:val="22"/>
        </w:rPr>
        <w:t>w wykonywaniu robót budowlanych;</w:t>
      </w:r>
    </w:p>
    <w:p w14:paraId="1AD57D80" w14:textId="292E1000" w:rsidR="001B1A2C" w:rsidRPr="00CE441B" w:rsidRDefault="001B1A2C" w:rsidP="005C2118">
      <w:pPr>
        <w:pStyle w:val="p3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0,2% wynagrodzenia umownego brutto określonego w § 1</w:t>
      </w:r>
      <w:r w:rsidR="000E48CF" w:rsidRPr="00CE441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ust. 1 umowy za każdy dzień zwłoki  w rozpoczęciu realizacji robót budowlanych;</w:t>
      </w:r>
    </w:p>
    <w:p w14:paraId="0B3C4A28" w14:textId="6728918F" w:rsidR="001B1A2C" w:rsidRPr="00CE441B" w:rsidRDefault="001B1A2C" w:rsidP="005C2118">
      <w:pPr>
        <w:pStyle w:val="p3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0,2% wynagrodzenia umownego brutto określonego w § 1</w:t>
      </w:r>
      <w:r w:rsidR="000E48CF" w:rsidRPr="00CE441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ust. 1 umowy za każdy dzień zwłoki w usunięciu wad i usterek dotyczących robót budowlanych oraz materiałów i urządzeń w okresie gwarancji i rękojmi, liczony od upływu terminu wyznaczonego na usunięcie wad i/lub usterek; </w:t>
      </w:r>
    </w:p>
    <w:p w14:paraId="08B49042" w14:textId="1A6518AE" w:rsidR="001B1A2C" w:rsidRPr="00CE441B" w:rsidRDefault="001B1A2C" w:rsidP="005C2118">
      <w:pPr>
        <w:pStyle w:val="p3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20% wynagrodzenia umownego brutto określonego w § 1</w:t>
      </w:r>
      <w:r w:rsidR="00654FB2" w:rsidRPr="00CE441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ust. 1 umowy - w przypadku odstąpienia od Umowy przez którąkolwiek ze stron z przyczyn leżących po stronie 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Wykonawcy; </w:t>
      </w:r>
    </w:p>
    <w:p w14:paraId="1388054B" w14:textId="7E21364C" w:rsidR="001F00FD" w:rsidRPr="00CE441B" w:rsidRDefault="001B1A2C" w:rsidP="00CE441B">
      <w:pPr>
        <w:pStyle w:val="p3"/>
        <w:numPr>
          <w:ilvl w:val="0"/>
          <w:numId w:val="23"/>
        </w:numPr>
        <w:tabs>
          <w:tab w:val="left" w:pos="426"/>
        </w:tabs>
        <w:autoSpaceDN w:val="0"/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0,2 % wynagrodzenia umownego brutto określonego w § 1</w:t>
      </w:r>
      <w:r w:rsidR="00654FB2" w:rsidRPr="00CE441B">
        <w:rPr>
          <w:rFonts w:ascii="Arial" w:hAnsi="Arial" w:cs="Arial"/>
          <w:color w:val="000000" w:themeColor="text1"/>
          <w:sz w:val="22"/>
          <w:szCs w:val="22"/>
        </w:rPr>
        <w:t>0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 ust. 1 umowy za każdy dzień przerwy w wykonywaniu robót budowlanych, w przypadku przerwy dłuższej niż 7 dni w wykonywaniu robót budowlanych wynikającej z winy Wykonawcy; </w:t>
      </w:r>
    </w:p>
    <w:p w14:paraId="146158FF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Zamawiającemu przysługuje prawo do dochodzenia odszkodowania przekraczającego określone w  Umowie kary umowne na zasadach ogólnych.</w:t>
      </w:r>
    </w:p>
    <w:p w14:paraId="759FEF5F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zapłaci karę umowną w terminie 10 dni licząc od dnia otrzymania pisemnego wystąpienia z żądaniem zapłacenia kary.</w:t>
      </w:r>
    </w:p>
    <w:p w14:paraId="13AF0D52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razie zwłoki w zapłacie Zamawiający może potrącić należną mu karę z dowolnej należności przysługującej Wykonawcy względem Zamawiającego.</w:t>
      </w:r>
    </w:p>
    <w:p w14:paraId="3D9EB55E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Zamawiający zastrzega sobie prawo do żądania odszkodowania uzupełniającego przenoszącego wysokość kar umownych do wysokości rzeczywiście poniesionej szkody i utraconych korzyści.</w:t>
      </w:r>
    </w:p>
    <w:p w14:paraId="0CA0A1EE" w14:textId="77777777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Wykonawca wyraża zgodę na potrącenie kar umownych z przysługującego mu wynagrodzenia.</w:t>
      </w:r>
    </w:p>
    <w:p w14:paraId="0970E595" w14:textId="5B2D0508" w:rsidR="001B1A2C" w:rsidRPr="00CE441B" w:rsidRDefault="001B1A2C" w:rsidP="005C2118">
      <w:pPr>
        <w:widowControl w:val="0"/>
        <w:numPr>
          <w:ilvl w:val="0"/>
          <w:numId w:val="21"/>
        </w:numPr>
        <w:tabs>
          <w:tab w:val="left" w:pos="426"/>
        </w:tabs>
        <w:autoSpaceDN w:val="0"/>
        <w:spacing w:after="120" w:line="276" w:lineRule="auto"/>
        <w:ind w:left="426" w:hanging="426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Naliczone kary umowne nie mogą przekroczyć 30% wynagrodzenia umownego, o którym mowa w § 1</w:t>
      </w:r>
      <w:r w:rsidR="00654FB2" w:rsidRPr="00CE441B">
        <w:rPr>
          <w:rFonts w:ascii="Arial" w:hAnsi="Arial" w:cs="Arial"/>
          <w:color w:val="000000" w:themeColor="text1"/>
          <w:sz w:val="22"/>
        </w:rPr>
        <w:t>0</w:t>
      </w:r>
      <w:r w:rsidRPr="00CE441B">
        <w:rPr>
          <w:rFonts w:ascii="Arial" w:hAnsi="Arial" w:cs="Arial"/>
          <w:color w:val="000000" w:themeColor="text1"/>
          <w:sz w:val="22"/>
        </w:rPr>
        <w:t xml:space="preserve"> ust. 1 umowy.</w:t>
      </w:r>
    </w:p>
    <w:p w14:paraId="4B24287F" w14:textId="77777777" w:rsidR="001B1A2C" w:rsidRPr="00CE441B" w:rsidRDefault="001B1A2C" w:rsidP="001B1A2C">
      <w:pPr>
        <w:pStyle w:val="Nagwek2"/>
        <w:tabs>
          <w:tab w:val="num" w:pos="0"/>
        </w:tabs>
        <w:spacing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5325FC9" w14:textId="77777777" w:rsidR="001B1A2C" w:rsidRPr="00CE441B" w:rsidRDefault="001B1A2C" w:rsidP="001B1A2C">
      <w:pPr>
        <w:pStyle w:val="Nagwek2"/>
        <w:tabs>
          <w:tab w:val="num" w:pos="0"/>
        </w:tabs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b/>
          <w:iCs/>
          <w:color w:val="000000" w:themeColor="text1"/>
          <w:sz w:val="22"/>
          <w:szCs w:val="22"/>
        </w:rPr>
        <w:t>XII. POSTANOWIENIA KOŃCOWE</w:t>
      </w:r>
    </w:p>
    <w:p w14:paraId="38917F15" w14:textId="6926F4D2" w:rsidR="001B1A2C" w:rsidRPr="00CE441B" w:rsidRDefault="001B1A2C" w:rsidP="001B1A2C">
      <w:pPr>
        <w:keepLines/>
        <w:widowControl w:val="0"/>
        <w:tabs>
          <w:tab w:val="num" w:pos="0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 xml:space="preserve">§ </w:t>
      </w:r>
      <w:r w:rsidR="001F00FD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1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6</w:t>
      </w:r>
    </w:p>
    <w:p w14:paraId="40C51308" w14:textId="77777777" w:rsidR="001B1A2C" w:rsidRPr="00CE441B" w:rsidRDefault="001B1A2C" w:rsidP="005C2118">
      <w:pPr>
        <w:pStyle w:val="p3"/>
        <w:numPr>
          <w:ilvl w:val="0"/>
          <w:numId w:val="22"/>
        </w:numPr>
        <w:tabs>
          <w:tab w:val="clear" w:pos="585"/>
          <w:tab w:val="num" w:pos="360"/>
        </w:tabs>
        <w:spacing w:after="120"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Wykonawca oświadcza, że ubezpieczył się od odpowiedzialności cywilnej z tytułu prowadzonej działalności</w:t>
      </w:r>
      <w:r w:rsidRPr="00CE441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gospodarczej w zakresie zgodnym z przedmiotem zamówienia </w:t>
      </w:r>
    </w:p>
    <w:p w14:paraId="637801E8" w14:textId="77777777" w:rsidR="001B1A2C" w:rsidRPr="00CE441B" w:rsidRDefault="001B1A2C" w:rsidP="005C2118">
      <w:pPr>
        <w:pStyle w:val="p3"/>
        <w:numPr>
          <w:ilvl w:val="0"/>
          <w:numId w:val="22"/>
        </w:numPr>
        <w:tabs>
          <w:tab w:val="clear" w:pos="585"/>
          <w:tab w:val="num" w:pos="360"/>
        </w:tabs>
        <w:spacing w:after="120"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 przypadku wydłużenia okresu realizacji zamówienia, Wykonawca zobowiązany jest do odpowiedniego przedłużenia okresu ubezpieczenia – najpóźniej przed wygaśnięciem dotychczasowego.</w:t>
      </w:r>
    </w:p>
    <w:p w14:paraId="0DEDFF9F" w14:textId="77777777" w:rsidR="001B1A2C" w:rsidRPr="00CE441B" w:rsidRDefault="001B1A2C" w:rsidP="005C2118">
      <w:pPr>
        <w:pStyle w:val="p3"/>
        <w:numPr>
          <w:ilvl w:val="0"/>
          <w:numId w:val="22"/>
        </w:numPr>
        <w:tabs>
          <w:tab w:val="clear" w:pos="585"/>
          <w:tab w:val="num" w:pos="360"/>
        </w:tabs>
        <w:spacing w:after="120"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 xml:space="preserve">Na każde żądanie Zamawiającego, Wykonawca zobowiązany jest przedłożyć mu do wglądu oryginał polisy (w przypadku złożenia polisy ubezpieczeniowej w kopii poświadczonej za zgodność z oryginałem) wraz z dowodem uiszczenia składek. </w:t>
      </w:r>
    </w:p>
    <w:p w14:paraId="7E741E2C" w14:textId="77777777" w:rsidR="001B1A2C" w:rsidRPr="00CE441B" w:rsidRDefault="001B1A2C" w:rsidP="005C2118">
      <w:pPr>
        <w:pStyle w:val="p3"/>
        <w:numPr>
          <w:ilvl w:val="0"/>
          <w:numId w:val="22"/>
        </w:numPr>
        <w:tabs>
          <w:tab w:val="clear" w:pos="585"/>
          <w:tab w:val="num" w:pos="360"/>
        </w:tabs>
        <w:spacing w:after="120"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441B">
        <w:rPr>
          <w:rFonts w:ascii="Arial" w:hAnsi="Arial" w:cs="Arial"/>
          <w:color w:val="000000" w:themeColor="text1"/>
          <w:sz w:val="22"/>
          <w:szCs w:val="22"/>
        </w:rPr>
        <w:t>Wykonawca odpowiada za wszystkie szkody wyrządzone w związku z wykonywaniem Umowy – zarówno przez niego, jak też przez podwykonawców, a także osoby i podmioty którymi się posługuje – aż do podpisania protokołu odbioru końcowego.</w:t>
      </w:r>
    </w:p>
    <w:p w14:paraId="47B66CA7" w14:textId="77777777" w:rsidR="001B1A2C" w:rsidRPr="00CE441B" w:rsidRDefault="001B1A2C" w:rsidP="001B1A2C">
      <w:pPr>
        <w:keepLines/>
        <w:widowControl w:val="0"/>
        <w:spacing w:after="120" w:line="276" w:lineRule="auto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</w:p>
    <w:p w14:paraId="3C732772" w14:textId="168B123B" w:rsidR="001B1A2C" w:rsidRPr="00CE441B" w:rsidRDefault="001B1A2C" w:rsidP="001B1A2C">
      <w:pPr>
        <w:keepLines/>
        <w:widowControl w:val="0"/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 xml:space="preserve">§ </w:t>
      </w:r>
      <w:r w:rsidR="001F00FD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1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7</w:t>
      </w:r>
    </w:p>
    <w:p w14:paraId="28BD2605" w14:textId="0E820E60" w:rsidR="001B1A2C" w:rsidRPr="00CE441B" w:rsidRDefault="001B1A2C" w:rsidP="005C2118">
      <w:pPr>
        <w:pStyle w:val="Akapitzlist"/>
        <w:widowControl w:val="0"/>
        <w:numPr>
          <w:ilvl w:val="2"/>
          <w:numId w:val="19"/>
        </w:numPr>
        <w:tabs>
          <w:tab w:val="clear" w:pos="2160"/>
          <w:tab w:val="num" w:pos="993"/>
        </w:tabs>
        <w:suppressAutoHyphens/>
        <w:autoSpaceDE w:val="0"/>
        <w:spacing w:after="120"/>
        <w:ind w:left="426"/>
        <w:rPr>
          <w:rFonts w:ascii="Arial" w:hAnsi="Arial" w:cs="Arial"/>
          <w:color w:val="000000" w:themeColor="text1"/>
        </w:rPr>
      </w:pPr>
      <w:r w:rsidRPr="00CE441B">
        <w:rPr>
          <w:rFonts w:ascii="Arial" w:hAnsi="Arial" w:cs="Arial"/>
          <w:color w:val="000000" w:themeColor="text1"/>
        </w:rPr>
        <w:t>Zamawiający przewiduje możliwość zmian postanowień zawartej umowy w stosunku do treści oferty, na podstawie której dokonano wyboru Wykonawcy, w przypadku wystąpienia co najmniej jednej z okoliczności wymienionych poniżej, z uwzględnieniem podawanych warunków ich wprowadzenia:</w:t>
      </w:r>
    </w:p>
    <w:p w14:paraId="7B684CFA" w14:textId="77777777" w:rsidR="001B1A2C" w:rsidRPr="00CE441B" w:rsidRDefault="001B1A2C" w:rsidP="005C2118">
      <w:pPr>
        <w:pStyle w:val="Akapitzlist"/>
        <w:widowControl w:val="0"/>
        <w:numPr>
          <w:ilvl w:val="0"/>
          <w:numId w:val="29"/>
        </w:numPr>
        <w:tabs>
          <w:tab w:val="left" w:pos="900"/>
          <w:tab w:val="left" w:pos="1800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przedłużenie terminu wykonania Umowy, jeżeli niemożność dotrzymania pierwotnego terminu stanowi konsekwencję:</w:t>
      </w:r>
    </w:p>
    <w:p w14:paraId="6B5E17BE" w14:textId="02D11AF9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konieczności wykonania robót zamiennych, dodatkowych lub innych robót niezbędnych do wykonania przedmiotu Umowy w szczególności ze względu na zasady wiedzy technicznej, udokumentowanych zatwierdzonym protokołem konieczności,</w:t>
      </w:r>
    </w:p>
    <w:p w14:paraId="13C1B6DB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 xml:space="preserve">przyczyn zależnych od Zamawiającego, Organów Administracji, innych osób lub </w:t>
      </w:r>
      <w:r w:rsidRPr="00CE441B">
        <w:rPr>
          <w:rFonts w:ascii="Arial" w:hAnsi="Arial" w:cs="Arial"/>
          <w:color w:val="000000" w:themeColor="text1"/>
          <w:szCs w:val="22"/>
        </w:rPr>
        <w:lastRenderedPageBreak/>
        <w:t>podmiotów, za których działania nie odpowiada Wykonawca, w szczególności wystąpienia opóźnień w wydawaniu decyzji, zezwoleń, uzgodnień, itp., do wydania których właściwe organy są zobowiązane na mocy przepisów prawa, jeżeli opóźnienie przekroczy okres przewidziany w przepisach prawa, w którym ww. decyzje powinny zostać wydane oraz nie są następstwem okoliczności, za które wykonawca ponosi odpowiedzialność;</w:t>
      </w:r>
    </w:p>
    <w:p w14:paraId="0990B984" w14:textId="716A46C8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 xml:space="preserve">siły wyższej określonej w § </w:t>
      </w:r>
      <w:r w:rsidR="00654FB2" w:rsidRPr="00CE441B">
        <w:rPr>
          <w:rFonts w:ascii="Arial" w:hAnsi="Arial" w:cs="Arial"/>
          <w:color w:val="000000" w:themeColor="text1"/>
          <w:szCs w:val="22"/>
        </w:rPr>
        <w:t>18</w:t>
      </w:r>
      <w:r w:rsidRPr="00CE441B">
        <w:rPr>
          <w:rFonts w:ascii="Arial" w:hAnsi="Arial" w:cs="Arial"/>
          <w:color w:val="000000" w:themeColor="text1"/>
          <w:szCs w:val="22"/>
        </w:rPr>
        <w:t xml:space="preserve"> Umowy,</w:t>
      </w:r>
    </w:p>
    <w:p w14:paraId="1029BB26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warunków atmosferycznych nie pozwalających na realizację robót, dla których określona odpowiednimi normami technologia wymaga właściwych warunków atmosferycznych,</w:t>
      </w:r>
    </w:p>
    <w:p w14:paraId="2BFD4B24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zmian spowodowanych warunkami geologicznymi, terenowymi (w szczególności przebiegiem urządzeń podziemnych, instalacji lub obiektów infrastrukturalnych), archeologicznymi, wodnymi itp., odmiennymi od przyjętych w dokumentacji projektowej, tj.: np.: wyższy poziom wody gruntowej, inny przebieg urządzenia podziemnego, podziemna komora, której nie ma w planach itp.),</w:t>
      </w:r>
    </w:p>
    <w:p w14:paraId="2F386F9B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 xml:space="preserve">zmiany terminu dostawy materiałów koniecznych do wykonania przedmiotu zamówienia przez podmiot trzeci nie dłuższa niż 6 miesięcy (np. dostawcę, producenta) u którego Wykonawca dokonał zamówienia, po przedstawieniu dokumentów potwierdzających opóźnienie w dostawach, o których mowa w ust. 2. </w:t>
      </w:r>
    </w:p>
    <w:p w14:paraId="231E6ABF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snapToGrid w:val="0"/>
          <w:color w:val="000000" w:themeColor="text1"/>
          <w:szCs w:val="22"/>
        </w:rPr>
        <w:t>zmian z przyczyn obiektywnych, niezależnych od Wykonawcy i mających wpływ na wykonanie przedmiotu Umowy, które uniemożliwiły wykonanie zamówienia w przewidzianym pierwotnie terminie,</w:t>
      </w:r>
    </w:p>
    <w:p w14:paraId="60F1E844" w14:textId="77777777" w:rsidR="001B1A2C" w:rsidRPr="00CE441B" w:rsidRDefault="001B1A2C" w:rsidP="005C2118">
      <w:pPr>
        <w:pStyle w:val="Akapitzlist"/>
        <w:widowControl w:val="0"/>
        <w:numPr>
          <w:ilvl w:val="0"/>
          <w:numId w:val="30"/>
        </w:numPr>
        <w:tabs>
          <w:tab w:val="left" w:pos="1134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Style w:val="Znak4ZnakZnakZnak1"/>
          <w:b w:val="0"/>
          <w:bCs w:val="0"/>
          <w:i w:val="0"/>
          <w:iCs w:val="0"/>
          <w:color w:val="000000" w:themeColor="text1"/>
          <w:sz w:val="22"/>
          <w:szCs w:val="22"/>
        </w:rPr>
        <w:t>awarii niezawinionych przez Wykonawcę</w:t>
      </w:r>
    </w:p>
    <w:p w14:paraId="3B687276" w14:textId="77777777" w:rsidR="001B1A2C" w:rsidRPr="00CE441B" w:rsidRDefault="001B1A2C" w:rsidP="00EE7BC7">
      <w:pPr>
        <w:widowControl w:val="0"/>
        <w:tabs>
          <w:tab w:val="left" w:pos="900"/>
          <w:tab w:val="left" w:pos="1800"/>
        </w:tabs>
        <w:suppressAutoHyphens/>
        <w:overflowPunct w:val="0"/>
        <w:autoSpaceDE w:val="0"/>
        <w:spacing w:after="120" w:line="276" w:lineRule="auto"/>
        <w:ind w:left="709"/>
        <w:textAlignment w:val="baseline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powyższych przypadkach termin wykonania Umowy może ulec odpowiedniej zmianie –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terminu.</w:t>
      </w:r>
    </w:p>
    <w:p w14:paraId="30FBF914" w14:textId="77777777" w:rsidR="001B1A2C" w:rsidRPr="00CE441B" w:rsidRDefault="001B1A2C" w:rsidP="005C2118">
      <w:pPr>
        <w:pStyle w:val="Akapitzlist"/>
        <w:widowControl w:val="0"/>
        <w:numPr>
          <w:ilvl w:val="0"/>
          <w:numId w:val="29"/>
        </w:numPr>
        <w:tabs>
          <w:tab w:val="left" w:pos="900"/>
          <w:tab w:val="left" w:pos="1800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ograniczenie zakresu zamówienia, gdy rezygnacja z danej części jest korzystna dla Zamawiającego lub wynika z obiektywnie uzasadnionych przesłanek (np. zmiana dokumentacji projektowej, sposób zagospodarowania terenu),</w:t>
      </w:r>
    </w:p>
    <w:p w14:paraId="4D8F306F" w14:textId="77777777" w:rsidR="001B1A2C" w:rsidRPr="00CE441B" w:rsidRDefault="001B1A2C" w:rsidP="005C2118">
      <w:pPr>
        <w:pStyle w:val="Akapitzlist"/>
        <w:widowControl w:val="0"/>
        <w:numPr>
          <w:ilvl w:val="0"/>
          <w:numId w:val="29"/>
        </w:numPr>
        <w:tabs>
          <w:tab w:val="left" w:pos="900"/>
          <w:tab w:val="left" w:pos="1800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roboty zamienne wynikające w szczególności ze sposobu zagospodarowania terenu, konieczności zmian w dokumentacji projektowej oraz w zakresie zmian materiałów i technologii na materiały i technologie spełniające parametry techniczne lub na materiały i technologie o wyższych parametrach niż określone w specyfikacji warunków zamówienia, dokumentacji technicznej i ofercie Wykonawcy, jeżeli takie zmiany w szczególności:</w:t>
      </w:r>
    </w:p>
    <w:p w14:paraId="0941E6B2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zapewnią prawidłową realizację Umowy,</w:t>
      </w:r>
    </w:p>
    <w:p w14:paraId="403C025F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obniżą koszty wykonania robót lub eksploatacji obiektów stanowiących Przedmiot Umowy,</w:t>
      </w:r>
    </w:p>
    <w:p w14:paraId="5933C9D5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zapewnią optymalne parametry technicznych lub podniosą standard jakości robót i obiektów stanowiących Przedmiot Umowy,</w:t>
      </w:r>
    </w:p>
    <w:p w14:paraId="32D2C99F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będą wynikały ze sposobu zagospodarowania terenu.</w:t>
      </w:r>
    </w:p>
    <w:p w14:paraId="5B8D990D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będą wynikały z konieczności zmiany dokumentacji projektowej,</w:t>
      </w:r>
    </w:p>
    <w:p w14:paraId="62355BB7" w14:textId="77777777" w:rsidR="001B1A2C" w:rsidRPr="00CE441B" w:rsidRDefault="001B1A2C" w:rsidP="005C2118">
      <w:pPr>
        <w:pStyle w:val="Akapitzlist"/>
        <w:widowControl w:val="0"/>
        <w:numPr>
          <w:ilvl w:val="0"/>
          <w:numId w:val="31"/>
        </w:numPr>
        <w:tabs>
          <w:tab w:val="left" w:pos="993"/>
          <w:tab w:val="left" w:pos="1800"/>
        </w:tabs>
        <w:suppressAutoHyphens/>
        <w:overflowPunct w:val="0"/>
        <w:autoSpaceDE w:val="0"/>
        <w:spacing w:after="120"/>
        <w:ind w:left="993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 xml:space="preserve">przyniosą inne, wymierne korzyści dla Zamawiającego. </w:t>
      </w:r>
    </w:p>
    <w:p w14:paraId="340C6D13" w14:textId="77777777" w:rsidR="001B1A2C" w:rsidRPr="00CE441B" w:rsidRDefault="001B1A2C" w:rsidP="005C2118">
      <w:pPr>
        <w:pStyle w:val="Akapitzlist"/>
        <w:widowControl w:val="0"/>
        <w:numPr>
          <w:ilvl w:val="0"/>
          <w:numId w:val="29"/>
        </w:numPr>
        <w:tabs>
          <w:tab w:val="left" w:pos="900"/>
          <w:tab w:val="left" w:pos="1800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roboty dodatkowe,</w:t>
      </w:r>
    </w:p>
    <w:p w14:paraId="5BC13377" w14:textId="152A4E49" w:rsidR="001B1A2C" w:rsidRPr="00CE441B" w:rsidRDefault="001B1A2C" w:rsidP="005C2118">
      <w:pPr>
        <w:pStyle w:val="Akapitzlist"/>
        <w:widowControl w:val="0"/>
        <w:numPr>
          <w:ilvl w:val="0"/>
          <w:numId w:val="29"/>
        </w:numPr>
        <w:tabs>
          <w:tab w:val="left" w:pos="900"/>
          <w:tab w:val="left" w:pos="1800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lastRenderedPageBreak/>
        <w:t>obniżenie wynagrodzenia z uwagi na zmianę lub ograniczenie faktycznego zakresu realizacji Umowy w szczególności w wyniku okoliczności o których mowa w ust. 1 pkt. 2) i 3) niniejszego paragrafu, z zastrzeżeniem postanowień § 1</w:t>
      </w:r>
      <w:r w:rsidR="00654FB2" w:rsidRPr="00CE441B">
        <w:rPr>
          <w:rFonts w:ascii="Arial" w:hAnsi="Arial" w:cs="Arial"/>
          <w:color w:val="000000" w:themeColor="text1"/>
          <w:szCs w:val="22"/>
        </w:rPr>
        <w:t>0</w:t>
      </w:r>
      <w:r w:rsidRPr="00CE441B">
        <w:rPr>
          <w:rFonts w:ascii="Arial" w:hAnsi="Arial" w:cs="Arial"/>
          <w:color w:val="000000" w:themeColor="text1"/>
          <w:szCs w:val="22"/>
        </w:rPr>
        <w:t xml:space="preserve"> ust. 3 niniejszej umowy.</w:t>
      </w:r>
    </w:p>
    <w:p w14:paraId="62BF124D" w14:textId="77777777" w:rsidR="001F00FD" w:rsidRPr="00CE441B" w:rsidRDefault="001B1A2C" w:rsidP="005C2118">
      <w:pPr>
        <w:pStyle w:val="Akapitzlist"/>
        <w:widowControl w:val="0"/>
        <w:numPr>
          <w:ilvl w:val="2"/>
          <w:numId w:val="19"/>
        </w:numPr>
        <w:suppressAutoHyphens/>
        <w:autoSpaceDE w:val="0"/>
        <w:spacing w:after="120"/>
        <w:ind w:left="426"/>
        <w:jc w:val="both"/>
        <w:rPr>
          <w:rFonts w:ascii="Arial" w:hAnsi="Arial" w:cs="Arial"/>
          <w:color w:val="000000" w:themeColor="text1"/>
        </w:rPr>
      </w:pPr>
      <w:r w:rsidRPr="00CE441B">
        <w:rPr>
          <w:rFonts w:ascii="Arial" w:hAnsi="Arial" w:cs="Arial"/>
          <w:color w:val="000000" w:themeColor="text1"/>
        </w:rPr>
        <w:t xml:space="preserve">W przypadku konieczności wprowadzenia zmian w Umowie, w zakresie wskazanym w ust. 1 powyżej, Wykonawca ma obowiązek przedłożyć Zamawiającemu wniosek dotyczący zmiany Umowy wraz z opisem zdarzenia lub okoliczności stanowiących podstawę do żądania takiej zmiany i załączyć dowody to potwierdzające. W przypadku wniosku Wykonawcy dotyczącego zmiany w Umowie na podstawie ust. 1 pkt. 1) </w:t>
      </w:r>
      <w:proofErr w:type="spellStart"/>
      <w:r w:rsidRPr="00CE441B">
        <w:rPr>
          <w:rFonts w:ascii="Arial" w:hAnsi="Arial" w:cs="Arial"/>
          <w:color w:val="000000" w:themeColor="text1"/>
        </w:rPr>
        <w:t>ppkt</w:t>
      </w:r>
      <w:proofErr w:type="spellEnd"/>
      <w:r w:rsidRPr="00CE441B">
        <w:rPr>
          <w:rFonts w:ascii="Arial" w:hAnsi="Arial" w:cs="Arial"/>
          <w:color w:val="000000" w:themeColor="text1"/>
        </w:rPr>
        <w:t>. f) niniejszego paragrafu, Wykonawca zobowiązany będzie załączyć dokumenty potwierdzające termin złożenia zamówienia przez Zamawiającego oraz zmianę terminu przez podmiot trzeci w formie informacji pisemnej lub co najmniej e-mailowej, pod rygorem niewykazania przesłanki stanowiącej podstawę do dokonania zmiany umowy we wskazanym zakresie skutkującej brakiem zgody Zamawiającego na dokonanie takiej zmiany</w:t>
      </w:r>
      <w:r w:rsidR="001F00FD" w:rsidRPr="00CE441B">
        <w:rPr>
          <w:rFonts w:ascii="Arial" w:hAnsi="Arial" w:cs="Arial"/>
          <w:color w:val="000000" w:themeColor="text1"/>
        </w:rPr>
        <w:t>.</w:t>
      </w:r>
    </w:p>
    <w:p w14:paraId="3D28467B" w14:textId="786200A1" w:rsidR="001B1A2C" w:rsidRPr="00CE441B" w:rsidRDefault="001B1A2C" w:rsidP="005C2118">
      <w:pPr>
        <w:pStyle w:val="Akapitzlist"/>
        <w:widowControl w:val="0"/>
        <w:numPr>
          <w:ilvl w:val="2"/>
          <w:numId w:val="19"/>
        </w:numPr>
        <w:suppressAutoHyphens/>
        <w:autoSpaceDE w:val="0"/>
        <w:spacing w:after="120"/>
        <w:ind w:left="426"/>
        <w:jc w:val="both"/>
        <w:rPr>
          <w:rFonts w:ascii="Arial" w:hAnsi="Arial" w:cs="Arial"/>
          <w:color w:val="000000" w:themeColor="text1"/>
        </w:rPr>
      </w:pPr>
      <w:r w:rsidRPr="00CE441B">
        <w:rPr>
          <w:rFonts w:ascii="Arial" w:hAnsi="Arial" w:cs="Arial"/>
          <w:color w:val="000000" w:themeColor="text1"/>
        </w:rPr>
        <w:t>Wykonawca ma obowiązek przedłożenia wniosku, o którym mowa w ust. 2, w terminie umożliwiającym jego weryfikację przez Zamawiającego przed upływem terminu realizacji Umowy.</w:t>
      </w:r>
    </w:p>
    <w:p w14:paraId="4D24A49D" w14:textId="77777777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przypadku konieczności zmiany dokumentacji projektowej, wynikającej z inicjatywy wykonawcy, wykonawca przedłoży projekt zamienny podpisany przez projektanta.</w:t>
      </w:r>
    </w:p>
    <w:p w14:paraId="11CC0343" w14:textId="77777777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Wprowadzenie zmian w Umowie, w zakresie wskazanym powyżej w ust. 1 pkt. 2), 3) i 4) dokumentowane będzie zatwierdzonym protokołem konieczności.</w:t>
      </w:r>
    </w:p>
    <w:p w14:paraId="5AA5EE37" w14:textId="77777777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przypadku konieczności wprowadzenia zmian w Umowie, w zakresie wskazanym powyżej w ust. 1 pkt. 2), 3) i 4) wartość robót wynikających z wprowadzonych tymi postanowieniami zmian, odpowiadających opisowi pozycji w kosztorysie zostanie ustalona wg cen jednostkowych w nim wskazanych i używana będzie do wyliczenia wysokości wynagrodzenia. Jeżeli roboty wynikające ze zmian wprowadzonych postanowieniami powyżej ust. 1 pkt 2), 3) i 4) nie odpowiadają opisowi w kosztorysie, Wykonawca powinien przedłożyć do akceptacji Zamawiającego kalkulację ceny jednostkowej tych robót z uwzględnieniem cen nie wyższych od aktualnie obowiązujących średnich cen robocizny, materiałów i sprzętu opublikowanych w dostępnych cennikach (</w:t>
      </w:r>
      <w:proofErr w:type="spellStart"/>
      <w:r w:rsidRPr="00CE441B">
        <w:rPr>
          <w:rFonts w:ascii="Arial" w:hAnsi="Arial" w:cs="Arial"/>
          <w:color w:val="000000" w:themeColor="text1"/>
          <w:sz w:val="22"/>
        </w:rPr>
        <w:t>Sekocenbud</w:t>
      </w:r>
      <w:proofErr w:type="spellEnd"/>
      <w:r w:rsidRPr="00CE441B">
        <w:rPr>
          <w:rFonts w:ascii="Arial" w:hAnsi="Arial" w:cs="Arial"/>
          <w:color w:val="000000" w:themeColor="text1"/>
          <w:sz w:val="22"/>
        </w:rPr>
        <w:t xml:space="preserve">, </w:t>
      </w:r>
      <w:proofErr w:type="spellStart"/>
      <w:r w:rsidRPr="00CE441B">
        <w:rPr>
          <w:rFonts w:ascii="Arial" w:hAnsi="Arial" w:cs="Arial"/>
          <w:color w:val="000000" w:themeColor="text1"/>
          <w:sz w:val="22"/>
        </w:rPr>
        <w:t>Orgbud</w:t>
      </w:r>
      <w:proofErr w:type="spellEnd"/>
      <w:r w:rsidRPr="00CE441B">
        <w:rPr>
          <w:rFonts w:ascii="Arial" w:hAnsi="Arial" w:cs="Arial"/>
          <w:color w:val="000000" w:themeColor="text1"/>
          <w:sz w:val="22"/>
        </w:rPr>
        <w:t xml:space="preserve">, in). Kalkulacja cen stanowić będzie załącznik do protokołu konieczności. </w:t>
      </w:r>
    </w:p>
    <w:p w14:paraId="2AB09BC2" w14:textId="77777777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przypadku, jeśli robota budowalna, dostaw lub usługa nie została wyceniona w ww. cenniku, Zamawiający posłuży się kalkulacją własną lub wezwie Wykonawcę do udokumentowania ceny rynkowej np. poprzez przedstawienie 2 ofert.</w:t>
      </w:r>
    </w:p>
    <w:p w14:paraId="7680C1BA" w14:textId="77777777" w:rsidR="001F00FD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Zmiana terminów Umowy możliwa jest tylko po wcześniejszym udokumentowaniu przedłużenia okresu zabezpieczenia należytego wykonania Umowy i okresu rękojmi.</w:t>
      </w:r>
    </w:p>
    <w:p w14:paraId="3BFEE06C" w14:textId="69B8ED9E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Nie stanowią istotnej zmiany między innymi: zmiany danych teleadresowych, zmiany osób reprezentujących strony oraz zmiany danych będących następstwem sukcesji uniwersalnej po jednej ze stron.</w:t>
      </w:r>
    </w:p>
    <w:p w14:paraId="3D791E7C" w14:textId="77777777" w:rsidR="001B1A2C" w:rsidRPr="00CE441B" w:rsidRDefault="001B1A2C" w:rsidP="005C2118">
      <w:pPr>
        <w:widowControl w:val="0"/>
        <w:numPr>
          <w:ilvl w:val="0"/>
          <w:numId w:val="19"/>
        </w:numPr>
        <w:tabs>
          <w:tab w:val="num" w:pos="360"/>
        </w:tabs>
        <w:suppressAutoHyphens/>
        <w:autoSpaceDE w:val="0"/>
        <w:spacing w:after="120" w:line="276" w:lineRule="auto"/>
        <w:ind w:left="360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Zmiana umowy wymaga formy pisemnej pod rygorem nieważności.</w:t>
      </w:r>
    </w:p>
    <w:p w14:paraId="6A934154" w14:textId="77777777" w:rsidR="001B1A2C" w:rsidRPr="00CE441B" w:rsidRDefault="001B1A2C" w:rsidP="001B1A2C">
      <w:pPr>
        <w:widowControl w:val="0"/>
        <w:suppressAutoHyphens/>
        <w:autoSpaceDE w:val="0"/>
        <w:spacing w:after="120" w:line="276" w:lineRule="auto"/>
        <w:rPr>
          <w:rFonts w:ascii="Arial" w:hAnsi="Arial" w:cs="Arial"/>
          <w:color w:val="000000" w:themeColor="text1"/>
          <w:sz w:val="22"/>
        </w:rPr>
      </w:pPr>
    </w:p>
    <w:p w14:paraId="2E3E1BE4" w14:textId="01FEEF58" w:rsidR="001B1A2C" w:rsidRPr="00CE441B" w:rsidRDefault="001B1A2C" w:rsidP="001B1A2C">
      <w:pPr>
        <w:pStyle w:val="Akapitzlist"/>
        <w:keepLines/>
        <w:widowControl w:val="0"/>
        <w:tabs>
          <w:tab w:val="left" w:pos="5387"/>
        </w:tabs>
        <w:spacing w:after="120"/>
        <w:ind w:left="0"/>
        <w:jc w:val="center"/>
        <w:rPr>
          <w:rFonts w:ascii="Arial" w:hAnsi="Arial" w:cs="Arial"/>
          <w:b/>
          <w:bCs/>
          <w:snapToGrid w:val="0"/>
          <w:color w:val="000000" w:themeColor="text1"/>
          <w:szCs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Cs w:val="22"/>
        </w:rPr>
        <w:t xml:space="preserve">§ 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Cs w:val="22"/>
        </w:rPr>
        <w:t>18</w:t>
      </w:r>
    </w:p>
    <w:p w14:paraId="1FC0D4A5" w14:textId="77777777" w:rsidR="001B1A2C" w:rsidRPr="00CE441B" w:rsidRDefault="001B1A2C" w:rsidP="001B1A2C">
      <w:pPr>
        <w:spacing w:after="120"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b/>
          <w:color w:val="000000" w:themeColor="text1"/>
          <w:sz w:val="22"/>
        </w:rPr>
        <w:t>Siła Wyższa</w:t>
      </w:r>
    </w:p>
    <w:p w14:paraId="43AA771D" w14:textId="77777777" w:rsidR="001B1A2C" w:rsidRPr="00CE441B" w:rsidRDefault="001B1A2C" w:rsidP="005C2118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120"/>
        <w:ind w:left="426"/>
        <w:jc w:val="both"/>
        <w:textAlignment w:val="baseline"/>
        <w:rPr>
          <w:rFonts w:ascii="Arial" w:hAnsi="Arial" w:cs="Arial"/>
          <w:color w:val="000000" w:themeColor="text1"/>
          <w:szCs w:val="22"/>
        </w:rPr>
      </w:pPr>
      <w:r w:rsidRPr="00CE441B">
        <w:rPr>
          <w:rFonts w:ascii="Arial" w:hAnsi="Arial" w:cs="Arial"/>
          <w:color w:val="000000" w:themeColor="text1"/>
          <w:szCs w:val="22"/>
        </w:rPr>
        <w:t>Żadna ze Stron nie ponosi odpowiedzialności za niewykonanie lub nienależyte wykonanie obowiązków wynikających z Umowy będące następstwem wyłącznie wystąpienia Siły Wyższej.</w:t>
      </w:r>
    </w:p>
    <w:p w14:paraId="7DA85DB6" w14:textId="77777777" w:rsidR="001B1A2C" w:rsidRPr="00CE441B" w:rsidRDefault="001B1A2C" w:rsidP="005C2118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color w:val="000000" w:themeColor="text1"/>
          <w:sz w:val="22"/>
          <w:lang w:eastAsia="pl-PL"/>
        </w:rPr>
      </w:pPr>
      <w:bookmarkStart w:id="2" w:name="_Hlk72245577"/>
      <w:r w:rsidRPr="00CE441B">
        <w:rPr>
          <w:rFonts w:ascii="Arial" w:hAnsi="Arial" w:cs="Arial"/>
          <w:color w:val="000000" w:themeColor="text1"/>
          <w:sz w:val="22"/>
          <w:lang w:eastAsia="pl-PL"/>
        </w:rPr>
        <w:t xml:space="preserve">Za Siłę̨ Wyższą̨ uważane będą̨ wszystkie zdarzenia, jakich nie da </w:t>
      </w:r>
      <w:proofErr w:type="spellStart"/>
      <w:r w:rsidRPr="00CE441B">
        <w:rPr>
          <w:rFonts w:ascii="Arial" w:hAnsi="Arial" w:cs="Arial"/>
          <w:color w:val="000000" w:themeColor="text1"/>
          <w:sz w:val="22"/>
          <w:lang w:eastAsia="pl-PL"/>
        </w:rPr>
        <w:t>sie</w:t>
      </w:r>
      <w:proofErr w:type="spellEnd"/>
      <w:r w:rsidRPr="00CE441B">
        <w:rPr>
          <w:rFonts w:ascii="Arial" w:hAnsi="Arial" w:cs="Arial"/>
          <w:color w:val="000000" w:themeColor="text1"/>
          <w:sz w:val="22"/>
          <w:lang w:eastAsia="pl-PL"/>
        </w:rPr>
        <w:t xml:space="preserve">̨ przewidzieć́ w chwili </w:t>
      </w:r>
      <w:r w:rsidRPr="00CE441B">
        <w:rPr>
          <w:rFonts w:ascii="Arial" w:hAnsi="Arial" w:cs="Arial"/>
          <w:color w:val="000000" w:themeColor="text1"/>
          <w:sz w:val="22"/>
          <w:lang w:eastAsia="pl-PL"/>
        </w:rPr>
        <w:lastRenderedPageBreak/>
        <w:t xml:space="preserve">zawarcia Umowy, ani im zapobiec i na które żadna ze Stron nie będzie miała wpływu, w szczególności: powódź́, pożar, epidemia, trzęsienie ziemi i inne klęski żywiołowe. </w:t>
      </w:r>
    </w:p>
    <w:p w14:paraId="3F200894" w14:textId="77777777" w:rsidR="001B1A2C" w:rsidRPr="00CE441B" w:rsidRDefault="001B1A2C" w:rsidP="005C2118">
      <w:pPr>
        <w:numPr>
          <w:ilvl w:val="0"/>
          <w:numId w:val="28"/>
        </w:numPr>
        <w:suppressAutoHyphens/>
        <w:overflowPunct w:val="0"/>
        <w:autoSpaceDE w:val="0"/>
        <w:spacing w:after="120" w:line="276" w:lineRule="auto"/>
        <w:ind w:left="426"/>
        <w:textAlignment w:val="baseline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 xml:space="preserve">Strona, która stwierdzi wystąpienie Siły Wyższej ma obowiązek poinformowania o tym drugiej Strony na piśmie bez zbędnej zwłoki. </w:t>
      </w:r>
    </w:p>
    <w:p w14:paraId="4AF5DA2D" w14:textId="77777777" w:rsidR="001B1A2C" w:rsidRPr="00CE441B" w:rsidRDefault="001B1A2C" w:rsidP="005C2118">
      <w:pPr>
        <w:numPr>
          <w:ilvl w:val="0"/>
          <w:numId w:val="28"/>
        </w:numPr>
        <w:suppressAutoHyphens/>
        <w:overflowPunct w:val="0"/>
        <w:autoSpaceDE w:val="0"/>
        <w:spacing w:after="120" w:line="276" w:lineRule="auto"/>
        <w:ind w:left="426"/>
        <w:textAlignment w:val="baseline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Strona dotknięta działaniem Siły Wyższej podejmie wszelkie konieczne czynności zmierzające do ograniczenia skutków Siły Wyższej w zakresie wykonania zobowiązań wynikających z Umowy.</w:t>
      </w:r>
    </w:p>
    <w:p w14:paraId="54BFC3F7" w14:textId="77777777" w:rsidR="001B1A2C" w:rsidRPr="00CE441B" w:rsidRDefault="001B1A2C" w:rsidP="005C2118">
      <w:pPr>
        <w:numPr>
          <w:ilvl w:val="0"/>
          <w:numId w:val="28"/>
        </w:numPr>
        <w:suppressAutoHyphens/>
        <w:overflowPunct w:val="0"/>
        <w:autoSpaceDE w:val="0"/>
        <w:spacing w:after="120" w:line="276" w:lineRule="auto"/>
        <w:ind w:left="426"/>
        <w:textAlignment w:val="baseline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W przypadku ustania Siły Wyższej, Strona zawiadomi o tym bezzwłocznie drugą Stronę na piśmie.</w:t>
      </w:r>
    </w:p>
    <w:bookmarkEnd w:id="2"/>
    <w:p w14:paraId="5BCDCFD8" w14:textId="77777777" w:rsidR="001B1A2C" w:rsidRPr="00CE441B" w:rsidRDefault="001B1A2C" w:rsidP="001B1A2C">
      <w:pPr>
        <w:pStyle w:val="Akapitzlist"/>
        <w:keepLines/>
        <w:widowControl w:val="0"/>
        <w:tabs>
          <w:tab w:val="left" w:pos="5387"/>
        </w:tabs>
        <w:spacing w:after="120"/>
        <w:ind w:left="360"/>
        <w:jc w:val="center"/>
        <w:rPr>
          <w:rFonts w:ascii="Arial" w:hAnsi="Arial" w:cs="Arial"/>
          <w:b/>
          <w:bCs/>
          <w:snapToGrid w:val="0"/>
          <w:color w:val="000000" w:themeColor="text1"/>
          <w:szCs w:val="22"/>
        </w:rPr>
      </w:pPr>
    </w:p>
    <w:p w14:paraId="01AB67A4" w14:textId="660D2B7B" w:rsidR="001B1A2C" w:rsidRPr="00CE441B" w:rsidRDefault="001B1A2C" w:rsidP="001B1A2C">
      <w:pPr>
        <w:pStyle w:val="Akapitzlist"/>
        <w:keepLines/>
        <w:widowControl w:val="0"/>
        <w:tabs>
          <w:tab w:val="left" w:pos="5387"/>
        </w:tabs>
        <w:spacing w:after="120"/>
        <w:ind w:left="0"/>
        <w:jc w:val="center"/>
        <w:rPr>
          <w:rFonts w:ascii="Arial" w:hAnsi="Arial" w:cs="Arial"/>
          <w:b/>
          <w:bCs/>
          <w:snapToGrid w:val="0"/>
          <w:color w:val="000000" w:themeColor="text1"/>
          <w:szCs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Cs w:val="22"/>
        </w:rPr>
        <w:t xml:space="preserve">§ 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Cs w:val="22"/>
        </w:rPr>
        <w:t>19</w:t>
      </w:r>
    </w:p>
    <w:p w14:paraId="27B3ADB6" w14:textId="77777777" w:rsidR="001B1A2C" w:rsidRPr="00CE441B" w:rsidRDefault="001B1A2C" w:rsidP="001B1A2C">
      <w:pPr>
        <w:keepLines/>
        <w:widowControl w:val="0"/>
        <w:spacing w:after="120" w:line="276" w:lineRule="auto"/>
        <w:ind w:left="284" w:hanging="284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1. Strony wskazują osoby uprawnione do kontaktu:</w:t>
      </w:r>
    </w:p>
    <w:p w14:paraId="331BDC43" w14:textId="77777777" w:rsidR="001B1A2C" w:rsidRPr="00CE441B" w:rsidRDefault="001B1A2C" w:rsidP="001B1A2C">
      <w:pPr>
        <w:keepLines/>
        <w:widowControl w:val="0"/>
        <w:spacing w:after="120" w:line="276" w:lineRule="auto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a) w imieniu Zamawiającego:</w:t>
      </w:r>
    </w:p>
    <w:p w14:paraId="4EDDC936" w14:textId="2B60E81D" w:rsidR="001B1A2C" w:rsidRPr="00CE441B" w:rsidRDefault="00452C69" w:rsidP="00DF1A99">
      <w:pPr>
        <w:keepLines/>
        <w:widowControl w:val="0"/>
        <w:spacing w:after="120" w:line="276" w:lineRule="auto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Zbigniew Bogucki</w:t>
      </w:r>
      <w:r w:rsidR="001B1A2C"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 - tel.</w:t>
      </w:r>
      <w:r w:rsidR="00ED4B84"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 </w:t>
      </w: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602 553 140</w:t>
      </w:r>
    </w:p>
    <w:p w14:paraId="2D7CF269" w14:textId="77777777" w:rsidR="001B1A2C" w:rsidRPr="00CE441B" w:rsidRDefault="001B1A2C" w:rsidP="001B1A2C">
      <w:pPr>
        <w:keepLines/>
        <w:widowControl w:val="0"/>
        <w:spacing w:after="120" w:line="276" w:lineRule="auto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b) w imieniu Wykonawcy:</w:t>
      </w:r>
    </w:p>
    <w:p w14:paraId="26872E14" w14:textId="77777777" w:rsidR="00ED4B84" w:rsidRPr="00CE441B" w:rsidRDefault="001F00FD" w:rsidP="00ED4B84">
      <w:pPr>
        <w:keepLines/>
        <w:widowControl w:val="0"/>
        <w:spacing w:after="120" w:line="276" w:lineRule="auto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…………………</w:t>
      </w:r>
      <w:r w:rsidR="001B1A2C"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- tel. </w:t>
      </w: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…………………</w:t>
      </w:r>
    </w:p>
    <w:p w14:paraId="365719A4" w14:textId="19DDF0E4" w:rsidR="001B1A2C" w:rsidRPr="00CE441B" w:rsidRDefault="00ED4B84" w:rsidP="00ED4B84">
      <w:pPr>
        <w:keepLines/>
        <w:widowControl w:val="0"/>
        <w:spacing w:after="120"/>
        <w:rPr>
          <w:rFonts w:ascii="Arial" w:hAnsi="Arial" w:cs="Arial"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Cs/>
          <w:snapToGrid w:val="0"/>
          <w:color w:val="000000" w:themeColor="text1"/>
          <w:sz w:val="22"/>
        </w:rPr>
        <w:t>2.</w:t>
      </w:r>
      <w:r w:rsidR="001B1A2C" w:rsidRPr="00CE441B">
        <w:rPr>
          <w:rFonts w:ascii="Arial" w:hAnsi="Arial" w:cs="Arial"/>
          <w:bCs/>
          <w:snapToGrid w:val="0"/>
          <w:color w:val="000000" w:themeColor="text1"/>
          <w:sz w:val="22"/>
        </w:rPr>
        <w:t xml:space="preserve">Zmiana osób, o których mowa w ust. 1,  nie wymaga sporządzenia aneksu. Wystarczy powiadomienie Zmawiającego na adres mailowy: </w:t>
      </w:r>
      <w:r w:rsidR="00DF1A99" w:rsidRPr="00CE441B">
        <w:rPr>
          <w:color w:val="000000" w:themeColor="text1"/>
        </w:rPr>
        <w:t>………………….</w:t>
      </w:r>
    </w:p>
    <w:p w14:paraId="2178B2B0" w14:textId="77777777" w:rsidR="00ED4B84" w:rsidRPr="00CE441B" w:rsidRDefault="00ED4B84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</w:p>
    <w:p w14:paraId="467F88F0" w14:textId="2249F3BD" w:rsidR="001B1A2C" w:rsidRPr="00CE441B" w:rsidRDefault="001B1A2C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2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0</w:t>
      </w:r>
    </w:p>
    <w:p w14:paraId="25B5294B" w14:textId="77777777" w:rsidR="001B1A2C" w:rsidRPr="00CE441B" w:rsidRDefault="001B1A2C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>Spory wynikłe w związku z Umową będzie rozstrzygał Sąd miejscowo właściwy dla siedziby Zamawiającego.</w:t>
      </w:r>
    </w:p>
    <w:p w14:paraId="75AEA154" w14:textId="0A185C46" w:rsidR="001B1A2C" w:rsidRPr="00CE441B" w:rsidRDefault="001B1A2C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2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1</w:t>
      </w:r>
    </w:p>
    <w:p w14:paraId="47700628" w14:textId="77777777" w:rsidR="001B1A2C" w:rsidRPr="00CE441B" w:rsidRDefault="001B1A2C" w:rsidP="001B1A2C">
      <w:pPr>
        <w:keepLines/>
        <w:widowControl w:val="0"/>
        <w:tabs>
          <w:tab w:val="left" w:pos="5387"/>
        </w:tabs>
        <w:spacing w:after="120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W sprawach nie uregulowanych Umową będą miały zastosowanie odpowiednie przepisy Kodeksu cywilnego, ustawy Prawo zamówień publicznych oraz ustawy Prawo budowlane. </w:t>
      </w:r>
    </w:p>
    <w:p w14:paraId="2FA90313" w14:textId="77777777" w:rsidR="001B1A2C" w:rsidRPr="00CE441B" w:rsidRDefault="001B1A2C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</w:p>
    <w:p w14:paraId="01E7C1E1" w14:textId="6398AF43" w:rsidR="001B1A2C" w:rsidRPr="00CE441B" w:rsidRDefault="001B1A2C" w:rsidP="001B1A2C">
      <w:pPr>
        <w:keepLines/>
        <w:widowControl w:val="0"/>
        <w:tabs>
          <w:tab w:val="num" w:pos="0"/>
          <w:tab w:val="left" w:pos="5387"/>
        </w:tabs>
        <w:spacing w:after="120" w:line="276" w:lineRule="auto"/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§ 2</w:t>
      </w:r>
      <w:r w:rsidR="00654FB2" w:rsidRPr="00CE441B">
        <w:rPr>
          <w:rFonts w:ascii="Arial" w:hAnsi="Arial" w:cs="Arial"/>
          <w:b/>
          <w:bCs/>
          <w:snapToGrid w:val="0"/>
          <w:color w:val="000000" w:themeColor="text1"/>
          <w:sz w:val="22"/>
        </w:rPr>
        <w:t>2</w:t>
      </w:r>
    </w:p>
    <w:p w14:paraId="33057D47" w14:textId="45D3B014" w:rsidR="001B1A2C" w:rsidRPr="00CE441B" w:rsidRDefault="001B1A2C" w:rsidP="001B1A2C">
      <w:pPr>
        <w:keepLines/>
        <w:widowControl w:val="0"/>
        <w:tabs>
          <w:tab w:val="num" w:pos="0"/>
        </w:tabs>
        <w:spacing w:after="120" w:line="276" w:lineRule="auto"/>
        <w:rPr>
          <w:rFonts w:ascii="Arial" w:hAnsi="Arial" w:cs="Arial"/>
          <w:snapToGrid w:val="0"/>
          <w:color w:val="000000" w:themeColor="text1"/>
          <w:sz w:val="22"/>
        </w:rPr>
      </w:pPr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Umowa została sporządzona w </w:t>
      </w:r>
      <w:r w:rsidR="00616C43" w:rsidRPr="00CE441B">
        <w:rPr>
          <w:rFonts w:ascii="Arial" w:hAnsi="Arial" w:cs="Arial"/>
          <w:snapToGrid w:val="0"/>
          <w:color w:val="000000" w:themeColor="text1"/>
          <w:sz w:val="22"/>
        </w:rPr>
        <w:t>dwóch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 xml:space="preserve"> jednobrzmiących egzemplarzach, </w:t>
      </w:r>
      <w:r w:rsidR="00616C43" w:rsidRPr="00CE441B">
        <w:rPr>
          <w:rFonts w:ascii="Arial" w:hAnsi="Arial" w:cs="Arial"/>
          <w:snapToGrid w:val="0"/>
          <w:color w:val="000000" w:themeColor="text1"/>
          <w:sz w:val="22"/>
        </w:rPr>
        <w:t xml:space="preserve">po jednym dla Wykonawcy i </w:t>
      </w:r>
      <w:r w:rsidRPr="00CE441B">
        <w:rPr>
          <w:rFonts w:ascii="Arial" w:hAnsi="Arial" w:cs="Arial"/>
          <w:snapToGrid w:val="0"/>
          <w:color w:val="000000" w:themeColor="text1"/>
          <w:sz w:val="22"/>
        </w:rPr>
        <w:t>dla Zamawiającego.</w:t>
      </w:r>
    </w:p>
    <w:p w14:paraId="74A3CA89" w14:textId="77777777" w:rsidR="001B1A2C" w:rsidRPr="00CE441B" w:rsidRDefault="001B1A2C" w:rsidP="001B1A2C">
      <w:pPr>
        <w:keepLines/>
        <w:widowControl w:val="0"/>
        <w:tabs>
          <w:tab w:val="num" w:pos="0"/>
        </w:tabs>
        <w:spacing w:after="120"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0A7AAF04" w14:textId="77777777" w:rsidR="002438A5" w:rsidRPr="00CE441B" w:rsidRDefault="002438A5" w:rsidP="00D205B8">
      <w:pPr>
        <w:keepLines/>
        <w:widowControl w:val="0"/>
        <w:tabs>
          <w:tab w:val="num" w:pos="0"/>
        </w:tabs>
        <w:spacing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3EFF947E" w14:textId="77777777" w:rsidR="00322116" w:rsidRPr="00CE441B" w:rsidRDefault="00322116" w:rsidP="00D205B8">
      <w:pPr>
        <w:keepLines/>
        <w:widowControl w:val="0"/>
        <w:tabs>
          <w:tab w:val="num" w:pos="0"/>
        </w:tabs>
        <w:spacing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6DF08C7F" w14:textId="77777777" w:rsidR="00B15B9D" w:rsidRPr="00CE441B" w:rsidRDefault="00B15B9D" w:rsidP="00D205B8">
      <w:pPr>
        <w:keepLines/>
        <w:widowControl w:val="0"/>
        <w:tabs>
          <w:tab w:val="num" w:pos="0"/>
        </w:tabs>
        <w:spacing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404AE577" w14:textId="77777777" w:rsidR="00322116" w:rsidRPr="00CE441B" w:rsidRDefault="00322116" w:rsidP="00D205B8">
      <w:pPr>
        <w:keepLines/>
        <w:widowControl w:val="0"/>
        <w:tabs>
          <w:tab w:val="num" w:pos="0"/>
        </w:tabs>
        <w:spacing w:line="276" w:lineRule="auto"/>
        <w:rPr>
          <w:rFonts w:ascii="Arial" w:hAnsi="Arial" w:cs="Arial"/>
          <w:snapToGrid w:val="0"/>
          <w:color w:val="000000" w:themeColor="text1"/>
          <w:sz w:val="22"/>
        </w:rPr>
      </w:pPr>
    </w:p>
    <w:p w14:paraId="1451CD7E" w14:textId="77777777" w:rsidR="006847B4" w:rsidRPr="00CE441B" w:rsidRDefault="006847B4" w:rsidP="00D205B8">
      <w:pPr>
        <w:tabs>
          <w:tab w:val="num" w:pos="0"/>
        </w:tabs>
        <w:spacing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CE441B">
        <w:rPr>
          <w:rFonts w:ascii="Arial" w:hAnsi="Arial" w:cs="Arial"/>
          <w:color w:val="000000" w:themeColor="text1"/>
          <w:sz w:val="22"/>
        </w:rPr>
        <w:t>……………………………..                                                  ……………………………….</w:t>
      </w:r>
    </w:p>
    <w:p w14:paraId="21450449" w14:textId="77777777" w:rsidR="00F40E1D" w:rsidRPr="00CE441B" w:rsidRDefault="006847B4" w:rsidP="00D205B8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</w:rPr>
      </w:pPr>
      <w:r w:rsidRPr="00CE441B">
        <w:rPr>
          <w:rFonts w:ascii="Arial" w:hAnsi="Arial" w:cs="Arial"/>
          <w:b/>
          <w:bCs/>
          <w:color w:val="000000" w:themeColor="text1"/>
          <w:sz w:val="22"/>
        </w:rPr>
        <w:t>Zamawiający                                                                           Wykonawca</w:t>
      </w:r>
    </w:p>
    <w:p w14:paraId="6FC2301F" w14:textId="77777777" w:rsidR="00F40E1D" w:rsidRPr="00CE441B" w:rsidRDefault="00F40E1D" w:rsidP="00D205B8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</w:rPr>
      </w:pPr>
    </w:p>
    <w:p w14:paraId="07BCF9AB" w14:textId="77777777" w:rsidR="00B15B9D" w:rsidRPr="00CE441B" w:rsidRDefault="00B15B9D" w:rsidP="00D205B8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2"/>
        </w:rPr>
      </w:pPr>
    </w:p>
    <w:p w14:paraId="1FD3C116" w14:textId="1AC575D9" w:rsidR="006847B4" w:rsidRPr="00CE441B" w:rsidRDefault="006847B4" w:rsidP="00D205B8">
      <w:pPr>
        <w:spacing w:line="276" w:lineRule="auto"/>
        <w:rPr>
          <w:rFonts w:ascii="Arial" w:hAnsi="Arial" w:cs="Arial"/>
          <w:color w:val="000000" w:themeColor="text1"/>
          <w:sz w:val="22"/>
        </w:rPr>
      </w:pPr>
    </w:p>
    <w:sectPr w:rsidR="006847B4" w:rsidRPr="00CE441B" w:rsidSect="00287D8C">
      <w:headerReference w:type="default" r:id="rId9"/>
      <w:footerReference w:type="default" r:id="rId10"/>
      <w:pgSz w:w="11906" w:h="16838"/>
      <w:pgMar w:top="851" w:right="567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1D7FE" w14:textId="77777777" w:rsidR="00662511" w:rsidRDefault="00662511" w:rsidP="00770EFA">
      <w:r>
        <w:separator/>
      </w:r>
    </w:p>
  </w:endnote>
  <w:endnote w:type="continuationSeparator" w:id="0">
    <w:p w14:paraId="655BAFA4" w14:textId="77777777" w:rsidR="00662511" w:rsidRDefault="00662511" w:rsidP="0077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udyOldStylePl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B94" w14:textId="77777777" w:rsidR="006B3332" w:rsidRPr="00152C30" w:rsidRDefault="006B3332">
    <w:pPr>
      <w:pStyle w:val="Stopka"/>
      <w:jc w:val="right"/>
      <w:rPr>
        <w:rFonts w:ascii="Century Gothic" w:hAnsi="Century Gothic"/>
      </w:rPr>
    </w:pPr>
    <w:r w:rsidRPr="00152C30">
      <w:rPr>
        <w:rFonts w:ascii="Century Gothic" w:hAnsi="Century Gothic"/>
      </w:rPr>
      <w:fldChar w:fldCharType="begin"/>
    </w:r>
    <w:r w:rsidRPr="00152C30">
      <w:rPr>
        <w:rFonts w:ascii="Century Gothic" w:hAnsi="Century Gothic"/>
      </w:rPr>
      <w:instrText xml:space="preserve"> PAGE   \* MERGEFORMAT </w:instrText>
    </w:r>
    <w:r w:rsidRPr="00152C30">
      <w:rPr>
        <w:rFonts w:ascii="Century Gothic" w:hAnsi="Century Gothic"/>
      </w:rPr>
      <w:fldChar w:fldCharType="separate"/>
    </w:r>
    <w:r w:rsidR="00AF28A5">
      <w:rPr>
        <w:rFonts w:ascii="Century Gothic" w:hAnsi="Century Gothic"/>
        <w:noProof/>
      </w:rPr>
      <w:t>5</w:t>
    </w:r>
    <w:r w:rsidRPr="00152C30">
      <w:rPr>
        <w:rFonts w:ascii="Century Gothic" w:hAnsi="Century Gothic"/>
        <w:noProof/>
      </w:rPr>
      <w:fldChar w:fldCharType="end"/>
    </w:r>
  </w:p>
  <w:p w14:paraId="25C9B916" w14:textId="77777777" w:rsidR="006B3332" w:rsidRDefault="006B3332" w:rsidP="00E036E8">
    <w:pPr>
      <w:pStyle w:val="Stopka"/>
    </w:pPr>
  </w:p>
  <w:p w14:paraId="46CE3CEF" w14:textId="77777777" w:rsidR="006B3332" w:rsidRDefault="006B33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C8CE" w14:textId="77777777" w:rsidR="00662511" w:rsidRDefault="00662511" w:rsidP="00770EFA">
      <w:r>
        <w:separator/>
      </w:r>
    </w:p>
  </w:footnote>
  <w:footnote w:type="continuationSeparator" w:id="0">
    <w:p w14:paraId="5F76FDDF" w14:textId="77777777" w:rsidR="00662511" w:rsidRDefault="00662511" w:rsidP="00770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05A4" w14:textId="15DC0249" w:rsidR="001B1A2C" w:rsidRPr="001B1A2C" w:rsidRDefault="001B1A2C" w:rsidP="001B1A2C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78"/>
        </w:tabs>
        <w:ind w:left="478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478"/>
        </w:tabs>
        <w:ind w:left="478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643"/>
        </w:tabs>
        <w:ind w:left="643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03"/>
        </w:tabs>
        <w:ind w:left="1003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363"/>
        </w:tabs>
        <w:ind w:left="1363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363"/>
        </w:tabs>
        <w:ind w:left="1363" w:hanging="1440"/>
      </w:pPr>
      <w:rPr>
        <w:rFonts w:cs="Verdana"/>
      </w:rPr>
    </w:lvl>
    <w:lvl w:ilvl="7">
      <w:start w:val="1"/>
      <w:numFmt w:val="decimal"/>
      <w:lvlText w:val="%8"/>
      <w:lvlJc w:val="left"/>
      <w:pPr>
        <w:tabs>
          <w:tab w:val="num" w:pos="478"/>
        </w:tabs>
        <w:ind w:left="478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723"/>
        </w:tabs>
        <w:ind w:left="1723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D1E255E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5"/>
    <w:multiLevelType w:val="multilevel"/>
    <w:tmpl w:val="0E5A126C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5" w15:restartNumberingAfterBreak="0">
    <w:nsid w:val="00000007"/>
    <w:multiLevelType w:val="singleLevel"/>
    <w:tmpl w:val="0FFEC23A"/>
    <w:name w:val="WW8Num8"/>
    <w:lvl w:ilvl="0">
      <w:start w:val="4"/>
      <w:numFmt w:val="decimal"/>
      <w:pStyle w:val="Art"/>
      <w:lvlText w:val="%1."/>
      <w:lvlJc w:val="left"/>
      <w:pPr>
        <w:tabs>
          <w:tab w:val="num" w:pos="705"/>
        </w:tabs>
        <w:ind w:left="705" w:hanging="705"/>
      </w:pPr>
      <w:rPr>
        <w:rFonts w:cs="Verdana" w:hint="default"/>
        <w:b w:val="0"/>
      </w:r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Wypunktowanie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7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8" w15:restartNumberingAfterBreak="0">
    <w:nsid w:val="0000000B"/>
    <w:multiLevelType w:val="multilevel"/>
    <w:tmpl w:val="26E473B4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Theme="minorBidi" w:eastAsia="Verdana" w:hAnsiTheme="minorBidi" w:cstheme="minorBidi" w:hint="default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9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1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OpenSymbol"/>
        <w:b w:val="0"/>
        <w:bCs w:val="0"/>
        <w:sz w:val="20"/>
        <w:szCs w:val="20"/>
      </w:rPr>
    </w:lvl>
  </w:abstractNum>
  <w:abstractNum w:abstractNumId="11" w15:restartNumberingAfterBreak="0">
    <w:nsid w:val="0000000E"/>
    <w:multiLevelType w:val="singleLevel"/>
    <w:tmpl w:val="146823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</w:rPr>
    </w:lvl>
  </w:abstractNum>
  <w:abstractNum w:abstractNumId="12" w15:restartNumberingAfterBreak="0">
    <w:nsid w:val="0000000F"/>
    <w:multiLevelType w:val="multilevel"/>
    <w:tmpl w:val="0000000F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3" w15:restartNumberingAfterBreak="0">
    <w:nsid w:val="00000010"/>
    <w:multiLevelType w:val="singleLevel"/>
    <w:tmpl w:val="3594FFD8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720" w:hanging="720"/>
      </w:pPr>
      <w:rPr>
        <w:rFonts w:ascii="Arial" w:eastAsia="Calibri" w:hAnsi="Arial" w:cs="Arial" w:hint="default"/>
        <w:b w:val="0"/>
        <w:color w:val="auto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5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6" w15:restartNumberingAfterBreak="0">
    <w:nsid w:val="00000014"/>
    <w:multiLevelType w:val="singleLevel"/>
    <w:tmpl w:val="0C22AFB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</w:rPr>
    </w:lvl>
  </w:abstractNum>
  <w:abstractNum w:abstractNumId="17" w15:restartNumberingAfterBreak="0">
    <w:nsid w:val="00000015"/>
    <w:multiLevelType w:val="multilevel"/>
    <w:tmpl w:val="6616D46C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9" w15:restartNumberingAfterBreak="0">
    <w:nsid w:val="00000019"/>
    <w:multiLevelType w:val="singleLevel"/>
    <w:tmpl w:val="00000019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20" w15:restartNumberingAfterBreak="0">
    <w:nsid w:val="0000001A"/>
    <w:multiLevelType w:val="singleLevel"/>
    <w:tmpl w:val="969A209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color w:val="auto"/>
      </w:rPr>
    </w:lvl>
  </w:abstractNum>
  <w:abstractNum w:abstractNumId="21" w15:restartNumberingAfterBreak="0">
    <w:nsid w:val="0000001C"/>
    <w:multiLevelType w:val="single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z w:val="20"/>
        <w:szCs w:val="20"/>
      </w:rPr>
    </w:lvl>
  </w:abstractNum>
  <w:abstractNum w:abstractNumId="22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z w:val="20"/>
      </w:rPr>
    </w:lvl>
  </w:abstractNum>
  <w:abstractNum w:abstractNumId="23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24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25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26" w15:restartNumberingAfterBreak="0">
    <w:nsid w:val="00000024"/>
    <w:multiLevelType w:val="multilevel"/>
    <w:tmpl w:val="701AFE58"/>
    <w:name w:val="WW8Num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27" w15:restartNumberingAfterBreak="0">
    <w:nsid w:val="00000027"/>
    <w:multiLevelType w:val="multilevel"/>
    <w:tmpl w:val="000000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319168D"/>
    <w:multiLevelType w:val="multilevel"/>
    <w:tmpl w:val="4786363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068A7D52"/>
    <w:multiLevelType w:val="hybridMultilevel"/>
    <w:tmpl w:val="26840E1C"/>
    <w:lvl w:ilvl="0" w:tplc="879AA0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Bidi" w:eastAsia="Times New Roman" w:hAnsiTheme="minorBidi" w:cstheme="minorBidi" w:hint="default"/>
        <w:b w:val="0"/>
        <w:b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0" w15:restartNumberingAfterBreak="0">
    <w:nsid w:val="08EB55FE"/>
    <w:multiLevelType w:val="hybridMultilevel"/>
    <w:tmpl w:val="10AAB824"/>
    <w:lvl w:ilvl="0" w:tplc="C53AC65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B417483"/>
    <w:multiLevelType w:val="hybridMultilevel"/>
    <w:tmpl w:val="42BC9820"/>
    <w:lvl w:ilvl="0" w:tplc="398280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134619F4"/>
    <w:multiLevelType w:val="hybridMultilevel"/>
    <w:tmpl w:val="524800FA"/>
    <w:lvl w:ilvl="0" w:tplc="E20A46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1101E4"/>
    <w:multiLevelType w:val="hybridMultilevel"/>
    <w:tmpl w:val="C3F0686A"/>
    <w:lvl w:ilvl="0" w:tplc="1C5EB204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8727484"/>
    <w:multiLevelType w:val="hybridMultilevel"/>
    <w:tmpl w:val="49D03E2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1">
      <w:start w:val="1"/>
      <w:numFmt w:val="decimal"/>
      <w:lvlText w:val="%2)"/>
      <w:lvlJc w:val="left"/>
      <w:pPr>
        <w:ind w:left="1848" w:hanging="360"/>
      </w:pPr>
    </w:lvl>
    <w:lvl w:ilvl="2" w:tplc="51C0926A">
      <w:start w:val="1"/>
      <w:numFmt w:val="decimal"/>
      <w:lvlText w:val="%3."/>
      <w:lvlJc w:val="left"/>
      <w:pPr>
        <w:ind w:left="2748" w:hanging="360"/>
      </w:pPr>
    </w:lvl>
    <w:lvl w:ilvl="3" w:tplc="0415000F">
      <w:start w:val="1"/>
      <w:numFmt w:val="decimal"/>
      <w:lvlText w:val="%4."/>
      <w:lvlJc w:val="left"/>
      <w:pPr>
        <w:ind w:left="3288" w:hanging="360"/>
      </w:pPr>
    </w:lvl>
    <w:lvl w:ilvl="4" w:tplc="04150019">
      <w:start w:val="1"/>
      <w:numFmt w:val="lowerLetter"/>
      <w:lvlText w:val="%5."/>
      <w:lvlJc w:val="left"/>
      <w:pPr>
        <w:ind w:left="4008" w:hanging="360"/>
      </w:pPr>
    </w:lvl>
    <w:lvl w:ilvl="5" w:tplc="0415001B">
      <w:start w:val="1"/>
      <w:numFmt w:val="lowerRoman"/>
      <w:lvlText w:val="%6."/>
      <w:lvlJc w:val="right"/>
      <w:pPr>
        <w:ind w:left="4728" w:hanging="180"/>
      </w:pPr>
    </w:lvl>
    <w:lvl w:ilvl="6" w:tplc="0415000F">
      <w:start w:val="1"/>
      <w:numFmt w:val="decimal"/>
      <w:lvlText w:val="%7."/>
      <w:lvlJc w:val="left"/>
      <w:pPr>
        <w:ind w:left="5448" w:hanging="360"/>
      </w:pPr>
    </w:lvl>
    <w:lvl w:ilvl="7" w:tplc="04150019">
      <w:start w:val="1"/>
      <w:numFmt w:val="lowerLetter"/>
      <w:lvlText w:val="%8."/>
      <w:lvlJc w:val="left"/>
      <w:pPr>
        <w:ind w:left="6168" w:hanging="360"/>
      </w:pPr>
    </w:lvl>
    <w:lvl w:ilvl="8" w:tplc="0415001B">
      <w:start w:val="1"/>
      <w:numFmt w:val="lowerRoman"/>
      <w:lvlText w:val="%9."/>
      <w:lvlJc w:val="right"/>
      <w:pPr>
        <w:ind w:left="6888" w:hanging="180"/>
      </w:pPr>
    </w:lvl>
  </w:abstractNum>
  <w:abstractNum w:abstractNumId="35" w15:restartNumberingAfterBreak="0">
    <w:nsid w:val="18C26EC0"/>
    <w:multiLevelType w:val="hybridMultilevel"/>
    <w:tmpl w:val="18946266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C4B2B2E"/>
    <w:multiLevelType w:val="hybridMultilevel"/>
    <w:tmpl w:val="8E885CA6"/>
    <w:lvl w:ilvl="0" w:tplc="E3F49E9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8DF467E0">
      <w:start w:val="1"/>
      <w:numFmt w:val="lowerLetter"/>
      <w:lvlText w:val="%2)"/>
      <w:lvlJc w:val="left"/>
      <w:pPr>
        <w:ind w:left="786" w:hanging="360"/>
      </w:pPr>
      <w:rPr>
        <w:color w:val="auto"/>
      </w:rPr>
    </w:lvl>
    <w:lvl w:ilvl="2" w:tplc="04090017">
      <w:start w:val="1"/>
      <w:numFmt w:val="lowerLetter"/>
      <w:lvlText w:val="%3)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E316CB6"/>
    <w:multiLevelType w:val="hybridMultilevel"/>
    <w:tmpl w:val="050E4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F697EB5"/>
    <w:multiLevelType w:val="hybridMultilevel"/>
    <w:tmpl w:val="88F831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EB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021281F"/>
    <w:multiLevelType w:val="hybridMultilevel"/>
    <w:tmpl w:val="E0D8539E"/>
    <w:lvl w:ilvl="0" w:tplc="32A44A0C">
      <w:start w:val="1"/>
      <w:numFmt w:val="lowerLetter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F57349"/>
    <w:multiLevelType w:val="hybridMultilevel"/>
    <w:tmpl w:val="224C428E"/>
    <w:lvl w:ilvl="0" w:tplc="0C5EE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A51CA8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Theme="minorBidi" w:eastAsia="Times New Roman" w:hAnsiTheme="minorBidi" w:cstheme="minorBidi" w:hint="default"/>
        <w:b w:val="0"/>
        <w:bCs w:val="0"/>
        <w:i w:val="0"/>
        <w:strike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51B1773"/>
    <w:multiLevelType w:val="hybridMultilevel"/>
    <w:tmpl w:val="53AC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3B39E5"/>
    <w:multiLevelType w:val="hybridMultilevel"/>
    <w:tmpl w:val="DAC6598C"/>
    <w:lvl w:ilvl="0" w:tplc="D4126F0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A7042"/>
    <w:multiLevelType w:val="hybridMultilevel"/>
    <w:tmpl w:val="175C6AAC"/>
    <w:lvl w:ilvl="0" w:tplc="9CEEDE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D1CCE"/>
    <w:multiLevelType w:val="hybridMultilevel"/>
    <w:tmpl w:val="85F20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8CE6DB8"/>
    <w:multiLevelType w:val="hybridMultilevel"/>
    <w:tmpl w:val="0E66C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813AD2"/>
    <w:multiLevelType w:val="hybridMultilevel"/>
    <w:tmpl w:val="71A2B020"/>
    <w:lvl w:ilvl="0" w:tplc="34CE50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434CE50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67B7CD1"/>
    <w:multiLevelType w:val="hybridMultilevel"/>
    <w:tmpl w:val="43EE5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E621FE"/>
    <w:multiLevelType w:val="hybridMultilevel"/>
    <w:tmpl w:val="AE4AE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2" w15:restartNumberingAfterBreak="0">
    <w:nsid w:val="6B0145C0"/>
    <w:multiLevelType w:val="hybridMultilevel"/>
    <w:tmpl w:val="9C8664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07615A"/>
    <w:multiLevelType w:val="hybridMultilevel"/>
    <w:tmpl w:val="9360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A30D57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D12800"/>
    <w:multiLevelType w:val="multilevel"/>
    <w:tmpl w:val="8708E0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Bidi" w:eastAsia="Times New Roman" w:hAnsiTheme="minorBidi" w:cstheme="minorBidi" w:hint="default"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55" w15:restartNumberingAfterBreak="0">
    <w:nsid w:val="75441449"/>
    <w:multiLevelType w:val="hybridMultilevel"/>
    <w:tmpl w:val="090C7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D548B2"/>
    <w:multiLevelType w:val="hybridMultilevel"/>
    <w:tmpl w:val="559EF65C"/>
    <w:lvl w:ilvl="0" w:tplc="FFFFFFFF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5"/>
  </w:num>
  <w:num w:numId="1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</w:num>
  <w:num w:numId="1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</w:num>
  <w:num w:numId="23">
    <w:abstractNumId w:val="48"/>
  </w:num>
  <w:num w:numId="24">
    <w:abstractNumId w:val="31"/>
  </w:num>
  <w:num w:numId="25">
    <w:abstractNumId w:val="30"/>
  </w:num>
  <w:num w:numId="26">
    <w:abstractNumId w:val="53"/>
  </w:num>
  <w:num w:numId="27">
    <w:abstractNumId w:val="43"/>
  </w:num>
  <w:num w:numId="28">
    <w:abstractNumId w:val="26"/>
  </w:num>
  <w:num w:numId="29">
    <w:abstractNumId w:val="37"/>
  </w:num>
  <w:num w:numId="30">
    <w:abstractNumId w:val="40"/>
  </w:num>
  <w:num w:numId="31">
    <w:abstractNumId w:val="45"/>
  </w:num>
  <w:num w:numId="32">
    <w:abstractNumId w:val="44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9"/>
  </w:num>
  <w:num w:numId="36">
    <w:abstractNumId w:val="4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EFA"/>
    <w:rsid w:val="000048E2"/>
    <w:rsid w:val="000142BA"/>
    <w:rsid w:val="000176E9"/>
    <w:rsid w:val="00017AC9"/>
    <w:rsid w:val="00031096"/>
    <w:rsid w:val="00035E56"/>
    <w:rsid w:val="00045788"/>
    <w:rsid w:val="0004789C"/>
    <w:rsid w:val="00050ACF"/>
    <w:rsid w:val="00053551"/>
    <w:rsid w:val="00062084"/>
    <w:rsid w:val="00072421"/>
    <w:rsid w:val="0008608D"/>
    <w:rsid w:val="00094A6E"/>
    <w:rsid w:val="0009791C"/>
    <w:rsid w:val="000A0A61"/>
    <w:rsid w:val="000A13A7"/>
    <w:rsid w:val="000B239C"/>
    <w:rsid w:val="000B528D"/>
    <w:rsid w:val="000D0303"/>
    <w:rsid w:val="000D3CD4"/>
    <w:rsid w:val="000D4D8B"/>
    <w:rsid w:val="000E0FFF"/>
    <w:rsid w:val="000E48CF"/>
    <w:rsid w:val="00103BE8"/>
    <w:rsid w:val="00110F9E"/>
    <w:rsid w:val="0011532E"/>
    <w:rsid w:val="0012672F"/>
    <w:rsid w:val="00150E96"/>
    <w:rsid w:val="0015195E"/>
    <w:rsid w:val="00152C30"/>
    <w:rsid w:val="00166189"/>
    <w:rsid w:val="00167374"/>
    <w:rsid w:val="00167D52"/>
    <w:rsid w:val="00175511"/>
    <w:rsid w:val="001832E5"/>
    <w:rsid w:val="00191CC6"/>
    <w:rsid w:val="001A2548"/>
    <w:rsid w:val="001A659B"/>
    <w:rsid w:val="001B1A2C"/>
    <w:rsid w:val="001C7D10"/>
    <w:rsid w:val="001C7F4A"/>
    <w:rsid w:val="001D2F0C"/>
    <w:rsid w:val="001D6659"/>
    <w:rsid w:val="001D6C36"/>
    <w:rsid w:val="001D7AA1"/>
    <w:rsid w:val="001E0285"/>
    <w:rsid w:val="001F00FD"/>
    <w:rsid w:val="0021021E"/>
    <w:rsid w:val="00210897"/>
    <w:rsid w:val="00211D1F"/>
    <w:rsid w:val="0021350F"/>
    <w:rsid w:val="00215896"/>
    <w:rsid w:val="00220301"/>
    <w:rsid w:val="00225D2F"/>
    <w:rsid w:val="00231BB7"/>
    <w:rsid w:val="00234140"/>
    <w:rsid w:val="00235C71"/>
    <w:rsid w:val="002438A5"/>
    <w:rsid w:val="0025317A"/>
    <w:rsid w:val="002554BA"/>
    <w:rsid w:val="00255824"/>
    <w:rsid w:val="00255C16"/>
    <w:rsid w:val="00257361"/>
    <w:rsid w:val="00273BE6"/>
    <w:rsid w:val="00274643"/>
    <w:rsid w:val="00287D8C"/>
    <w:rsid w:val="002956DF"/>
    <w:rsid w:val="002A3137"/>
    <w:rsid w:val="002A752A"/>
    <w:rsid w:val="002A7760"/>
    <w:rsid w:val="002B22CC"/>
    <w:rsid w:val="002C38F2"/>
    <w:rsid w:val="002D21BD"/>
    <w:rsid w:val="002D36BA"/>
    <w:rsid w:val="002D6940"/>
    <w:rsid w:val="002E4DB9"/>
    <w:rsid w:val="002E73AB"/>
    <w:rsid w:val="002F04CE"/>
    <w:rsid w:val="0030591E"/>
    <w:rsid w:val="003059C0"/>
    <w:rsid w:val="003132B3"/>
    <w:rsid w:val="0031497E"/>
    <w:rsid w:val="00314ADD"/>
    <w:rsid w:val="00322116"/>
    <w:rsid w:val="003224CB"/>
    <w:rsid w:val="003249E9"/>
    <w:rsid w:val="0032533C"/>
    <w:rsid w:val="00344988"/>
    <w:rsid w:val="00347195"/>
    <w:rsid w:val="0034732A"/>
    <w:rsid w:val="00350318"/>
    <w:rsid w:val="00352BE9"/>
    <w:rsid w:val="00357E21"/>
    <w:rsid w:val="00382999"/>
    <w:rsid w:val="0038332E"/>
    <w:rsid w:val="0038393F"/>
    <w:rsid w:val="00384D2D"/>
    <w:rsid w:val="00385EB3"/>
    <w:rsid w:val="0039121D"/>
    <w:rsid w:val="003936CB"/>
    <w:rsid w:val="003B0A5C"/>
    <w:rsid w:val="003B5BB1"/>
    <w:rsid w:val="003C21AC"/>
    <w:rsid w:val="003C6C3E"/>
    <w:rsid w:val="003E05B2"/>
    <w:rsid w:val="003E5706"/>
    <w:rsid w:val="00400F37"/>
    <w:rsid w:val="00401CBD"/>
    <w:rsid w:val="004133C3"/>
    <w:rsid w:val="00413A40"/>
    <w:rsid w:val="00413C6B"/>
    <w:rsid w:val="0042207D"/>
    <w:rsid w:val="00425410"/>
    <w:rsid w:val="00431D78"/>
    <w:rsid w:val="004326BB"/>
    <w:rsid w:val="004433A8"/>
    <w:rsid w:val="004475C6"/>
    <w:rsid w:val="00450265"/>
    <w:rsid w:val="00452C69"/>
    <w:rsid w:val="00462BBE"/>
    <w:rsid w:val="00471A81"/>
    <w:rsid w:val="00482072"/>
    <w:rsid w:val="00491E37"/>
    <w:rsid w:val="004C0ED1"/>
    <w:rsid w:val="004C4E14"/>
    <w:rsid w:val="004D00B1"/>
    <w:rsid w:val="004D0516"/>
    <w:rsid w:val="004D1B53"/>
    <w:rsid w:val="004D596B"/>
    <w:rsid w:val="004E44F7"/>
    <w:rsid w:val="004E6271"/>
    <w:rsid w:val="00501CA6"/>
    <w:rsid w:val="005045FA"/>
    <w:rsid w:val="00504E90"/>
    <w:rsid w:val="00515657"/>
    <w:rsid w:val="00525B6E"/>
    <w:rsid w:val="00534A45"/>
    <w:rsid w:val="00534F61"/>
    <w:rsid w:val="00537598"/>
    <w:rsid w:val="005513BA"/>
    <w:rsid w:val="00551C4F"/>
    <w:rsid w:val="00557BB8"/>
    <w:rsid w:val="005604BC"/>
    <w:rsid w:val="00566244"/>
    <w:rsid w:val="00570895"/>
    <w:rsid w:val="00577967"/>
    <w:rsid w:val="00595335"/>
    <w:rsid w:val="005A2BDD"/>
    <w:rsid w:val="005A5F61"/>
    <w:rsid w:val="005A7932"/>
    <w:rsid w:val="005B4B03"/>
    <w:rsid w:val="005B5DBB"/>
    <w:rsid w:val="005B6063"/>
    <w:rsid w:val="005C2118"/>
    <w:rsid w:val="005C3426"/>
    <w:rsid w:val="005D4D8F"/>
    <w:rsid w:val="005D507E"/>
    <w:rsid w:val="005E5716"/>
    <w:rsid w:val="005F4B81"/>
    <w:rsid w:val="005F5F4E"/>
    <w:rsid w:val="0060035B"/>
    <w:rsid w:val="0060087F"/>
    <w:rsid w:val="006024C0"/>
    <w:rsid w:val="006051AC"/>
    <w:rsid w:val="0061099A"/>
    <w:rsid w:val="0061221A"/>
    <w:rsid w:val="006155D3"/>
    <w:rsid w:val="00615978"/>
    <w:rsid w:val="00616C43"/>
    <w:rsid w:val="00623A99"/>
    <w:rsid w:val="00624B51"/>
    <w:rsid w:val="00651D43"/>
    <w:rsid w:val="00654FB2"/>
    <w:rsid w:val="00662511"/>
    <w:rsid w:val="00675BF8"/>
    <w:rsid w:val="0068062A"/>
    <w:rsid w:val="00682CCF"/>
    <w:rsid w:val="006847B4"/>
    <w:rsid w:val="00690795"/>
    <w:rsid w:val="006A0C70"/>
    <w:rsid w:val="006B3332"/>
    <w:rsid w:val="006C449C"/>
    <w:rsid w:val="006D0D0D"/>
    <w:rsid w:val="006E7921"/>
    <w:rsid w:val="006F121B"/>
    <w:rsid w:val="00704B62"/>
    <w:rsid w:val="0071265F"/>
    <w:rsid w:val="00715E02"/>
    <w:rsid w:val="00716524"/>
    <w:rsid w:val="007218BE"/>
    <w:rsid w:val="00722B22"/>
    <w:rsid w:val="00735A81"/>
    <w:rsid w:val="00737420"/>
    <w:rsid w:val="007508CF"/>
    <w:rsid w:val="00752308"/>
    <w:rsid w:val="0076677C"/>
    <w:rsid w:val="00766FE3"/>
    <w:rsid w:val="00770EFA"/>
    <w:rsid w:val="00775D53"/>
    <w:rsid w:val="0077782A"/>
    <w:rsid w:val="007819F0"/>
    <w:rsid w:val="00784FA8"/>
    <w:rsid w:val="00786E17"/>
    <w:rsid w:val="007A27FC"/>
    <w:rsid w:val="007A6207"/>
    <w:rsid w:val="007A63C1"/>
    <w:rsid w:val="007A663F"/>
    <w:rsid w:val="007A69C0"/>
    <w:rsid w:val="007D0CFC"/>
    <w:rsid w:val="007D4865"/>
    <w:rsid w:val="007D560F"/>
    <w:rsid w:val="007E54A9"/>
    <w:rsid w:val="007E6594"/>
    <w:rsid w:val="007E7CB8"/>
    <w:rsid w:val="0080121F"/>
    <w:rsid w:val="0080490E"/>
    <w:rsid w:val="00807770"/>
    <w:rsid w:val="00807A6A"/>
    <w:rsid w:val="00811F09"/>
    <w:rsid w:val="008124FF"/>
    <w:rsid w:val="00822DB2"/>
    <w:rsid w:val="00831B1A"/>
    <w:rsid w:val="00833015"/>
    <w:rsid w:val="008360DF"/>
    <w:rsid w:val="008476B2"/>
    <w:rsid w:val="0085031A"/>
    <w:rsid w:val="00850CCE"/>
    <w:rsid w:val="00861A93"/>
    <w:rsid w:val="0086541C"/>
    <w:rsid w:val="00875FBD"/>
    <w:rsid w:val="0088140A"/>
    <w:rsid w:val="00890050"/>
    <w:rsid w:val="008A2CF9"/>
    <w:rsid w:val="008A4F42"/>
    <w:rsid w:val="008B6744"/>
    <w:rsid w:val="008B7531"/>
    <w:rsid w:val="008C2284"/>
    <w:rsid w:val="008C33AD"/>
    <w:rsid w:val="008C414E"/>
    <w:rsid w:val="008D6A04"/>
    <w:rsid w:val="008E7AAD"/>
    <w:rsid w:val="00905A60"/>
    <w:rsid w:val="00920876"/>
    <w:rsid w:val="00923BE4"/>
    <w:rsid w:val="009449C5"/>
    <w:rsid w:val="009502C4"/>
    <w:rsid w:val="009606F8"/>
    <w:rsid w:val="009654E9"/>
    <w:rsid w:val="00981742"/>
    <w:rsid w:val="0099606D"/>
    <w:rsid w:val="00997D43"/>
    <w:rsid w:val="009A2E41"/>
    <w:rsid w:val="009A7EEB"/>
    <w:rsid w:val="009B5798"/>
    <w:rsid w:val="009B57C5"/>
    <w:rsid w:val="009C4A51"/>
    <w:rsid w:val="009D5603"/>
    <w:rsid w:val="009E12C2"/>
    <w:rsid w:val="009F0157"/>
    <w:rsid w:val="009F36E9"/>
    <w:rsid w:val="00A31507"/>
    <w:rsid w:val="00A368B1"/>
    <w:rsid w:val="00A37DEF"/>
    <w:rsid w:val="00A454BF"/>
    <w:rsid w:val="00A56778"/>
    <w:rsid w:val="00A60682"/>
    <w:rsid w:val="00A61BD8"/>
    <w:rsid w:val="00A90D57"/>
    <w:rsid w:val="00A93C31"/>
    <w:rsid w:val="00A9738D"/>
    <w:rsid w:val="00AA325A"/>
    <w:rsid w:val="00AA355C"/>
    <w:rsid w:val="00AA6F5D"/>
    <w:rsid w:val="00AB0F6E"/>
    <w:rsid w:val="00AB240B"/>
    <w:rsid w:val="00AB2989"/>
    <w:rsid w:val="00AB2C7A"/>
    <w:rsid w:val="00AD5A12"/>
    <w:rsid w:val="00AD7938"/>
    <w:rsid w:val="00AE3279"/>
    <w:rsid w:val="00AE3F1B"/>
    <w:rsid w:val="00AE4C80"/>
    <w:rsid w:val="00AF28A5"/>
    <w:rsid w:val="00B04904"/>
    <w:rsid w:val="00B060BC"/>
    <w:rsid w:val="00B10467"/>
    <w:rsid w:val="00B12CD1"/>
    <w:rsid w:val="00B15B9D"/>
    <w:rsid w:val="00B16468"/>
    <w:rsid w:val="00B20B5A"/>
    <w:rsid w:val="00B20BE7"/>
    <w:rsid w:val="00B27DFB"/>
    <w:rsid w:val="00B311FA"/>
    <w:rsid w:val="00B31E7F"/>
    <w:rsid w:val="00B35B62"/>
    <w:rsid w:val="00B43677"/>
    <w:rsid w:val="00B471EC"/>
    <w:rsid w:val="00B543E7"/>
    <w:rsid w:val="00B550F5"/>
    <w:rsid w:val="00B572BA"/>
    <w:rsid w:val="00B616B6"/>
    <w:rsid w:val="00B616C8"/>
    <w:rsid w:val="00B62EAC"/>
    <w:rsid w:val="00B65E0A"/>
    <w:rsid w:val="00B65EF6"/>
    <w:rsid w:val="00B70FFD"/>
    <w:rsid w:val="00B756FD"/>
    <w:rsid w:val="00B75D12"/>
    <w:rsid w:val="00B80A81"/>
    <w:rsid w:val="00B84AC5"/>
    <w:rsid w:val="00B87FDC"/>
    <w:rsid w:val="00BB7977"/>
    <w:rsid w:val="00BF1B75"/>
    <w:rsid w:val="00BF3C49"/>
    <w:rsid w:val="00C07AB5"/>
    <w:rsid w:val="00C07C59"/>
    <w:rsid w:val="00C207CD"/>
    <w:rsid w:val="00C2251E"/>
    <w:rsid w:val="00C3389B"/>
    <w:rsid w:val="00C426F0"/>
    <w:rsid w:val="00C55C26"/>
    <w:rsid w:val="00C562CD"/>
    <w:rsid w:val="00C56ABF"/>
    <w:rsid w:val="00C67A80"/>
    <w:rsid w:val="00C67B8A"/>
    <w:rsid w:val="00C730CD"/>
    <w:rsid w:val="00C732BD"/>
    <w:rsid w:val="00C81E74"/>
    <w:rsid w:val="00C87F84"/>
    <w:rsid w:val="00C95151"/>
    <w:rsid w:val="00CA062E"/>
    <w:rsid w:val="00CA5F15"/>
    <w:rsid w:val="00CB7873"/>
    <w:rsid w:val="00CD3797"/>
    <w:rsid w:val="00CD4748"/>
    <w:rsid w:val="00CE2DD3"/>
    <w:rsid w:val="00CE441B"/>
    <w:rsid w:val="00CE6C3B"/>
    <w:rsid w:val="00CF6C9B"/>
    <w:rsid w:val="00D01845"/>
    <w:rsid w:val="00D01D48"/>
    <w:rsid w:val="00D13627"/>
    <w:rsid w:val="00D15A74"/>
    <w:rsid w:val="00D205B8"/>
    <w:rsid w:val="00D56BA3"/>
    <w:rsid w:val="00D974DB"/>
    <w:rsid w:val="00DA79FF"/>
    <w:rsid w:val="00DB6B91"/>
    <w:rsid w:val="00DB7188"/>
    <w:rsid w:val="00DC0C69"/>
    <w:rsid w:val="00DC0FD0"/>
    <w:rsid w:val="00DC2C25"/>
    <w:rsid w:val="00DC5E1B"/>
    <w:rsid w:val="00DC7999"/>
    <w:rsid w:val="00DD5B33"/>
    <w:rsid w:val="00DE3DE4"/>
    <w:rsid w:val="00DE475D"/>
    <w:rsid w:val="00DF1A99"/>
    <w:rsid w:val="00DF67E0"/>
    <w:rsid w:val="00E036E8"/>
    <w:rsid w:val="00E104AF"/>
    <w:rsid w:val="00E134AF"/>
    <w:rsid w:val="00E165E3"/>
    <w:rsid w:val="00E35B27"/>
    <w:rsid w:val="00E361A5"/>
    <w:rsid w:val="00E50EFB"/>
    <w:rsid w:val="00E51437"/>
    <w:rsid w:val="00E530B8"/>
    <w:rsid w:val="00E56D83"/>
    <w:rsid w:val="00E67C79"/>
    <w:rsid w:val="00E70BA4"/>
    <w:rsid w:val="00E87124"/>
    <w:rsid w:val="00E906FB"/>
    <w:rsid w:val="00E94299"/>
    <w:rsid w:val="00E9618E"/>
    <w:rsid w:val="00EA3440"/>
    <w:rsid w:val="00EC1F25"/>
    <w:rsid w:val="00ED45E6"/>
    <w:rsid w:val="00ED46FF"/>
    <w:rsid w:val="00ED4B84"/>
    <w:rsid w:val="00EE0BF5"/>
    <w:rsid w:val="00EE4978"/>
    <w:rsid w:val="00EE7BC7"/>
    <w:rsid w:val="00EF64D5"/>
    <w:rsid w:val="00EF7976"/>
    <w:rsid w:val="00EF7A2D"/>
    <w:rsid w:val="00F01248"/>
    <w:rsid w:val="00F02622"/>
    <w:rsid w:val="00F03484"/>
    <w:rsid w:val="00F22D2B"/>
    <w:rsid w:val="00F33E77"/>
    <w:rsid w:val="00F365AA"/>
    <w:rsid w:val="00F40E1D"/>
    <w:rsid w:val="00F41C57"/>
    <w:rsid w:val="00F439BC"/>
    <w:rsid w:val="00F47000"/>
    <w:rsid w:val="00F61432"/>
    <w:rsid w:val="00F86C9C"/>
    <w:rsid w:val="00F91E8E"/>
    <w:rsid w:val="00F9526E"/>
    <w:rsid w:val="00FA1046"/>
    <w:rsid w:val="00FB1776"/>
    <w:rsid w:val="00FB4C20"/>
    <w:rsid w:val="00FB71B4"/>
    <w:rsid w:val="00FB771D"/>
    <w:rsid w:val="00FC2452"/>
    <w:rsid w:val="00FC2A4F"/>
    <w:rsid w:val="00FD00BB"/>
    <w:rsid w:val="00FE0B17"/>
    <w:rsid w:val="00FE3528"/>
    <w:rsid w:val="00FE3651"/>
    <w:rsid w:val="00FE5192"/>
    <w:rsid w:val="00FF2595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B119D2"/>
  <w15:docId w15:val="{350DAE0C-403D-4027-BA08-75EAB6AC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A2D"/>
    <w:pPr>
      <w:jc w:val="both"/>
    </w:pPr>
    <w:rPr>
      <w:rFonts w:ascii="Book Antiqua" w:hAnsi="Book Antiqua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73BE6"/>
    <w:pPr>
      <w:keepNext/>
      <w:suppressAutoHyphens/>
      <w:spacing w:before="240" w:after="60"/>
      <w:outlineLvl w:val="0"/>
    </w:pPr>
    <w:rPr>
      <w:rFonts w:ascii="Times New Roman" w:eastAsia="Times New Roman" w:hAnsi="Times New Roman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73BE6"/>
    <w:pPr>
      <w:keepNext/>
      <w:suppressAutoHyphens/>
      <w:outlineLvl w:val="1"/>
    </w:pPr>
    <w:rPr>
      <w:rFonts w:ascii="Times New Roman" w:eastAsia="Times New Roman" w:hAnsi="Times New Roman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73BE6"/>
    <w:pPr>
      <w:keepNext/>
      <w:suppressAutoHyphens/>
      <w:jc w:val="left"/>
      <w:outlineLvl w:val="2"/>
    </w:pPr>
    <w:rPr>
      <w:rFonts w:ascii="Times New Roman" w:eastAsia="Times New Roman" w:hAnsi="Times New Roman"/>
      <w:i/>
      <w:iCs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73BE6"/>
    <w:pPr>
      <w:keepNext/>
      <w:suppressAutoHyphens/>
      <w:spacing w:before="120"/>
      <w:outlineLvl w:val="3"/>
    </w:pPr>
    <w:rPr>
      <w:rFonts w:ascii="Times New Roman" w:eastAsia="Times New Roman" w:hAnsi="Times New Roman"/>
      <w:i/>
      <w:iCs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73BE6"/>
    <w:pPr>
      <w:keepNext/>
      <w:suppressAutoHyphens/>
      <w:snapToGrid w:val="0"/>
      <w:jc w:val="center"/>
      <w:outlineLvl w:val="4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273BE6"/>
    <w:pPr>
      <w:suppressAutoHyphens/>
      <w:spacing w:before="120"/>
      <w:jc w:val="center"/>
      <w:outlineLvl w:val="5"/>
    </w:pPr>
    <w:rPr>
      <w:rFonts w:ascii="Arial" w:eastAsia="Times New Roman" w:hAnsi="Arial"/>
      <w:b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273BE6"/>
    <w:pPr>
      <w:keepNext/>
      <w:suppressAutoHyphens/>
      <w:outlineLvl w:val="6"/>
    </w:pPr>
    <w:rPr>
      <w:rFonts w:ascii="Times New Roman" w:eastAsia="Times New Roman" w:hAnsi="Times New Roman"/>
      <w:b/>
      <w:bCs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73BE6"/>
    <w:pPr>
      <w:keepNext/>
      <w:numPr>
        <w:ilvl w:val="7"/>
        <w:numId w:val="1"/>
      </w:numPr>
      <w:suppressAutoHyphens/>
      <w:jc w:val="right"/>
      <w:outlineLvl w:val="7"/>
    </w:pPr>
    <w:rPr>
      <w:rFonts w:ascii="Arial" w:eastAsia="Times New Roman" w:hAnsi="Arial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273BE6"/>
    <w:pPr>
      <w:keepNext/>
      <w:suppressAutoHyphens/>
      <w:ind w:left="3780"/>
      <w:outlineLvl w:val="8"/>
    </w:pPr>
    <w:rPr>
      <w:rFonts w:ascii="Times New Roman" w:eastAsia="Times New Roman" w:hAnsi="Times New Roman"/>
      <w:b/>
      <w:bCs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EF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rsid w:val="00770EFA"/>
    <w:rPr>
      <w:rFonts w:ascii="Book Antiqua" w:hAnsi="Book Antiqua"/>
      <w:sz w:val="24"/>
    </w:rPr>
  </w:style>
  <w:style w:type="paragraph" w:styleId="Stopka">
    <w:name w:val="footer"/>
    <w:basedOn w:val="Normalny"/>
    <w:link w:val="StopkaZnak"/>
    <w:uiPriority w:val="99"/>
    <w:unhideWhenUsed/>
    <w:rsid w:val="00770EF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770EFA"/>
    <w:rPr>
      <w:rFonts w:ascii="Book Antiqua" w:hAnsi="Book Antiqua"/>
      <w:sz w:val="24"/>
    </w:rPr>
  </w:style>
  <w:style w:type="paragraph" w:styleId="Tekstdymka">
    <w:name w:val="Balloon Text"/>
    <w:basedOn w:val="Normalny"/>
    <w:link w:val="TekstdymkaZnak"/>
    <w:uiPriority w:val="99"/>
    <w:unhideWhenUsed/>
    <w:rsid w:val="00770EF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70EF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9"/>
    <w:rsid w:val="00273BE6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link w:val="Nagwek2"/>
    <w:uiPriority w:val="99"/>
    <w:rsid w:val="00273BE6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link w:val="Nagwek3"/>
    <w:rsid w:val="00273BE6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link w:val="Nagwek4"/>
    <w:rsid w:val="00273BE6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link w:val="Nagwek5"/>
    <w:rsid w:val="00273BE6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link w:val="Nagwek6"/>
    <w:rsid w:val="00273BE6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link w:val="Nagwek7"/>
    <w:rsid w:val="00273BE6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link w:val="Nagwek8"/>
    <w:rsid w:val="00273BE6"/>
    <w:rPr>
      <w:rFonts w:ascii="Arial" w:eastAsia="Times New Roman" w:hAnsi="Arial"/>
      <w:sz w:val="24"/>
      <w:lang w:eastAsia="zh-CN"/>
    </w:rPr>
  </w:style>
  <w:style w:type="character" w:customStyle="1" w:styleId="Nagwek9Znak">
    <w:name w:val="Nagłówek 9 Znak"/>
    <w:link w:val="Nagwek9"/>
    <w:rsid w:val="00273BE6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WW8Num1z0">
    <w:name w:val="WW8Num1z0"/>
    <w:rsid w:val="00273BE6"/>
    <w:rPr>
      <w:rFonts w:cs="Verdana"/>
    </w:rPr>
  </w:style>
  <w:style w:type="character" w:customStyle="1" w:styleId="WW8Num2z0">
    <w:name w:val="WW8Num2z0"/>
    <w:rsid w:val="00273BE6"/>
    <w:rPr>
      <w:rFonts w:cs="Verdana"/>
    </w:rPr>
  </w:style>
  <w:style w:type="character" w:customStyle="1" w:styleId="WW8Num3z0">
    <w:name w:val="WW8Num3z0"/>
    <w:rsid w:val="00273BE6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sid w:val="00273BE6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sid w:val="00273BE6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273BE6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sid w:val="00273BE6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sid w:val="00273BE6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273BE6"/>
    <w:rPr>
      <w:rFonts w:cs="Verdana"/>
      <w:b/>
    </w:rPr>
  </w:style>
  <w:style w:type="character" w:customStyle="1" w:styleId="WW8Num9z0">
    <w:name w:val="WW8Num9z0"/>
    <w:rsid w:val="00273BE6"/>
    <w:rPr>
      <w:rFonts w:ascii="Verdana" w:hAnsi="Verdana" w:cs="Times New Roman"/>
      <w:sz w:val="20"/>
    </w:rPr>
  </w:style>
  <w:style w:type="character" w:customStyle="1" w:styleId="WW8Num9z2">
    <w:name w:val="WW8Num9z2"/>
    <w:rsid w:val="00273BE6"/>
    <w:rPr>
      <w:rFonts w:cs="Times New Roman"/>
      <w:b w:val="0"/>
      <w:i w:val="0"/>
    </w:rPr>
  </w:style>
  <w:style w:type="character" w:customStyle="1" w:styleId="WW8Num10z0">
    <w:name w:val="WW8Num10z0"/>
    <w:rsid w:val="00273BE6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sid w:val="00273BE6"/>
    <w:rPr>
      <w:rFonts w:cs="Times New Roman"/>
      <w:b w:val="0"/>
    </w:rPr>
  </w:style>
  <w:style w:type="character" w:customStyle="1" w:styleId="WW8Num12z0">
    <w:name w:val="WW8Num12z0"/>
    <w:rsid w:val="00273BE6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sid w:val="00273BE6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sid w:val="00273BE6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sid w:val="00273BE6"/>
    <w:rPr>
      <w:rFonts w:ascii="OpenSymbol" w:hAnsi="OpenSymbol" w:cs="Times New Roman"/>
      <w:b w:val="0"/>
    </w:rPr>
  </w:style>
  <w:style w:type="character" w:customStyle="1" w:styleId="WW8Num15z0">
    <w:name w:val="WW8Num15z0"/>
    <w:rsid w:val="00273BE6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sid w:val="00273BE6"/>
    <w:rPr>
      <w:rFonts w:ascii="OpenSymbol" w:hAnsi="OpenSymbol" w:cs="OpenSymbol"/>
    </w:rPr>
  </w:style>
  <w:style w:type="character" w:customStyle="1" w:styleId="WW8Num16z0">
    <w:name w:val="WW8Num16z0"/>
    <w:rsid w:val="00273BE6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sid w:val="00273BE6"/>
    <w:rPr>
      <w:rFonts w:ascii="OpenSymbol" w:hAnsi="OpenSymbol" w:cs="Times New Roman"/>
    </w:rPr>
  </w:style>
  <w:style w:type="character" w:customStyle="1" w:styleId="WW8Num17z0">
    <w:name w:val="WW8Num17z0"/>
    <w:rsid w:val="00273BE6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sid w:val="00273BE6"/>
    <w:rPr>
      <w:rFonts w:cs="Verdana"/>
    </w:rPr>
  </w:style>
  <w:style w:type="character" w:customStyle="1" w:styleId="WW8Num19z0">
    <w:name w:val="WW8Num19z0"/>
    <w:rsid w:val="00273BE6"/>
    <w:rPr>
      <w:rFonts w:ascii="Verdana" w:eastAsia="Times New Roman" w:hAnsi="Verdana" w:cs="Verdana"/>
    </w:rPr>
  </w:style>
  <w:style w:type="character" w:customStyle="1" w:styleId="WW8Num20z0">
    <w:name w:val="WW8Num20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sid w:val="00273BE6"/>
    <w:rPr>
      <w:rFonts w:ascii="Verdana" w:hAnsi="Verdana" w:cs="Verdana" w:hint="default"/>
      <w:sz w:val="20"/>
    </w:rPr>
  </w:style>
  <w:style w:type="character" w:customStyle="1" w:styleId="WW8Num22z0">
    <w:name w:val="WW8Num22z0"/>
    <w:rsid w:val="00273BE6"/>
    <w:rPr>
      <w:rFonts w:eastAsia="Verdana" w:cs="Verdana" w:hint="default"/>
      <w:b w:val="0"/>
    </w:rPr>
  </w:style>
  <w:style w:type="character" w:customStyle="1" w:styleId="WW8Num23z0">
    <w:name w:val="WW8Num23z0"/>
    <w:rsid w:val="00273BE6"/>
    <w:rPr>
      <w:rFonts w:cs="Verdana" w:hint="default"/>
    </w:rPr>
  </w:style>
  <w:style w:type="character" w:customStyle="1" w:styleId="WW8Num24z0">
    <w:name w:val="WW8Num24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sid w:val="00273BE6"/>
    <w:rPr>
      <w:rFonts w:cs="Verdana"/>
    </w:rPr>
  </w:style>
  <w:style w:type="character" w:customStyle="1" w:styleId="WW8Num24z2">
    <w:name w:val="WW8Num24z2"/>
    <w:rsid w:val="00273BE6"/>
  </w:style>
  <w:style w:type="character" w:customStyle="1" w:styleId="WW8Num24z3">
    <w:name w:val="WW8Num24z3"/>
    <w:rsid w:val="00273BE6"/>
  </w:style>
  <w:style w:type="character" w:customStyle="1" w:styleId="WW8Num24z4">
    <w:name w:val="WW8Num24z4"/>
    <w:rsid w:val="00273BE6"/>
  </w:style>
  <w:style w:type="character" w:customStyle="1" w:styleId="WW8Num24z5">
    <w:name w:val="WW8Num24z5"/>
    <w:rsid w:val="00273BE6"/>
  </w:style>
  <w:style w:type="character" w:customStyle="1" w:styleId="WW8Num24z6">
    <w:name w:val="WW8Num24z6"/>
    <w:rsid w:val="00273BE6"/>
  </w:style>
  <w:style w:type="character" w:customStyle="1" w:styleId="WW8Num24z7">
    <w:name w:val="WW8Num24z7"/>
    <w:rsid w:val="00273BE6"/>
  </w:style>
  <w:style w:type="character" w:customStyle="1" w:styleId="WW8Num24z8">
    <w:name w:val="WW8Num24z8"/>
    <w:rsid w:val="00273BE6"/>
  </w:style>
  <w:style w:type="character" w:customStyle="1" w:styleId="WW8Num25z0">
    <w:name w:val="WW8Num25z0"/>
    <w:rsid w:val="00273BE6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sid w:val="00273BE6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sid w:val="00273BE6"/>
    <w:rPr>
      <w:rFonts w:ascii="Verdana" w:hAnsi="Verdana" w:cs="Verdana" w:hint="default"/>
      <w:sz w:val="20"/>
    </w:rPr>
  </w:style>
  <w:style w:type="character" w:customStyle="1" w:styleId="WW8Num28z0">
    <w:name w:val="WW8Num28z0"/>
    <w:rsid w:val="00273BE6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273BE6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sid w:val="00273BE6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273BE6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273BE6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sid w:val="00273BE6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273BE6"/>
    <w:rPr>
      <w:rFonts w:cs="Verdana" w:hint="default"/>
    </w:rPr>
  </w:style>
  <w:style w:type="character" w:customStyle="1" w:styleId="WW8Num35z0">
    <w:name w:val="WW8Num35z0"/>
    <w:rsid w:val="00273BE6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273BE6"/>
    <w:rPr>
      <w:rFonts w:hint="default"/>
    </w:rPr>
  </w:style>
  <w:style w:type="character" w:customStyle="1" w:styleId="WW8Num37z0">
    <w:name w:val="WW8Num37z0"/>
    <w:rsid w:val="00273BE6"/>
    <w:rPr>
      <w:rFonts w:ascii="Verdana" w:hAnsi="Verdana" w:cs="Verdana" w:hint="default"/>
      <w:sz w:val="20"/>
    </w:rPr>
  </w:style>
  <w:style w:type="character" w:customStyle="1" w:styleId="WW8Num38z0">
    <w:name w:val="WW8Num38z0"/>
    <w:rsid w:val="00273BE6"/>
    <w:rPr>
      <w:rFonts w:ascii="Verdana" w:hAnsi="Verdana" w:cs="Verdana" w:hint="default"/>
      <w:sz w:val="20"/>
    </w:rPr>
  </w:style>
  <w:style w:type="character" w:customStyle="1" w:styleId="WW8Num39z0">
    <w:name w:val="WW8Num39z0"/>
    <w:rsid w:val="00273BE6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273BE6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273BE6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273BE6"/>
    <w:rPr>
      <w:rFonts w:ascii="Verdana" w:hAnsi="Verdana" w:cs="Verdana" w:hint="default"/>
      <w:b/>
      <w:sz w:val="20"/>
    </w:rPr>
  </w:style>
  <w:style w:type="character" w:customStyle="1" w:styleId="WW8Num43z0">
    <w:name w:val="WW8Num43z0"/>
    <w:rsid w:val="00273BE6"/>
    <w:rPr>
      <w:rFonts w:cs="Verdana"/>
    </w:rPr>
  </w:style>
  <w:style w:type="character" w:customStyle="1" w:styleId="WW8Num43z1">
    <w:name w:val="WW8Num43z1"/>
    <w:rsid w:val="00273BE6"/>
  </w:style>
  <w:style w:type="character" w:customStyle="1" w:styleId="WW8Num43z2">
    <w:name w:val="WW8Num43z2"/>
    <w:rsid w:val="00273BE6"/>
  </w:style>
  <w:style w:type="character" w:customStyle="1" w:styleId="WW8Num43z3">
    <w:name w:val="WW8Num43z3"/>
    <w:rsid w:val="00273BE6"/>
  </w:style>
  <w:style w:type="character" w:customStyle="1" w:styleId="WW8Num43z4">
    <w:name w:val="WW8Num43z4"/>
    <w:rsid w:val="00273BE6"/>
  </w:style>
  <w:style w:type="character" w:customStyle="1" w:styleId="WW8Num43z5">
    <w:name w:val="WW8Num43z5"/>
    <w:rsid w:val="00273BE6"/>
  </w:style>
  <w:style w:type="character" w:customStyle="1" w:styleId="WW8Num43z6">
    <w:name w:val="WW8Num43z6"/>
    <w:rsid w:val="00273BE6"/>
  </w:style>
  <w:style w:type="character" w:customStyle="1" w:styleId="WW8Num43z7">
    <w:name w:val="WW8Num43z7"/>
    <w:rsid w:val="00273BE6"/>
  </w:style>
  <w:style w:type="character" w:customStyle="1" w:styleId="WW8Num43z8">
    <w:name w:val="WW8Num43z8"/>
    <w:rsid w:val="00273BE6"/>
  </w:style>
  <w:style w:type="character" w:customStyle="1" w:styleId="WW8Num15z3">
    <w:name w:val="WW8Num15z3"/>
    <w:rsid w:val="00273BE6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sid w:val="00273BE6"/>
    <w:rPr>
      <w:rFonts w:ascii="Symbol" w:hAnsi="Symbol" w:cs="OpenSymbol"/>
    </w:rPr>
  </w:style>
  <w:style w:type="character" w:customStyle="1" w:styleId="WW8Num44z1">
    <w:name w:val="WW8Num44z1"/>
    <w:rsid w:val="00273BE6"/>
    <w:rPr>
      <w:rFonts w:ascii="OpenSymbol" w:hAnsi="OpenSymbol" w:cs="OpenSymbol"/>
    </w:rPr>
  </w:style>
  <w:style w:type="character" w:customStyle="1" w:styleId="WW8Num45z0">
    <w:name w:val="WW8Num45z0"/>
    <w:rsid w:val="00273BE6"/>
    <w:rPr>
      <w:rFonts w:ascii="Symbol" w:hAnsi="Symbol" w:cs="OpenSymbol"/>
    </w:rPr>
  </w:style>
  <w:style w:type="character" w:customStyle="1" w:styleId="WW8Num45z1">
    <w:name w:val="WW8Num45z1"/>
    <w:rsid w:val="00273BE6"/>
    <w:rPr>
      <w:rFonts w:ascii="OpenSymbol" w:hAnsi="OpenSymbol" w:cs="OpenSymbol"/>
    </w:rPr>
  </w:style>
  <w:style w:type="character" w:customStyle="1" w:styleId="WW8Num6z1">
    <w:name w:val="WW8Num6z1"/>
    <w:rsid w:val="00273BE6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sid w:val="00273BE6"/>
    <w:rPr>
      <w:rFonts w:cs="Times New Roman"/>
      <w:b w:val="0"/>
      <w:i w:val="0"/>
    </w:rPr>
  </w:style>
  <w:style w:type="character" w:customStyle="1" w:styleId="WW8Num16z3">
    <w:name w:val="WW8Num16z3"/>
    <w:rsid w:val="00273BE6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sid w:val="00273BE6"/>
    <w:rPr>
      <w:rFonts w:ascii="OpenSymbol" w:hAnsi="OpenSymbol" w:cs="Times New Roman"/>
    </w:rPr>
  </w:style>
  <w:style w:type="character" w:customStyle="1" w:styleId="WW8Num25z1">
    <w:name w:val="WW8Num25z1"/>
    <w:rsid w:val="00273BE6"/>
    <w:rPr>
      <w:rFonts w:cs="Verdana"/>
    </w:rPr>
  </w:style>
  <w:style w:type="character" w:customStyle="1" w:styleId="WW8Num25z2">
    <w:name w:val="WW8Num25z2"/>
    <w:rsid w:val="00273BE6"/>
  </w:style>
  <w:style w:type="character" w:customStyle="1" w:styleId="WW8Num25z3">
    <w:name w:val="WW8Num25z3"/>
    <w:rsid w:val="00273BE6"/>
  </w:style>
  <w:style w:type="character" w:customStyle="1" w:styleId="WW8Num25z4">
    <w:name w:val="WW8Num25z4"/>
    <w:rsid w:val="00273BE6"/>
  </w:style>
  <w:style w:type="character" w:customStyle="1" w:styleId="WW8Num25z5">
    <w:name w:val="WW8Num25z5"/>
    <w:rsid w:val="00273BE6"/>
  </w:style>
  <w:style w:type="character" w:customStyle="1" w:styleId="WW8Num25z6">
    <w:name w:val="WW8Num25z6"/>
    <w:rsid w:val="00273BE6"/>
  </w:style>
  <w:style w:type="character" w:customStyle="1" w:styleId="WW8Num25z7">
    <w:name w:val="WW8Num25z7"/>
    <w:rsid w:val="00273BE6"/>
  </w:style>
  <w:style w:type="character" w:customStyle="1" w:styleId="WW8Num25z8">
    <w:name w:val="WW8Num25z8"/>
    <w:rsid w:val="00273BE6"/>
  </w:style>
  <w:style w:type="character" w:customStyle="1" w:styleId="WW8Num29z1">
    <w:name w:val="WW8Num29z1"/>
    <w:rsid w:val="00273BE6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sid w:val="00273BE6"/>
    <w:rPr>
      <w:rFonts w:ascii="Symbol" w:hAnsi="Symbol" w:cs="OpenSymbol"/>
    </w:rPr>
  </w:style>
  <w:style w:type="character" w:customStyle="1" w:styleId="WW8Num46z1">
    <w:name w:val="WW8Num46z1"/>
    <w:rsid w:val="00273BE6"/>
    <w:rPr>
      <w:rFonts w:ascii="OpenSymbol" w:hAnsi="OpenSymbol" w:cs="OpenSymbol"/>
    </w:rPr>
  </w:style>
  <w:style w:type="character" w:customStyle="1" w:styleId="Domylnaczcionkaakapitu3">
    <w:name w:val="Domyślna czcionka akapitu3"/>
    <w:rsid w:val="00273BE6"/>
  </w:style>
  <w:style w:type="character" w:customStyle="1" w:styleId="WW8Num2z1">
    <w:name w:val="WW8Num2z1"/>
    <w:rsid w:val="00273BE6"/>
    <w:rPr>
      <w:rFonts w:ascii="Courier New" w:hAnsi="Courier New" w:cs="Wingdings"/>
    </w:rPr>
  </w:style>
  <w:style w:type="character" w:customStyle="1" w:styleId="WW8Num2z2">
    <w:name w:val="WW8Num2z2"/>
    <w:rsid w:val="00273BE6"/>
    <w:rPr>
      <w:rFonts w:cs="Times New Roman"/>
    </w:rPr>
  </w:style>
  <w:style w:type="character" w:customStyle="1" w:styleId="WW8Num7z1">
    <w:name w:val="WW8Num7z1"/>
    <w:rsid w:val="00273BE6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sid w:val="00273BE6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273BE6"/>
    <w:rPr>
      <w:rFonts w:cs="Times New Roman"/>
    </w:rPr>
  </w:style>
  <w:style w:type="character" w:customStyle="1" w:styleId="WW8Num15z2">
    <w:name w:val="WW8Num15z2"/>
    <w:rsid w:val="00273BE6"/>
    <w:rPr>
      <w:rFonts w:cs="Times New Roman"/>
      <w:b w:val="0"/>
      <w:i w:val="0"/>
    </w:rPr>
  </w:style>
  <w:style w:type="character" w:customStyle="1" w:styleId="WW8Num16z2">
    <w:name w:val="WW8Num16z2"/>
    <w:rsid w:val="00273BE6"/>
  </w:style>
  <w:style w:type="character" w:customStyle="1" w:styleId="WW8Num23z1">
    <w:name w:val="WW8Num23z1"/>
    <w:rsid w:val="00273BE6"/>
  </w:style>
  <w:style w:type="character" w:customStyle="1" w:styleId="WW8Num23z2">
    <w:name w:val="WW8Num23z2"/>
    <w:rsid w:val="00273BE6"/>
  </w:style>
  <w:style w:type="character" w:customStyle="1" w:styleId="WW8Num23z3">
    <w:name w:val="WW8Num23z3"/>
    <w:rsid w:val="00273BE6"/>
  </w:style>
  <w:style w:type="character" w:customStyle="1" w:styleId="WW8Num23z4">
    <w:name w:val="WW8Num23z4"/>
    <w:rsid w:val="00273BE6"/>
  </w:style>
  <w:style w:type="character" w:customStyle="1" w:styleId="WW8Num23z5">
    <w:name w:val="WW8Num23z5"/>
    <w:rsid w:val="00273BE6"/>
  </w:style>
  <w:style w:type="character" w:customStyle="1" w:styleId="WW8Num23z6">
    <w:name w:val="WW8Num23z6"/>
    <w:rsid w:val="00273BE6"/>
  </w:style>
  <w:style w:type="character" w:customStyle="1" w:styleId="WW8Num23z7">
    <w:name w:val="WW8Num23z7"/>
    <w:rsid w:val="00273BE6"/>
  </w:style>
  <w:style w:type="character" w:customStyle="1" w:styleId="WW8Num23z8">
    <w:name w:val="WW8Num23z8"/>
    <w:rsid w:val="00273BE6"/>
  </w:style>
  <w:style w:type="character" w:customStyle="1" w:styleId="WW8Num26z1">
    <w:name w:val="WW8Num26z1"/>
    <w:rsid w:val="00273BE6"/>
  </w:style>
  <w:style w:type="character" w:customStyle="1" w:styleId="WW8Num26z2">
    <w:name w:val="WW8Num26z2"/>
    <w:rsid w:val="00273BE6"/>
  </w:style>
  <w:style w:type="character" w:customStyle="1" w:styleId="WW8Num26z3">
    <w:name w:val="WW8Num26z3"/>
    <w:rsid w:val="00273BE6"/>
  </w:style>
  <w:style w:type="character" w:customStyle="1" w:styleId="WW8Num26z4">
    <w:name w:val="WW8Num26z4"/>
    <w:rsid w:val="00273BE6"/>
  </w:style>
  <w:style w:type="character" w:customStyle="1" w:styleId="WW8Num26z5">
    <w:name w:val="WW8Num26z5"/>
    <w:rsid w:val="00273BE6"/>
  </w:style>
  <w:style w:type="character" w:customStyle="1" w:styleId="WW8Num26z6">
    <w:name w:val="WW8Num26z6"/>
    <w:rsid w:val="00273BE6"/>
  </w:style>
  <w:style w:type="character" w:customStyle="1" w:styleId="WW8Num26z7">
    <w:name w:val="WW8Num26z7"/>
    <w:rsid w:val="00273BE6"/>
  </w:style>
  <w:style w:type="character" w:customStyle="1" w:styleId="WW8Num26z8">
    <w:name w:val="WW8Num26z8"/>
    <w:rsid w:val="00273BE6"/>
  </w:style>
  <w:style w:type="character" w:customStyle="1" w:styleId="WW8Num28z2">
    <w:name w:val="WW8Num28z2"/>
    <w:rsid w:val="00273BE6"/>
  </w:style>
  <w:style w:type="character" w:customStyle="1" w:styleId="WW8Num28z3">
    <w:name w:val="WW8Num28z3"/>
    <w:rsid w:val="00273BE6"/>
  </w:style>
  <w:style w:type="character" w:customStyle="1" w:styleId="WW8Num28z4">
    <w:name w:val="WW8Num28z4"/>
    <w:rsid w:val="00273BE6"/>
  </w:style>
  <w:style w:type="character" w:customStyle="1" w:styleId="WW8Num28z5">
    <w:name w:val="WW8Num28z5"/>
    <w:rsid w:val="00273BE6"/>
  </w:style>
  <w:style w:type="character" w:customStyle="1" w:styleId="WW8Num28z6">
    <w:name w:val="WW8Num28z6"/>
    <w:rsid w:val="00273BE6"/>
  </w:style>
  <w:style w:type="character" w:customStyle="1" w:styleId="WW8Num28z7">
    <w:name w:val="WW8Num28z7"/>
    <w:rsid w:val="00273BE6"/>
  </w:style>
  <w:style w:type="character" w:customStyle="1" w:styleId="WW8Num28z8">
    <w:name w:val="WW8Num28z8"/>
    <w:rsid w:val="00273BE6"/>
  </w:style>
  <w:style w:type="character" w:customStyle="1" w:styleId="WW8Num29z2">
    <w:name w:val="WW8Num29z2"/>
    <w:rsid w:val="00273BE6"/>
  </w:style>
  <w:style w:type="character" w:customStyle="1" w:styleId="WW8Num29z3">
    <w:name w:val="WW8Num29z3"/>
    <w:rsid w:val="00273BE6"/>
  </w:style>
  <w:style w:type="character" w:customStyle="1" w:styleId="WW8Num29z4">
    <w:name w:val="WW8Num29z4"/>
    <w:rsid w:val="00273BE6"/>
  </w:style>
  <w:style w:type="character" w:customStyle="1" w:styleId="WW8Num29z5">
    <w:name w:val="WW8Num29z5"/>
    <w:rsid w:val="00273BE6"/>
  </w:style>
  <w:style w:type="character" w:customStyle="1" w:styleId="WW8Num29z6">
    <w:name w:val="WW8Num29z6"/>
    <w:rsid w:val="00273BE6"/>
  </w:style>
  <w:style w:type="character" w:customStyle="1" w:styleId="WW8Num29z7">
    <w:name w:val="WW8Num29z7"/>
    <w:rsid w:val="00273BE6"/>
  </w:style>
  <w:style w:type="character" w:customStyle="1" w:styleId="WW8Num29z8">
    <w:name w:val="WW8Num29z8"/>
    <w:rsid w:val="00273BE6"/>
  </w:style>
  <w:style w:type="character" w:customStyle="1" w:styleId="WW8Num30z1">
    <w:name w:val="WW8Num30z1"/>
    <w:rsid w:val="00273BE6"/>
    <w:rPr>
      <w:rFonts w:cs="Times New Roman"/>
    </w:rPr>
  </w:style>
  <w:style w:type="character" w:customStyle="1" w:styleId="WW8Num30z2">
    <w:name w:val="WW8Num30z2"/>
    <w:rsid w:val="00273BE6"/>
  </w:style>
  <w:style w:type="character" w:customStyle="1" w:styleId="WW8Num30z3">
    <w:name w:val="WW8Num30z3"/>
    <w:rsid w:val="00273BE6"/>
  </w:style>
  <w:style w:type="character" w:customStyle="1" w:styleId="WW8Num30z4">
    <w:name w:val="WW8Num30z4"/>
    <w:rsid w:val="00273BE6"/>
  </w:style>
  <w:style w:type="character" w:customStyle="1" w:styleId="WW8Num30z5">
    <w:name w:val="WW8Num30z5"/>
    <w:rsid w:val="00273BE6"/>
  </w:style>
  <w:style w:type="character" w:customStyle="1" w:styleId="WW8Num30z6">
    <w:name w:val="WW8Num30z6"/>
    <w:rsid w:val="00273BE6"/>
  </w:style>
  <w:style w:type="character" w:customStyle="1" w:styleId="WW8Num30z7">
    <w:name w:val="WW8Num30z7"/>
    <w:rsid w:val="00273BE6"/>
  </w:style>
  <w:style w:type="character" w:customStyle="1" w:styleId="WW8Num30z8">
    <w:name w:val="WW8Num30z8"/>
    <w:rsid w:val="00273BE6"/>
  </w:style>
  <w:style w:type="character" w:customStyle="1" w:styleId="WW8Num31z1">
    <w:name w:val="WW8Num31z1"/>
    <w:rsid w:val="00273BE6"/>
  </w:style>
  <w:style w:type="character" w:customStyle="1" w:styleId="WW8Num31z2">
    <w:name w:val="WW8Num31z2"/>
    <w:rsid w:val="00273BE6"/>
  </w:style>
  <w:style w:type="character" w:customStyle="1" w:styleId="WW8Num31z3">
    <w:name w:val="WW8Num31z3"/>
    <w:rsid w:val="00273BE6"/>
  </w:style>
  <w:style w:type="character" w:customStyle="1" w:styleId="WW8Num31z4">
    <w:name w:val="WW8Num31z4"/>
    <w:rsid w:val="00273BE6"/>
  </w:style>
  <w:style w:type="character" w:customStyle="1" w:styleId="WW8Num31z5">
    <w:name w:val="WW8Num31z5"/>
    <w:rsid w:val="00273BE6"/>
  </w:style>
  <w:style w:type="character" w:customStyle="1" w:styleId="WW8Num31z6">
    <w:name w:val="WW8Num31z6"/>
    <w:rsid w:val="00273BE6"/>
  </w:style>
  <w:style w:type="character" w:customStyle="1" w:styleId="WW8Num31z7">
    <w:name w:val="WW8Num31z7"/>
    <w:rsid w:val="00273BE6"/>
  </w:style>
  <w:style w:type="character" w:customStyle="1" w:styleId="WW8Num31z8">
    <w:name w:val="WW8Num31z8"/>
    <w:rsid w:val="00273BE6"/>
  </w:style>
  <w:style w:type="character" w:customStyle="1" w:styleId="WW8Num32z1">
    <w:name w:val="WW8Num32z1"/>
    <w:rsid w:val="00273BE6"/>
  </w:style>
  <w:style w:type="character" w:customStyle="1" w:styleId="WW8Num32z2">
    <w:name w:val="WW8Num32z2"/>
    <w:rsid w:val="00273BE6"/>
  </w:style>
  <w:style w:type="character" w:customStyle="1" w:styleId="WW8Num32z3">
    <w:name w:val="WW8Num32z3"/>
    <w:rsid w:val="00273BE6"/>
  </w:style>
  <w:style w:type="character" w:customStyle="1" w:styleId="WW8Num32z4">
    <w:name w:val="WW8Num32z4"/>
    <w:rsid w:val="00273BE6"/>
  </w:style>
  <w:style w:type="character" w:customStyle="1" w:styleId="WW8Num32z5">
    <w:name w:val="WW8Num32z5"/>
    <w:rsid w:val="00273BE6"/>
  </w:style>
  <w:style w:type="character" w:customStyle="1" w:styleId="WW8Num32z6">
    <w:name w:val="WW8Num32z6"/>
    <w:rsid w:val="00273BE6"/>
  </w:style>
  <w:style w:type="character" w:customStyle="1" w:styleId="WW8Num32z7">
    <w:name w:val="WW8Num32z7"/>
    <w:rsid w:val="00273BE6"/>
  </w:style>
  <w:style w:type="character" w:customStyle="1" w:styleId="WW8Num32z8">
    <w:name w:val="WW8Num32z8"/>
    <w:rsid w:val="00273BE6"/>
  </w:style>
  <w:style w:type="character" w:customStyle="1" w:styleId="WW8Num33z1">
    <w:name w:val="WW8Num33z1"/>
    <w:rsid w:val="00273BE6"/>
  </w:style>
  <w:style w:type="character" w:customStyle="1" w:styleId="WW8Num33z2">
    <w:name w:val="WW8Num33z2"/>
    <w:rsid w:val="00273BE6"/>
  </w:style>
  <w:style w:type="character" w:customStyle="1" w:styleId="WW8Num33z3">
    <w:name w:val="WW8Num33z3"/>
    <w:rsid w:val="00273BE6"/>
  </w:style>
  <w:style w:type="character" w:customStyle="1" w:styleId="WW8Num33z4">
    <w:name w:val="WW8Num33z4"/>
    <w:rsid w:val="00273BE6"/>
  </w:style>
  <w:style w:type="character" w:customStyle="1" w:styleId="WW8Num33z5">
    <w:name w:val="WW8Num33z5"/>
    <w:rsid w:val="00273BE6"/>
  </w:style>
  <w:style w:type="character" w:customStyle="1" w:styleId="WW8Num33z6">
    <w:name w:val="WW8Num33z6"/>
    <w:rsid w:val="00273BE6"/>
  </w:style>
  <w:style w:type="character" w:customStyle="1" w:styleId="WW8Num33z7">
    <w:name w:val="WW8Num33z7"/>
    <w:rsid w:val="00273BE6"/>
  </w:style>
  <w:style w:type="character" w:customStyle="1" w:styleId="WW8Num33z8">
    <w:name w:val="WW8Num33z8"/>
    <w:rsid w:val="00273BE6"/>
  </w:style>
  <w:style w:type="character" w:customStyle="1" w:styleId="WW8Num34z2">
    <w:name w:val="WW8Num34z2"/>
    <w:rsid w:val="00273BE6"/>
  </w:style>
  <w:style w:type="character" w:customStyle="1" w:styleId="WW8Num34z3">
    <w:name w:val="WW8Num34z3"/>
    <w:rsid w:val="00273BE6"/>
  </w:style>
  <w:style w:type="character" w:customStyle="1" w:styleId="WW8Num34z4">
    <w:name w:val="WW8Num34z4"/>
    <w:rsid w:val="00273BE6"/>
  </w:style>
  <w:style w:type="character" w:customStyle="1" w:styleId="WW8Num34z5">
    <w:name w:val="WW8Num34z5"/>
    <w:rsid w:val="00273BE6"/>
  </w:style>
  <w:style w:type="character" w:customStyle="1" w:styleId="WW8Num34z6">
    <w:name w:val="WW8Num34z6"/>
    <w:rsid w:val="00273BE6"/>
  </w:style>
  <w:style w:type="character" w:customStyle="1" w:styleId="WW8Num34z7">
    <w:name w:val="WW8Num34z7"/>
    <w:rsid w:val="00273BE6"/>
  </w:style>
  <w:style w:type="character" w:customStyle="1" w:styleId="WW8Num34z8">
    <w:name w:val="WW8Num34z8"/>
    <w:rsid w:val="00273BE6"/>
  </w:style>
  <w:style w:type="character" w:customStyle="1" w:styleId="WW8Num35z1">
    <w:name w:val="WW8Num35z1"/>
    <w:rsid w:val="00273BE6"/>
    <w:rPr>
      <w:rFonts w:ascii="OpenSymbol" w:hAnsi="OpenSymbol" w:cs="Times New Roman"/>
      <w:b w:val="0"/>
    </w:rPr>
  </w:style>
  <w:style w:type="character" w:customStyle="1" w:styleId="WW8Num36z1">
    <w:name w:val="WW8Num36z1"/>
    <w:rsid w:val="00273BE6"/>
    <w:rPr>
      <w:rFonts w:ascii="OpenSymbol" w:hAnsi="OpenSymbol" w:cs="OpenSymbol"/>
    </w:rPr>
  </w:style>
  <w:style w:type="character" w:customStyle="1" w:styleId="WW8Num36z3">
    <w:name w:val="WW8Num36z3"/>
    <w:rsid w:val="00273BE6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sid w:val="00273BE6"/>
    <w:rPr>
      <w:rFonts w:ascii="OpenSymbol" w:hAnsi="OpenSymbol" w:cs="Times New Roman"/>
    </w:rPr>
  </w:style>
  <w:style w:type="character" w:customStyle="1" w:styleId="WW8Num38z1">
    <w:name w:val="WW8Num38z1"/>
    <w:rsid w:val="00273BE6"/>
    <w:rPr>
      <w:rFonts w:ascii="OpenSymbol" w:hAnsi="OpenSymbol" w:cs="OpenSymbol"/>
    </w:rPr>
  </w:style>
  <w:style w:type="character" w:customStyle="1" w:styleId="WW8Num39z1">
    <w:name w:val="WW8Num39z1"/>
    <w:rsid w:val="00273BE6"/>
    <w:rPr>
      <w:rFonts w:ascii="OpenSymbol" w:hAnsi="OpenSymbol" w:cs="OpenSymbol"/>
    </w:rPr>
  </w:style>
  <w:style w:type="character" w:customStyle="1" w:styleId="WW8Num40z1">
    <w:name w:val="WW8Num40z1"/>
    <w:rsid w:val="00273BE6"/>
    <w:rPr>
      <w:rFonts w:ascii="OpenSymbol" w:hAnsi="OpenSymbol" w:cs="OpenSymbol"/>
    </w:rPr>
  </w:style>
  <w:style w:type="character" w:customStyle="1" w:styleId="WW8Num41z1">
    <w:name w:val="WW8Num41z1"/>
    <w:rsid w:val="00273BE6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  <w:rsid w:val="00273BE6"/>
  </w:style>
  <w:style w:type="character" w:customStyle="1" w:styleId="WW8Num41z3">
    <w:name w:val="WW8Num41z3"/>
    <w:rsid w:val="00273BE6"/>
  </w:style>
  <w:style w:type="character" w:customStyle="1" w:styleId="WW8Num41z4">
    <w:name w:val="WW8Num41z4"/>
    <w:rsid w:val="00273BE6"/>
  </w:style>
  <w:style w:type="character" w:customStyle="1" w:styleId="WW8Num41z5">
    <w:name w:val="WW8Num41z5"/>
    <w:rsid w:val="00273BE6"/>
  </w:style>
  <w:style w:type="character" w:customStyle="1" w:styleId="WW8Num41z6">
    <w:name w:val="WW8Num41z6"/>
    <w:rsid w:val="00273BE6"/>
  </w:style>
  <w:style w:type="character" w:customStyle="1" w:styleId="WW8Num41z7">
    <w:name w:val="WW8Num41z7"/>
    <w:rsid w:val="00273BE6"/>
  </w:style>
  <w:style w:type="character" w:customStyle="1" w:styleId="WW8Num41z8">
    <w:name w:val="WW8Num41z8"/>
    <w:rsid w:val="00273BE6"/>
  </w:style>
  <w:style w:type="character" w:customStyle="1" w:styleId="WW8Num44z2">
    <w:name w:val="WW8Num44z2"/>
    <w:rsid w:val="00273BE6"/>
  </w:style>
  <w:style w:type="character" w:customStyle="1" w:styleId="WW8Num44z3">
    <w:name w:val="WW8Num44z3"/>
    <w:rsid w:val="00273BE6"/>
  </w:style>
  <w:style w:type="character" w:customStyle="1" w:styleId="WW8Num44z4">
    <w:name w:val="WW8Num44z4"/>
    <w:rsid w:val="00273BE6"/>
  </w:style>
  <w:style w:type="character" w:customStyle="1" w:styleId="WW8Num44z5">
    <w:name w:val="WW8Num44z5"/>
    <w:rsid w:val="00273BE6"/>
  </w:style>
  <w:style w:type="character" w:customStyle="1" w:styleId="WW8Num44z6">
    <w:name w:val="WW8Num44z6"/>
    <w:rsid w:val="00273BE6"/>
  </w:style>
  <w:style w:type="character" w:customStyle="1" w:styleId="WW8Num44z7">
    <w:name w:val="WW8Num44z7"/>
    <w:rsid w:val="00273BE6"/>
  </w:style>
  <w:style w:type="character" w:customStyle="1" w:styleId="WW8Num44z8">
    <w:name w:val="WW8Num44z8"/>
    <w:rsid w:val="00273BE6"/>
  </w:style>
  <w:style w:type="character" w:customStyle="1" w:styleId="WW8Num45z2">
    <w:name w:val="WW8Num45z2"/>
    <w:rsid w:val="00273BE6"/>
  </w:style>
  <w:style w:type="character" w:customStyle="1" w:styleId="WW8Num45z3">
    <w:name w:val="WW8Num45z3"/>
    <w:rsid w:val="00273BE6"/>
  </w:style>
  <w:style w:type="character" w:customStyle="1" w:styleId="WW8Num45z4">
    <w:name w:val="WW8Num45z4"/>
    <w:rsid w:val="00273BE6"/>
  </w:style>
  <w:style w:type="character" w:customStyle="1" w:styleId="WW8Num45z5">
    <w:name w:val="WW8Num45z5"/>
    <w:rsid w:val="00273BE6"/>
  </w:style>
  <w:style w:type="character" w:customStyle="1" w:styleId="WW8Num45z6">
    <w:name w:val="WW8Num45z6"/>
    <w:rsid w:val="00273BE6"/>
  </w:style>
  <w:style w:type="character" w:customStyle="1" w:styleId="WW8Num45z7">
    <w:name w:val="WW8Num45z7"/>
    <w:rsid w:val="00273BE6"/>
  </w:style>
  <w:style w:type="character" w:customStyle="1" w:styleId="WW8Num45z8">
    <w:name w:val="WW8Num45z8"/>
    <w:rsid w:val="00273BE6"/>
  </w:style>
  <w:style w:type="character" w:customStyle="1" w:styleId="WW8Num46z2">
    <w:name w:val="WW8Num46z2"/>
    <w:rsid w:val="00273BE6"/>
  </w:style>
  <w:style w:type="character" w:customStyle="1" w:styleId="WW8Num46z3">
    <w:name w:val="WW8Num46z3"/>
    <w:rsid w:val="00273BE6"/>
  </w:style>
  <w:style w:type="character" w:customStyle="1" w:styleId="WW8Num46z4">
    <w:name w:val="WW8Num46z4"/>
    <w:rsid w:val="00273BE6"/>
  </w:style>
  <w:style w:type="character" w:customStyle="1" w:styleId="WW8Num46z5">
    <w:name w:val="WW8Num46z5"/>
    <w:rsid w:val="00273BE6"/>
  </w:style>
  <w:style w:type="character" w:customStyle="1" w:styleId="WW8Num46z6">
    <w:name w:val="WW8Num46z6"/>
    <w:rsid w:val="00273BE6"/>
  </w:style>
  <w:style w:type="character" w:customStyle="1" w:styleId="WW8Num46z7">
    <w:name w:val="WW8Num46z7"/>
    <w:rsid w:val="00273BE6"/>
  </w:style>
  <w:style w:type="character" w:customStyle="1" w:styleId="WW8Num46z8">
    <w:name w:val="WW8Num46z8"/>
    <w:rsid w:val="00273BE6"/>
  </w:style>
  <w:style w:type="character" w:customStyle="1" w:styleId="WW8Num47z0">
    <w:name w:val="WW8Num47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sid w:val="00273BE6"/>
    <w:rPr>
      <w:rFonts w:ascii="Verdana" w:hAnsi="Verdana" w:cs="Verdana" w:hint="default"/>
      <w:sz w:val="20"/>
    </w:rPr>
  </w:style>
  <w:style w:type="character" w:customStyle="1" w:styleId="WW8Num48z1">
    <w:name w:val="WW8Num48z1"/>
    <w:rsid w:val="00273BE6"/>
  </w:style>
  <w:style w:type="character" w:customStyle="1" w:styleId="WW8Num48z2">
    <w:name w:val="WW8Num48z2"/>
    <w:rsid w:val="00273BE6"/>
  </w:style>
  <w:style w:type="character" w:customStyle="1" w:styleId="WW8Num48z3">
    <w:name w:val="WW8Num48z3"/>
    <w:rsid w:val="00273BE6"/>
  </w:style>
  <w:style w:type="character" w:customStyle="1" w:styleId="WW8Num48z4">
    <w:name w:val="WW8Num48z4"/>
    <w:rsid w:val="00273BE6"/>
  </w:style>
  <w:style w:type="character" w:customStyle="1" w:styleId="WW8Num48z5">
    <w:name w:val="WW8Num48z5"/>
    <w:rsid w:val="00273BE6"/>
  </w:style>
  <w:style w:type="character" w:customStyle="1" w:styleId="WW8Num48z6">
    <w:name w:val="WW8Num48z6"/>
    <w:rsid w:val="00273BE6"/>
  </w:style>
  <w:style w:type="character" w:customStyle="1" w:styleId="WW8Num48z7">
    <w:name w:val="WW8Num48z7"/>
    <w:rsid w:val="00273BE6"/>
  </w:style>
  <w:style w:type="character" w:customStyle="1" w:styleId="WW8Num48z8">
    <w:name w:val="WW8Num48z8"/>
    <w:rsid w:val="00273BE6"/>
  </w:style>
  <w:style w:type="character" w:customStyle="1" w:styleId="WW8Num49z0">
    <w:name w:val="WW8Num49z0"/>
    <w:rsid w:val="00273BE6"/>
    <w:rPr>
      <w:rFonts w:eastAsia="Verdana" w:cs="Verdana" w:hint="default"/>
      <w:b w:val="0"/>
    </w:rPr>
  </w:style>
  <w:style w:type="character" w:customStyle="1" w:styleId="WW8Num49z1">
    <w:name w:val="WW8Num49z1"/>
    <w:rsid w:val="00273BE6"/>
  </w:style>
  <w:style w:type="character" w:customStyle="1" w:styleId="WW8Num49z2">
    <w:name w:val="WW8Num49z2"/>
    <w:rsid w:val="00273BE6"/>
  </w:style>
  <w:style w:type="character" w:customStyle="1" w:styleId="WW8Num49z3">
    <w:name w:val="WW8Num49z3"/>
    <w:rsid w:val="00273BE6"/>
  </w:style>
  <w:style w:type="character" w:customStyle="1" w:styleId="WW8Num49z4">
    <w:name w:val="WW8Num49z4"/>
    <w:rsid w:val="00273BE6"/>
  </w:style>
  <w:style w:type="character" w:customStyle="1" w:styleId="WW8Num49z5">
    <w:name w:val="WW8Num49z5"/>
    <w:rsid w:val="00273BE6"/>
  </w:style>
  <w:style w:type="character" w:customStyle="1" w:styleId="WW8Num49z6">
    <w:name w:val="WW8Num49z6"/>
    <w:rsid w:val="00273BE6"/>
  </w:style>
  <w:style w:type="character" w:customStyle="1" w:styleId="WW8Num49z7">
    <w:name w:val="WW8Num49z7"/>
    <w:rsid w:val="00273BE6"/>
  </w:style>
  <w:style w:type="character" w:customStyle="1" w:styleId="WW8Num49z8">
    <w:name w:val="WW8Num49z8"/>
    <w:rsid w:val="00273BE6"/>
  </w:style>
  <w:style w:type="character" w:customStyle="1" w:styleId="WW8Num50z0">
    <w:name w:val="WW8Num50z0"/>
    <w:rsid w:val="00273BE6"/>
    <w:rPr>
      <w:rFonts w:hint="default"/>
    </w:rPr>
  </w:style>
  <w:style w:type="character" w:customStyle="1" w:styleId="WW8Num50z1">
    <w:name w:val="WW8Num50z1"/>
    <w:rsid w:val="00273BE6"/>
  </w:style>
  <w:style w:type="character" w:customStyle="1" w:styleId="WW8Num50z2">
    <w:name w:val="WW8Num50z2"/>
    <w:rsid w:val="00273BE6"/>
  </w:style>
  <w:style w:type="character" w:customStyle="1" w:styleId="WW8Num50z3">
    <w:name w:val="WW8Num50z3"/>
    <w:rsid w:val="00273BE6"/>
  </w:style>
  <w:style w:type="character" w:customStyle="1" w:styleId="WW8Num50z4">
    <w:name w:val="WW8Num50z4"/>
    <w:rsid w:val="00273BE6"/>
  </w:style>
  <w:style w:type="character" w:customStyle="1" w:styleId="WW8Num50z5">
    <w:name w:val="WW8Num50z5"/>
    <w:rsid w:val="00273BE6"/>
  </w:style>
  <w:style w:type="character" w:customStyle="1" w:styleId="WW8Num50z6">
    <w:name w:val="WW8Num50z6"/>
    <w:rsid w:val="00273BE6"/>
  </w:style>
  <w:style w:type="character" w:customStyle="1" w:styleId="WW8Num50z7">
    <w:name w:val="WW8Num50z7"/>
    <w:rsid w:val="00273BE6"/>
  </w:style>
  <w:style w:type="character" w:customStyle="1" w:styleId="WW8Num50z8">
    <w:name w:val="WW8Num50z8"/>
    <w:rsid w:val="00273BE6"/>
  </w:style>
  <w:style w:type="character" w:customStyle="1" w:styleId="WW8Num51z0">
    <w:name w:val="WW8Num51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  <w:rsid w:val="00273BE6"/>
  </w:style>
  <w:style w:type="character" w:customStyle="1" w:styleId="WW8Num51z2">
    <w:name w:val="WW8Num51z2"/>
    <w:rsid w:val="00273BE6"/>
  </w:style>
  <w:style w:type="character" w:customStyle="1" w:styleId="WW8Num51z3">
    <w:name w:val="WW8Num51z3"/>
    <w:rsid w:val="00273BE6"/>
  </w:style>
  <w:style w:type="character" w:customStyle="1" w:styleId="WW8Num51z4">
    <w:name w:val="WW8Num51z4"/>
    <w:rsid w:val="00273BE6"/>
  </w:style>
  <w:style w:type="character" w:customStyle="1" w:styleId="WW8Num51z5">
    <w:name w:val="WW8Num51z5"/>
    <w:rsid w:val="00273BE6"/>
  </w:style>
  <w:style w:type="character" w:customStyle="1" w:styleId="WW8Num51z6">
    <w:name w:val="WW8Num51z6"/>
    <w:rsid w:val="00273BE6"/>
  </w:style>
  <w:style w:type="character" w:customStyle="1" w:styleId="WW8Num51z7">
    <w:name w:val="WW8Num51z7"/>
    <w:rsid w:val="00273BE6"/>
  </w:style>
  <w:style w:type="character" w:customStyle="1" w:styleId="WW8Num51z8">
    <w:name w:val="WW8Num51z8"/>
    <w:rsid w:val="00273BE6"/>
  </w:style>
  <w:style w:type="character" w:customStyle="1" w:styleId="WW8Num52z0">
    <w:name w:val="WW8Num52z0"/>
    <w:rsid w:val="00273BE6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273BE6"/>
  </w:style>
  <w:style w:type="character" w:customStyle="1" w:styleId="WW8Num52z2">
    <w:name w:val="WW8Num52z2"/>
    <w:rsid w:val="00273BE6"/>
  </w:style>
  <w:style w:type="character" w:customStyle="1" w:styleId="WW8Num52z3">
    <w:name w:val="WW8Num52z3"/>
    <w:rsid w:val="00273BE6"/>
  </w:style>
  <w:style w:type="character" w:customStyle="1" w:styleId="WW8Num52z4">
    <w:name w:val="WW8Num52z4"/>
    <w:rsid w:val="00273BE6"/>
  </w:style>
  <w:style w:type="character" w:customStyle="1" w:styleId="WW8Num52z5">
    <w:name w:val="WW8Num52z5"/>
    <w:rsid w:val="00273BE6"/>
  </w:style>
  <w:style w:type="character" w:customStyle="1" w:styleId="WW8Num52z6">
    <w:name w:val="WW8Num52z6"/>
    <w:rsid w:val="00273BE6"/>
  </w:style>
  <w:style w:type="character" w:customStyle="1" w:styleId="WW8Num52z7">
    <w:name w:val="WW8Num52z7"/>
    <w:rsid w:val="00273BE6"/>
  </w:style>
  <w:style w:type="character" w:customStyle="1" w:styleId="WW8Num52z8">
    <w:name w:val="WW8Num52z8"/>
    <w:rsid w:val="00273BE6"/>
  </w:style>
  <w:style w:type="character" w:customStyle="1" w:styleId="WW8Num53z0">
    <w:name w:val="WW8Num53z0"/>
    <w:rsid w:val="00273BE6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273BE6"/>
    <w:rPr>
      <w:rFonts w:ascii="Verdana" w:hAnsi="Verdana" w:cs="Verdana" w:hint="default"/>
      <w:sz w:val="20"/>
    </w:rPr>
  </w:style>
  <w:style w:type="character" w:customStyle="1" w:styleId="WW8Num54z1">
    <w:name w:val="WW8Num54z1"/>
    <w:rsid w:val="00273BE6"/>
  </w:style>
  <w:style w:type="character" w:customStyle="1" w:styleId="WW8Num54z2">
    <w:name w:val="WW8Num54z2"/>
    <w:rsid w:val="00273BE6"/>
  </w:style>
  <w:style w:type="character" w:customStyle="1" w:styleId="WW8Num54z3">
    <w:name w:val="WW8Num54z3"/>
    <w:rsid w:val="00273BE6"/>
  </w:style>
  <w:style w:type="character" w:customStyle="1" w:styleId="WW8Num54z4">
    <w:name w:val="WW8Num54z4"/>
    <w:rsid w:val="00273BE6"/>
  </w:style>
  <w:style w:type="character" w:customStyle="1" w:styleId="WW8Num54z5">
    <w:name w:val="WW8Num54z5"/>
    <w:rsid w:val="00273BE6"/>
  </w:style>
  <w:style w:type="character" w:customStyle="1" w:styleId="WW8Num54z6">
    <w:name w:val="WW8Num54z6"/>
    <w:rsid w:val="00273BE6"/>
  </w:style>
  <w:style w:type="character" w:customStyle="1" w:styleId="WW8Num54z7">
    <w:name w:val="WW8Num54z7"/>
    <w:rsid w:val="00273BE6"/>
  </w:style>
  <w:style w:type="character" w:customStyle="1" w:styleId="WW8Num54z8">
    <w:name w:val="WW8Num54z8"/>
    <w:rsid w:val="00273BE6"/>
  </w:style>
  <w:style w:type="character" w:customStyle="1" w:styleId="WW8Num55z0">
    <w:name w:val="WW8Num55z0"/>
    <w:rsid w:val="00273BE6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273BE6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273BE6"/>
  </w:style>
  <w:style w:type="character" w:customStyle="1" w:styleId="WW8Num56z2">
    <w:name w:val="WW8Num56z2"/>
    <w:rsid w:val="00273BE6"/>
  </w:style>
  <w:style w:type="character" w:customStyle="1" w:styleId="WW8Num56z3">
    <w:name w:val="WW8Num56z3"/>
    <w:rsid w:val="00273BE6"/>
  </w:style>
  <w:style w:type="character" w:customStyle="1" w:styleId="WW8Num56z4">
    <w:name w:val="WW8Num56z4"/>
    <w:rsid w:val="00273BE6"/>
  </w:style>
  <w:style w:type="character" w:customStyle="1" w:styleId="WW8Num56z5">
    <w:name w:val="WW8Num56z5"/>
    <w:rsid w:val="00273BE6"/>
  </w:style>
  <w:style w:type="character" w:customStyle="1" w:styleId="WW8Num56z6">
    <w:name w:val="WW8Num56z6"/>
    <w:rsid w:val="00273BE6"/>
  </w:style>
  <w:style w:type="character" w:customStyle="1" w:styleId="WW8Num56z7">
    <w:name w:val="WW8Num56z7"/>
    <w:rsid w:val="00273BE6"/>
  </w:style>
  <w:style w:type="character" w:customStyle="1" w:styleId="WW8Num56z8">
    <w:name w:val="WW8Num56z8"/>
    <w:rsid w:val="00273BE6"/>
  </w:style>
  <w:style w:type="character" w:customStyle="1" w:styleId="WW8Num57z0">
    <w:name w:val="WW8Num57z0"/>
    <w:rsid w:val="00273BE6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273BE6"/>
  </w:style>
  <w:style w:type="character" w:customStyle="1" w:styleId="WW8Num57z2">
    <w:name w:val="WW8Num57z2"/>
    <w:rsid w:val="00273BE6"/>
  </w:style>
  <w:style w:type="character" w:customStyle="1" w:styleId="WW8Num57z3">
    <w:name w:val="WW8Num57z3"/>
    <w:rsid w:val="00273BE6"/>
  </w:style>
  <w:style w:type="character" w:customStyle="1" w:styleId="WW8Num57z4">
    <w:name w:val="WW8Num57z4"/>
    <w:rsid w:val="00273BE6"/>
  </w:style>
  <w:style w:type="character" w:customStyle="1" w:styleId="WW8Num57z5">
    <w:name w:val="WW8Num57z5"/>
    <w:rsid w:val="00273BE6"/>
  </w:style>
  <w:style w:type="character" w:customStyle="1" w:styleId="WW8Num57z6">
    <w:name w:val="WW8Num57z6"/>
    <w:rsid w:val="00273BE6"/>
  </w:style>
  <w:style w:type="character" w:customStyle="1" w:styleId="WW8Num57z7">
    <w:name w:val="WW8Num57z7"/>
    <w:rsid w:val="00273BE6"/>
  </w:style>
  <w:style w:type="character" w:customStyle="1" w:styleId="WW8Num57z8">
    <w:name w:val="WW8Num57z8"/>
    <w:rsid w:val="00273BE6"/>
  </w:style>
  <w:style w:type="character" w:customStyle="1" w:styleId="WW8Num58z0">
    <w:name w:val="WW8Num58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  <w:rsid w:val="00273BE6"/>
  </w:style>
  <w:style w:type="character" w:customStyle="1" w:styleId="WW8Num58z2">
    <w:name w:val="WW8Num58z2"/>
    <w:rsid w:val="00273BE6"/>
  </w:style>
  <w:style w:type="character" w:customStyle="1" w:styleId="WW8Num58z3">
    <w:name w:val="WW8Num58z3"/>
    <w:rsid w:val="00273BE6"/>
  </w:style>
  <w:style w:type="character" w:customStyle="1" w:styleId="WW8Num58z4">
    <w:name w:val="WW8Num58z4"/>
    <w:rsid w:val="00273BE6"/>
  </w:style>
  <w:style w:type="character" w:customStyle="1" w:styleId="WW8Num58z5">
    <w:name w:val="WW8Num58z5"/>
    <w:rsid w:val="00273BE6"/>
  </w:style>
  <w:style w:type="character" w:customStyle="1" w:styleId="WW8Num58z6">
    <w:name w:val="WW8Num58z6"/>
    <w:rsid w:val="00273BE6"/>
  </w:style>
  <w:style w:type="character" w:customStyle="1" w:styleId="WW8Num58z7">
    <w:name w:val="WW8Num58z7"/>
    <w:rsid w:val="00273BE6"/>
  </w:style>
  <w:style w:type="character" w:customStyle="1" w:styleId="WW8Num58z8">
    <w:name w:val="WW8Num58z8"/>
    <w:rsid w:val="00273BE6"/>
  </w:style>
  <w:style w:type="character" w:customStyle="1" w:styleId="WW8Num59z0">
    <w:name w:val="WW8Num59z0"/>
    <w:rsid w:val="00273BE6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  <w:rsid w:val="00273BE6"/>
  </w:style>
  <w:style w:type="character" w:customStyle="1" w:styleId="WW8Num59z2">
    <w:name w:val="WW8Num59z2"/>
    <w:rsid w:val="00273BE6"/>
  </w:style>
  <w:style w:type="character" w:customStyle="1" w:styleId="WW8Num59z3">
    <w:name w:val="WW8Num59z3"/>
    <w:rsid w:val="00273BE6"/>
  </w:style>
  <w:style w:type="character" w:customStyle="1" w:styleId="WW8Num59z4">
    <w:name w:val="WW8Num59z4"/>
    <w:rsid w:val="00273BE6"/>
  </w:style>
  <w:style w:type="character" w:customStyle="1" w:styleId="WW8Num59z5">
    <w:name w:val="WW8Num59z5"/>
    <w:rsid w:val="00273BE6"/>
  </w:style>
  <w:style w:type="character" w:customStyle="1" w:styleId="WW8Num59z6">
    <w:name w:val="WW8Num59z6"/>
    <w:rsid w:val="00273BE6"/>
  </w:style>
  <w:style w:type="character" w:customStyle="1" w:styleId="WW8Num59z7">
    <w:name w:val="WW8Num59z7"/>
    <w:rsid w:val="00273BE6"/>
  </w:style>
  <w:style w:type="character" w:customStyle="1" w:styleId="WW8Num59z8">
    <w:name w:val="WW8Num59z8"/>
    <w:rsid w:val="00273BE6"/>
  </w:style>
  <w:style w:type="character" w:customStyle="1" w:styleId="WW8Num60z0">
    <w:name w:val="WW8Num60z0"/>
    <w:rsid w:val="00273BE6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273BE6"/>
  </w:style>
  <w:style w:type="character" w:customStyle="1" w:styleId="WW8Num60z2">
    <w:name w:val="WW8Num60z2"/>
    <w:rsid w:val="00273BE6"/>
  </w:style>
  <w:style w:type="character" w:customStyle="1" w:styleId="WW8Num60z3">
    <w:name w:val="WW8Num60z3"/>
    <w:rsid w:val="00273BE6"/>
  </w:style>
  <w:style w:type="character" w:customStyle="1" w:styleId="WW8Num60z4">
    <w:name w:val="WW8Num60z4"/>
    <w:rsid w:val="00273BE6"/>
  </w:style>
  <w:style w:type="character" w:customStyle="1" w:styleId="WW8Num60z5">
    <w:name w:val="WW8Num60z5"/>
    <w:rsid w:val="00273BE6"/>
  </w:style>
  <w:style w:type="character" w:customStyle="1" w:styleId="WW8Num60z6">
    <w:name w:val="WW8Num60z6"/>
    <w:rsid w:val="00273BE6"/>
  </w:style>
  <w:style w:type="character" w:customStyle="1" w:styleId="WW8Num60z7">
    <w:name w:val="WW8Num60z7"/>
    <w:rsid w:val="00273BE6"/>
  </w:style>
  <w:style w:type="character" w:customStyle="1" w:styleId="WW8Num60z8">
    <w:name w:val="WW8Num60z8"/>
    <w:rsid w:val="00273BE6"/>
  </w:style>
  <w:style w:type="character" w:customStyle="1" w:styleId="WW8Num61z0">
    <w:name w:val="WW8Num61z0"/>
    <w:rsid w:val="00273BE6"/>
    <w:rPr>
      <w:rFonts w:ascii="Symbol" w:hAnsi="Symbol" w:cs="Symbol" w:hint="default"/>
    </w:rPr>
  </w:style>
  <w:style w:type="character" w:customStyle="1" w:styleId="WW8Num61z1">
    <w:name w:val="WW8Num61z1"/>
    <w:rsid w:val="00273BE6"/>
    <w:rPr>
      <w:rFonts w:ascii="Courier New" w:hAnsi="Courier New" w:cs="Courier New" w:hint="default"/>
    </w:rPr>
  </w:style>
  <w:style w:type="character" w:customStyle="1" w:styleId="WW8Num61z2">
    <w:name w:val="WW8Num61z2"/>
    <w:rsid w:val="00273BE6"/>
    <w:rPr>
      <w:rFonts w:ascii="Wingdings" w:hAnsi="Wingdings" w:cs="Wingdings" w:hint="default"/>
    </w:rPr>
  </w:style>
  <w:style w:type="character" w:customStyle="1" w:styleId="WW8Num62z0">
    <w:name w:val="WW8Num62z0"/>
    <w:rsid w:val="00273BE6"/>
    <w:rPr>
      <w:rFonts w:hint="default"/>
    </w:rPr>
  </w:style>
  <w:style w:type="character" w:customStyle="1" w:styleId="WW8Num62z1">
    <w:name w:val="WW8Num62z1"/>
    <w:rsid w:val="00273BE6"/>
  </w:style>
  <w:style w:type="character" w:customStyle="1" w:styleId="WW8Num62z2">
    <w:name w:val="WW8Num62z2"/>
    <w:rsid w:val="00273BE6"/>
  </w:style>
  <w:style w:type="character" w:customStyle="1" w:styleId="WW8Num62z3">
    <w:name w:val="WW8Num62z3"/>
    <w:rsid w:val="00273BE6"/>
  </w:style>
  <w:style w:type="character" w:customStyle="1" w:styleId="WW8Num62z4">
    <w:name w:val="WW8Num62z4"/>
    <w:rsid w:val="00273BE6"/>
  </w:style>
  <w:style w:type="character" w:customStyle="1" w:styleId="WW8Num62z5">
    <w:name w:val="WW8Num62z5"/>
    <w:rsid w:val="00273BE6"/>
  </w:style>
  <w:style w:type="character" w:customStyle="1" w:styleId="WW8Num62z6">
    <w:name w:val="WW8Num62z6"/>
    <w:rsid w:val="00273BE6"/>
  </w:style>
  <w:style w:type="character" w:customStyle="1" w:styleId="WW8Num62z7">
    <w:name w:val="WW8Num62z7"/>
    <w:rsid w:val="00273BE6"/>
  </w:style>
  <w:style w:type="character" w:customStyle="1" w:styleId="WW8Num62z8">
    <w:name w:val="WW8Num62z8"/>
    <w:rsid w:val="00273BE6"/>
  </w:style>
  <w:style w:type="character" w:customStyle="1" w:styleId="WW8Num63z0">
    <w:name w:val="WW8Num63z0"/>
    <w:rsid w:val="00273BE6"/>
    <w:rPr>
      <w:rFonts w:hint="default"/>
      <w:b/>
      <w:i w:val="0"/>
    </w:rPr>
  </w:style>
  <w:style w:type="character" w:customStyle="1" w:styleId="WW8Num63z1">
    <w:name w:val="WW8Num63z1"/>
    <w:rsid w:val="00273BE6"/>
  </w:style>
  <w:style w:type="character" w:customStyle="1" w:styleId="WW8Num63z2">
    <w:name w:val="WW8Num63z2"/>
    <w:rsid w:val="00273BE6"/>
  </w:style>
  <w:style w:type="character" w:customStyle="1" w:styleId="WW8Num63z3">
    <w:name w:val="WW8Num63z3"/>
    <w:rsid w:val="00273BE6"/>
  </w:style>
  <w:style w:type="character" w:customStyle="1" w:styleId="WW8Num63z4">
    <w:name w:val="WW8Num63z4"/>
    <w:rsid w:val="00273BE6"/>
  </w:style>
  <w:style w:type="character" w:customStyle="1" w:styleId="WW8Num63z5">
    <w:name w:val="WW8Num63z5"/>
    <w:rsid w:val="00273BE6"/>
  </w:style>
  <w:style w:type="character" w:customStyle="1" w:styleId="WW8Num63z6">
    <w:name w:val="WW8Num63z6"/>
    <w:rsid w:val="00273BE6"/>
  </w:style>
  <w:style w:type="character" w:customStyle="1" w:styleId="WW8Num63z7">
    <w:name w:val="WW8Num63z7"/>
    <w:rsid w:val="00273BE6"/>
  </w:style>
  <w:style w:type="character" w:customStyle="1" w:styleId="WW8Num63z8">
    <w:name w:val="WW8Num63z8"/>
    <w:rsid w:val="00273BE6"/>
  </w:style>
  <w:style w:type="character" w:customStyle="1" w:styleId="WW8Num64z0">
    <w:name w:val="WW8Num64z0"/>
    <w:rsid w:val="00273BE6"/>
    <w:rPr>
      <w:rFonts w:hint="default"/>
    </w:rPr>
  </w:style>
  <w:style w:type="character" w:customStyle="1" w:styleId="WW8Num64z1">
    <w:name w:val="WW8Num64z1"/>
    <w:rsid w:val="00273BE6"/>
  </w:style>
  <w:style w:type="character" w:customStyle="1" w:styleId="WW8Num64z2">
    <w:name w:val="WW8Num64z2"/>
    <w:rsid w:val="00273BE6"/>
  </w:style>
  <w:style w:type="character" w:customStyle="1" w:styleId="WW8Num64z3">
    <w:name w:val="WW8Num64z3"/>
    <w:rsid w:val="00273BE6"/>
  </w:style>
  <w:style w:type="character" w:customStyle="1" w:styleId="WW8Num64z4">
    <w:name w:val="WW8Num64z4"/>
    <w:rsid w:val="00273BE6"/>
  </w:style>
  <w:style w:type="character" w:customStyle="1" w:styleId="WW8Num64z5">
    <w:name w:val="WW8Num64z5"/>
    <w:rsid w:val="00273BE6"/>
  </w:style>
  <w:style w:type="character" w:customStyle="1" w:styleId="WW8Num64z6">
    <w:name w:val="WW8Num64z6"/>
    <w:rsid w:val="00273BE6"/>
  </w:style>
  <w:style w:type="character" w:customStyle="1" w:styleId="WW8Num64z7">
    <w:name w:val="WW8Num64z7"/>
    <w:rsid w:val="00273BE6"/>
  </w:style>
  <w:style w:type="character" w:customStyle="1" w:styleId="WW8Num64z8">
    <w:name w:val="WW8Num64z8"/>
    <w:rsid w:val="00273BE6"/>
  </w:style>
  <w:style w:type="character" w:customStyle="1" w:styleId="WW8Num65z0">
    <w:name w:val="WW8Num65z0"/>
    <w:rsid w:val="00273BE6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273BE6"/>
    <w:rPr>
      <w:rFonts w:hint="default"/>
    </w:rPr>
  </w:style>
  <w:style w:type="character" w:customStyle="1" w:styleId="WW8Num66z1">
    <w:name w:val="WW8Num66z1"/>
    <w:rsid w:val="00273BE6"/>
  </w:style>
  <w:style w:type="character" w:customStyle="1" w:styleId="WW8Num66z2">
    <w:name w:val="WW8Num66z2"/>
    <w:rsid w:val="00273BE6"/>
  </w:style>
  <w:style w:type="character" w:customStyle="1" w:styleId="WW8Num66z3">
    <w:name w:val="WW8Num66z3"/>
    <w:rsid w:val="00273BE6"/>
  </w:style>
  <w:style w:type="character" w:customStyle="1" w:styleId="WW8Num66z4">
    <w:name w:val="WW8Num66z4"/>
    <w:rsid w:val="00273BE6"/>
  </w:style>
  <w:style w:type="character" w:customStyle="1" w:styleId="WW8Num66z5">
    <w:name w:val="WW8Num66z5"/>
    <w:rsid w:val="00273BE6"/>
  </w:style>
  <w:style w:type="character" w:customStyle="1" w:styleId="WW8Num66z6">
    <w:name w:val="WW8Num66z6"/>
    <w:rsid w:val="00273BE6"/>
  </w:style>
  <w:style w:type="character" w:customStyle="1" w:styleId="WW8Num66z7">
    <w:name w:val="WW8Num66z7"/>
    <w:rsid w:val="00273BE6"/>
  </w:style>
  <w:style w:type="character" w:customStyle="1" w:styleId="WW8Num66z8">
    <w:name w:val="WW8Num66z8"/>
    <w:rsid w:val="00273BE6"/>
  </w:style>
  <w:style w:type="character" w:customStyle="1" w:styleId="WW8Num67z0">
    <w:name w:val="WW8Num67z0"/>
    <w:rsid w:val="00273BE6"/>
    <w:rPr>
      <w:rFonts w:ascii="Verdana" w:hAnsi="Verdana" w:cs="Verdana" w:hint="default"/>
      <w:sz w:val="20"/>
    </w:rPr>
  </w:style>
  <w:style w:type="character" w:customStyle="1" w:styleId="WW8Num67z1">
    <w:name w:val="WW8Num67z1"/>
    <w:rsid w:val="00273BE6"/>
  </w:style>
  <w:style w:type="character" w:customStyle="1" w:styleId="WW8Num67z2">
    <w:name w:val="WW8Num67z2"/>
    <w:rsid w:val="00273BE6"/>
  </w:style>
  <w:style w:type="character" w:customStyle="1" w:styleId="WW8Num67z3">
    <w:name w:val="WW8Num67z3"/>
    <w:rsid w:val="00273BE6"/>
  </w:style>
  <w:style w:type="character" w:customStyle="1" w:styleId="WW8Num67z4">
    <w:name w:val="WW8Num67z4"/>
    <w:rsid w:val="00273BE6"/>
  </w:style>
  <w:style w:type="character" w:customStyle="1" w:styleId="WW8Num67z5">
    <w:name w:val="WW8Num67z5"/>
    <w:rsid w:val="00273BE6"/>
  </w:style>
  <w:style w:type="character" w:customStyle="1" w:styleId="WW8Num67z6">
    <w:name w:val="WW8Num67z6"/>
    <w:rsid w:val="00273BE6"/>
  </w:style>
  <w:style w:type="character" w:customStyle="1" w:styleId="WW8Num67z7">
    <w:name w:val="WW8Num67z7"/>
    <w:rsid w:val="00273BE6"/>
  </w:style>
  <w:style w:type="character" w:customStyle="1" w:styleId="WW8Num67z8">
    <w:name w:val="WW8Num67z8"/>
    <w:rsid w:val="00273BE6"/>
  </w:style>
  <w:style w:type="character" w:customStyle="1" w:styleId="WW8Num68z0">
    <w:name w:val="WW8Num68z0"/>
    <w:rsid w:val="00273BE6"/>
    <w:rPr>
      <w:rFonts w:ascii="Verdana" w:hAnsi="Verdana" w:cs="Verdana" w:hint="default"/>
      <w:sz w:val="20"/>
    </w:rPr>
  </w:style>
  <w:style w:type="character" w:customStyle="1" w:styleId="WW8Num68z1">
    <w:name w:val="WW8Num68z1"/>
    <w:rsid w:val="00273BE6"/>
  </w:style>
  <w:style w:type="character" w:customStyle="1" w:styleId="WW8Num68z2">
    <w:name w:val="WW8Num68z2"/>
    <w:rsid w:val="00273BE6"/>
  </w:style>
  <w:style w:type="character" w:customStyle="1" w:styleId="WW8Num68z3">
    <w:name w:val="WW8Num68z3"/>
    <w:rsid w:val="00273BE6"/>
  </w:style>
  <w:style w:type="character" w:customStyle="1" w:styleId="WW8Num68z4">
    <w:name w:val="WW8Num68z4"/>
    <w:rsid w:val="00273BE6"/>
  </w:style>
  <w:style w:type="character" w:customStyle="1" w:styleId="WW8Num68z5">
    <w:name w:val="WW8Num68z5"/>
    <w:rsid w:val="00273BE6"/>
  </w:style>
  <w:style w:type="character" w:customStyle="1" w:styleId="WW8Num68z6">
    <w:name w:val="WW8Num68z6"/>
    <w:rsid w:val="00273BE6"/>
  </w:style>
  <w:style w:type="character" w:customStyle="1" w:styleId="WW8Num68z7">
    <w:name w:val="WW8Num68z7"/>
    <w:rsid w:val="00273BE6"/>
  </w:style>
  <w:style w:type="character" w:customStyle="1" w:styleId="WW8Num68z8">
    <w:name w:val="WW8Num68z8"/>
    <w:rsid w:val="00273BE6"/>
  </w:style>
  <w:style w:type="character" w:customStyle="1" w:styleId="WW8Num69z0">
    <w:name w:val="WW8Num69z0"/>
    <w:rsid w:val="00273BE6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273BE6"/>
  </w:style>
  <w:style w:type="character" w:customStyle="1" w:styleId="WW8Num69z2">
    <w:name w:val="WW8Num69z2"/>
    <w:rsid w:val="00273BE6"/>
  </w:style>
  <w:style w:type="character" w:customStyle="1" w:styleId="WW8Num69z3">
    <w:name w:val="WW8Num69z3"/>
    <w:rsid w:val="00273BE6"/>
  </w:style>
  <w:style w:type="character" w:customStyle="1" w:styleId="WW8Num69z4">
    <w:name w:val="WW8Num69z4"/>
    <w:rsid w:val="00273BE6"/>
  </w:style>
  <w:style w:type="character" w:customStyle="1" w:styleId="WW8Num69z5">
    <w:name w:val="WW8Num69z5"/>
    <w:rsid w:val="00273BE6"/>
  </w:style>
  <w:style w:type="character" w:customStyle="1" w:styleId="WW8Num69z6">
    <w:name w:val="WW8Num69z6"/>
    <w:rsid w:val="00273BE6"/>
  </w:style>
  <w:style w:type="character" w:customStyle="1" w:styleId="WW8Num69z7">
    <w:name w:val="WW8Num69z7"/>
    <w:rsid w:val="00273BE6"/>
  </w:style>
  <w:style w:type="character" w:customStyle="1" w:styleId="WW8Num69z8">
    <w:name w:val="WW8Num69z8"/>
    <w:rsid w:val="00273BE6"/>
  </w:style>
  <w:style w:type="character" w:customStyle="1" w:styleId="WW8Num70z0">
    <w:name w:val="WW8Num70z0"/>
    <w:rsid w:val="00273BE6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273BE6"/>
  </w:style>
  <w:style w:type="character" w:customStyle="1" w:styleId="WW8Num70z2">
    <w:name w:val="WW8Num70z2"/>
    <w:rsid w:val="00273BE6"/>
  </w:style>
  <w:style w:type="character" w:customStyle="1" w:styleId="WW8Num70z3">
    <w:name w:val="WW8Num70z3"/>
    <w:rsid w:val="00273BE6"/>
  </w:style>
  <w:style w:type="character" w:customStyle="1" w:styleId="WW8Num70z4">
    <w:name w:val="WW8Num70z4"/>
    <w:rsid w:val="00273BE6"/>
  </w:style>
  <w:style w:type="character" w:customStyle="1" w:styleId="WW8Num70z5">
    <w:name w:val="WW8Num70z5"/>
    <w:rsid w:val="00273BE6"/>
  </w:style>
  <w:style w:type="character" w:customStyle="1" w:styleId="WW8Num70z6">
    <w:name w:val="WW8Num70z6"/>
    <w:rsid w:val="00273BE6"/>
  </w:style>
  <w:style w:type="character" w:customStyle="1" w:styleId="WW8Num70z7">
    <w:name w:val="WW8Num70z7"/>
    <w:rsid w:val="00273BE6"/>
  </w:style>
  <w:style w:type="character" w:customStyle="1" w:styleId="WW8Num70z8">
    <w:name w:val="WW8Num70z8"/>
    <w:rsid w:val="00273BE6"/>
  </w:style>
  <w:style w:type="character" w:customStyle="1" w:styleId="WW8Num71z0">
    <w:name w:val="WW8Num71z0"/>
    <w:rsid w:val="00273BE6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273BE6"/>
  </w:style>
  <w:style w:type="character" w:customStyle="1" w:styleId="WW8Num71z2">
    <w:name w:val="WW8Num71z2"/>
    <w:rsid w:val="00273BE6"/>
  </w:style>
  <w:style w:type="character" w:customStyle="1" w:styleId="WW8Num71z3">
    <w:name w:val="WW8Num71z3"/>
    <w:rsid w:val="00273BE6"/>
  </w:style>
  <w:style w:type="character" w:customStyle="1" w:styleId="WW8Num71z4">
    <w:name w:val="WW8Num71z4"/>
    <w:rsid w:val="00273BE6"/>
  </w:style>
  <w:style w:type="character" w:customStyle="1" w:styleId="WW8Num71z5">
    <w:name w:val="WW8Num71z5"/>
    <w:rsid w:val="00273BE6"/>
  </w:style>
  <w:style w:type="character" w:customStyle="1" w:styleId="WW8Num71z6">
    <w:name w:val="WW8Num71z6"/>
    <w:rsid w:val="00273BE6"/>
  </w:style>
  <w:style w:type="character" w:customStyle="1" w:styleId="WW8Num71z7">
    <w:name w:val="WW8Num71z7"/>
    <w:rsid w:val="00273BE6"/>
  </w:style>
  <w:style w:type="character" w:customStyle="1" w:styleId="WW8Num71z8">
    <w:name w:val="WW8Num71z8"/>
    <w:rsid w:val="00273BE6"/>
  </w:style>
  <w:style w:type="character" w:customStyle="1" w:styleId="Domylnaczcionkaakapitu2">
    <w:name w:val="Domyślna czcionka akapitu2"/>
    <w:rsid w:val="00273BE6"/>
  </w:style>
  <w:style w:type="character" w:customStyle="1" w:styleId="WW8Num17z2">
    <w:name w:val="WW8Num17z2"/>
    <w:rsid w:val="00273BE6"/>
  </w:style>
  <w:style w:type="character" w:customStyle="1" w:styleId="WW8Num27z1">
    <w:name w:val="WW8Num27z1"/>
    <w:rsid w:val="00273BE6"/>
  </w:style>
  <w:style w:type="character" w:customStyle="1" w:styleId="WW8Num27z2">
    <w:name w:val="WW8Num27z2"/>
    <w:rsid w:val="00273BE6"/>
  </w:style>
  <w:style w:type="character" w:customStyle="1" w:styleId="WW8Num27z3">
    <w:name w:val="WW8Num27z3"/>
    <w:rsid w:val="00273BE6"/>
  </w:style>
  <w:style w:type="character" w:customStyle="1" w:styleId="WW8Num27z4">
    <w:name w:val="WW8Num27z4"/>
    <w:rsid w:val="00273BE6"/>
  </w:style>
  <w:style w:type="character" w:customStyle="1" w:styleId="WW8Num27z5">
    <w:name w:val="WW8Num27z5"/>
    <w:rsid w:val="00273BE6"/>
  </w:style>
  <w:style w:type="character" w:customStyle="1" w:styleId="WW8Num27z6">
    <w:name w:val="WW8Num27z6"/>
    <w:rsid w:val="00273BE6"/>
  </w:style>
  <w:style w:type="character" w:customStyle="1" w:styleId="WW8Num27z7">
    <w:name w:val="WW8Num27z7"/>
    <w:rsid w:val="00273BE6"/>
  </w:style>
  <w:style w:type="character" w:customStyle="1" w:styleId="WW8Num27z8">
    <w:name w:val="WW8Num27z8"/>
    <w:rsid w:val="00273BE6"/>
  </w:style>
  <w:style w:type="character" w:customStyle="1" w:styleId="WW8Num34z1">
    <w:name w:val="WW8Num34z1"/>
    <w:rsid w:val="00273BE6"/>
  </w:style>
  <w:style w:type="character" w:customStyle="1" w:styleId="WW8Num35z2">
    <w:name w:val="WW8Num35z2"/>
    <w:rsid w:val="00273BE6"/>
  </w:style>
  <w:style w:type="character" w:customStyle="1" w:styleId="WW8Num35z3">
    <w:name w:val="WW8Num35z3"/>
    <w:rsid w:val="00273BE6"/>
  </w:style>
  <w:style w:type="character" w:customStyle="1" w:styleId="WW8Num35z4">
    <w:name w:val="WW8Num35z4"/>
    <w:rsid w:val="00273BE6"/>
  </w:style>
  <w:style w:type="character" w:customStyle="1" w:styleId="WW8Num35z5">
    <w:name w:val="WW8Num35z5"/>
    <w:rsid w:val="00273BE6"/>
  </w:style>
  <w:style w:type="character" w:customStyle="1" w:styleId="WW8Num35z6">
    <w:name w:val="WW8Num35z6"/>
    <w:rsid w:val="00273BE6"/>
  </w:style>
  <w:style w:type="character" w:customStyle="1" w:styleId="WW8Num35z7">
    <w:name w:val="WW8Num35z7"/>
    <w:rsid w:val="00273BE6"/>
  </w:style>
  <w:style w:type="character" w:customStyle="1" w:styleId="WW8Num35z8">
    <w:name w:val="WW8Num35z8"/>
    <w:rsid w:val="00273BE6"/>
  </w:style>
  <w:style w:type="character" w:customStyle="1" w:styleId="WW8Num36z2">
    <w:name w:val="WW8Num36z2"/>
    <w:rsid w:val="00273BE6"/>
  </w:style>
  <w:style w:type="character" w:customStyle="1" w:styleId="WW8Num36z4">
    <w:name w:val="WW8Num36z4"/>
    <w:rsid w:val="00273BE6"/>
  </w:style>
  <w:style w:type="character" w:customStyle="1" w:styleId="WW8Num36z5">
    <w:name w:val="WW8Num36z5"/>
    <w:rsid w:val="00273BE6"/>
  </w:style>
  <w:style w:type="character" w:customStyle="1" w:styleId="WW8Num36z6">
    <w:name w:val="WW8Num36z6"/>
    <w:rsid w:val="00273BE6"/>
  </w:style>
  <w:style w:type="character" w:customStyle="1" w:styleId="WW8Num36z7">
    <w:name w:val="WW8Num36z7"/>
    <w:rsid w:val="00273BE6"/>
  </w:style>
  <w:style w:type="character" w:customStyle="1" w:styleId="WW8Num36z8">
    <w:name w:val="WW8Num36z8"/>
    <w:rsid w:val="00273BE6"/>
  </w:style>
  <w:style w:type="character" w:customStyle="1" w:styleId="WW8Num42z1">
    <w:name w:val="WW8Num42z1"/>
    <w:rsid w:val="00273BE6"/>
    <w:rPr>
      <w:rFonts w:ascii="OpenSymbol" w:hAnsi="OpenSymbol" w:cs="OpenSymbol"/>
    </w:rPr>
  </w:style>
  <w:style w:type="character" w:customStyle="1" w:styleId="WW8Num47z1">
    <w:name w:val="WW8Num47z1"/>
    <w:rsid w:val="00273BE6"/>
    <w:rPr>
      <w:rFonts w:ascii="OpenSymbol" w:hAnsi="OpenSymbol" w:cs="OpenSymbol"/>
    </w:rPr>
  </w:style>
  <w:style w:type="character" w:customStyle="1" w:styleId="Absatz-Standardschriftart">
    <w:name w:val="Absatz-Standardschriftart"/>
    <w:rsid w:val="00273BE6"/>
  </w:style>
  <w:style w:type="character" w:customStyle="1" w:styleId="WW-Absatz-Standardschriftart">
    <w:name w:val="WW-Absatz-Standardschriftart"/>
    <w:rsid w:val="00273BE6"/>
  </w:style>
  <w:style w:type="character" w:customStyle="1" w:styleId="WW-Absatz-Standardschriftart1">
    <w:name w:val="WW-Absatz-Standardschriftart1"/>
    <w:rsid w:val="00273BE6"/>
  </w:style>
  <w:style w:type="character" w:customStyle="1" w:styleId="WW-Absatz-Standardschriftart11">
    <w:name w:val="WW-Absatz-Standardschriftart11"/>
    <w:rsid w:val="00273BE6"/>
  </w:style>
  <w:style w:type="character" w:customStyle="1" w:styleId="WW-Absatz-Standardschriftart111">
    <w:name w:val="WW-Absatz-Standardschriftart111"/>
    <w:rsid w:val="00273BE6"/>
  </w:style>
  <w:style w:type="character" w:customStyle="1" w:styleId="WW-Absatz-Standardschriftart1111">
    <w:name w:val="WW-Absatz-Standardschriftart1111"/>
    <w:rsid w:val="00273BE6"/>
  </w:style>
  <w:style w:type="character" w:customStyle="1" w:styleId="WW8Num21z1">
    <w:name w:val="WW8Num21z1"/>
    <w:rsid w:val="00273BE6"/>
    <w:rPr>
      <w:rFonts w:cs="Times New Roman"/>
    </w:rPr>
  </w:style>
  <w:style w:type="character" w:customStyle="1" w:styleId="WW-Absatz-Standardschriftart11111">
    <w:name w:val="WW-Absatz-Standardschriftart11111"/>
    <w:rsid w:val="00273BE6"/>
  </w:style>
  <w:style w:type="character" w:customStyle="1" w:styleId="WW-Absatz-Standardschriftart111111">
    <w:name w:val="WW-Absatz-Standardschriftart111111"/>
    <w:rsid w:val="00273BE6"/>
  </w:style>
  <w:style w:type="character" w:customStyle="1" w:styleId="WW-Absatz-Standardschriftart1111111">
    <w:name w:val="WW-Absatz-Standardschriftart1111111"/>
    <w:rsid w:val="00273BE6"/>
  </w:style>
  <w:style w:type="character" w:customStyle="1" w:styleId="WW8Num3z1">
    <w:name w:val="WW8Num3z1"/>
    <w:rsid w:val="00273BE6"/>
    <w:rPr>
      <w:rFonts w:ascii="Courier New" w:hAnsi="Courier New" w:cs="Wingdings"/>
    </w:rPr>
  </w:style>
  <w:style w:type="character" w:customStyle="1" w:styleId="WW8Num3z2">
    <w:name w:val="WW8Num3z2"/>
    <w:rsid w:val="00273BE6"/>
    <w:rPr>
      <w:rFonts w:cs="Times New Roman"/>
    </w:rPr>
  </w:style>
  <w:style w:type="character" w:customStyle="1" w:styleId="WW8Num8z1">
    <w:name w:val="WW8Num8z1"/>
    <w:rsid w:val="00273BE6"/>
    <w:rPr>
      <w:rFonts w:ascii="Verdana" w:hAnsi="Verdana" w:cs="Verdana"/>
      <w:sz w:val="20"/>
      <w:szCs w:val="20"/>
    </w:rPr>
  </w:style>
  <w:style w:type="character" w:customStyle="1" w:styleId="WW8Num18z1">
    <w:name w:val="WW8Num18z1"/>
    <w:rsid w:val="00273BE6"/>
    <w:rPr>
      <w:rFonts w:cs="Verdana"/>
    </w:rPr>
  </w:style>
  <w:style w:type="character" w:customStyle="1" w:styleId="WW8Num22z1">
    <w:name w:val="WW8Num22z1"/>
    <w:rsid w:val="00273BE6"/>
    <w:rPr>
      <w:rFonts w:cs="Times New Roman"/>
    </w:rPr>
  </w:style>
  <w:style w:type="character" w:customStyle="1" w:styleId="WW8Num37z2">
    <w:name w:val="WW8Num37z2"/>
    <w:rsid w:val="00273BE6"/>
    <w:rPr>
      <w:rFonts w:cs="Times New Roman"/>
    </w:rPr>
  </w:style>
  <w:style w:type="character" w:customStyle="1" w:styleId="WW8Num47z2">
    <w:name w:val="WW8Num47z2"/>
    <w:rsid w:val="00273BE6"/>
    <w:rPr>
      <w:rFonts w:cs="Times New Roman"/>
    </w:rPr>
  </w:style>
  <w:style w:type="character" w:customStyle="1" w:styleId="WW8Num18z2">
    <w:name w:val="WW8Num18z2"/>
    <w:rsid w:val="00273BE6"/>
  </w:style>
  <w:style w:type="character" w:customStyle="1" w:styleId="WW8Num37z3">
    <w:name w:val="WW8Num37z3"/>
    <w:rsid w:val="00273BE6"/>
  </w:style>
  <w:style w:type="character" w:customStyle="1" w:styleId="WW8Num37z4">
    <w:name w:val="WW8Num37z4"/>
    <w:rsid w:val="00273BE6"/>
  </w:style>
  <w:style w:type="character" w:customStyle="1" w:styleId="WW8Num37z5">
    <w:name w:val="WW8Num37z5"/>
    <w:rsid w:val="00273BE6"/>
  </w:style>
  <w:style w:type="character" w:customStyle="1" w:styleId="WW8Num37z6">
    <w:name w:val="WW8Num37z6"/>
    <w:rsid w:val="00273BE6"/>
  </w:style>
  <w:style w:type="character" w:customStyle="1" w:styleId="WW8Num37z7">
    <w:name w:val="WW8Num37z7"/>
    <w:rsid w:val="00273BE6"/>
  </w:style>
  <w:style w:type="character" w:customStyle="1" w:styleId="WW8Num37z8">
    <w:name w:val="WW8Num37z8"/>
    <w:rsid w:val="00273BE6"/>
  </w:style>
  <w:style w:type="character" w:customStyle="1" w:styleId="WW8Num38z2">
    <w:name w:val="WW8Num38z2"/>
    <w:rsid w:val="00273BE6"/>
  </w:style>
  <w:style w:type="character" w:customStyle="1" w:styleId="WW8Num38z3">
    <w:name w:val="WW8Num38z3"/>
    <w:rsid w:val="00273BE6"/>
  </w:style>
  <w:style w:type="character" w:customStyle="1" w:styleId="WW8Num38z4">
    <w:name w:val="WW8Num38z4"/>
    <w:rsid w:val="00273BE6"/>
  </w:style>
  <w:style w:type="character" w:customStyle="1" w:styleId="WW8Num38z5">
    <w:name w:val="WW8Num38z5"/>
    <w:rsid w:val="00273BE6"/>
  </w:style>
  <w:style w:type="character" w:customStyle="1" w:styleId="WW8Num38z6">
    <w:name w:val="WW8Num38z6"/>
    <w:rsid w:val="00273BE6"/>
  </w:style>
  <w:style w:type="character" w:customStyle="1" w:styleId="WW8Num38z7">
    <w:name w:val="WW8Num38z7"/>
    <w:rsid w:val="00273BE6"/>
  </w:style>
  <w:style w:type="character" w:customStyle="1" w:styleId="WW8Num38z8">
    <w:name w:val="WW8Num38z8"/>
    <w:rsid w:val="00273BE6"/>
  </w:style>
  <w:style w:type="character" w:customStyle="1" w:styleId="WW8Num39z2">
    <w:name w:val="WW8Num39z2"/>
    <w:rsid w:val="00273BE6"/>
  </w:style>
  <w:style w:type="character" w:customStyle="1" w:styleId="WW8Num39z3">
    <w:name w:val="WW8Num39z3"/>
    <w:rsid w:val="00273BE6"/>
  </w:style>
  <w:style w:type="character" w:customStyle="1" w:styleId="WW8Num39z4">
    <w:name w:val="WW8Num39z4"/>
    <w:rsid w:val="00273BE6"/>
  </w:style>
  <w:style w:type="character" w:customStyle="1" w:styleId="WW8Num39z5">
    <w:name w:val="WW8Num39z5"/>
    <w:rsid w:val="00273BE6"/>
  </w:style>
  <w:style w:type="character" w:customStyle="1" w:styleId="WW8Num39z6">
    <w:name w:val="WW8Num39z6"/>
    <w:rsid w:val="00273BE6"/>
  </w:style>
  <w:style w:type="character" w:customStyle="1" w:styleId="WW8Num39z7">
    <w:name w:val="WW8Num39z7"/>
    <w:rsid w:val="00273BE6"/>
  </w:style>
  <w:style w:type="character" w:customStyle="1" w:styleId="WW8Num39z8">
    <w:name w:val="WW8Num39z8"/>
    <w:rsid w:val="00273BE6"/>
  </w:style>
  <w:style w:type="character" w:customStyle="1" w:styleId="WW8Num47z3">
    <w:name w:val="WW8Num47z3"/>
    <w:rsid w:val="00273BE6"/>
  </w:style>
  <w:style w:type="character" w:customStyle="1" w:styleId="WW8Num47z4">
    <w:name w:val="WW8Num47z4"/>
    <w:rsid w:val="00273BE6"/>
  </w:style>
  <w:style w:type="character" w:customStyle="1" w:styleId="WW8Num47z5">
    <w:name w:val="WW8Num47z5"/>
    <w:rsid w:val="00273BE6"/>
  </w:style>
  <w:style w:type="character" w:customStyle="1" w:styleId="WW8Num47z6">
    <w:name w:val="WW8Num47z6"/>
    <w:rsid w:val="00273BE6"/>
  </w:style>
  <w:style w:type="character" w:customStyle="1" w:styleId="WW8Num47z7">
    <w:name w:val="WW8Num47z7"/>
    <w:rsid w:val="00273BE6"/>
  </w:style>
  <w:style w:type="character" w:customStyle="1" w:styleId="WW8Num47z8">
    <w:name w:val="WW8Num47z8"/>
    <w:rsid w:val="00273BE6"/>
  </w:style>
  <w:style w:type="character" w:customStyle="1" w:styleId="WW8Num4z2">
    <w:name w:val="WW8Num4z2"/>
    <w:rsid w:val="00273BE6"/>
    <w:rPr>
      <w:rFonts w:cs="Times New Roman"/>
    </w:rPr>
  </w:style>
  <w:style w:type="character" w:customStyle="1" w:styleId="WW8Num9z1">
    <w:name w:val="WW8Num9z1"/>
    <w:rsid w:val="00273BE6"/>
    <w:rPr>
      <w:rFonts w:ascii="Verdana" w:hAnsi="Verdana" w:cs="Verdana"/>
      <w:sz w:val="20"/>
      <w:szCs w:val="20"/>
    </w:rPr>
  </w:style>
  <w:style w:type="character" w:customStyle="1" w:styleId="WW8Num19z1">
    <w:name w:val="WW8Num19z1"/>
    <w:rsid w:val="00273BE6"/>
    <w:rPr>
      <w:rFonts w:cs="Verdana"/>
    </w:rPr>
  </w:style>
  <w:style w:type="character" w:customStyle="1" w:styleId="WW8Num40z2">
    <w:name w:val="WW8Num40z2"/>
    <w:rsid w:val="00273BE6"/>
  </w:style>
  <w:style w:type="character" w:customStyle="1" w:styleId="WW8Num40z3">
    <w:name w:val="WW8Num40z3"/>
    <w:rsid w:val="00273BE6"/>
  </w:style>
  <w:style w:type="character" w:customStyle="1" w:styleId="WW8Num40z4">
    <w:name w:val="WW8Num40z4"/>
    <w:rsid w:val="00273BE6"/>
  </w:style>
  <w:style w:type="character" w:customStyle="1" w:styleId="WW8Num40z5">
    <w:name w:val="WW8Num40z5"/>
    <w:rsid w:val="00273BE6"/>
  </w:style>
  <w:style w:type="character" w:customStyle="1" w:styleId="WW8Num40z6">
    <w:name w:val="WW8Num40z6"/>
    <w:rsid w:val="00273BE6"/>
  </w:style>
  <w:style w:type="character" w:customStyle="1" w:styleId="WW8Num40z7">
    <w:name w:val="WW8Num40z7"/>
    <w:rsid w:val="00273BE6"/>
  </w:style>
  <w:style w:type="character" w:customStyle="1" w:styleId="WW8Num40z8">
    <w:name w:val="WW8Num40z8"/>
    <w:rsid w:val="00273BE6"/>
  </w:style>
  <w:style w:type="character" w:customStyle="1" w:styleId="WW8Num19z2">
    <w:name w:val="WW8Num19z2"/>
    <w:rsid w:val="00273BE6"/>
    <w:rPr>
      <w:rFonts w:cs="Times New Roman"/>
      <w:b w:val="0"/>
      <w:i w:val="0"/>
    </w:rPr>
  </w:style>
  <w:style w:type="character" w:customStyle="1" w:styleId="WW8Num42z2">
    <w:name w:val="WW8Num42z2"/>
    <w:rsid w:val="00273BE6"/>
    <w:rPr>
      <w:rFonts w:cs="Times New Roman"/>
    </w:rPr>
  </w:style>
  <w:style w:type="character" w:customStyle="1" w:styleId="WW8Num42z3">
    <w:name w:val="WW8Num42z3"/>
    <w:rsid w:val="00273BE6"/>
  </w:style>
  <w:style w:type="character" w:customStyle="1" w:styleId="WW8Num42z4">
    <w:name w:val="WW8Num42z4"/>
    <w:rsid w:val="00273BE6"/>
  </w:style>
  <w:style w:type="character" w:customStyle="1" w:styleId="WW8Num42z5">
    <w:name w:val="WW8Num42z5"/>
    <w:rsid w:val="00273BE6"/>
  </w:style>
  <w:style w:type="character" w:customStyle="1" w:styleId="WW8Num42z6">
    <w:name w:val="WW8Num42z6"/>
    <w:rsid w:val="00273BE6"/>
  </w:style>
  <w:style w:type="character" w:customStyle="1" w:styleId="WW8Num42z7">
    <w:name w:val="WW8Num42z7"/>
    <w:rsid w:val="00273BE6"/>
  </w:style>
  <w:style w:type="character" w:customStyle="1" w:styleId="WW8Num42z8">
    <w:name w:val="WW8Num42z8"/>
    <w:rsid w:val="00273BE6"/>
  </w:style>
  <w:style w:type="character" w:customStyle="1" w:styleId="WW8Num20z2">
    <w:name w:val="WW8Num20z2"/>
    <w:rsid w:val="00273BE6"/>
    <w:rPr>
      <w:rFonts w:cs="Times New Roman"/>
      <w:b w:val="0"/>
      <w:i w:val="0"/>
    </w:rPr>
  </w:style>
  <w:style w:type="character" w:customStyle="1" w:styleId="WW8Num20z1">
    <w:name w:val="WW8Num20z1"/>
    <w:rsid w:val="00273BE6"/>
    <w:rPr>
      <w:rFonts w:cs="Times New Roman"/>
    </w:rPr>
  </w:style>
  <w:style w:type="character" w:customStyle="1" w:styleId="WW8Num53z1">
    <w:name w:val="WW8Num53z1"/>
    <w:rsid w:val="00273BE6"/>
    <w:rPr>
      <w:rFonts w:cs="Times New Roman"/>
    </w:rPr>
  </w:style>
  <w:style w:type="character" w:customStyle="1" w:styleId="WW8Num55z2">
    <w:name w:val="WW8Num55z2"/>
    <w:rsid w:val="00273BE6"/>
    <w:rPr>
      <w:rFonts w:cs="Times New Roman"/>
    </w:rPr>
  </w:style>
  <w:style w:type="character" w:customStyle="1" w:styleId="Domylnaczcionkaakapitu1">
    <w:name w:val="Domyślna czcionka akapitu1"/>
    <w:rsid w:val="00273BE6"/>
  </w:style>
  <w:style w:type="character" w:customStyle="1" w:styleId="tekstdokbold">
    <w:name w:val="tekst dok. bold"/>
    <w:rsid w:val="00273BE6"/>
    <w:rPr>
      <w:b/>
    </w:rPr>
  </w:style>
  <w:style w:type="character" w:styleId="Numerstrony">
    <w:name w:val="page number"/>
    <w:rsid w:val="00273BE6"/>
    <w:rPr>
      <w:rFonts w:cs="Times New Roman"/>
    </w:rPr>
  </w:style>
  <w:style w:type="character" w:styleId="Pogrubienie">
    <w:name w:val="Strong"/>
    <w:qFormat/>
    <w:rsid w:val="00273BE6"/>
    <w:rPr>
      <w:rFonts w:cs="Times New Roman"/>
      <w:b/>
    </w:rPr>
  </w:style>
  <w:style w:type="character" w:customStyle="1" w:styleId="Znakiprzypiswdolnych">
    <w:name w:val="Znaki przypisów dolnych"/>
    <w:rsid w:val="00273BE6"/>
    <w:rPr>
      <w:vertAlign w:val="superscript"/>
    </w:rPr>
  </w:style>
  <w:style w:type="character" w:styleId="Hipercze">
    <w:name w:val="Hyperlink"/>
    <w:uiPriority w:val="99"/>
    <w:rsid w:val="00273BE6"/>
    <w:rPr>
      <w:rFonts w:cs="Times New Roman"/>
      <w:color w:val="0000FF"/>
      <w:u w:val="single"/>
    </w:rPr>
  </w:style>
  <w:style w:type="character" w:customStyle="1" w:styleId="Pogrubienie1">
    <w:name w:val="Pogrubienie1"/>
    <w:rsid w:val="00273BE6"/>
    <w:rPr>
      <w:b/>
    </w:rPr>
  </w:style>
  <w:style w:type="character" w:customStyle="1" w:styleId="TekstpodstawowyZnak">
    <w:name w:val="Tekst podstawowy Znak"/>
    <w:uiPriority w:val="99"/>
    <w:rsid w:val="00273BE6"/>
    <w:rPr>
      <w:rFonts w:ascii="Arial" w:hAnsi="Arial" w:cs="StarSymbol"/>
      <w:sz w:val="20"/>
      <w:szCs w:val="20"/>
      <w:lang w:eastAsia="zh-CN"/>
    </w:rPr>
  </w:style>
  <w:style w:type="character" w:customStyle="1" w:styleId="TekstpodstawowywcityZnak">
    <w:name w:val="Tekst podstawowy wcięty Znak"/>
    <w:uiPriority w:val="99"/>
    <w:rsid w:val="00273BE6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uiPriority w:val="99"/>
    <w:rsid w:val="00273BE6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uiPriority w:val="99"/>
    <w:rsid w:val="00273BE6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uiPriority w:val="99"/>
    <w:rsid w:val="00273BE6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sid w:val="00273BE6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uiPriority w:val="99"/>
    <w:rsid w:val="00273BE6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sid w:val="00273BE6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sid w:val="00273BE6"/>
    <w:rPr>
      <w:rFonts w:cs="Times New Roman"/>
      <w:sz w:val="16"/>
    </w:rPr>
  </w:style>
  <w:style w:type="character" w:customStyle="1" w:styleId="Odwoanieprzypisudolnego1">
    <w:name w:val="Odwołanie przypisu dolnego1"/>
    <w:rsid w:val="00273BE6"/>
    <w:rPr>
      <w:vertAlign w:val="superscript"/>
    </w:rPr>
  </w:style>
  <w:style w:type="character" w:customStyle="1" w:styleId="Znakiprzypiswkocowych">
    <w:name w:val="Znaki przypisów końcowych"/>
    <w:rsid w:val="00273BE6"/>
    <w:rPr>
      <w:vertAlign w:val="superscript"/>
    </w:rPr>
  </w:style>
  <w:style w:type="character" w:customStyle="1" w:styleId="WW-Znakiprzypiswkocowych">
    <w:name w:val="WW-Znaki przypisów końcowych"/>
    <w:rsid w:val="00273BE6"/>
  </w:style>
  <w:style w:type="character" w:customStyle="1" w:styleId="Odwoanieprzypisukocowego1">
    <w:name w:val="Odwołanie przypisu końcowego1"/>
    <w:rsid w:val="00273BE6"/>
    <w:rPr>
      <w:vertAlign w:val="superscript"/>
    </w:rPr>
  </w:style>
  <w:style w:type="character" w:customStyle="1" w:styleId="WW8Num55z1">
    <w:name w:val="WW8Num55z1"/>
    <w:rsid w:val="00273BE6"/>
    <w:rPr>
      <w:rFonts w:ascii="Courier New" w:hAnsi="Courier New" w:cs="StarSymbol"/>
    </w:rPr>
  </w:style>
  <w:style w:type="character" w:customStyle="1" w:styleId="WW8Num55z3">
    <w:name w:val="WW8Num55z3"/>
    <w:rsid w:val="00273BE6"/>
    <w:rPr>
      <w:rFonts w:ascii="Symbol" w:hAnsi="Symbol" w:cs="Symbol"/>
    </w:rPr>
  </w:style>
  <w:style w:type="character" w:customStyle="1" w:styleId="WW8Num53z2">
    <w:name w:val="WW8Num53z2"/>
    <w:rsid w:val="00273BE6"/>
  </w:style>
  <w:style w:type="character" w:customStyle="1" w:styleId="WW8Num53z3">
    <w:name w:val="WW8Num53z3"/>
    <w:rsid w:val="00273BE6"/>
  </w:style>
  <w:style w:type="character" w:customStyle="1" w:styleId="WW8Num53z4">
    <w:name w:val="WW8Num53z4"/>
    <w:rsid w:val="00273BE6"/>
  </w:style>
  <w:style w:type="character" w:customStyle="1" w:styleId="WW8Num53z5">
    <w:name w:val="WW8Num53z5"/>
    <w:rsid w:val="00273BE6"/>
  </w:style>
  <w:style w:type="character" w:customStyle="1" w:styleId="WW8Num53z6">
    <w:name w:val="WW8Num53z6"/>
    <w:rsid w:val="00273BE6"/>
  </w:style>
  <w:style w:type="character" w:customStyle="1" w:styleId="WW8Num53z7">
    <w:name w:val="WW8Num53z7"/>
    <w:rsid w:val="00273BE6"/>
  </w:style>
  <w:style w:type="character" w:customStyle="1" w:styleId="WW8Num53z8">
    <w:name w:val="WW8Num53z8"/>
    <w:rsid w:val="00273BE6"/>
  </w:style>
  <w:style w:type="character" w:customStyle="1" w:styleId="Znakiwypunktowania">
    <w:name w:val="Znaki wypunktowania"/>
    <w:rsid w:val="00273BE6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73BE6"/>
  </w:style>
  <w:style w:type="character" w:customStyle="1" w:styleId="WW-Domylnaczcionkaakapitu">
    <w:name w:val="WW-Domyślna czcionka akapitu"/>
    <w:rsid w:val="00273BE6"/>
  </w:style>
  <w:style w:type="character" w:customStyle="1" w:styleId="FontStyle14">
    <w:name w:val="Font Style14"/>
    <w:rsid w:val="00273BE6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sid w:val="00273BE6"/>
    <w:rPr>
      <w:sz w:val="16"/>
      <w:szCs w:val="16"/>
    </w:rPr>
  </w:style>
  <w:style w:type="character" w:customStyle="1" w:styleId="TekstkomentarzaZnak1">
    <w:name w:val="Tekst komentarza Znak1"/>
    <w:rsid w:val="00273BE6"/>
    <w:rPr>
      <w:rFonts w:cs="Verdana"/>
      <w:lang w:eastAsia="zh-CN"/>
    </w:rPr>
  </w:style>
  <w:style w:type="character" w:customStyle="1" w:styleId="Odwoaniedokomentarza3">
    <w:name w:val="Odwołanie do komentarza3"/>
    <w:rsid w:val="00273BE6"/>
    <w:rPr>
      <w:sz w:val="16"/>
      <w:szCs w:val="16"/>
    </w:rPr>
  </w:style>
  <w:style w:type="character" w:customStyle="1" w:styleId="TekstkomentarzaZnak2">
    <w:name w:val="Tekst komentarza Znak2"/>
    <w:rsid w:val="00273BE6"/>
    <w:rPr>
      <w:rFonts w:cs="Verdana"/>
      <w:lang w:eastAsia="zh-CN"/>
    </w:rPr>
  </w:style>
  <w:style w:type="character" w:styleId="Numerwiersza">
    <w:name w:val="line number"/>
    <w:rsid w:val="00273BE6"/>
  </w:style>
  <w:style w:type="paragraph" w:customStyle="1" w:styleId="Nagwek40">
    <w:name w:val="Nagłówek4"/>
    <w:basedOn w:val="Normalny"/>
    <w:next w:val="Tekstpodstawowy"/>
    <w:rsid w:val="00273BE6"/>
    <w:pPr>
      <w:keepNext/>
      <w:suppressAutoHyphens/>
      <w:spacing w:before="240" w:after="120"/>
      <w:jc w:val="left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273BE6"/>
    <w:pPr>
      <w:suppressAutoHyphens/>
      <w:jc w:val="left"/>
    </w:pPr>
    <w:rPr>
      <w:rFonts w:ascii="Arial" w:eastAsia="Times New Roman" w:hAnsi="Arial"/>
      <w:szCs w:val="20"/>
      <w:lang w:eastAsia="zh-CN"/>
    </w:rPr>
  </w:style>
  <w:style w:type="character" w:customStyle="1" w:styleId="TekstpodstawowyZnak1">
    <w:name w:val="Tekst podstawowy Znak1"/>
    <w:link w:val="Tekstpodstawowy"/>
    <w:uiPriority w:val="99"/>
    <w:rsid w:val="00273BE6"/>
    <w:rPr>
      <w:rFonts w:ascii="Arial" w:eastAsia="Times New Roman" w:hAnsi="Arial" w:cs="StarSymbol"/>
      <w:sz w:val="24"/>
      <w:szCs w:val="20"/>
      <w:lang w:eastAsia="zh-CN"/>
    </w:rPr>
  </w:style>
  <w:style w:type="paragraph" w:styleId="Lista">
    <w:name w:val="List"/>
    <w:basedOn w:val="Normalny"/>
    <w:rsid w:val="00273BE6"/>
    <w:pPr>
      <w:suppressAutoHyphens/>
      <w:ind w:left="283" w:hanging="283"/>
      <w:jc w:val="left"/>
    </w:pPr>
    <w:rPr>
      <w:rFonts w:ascii="Arial" w:eastAsia="Times New Roman" w:hAnsi="Arial" w:cs="StarSymbol"/>
      <w:szCs w:val="20"/>
      <w:lang w:eastAsia="zh-CN"/>
    </w:rPr>
  </w:style>
  <w:style w:type="paragraph" w:styleId="Legenda">
    <w:name w:val="caption"/>
    <w:basedOn w:val="Normalny"/>
    <w:qFormat/>
    <w:rsid w:val="00273BE6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Cs w:val="24"/>
      <w:lang w:eastAsia="zh-CN"/>
    </w:rPr>
  </w:style>
  <w:style w:type="paragraph" w:customStyle="1" w:styleId="Indeks">
    <w:name w:val="Indeks"/>
    <w:basedOn w:val="Normalny"/>
    <w:rsid w:val="00273BE6"/>
    <w:pPr>
      <w:suppressLineNumbers/>
      <w:suppressAutoHyphens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73BE6"/>
    <w:pPr>
      <w:keepNext/>
      <w:suppressAutoHyphens/>
      <w:spacing w:before="240" w:after="120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273BE6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73BE6"/>
    <w:pPr>
      <w:keepNext/>
      <w:suppressAutoHyphens/>
      <w:spacing w:before="240" w:after="120"/>
      <w:jc w:val="left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73BE6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273BE6"/>
    <w:pPr>
      <w:suppressAutoHyphens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273BE6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Calibri"/>
      <w:i/>
      <w:iCs/>
      <w:szCs w:val="24"/>
      <w:lang w:eastAsia="zh-CN"/>
    </w:rPr>
  </w:style>
  <w:style w:type="paragraph" w:customStyle="1" w:styleId="Podpispodobiektem">
    <w:name w:val="Podpis pod obiektem"/>
    <w:basedOn w:val="Normalny"/>
    <w:rsid w:val="00273BE6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Verdana"/>
      <w:i/>
      <w:iCs/>
      <w:szCs w:val="24"/>
      <w:lang w:eastAsia="zh-CN"/>
    </w:rPr>
  </w:style>
  <w:style w:type="paragraph" w:styleId="NormalnyWeb">
    <w:name w:val="Normal (Web)"/>
    <w:basedOn w:val="Normalny"/>
    <w:uiPriority w:val="99"/>
    <w:rsid w:val="00273BE6"/>
    <w:pPr>
      <w:suppressAutoHyphens/>
      <w:spacing w:before="100" w:after="100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Listawypunktowana2">
    <w:name w:val="Lista wypunktowana 2"/>
    <w:basedOn w:val="Normalny"/>
    <w:rsid w:val="00273BE6"/>
    <w:pPr>
      <w:suppressAutoHyphens/>
      <w:ind w:left="566" w:hanging="283"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273BE6"/>
    <w:pPr>
      <w:suppressAutoHyphens/>
      <w:ind w:left="1416"/>
      <w:jc w:val="left"/>
    </w:pPr>
    <w:rPr>
      <w:rFonts w:ascii="Times New Roman" w:eastAsia="Times New Roman" w:hAnsi="Times New Roman"/>
      <w:sz w:val="32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273BE6"/>
    <w:rPr>
      <w:rFonts w:ascii="Times New Roman" w:eastAsia="Times New Roman" w:hAnsi="Times New Roman" w:cs="Verdana"/>
      <w:sz w:val="32"/>
      <w:szCs w:val="20"/>
      <w:lang w:eastAsia="zh-CN"/>
    </w:rPr>
  </w:style>
  <w:style w:type="paragraph" w:customStyle="1" w:styleId="Lista-kontynuacja21">
    <w:name w:val="Lista - kontynuacja 21"/>
    <w:basedOn w:val="Normalny"/>
    <w:rsid w:val="00273BE6"/>
    <w:pPr>
      <w:suppressAutoHyphens/>
      <w:spacing w:after="120"/>
      <w:ind w:left="566"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273BE6"/>
    <w:pPr>
      <w:suppressAutoHyphens/>
      <w:spacing w:before="120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273BE6"/>
    <w:pPr>
      <w:suppressAutoHyphens/>
      <w:spacing w:before="120"/>
    </w:pPr>
    <w:rPr>
      <w:rFonts w:ascii="Times New Roman" w:eastAsia="Times New Roman" w:hAnsi="Times New Roman" w:cs="Verdana"/>
      <w:i/>
      <w:iCs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73BE6"/>
    <w:pPr>
      <w:suppressAutoHyphens/>
      <w:ind w:firstLine="420"/>
      <w:jc w:val="left"/>
    </w:pPr>
    <w:rPr>
      <w:rFonts w:ascii="Times New Roman" w:eastAsia="Times New Roman" w:hAnsi="Times New Roman" w:cs="Verdana"/>
      <w:b/>
      <w:bCs/>
      <w:i/>
      <w:iCs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273BE6"/>
    <w:pPr>
      <w:suppressAutoHyphens/>
      <w:spacing w:before="240" w:after="120"/>
      <w:ind w:left="567" w:hanging="567"/>
    </w:pPr>
    <w:rPr>
      <w:rFonts w:ascii="Times New Roman" w:eastAsia="Times New Roman" w:hAnsi="Times New Roman" w:cs="Verdana"/>
      <w:sz w:val="22"/>
      <w:szCs w:val="24"/>
      <w:lang w:eastAsia="zh-CN"/>
    </w:rPr>
  </w:style>
  <w:style w:type="paragraph" w:customStyle="1" w:styleId="Zwykytekst1">
    <w:name w:val="Zwykły tekst1"/>
    <w:basedOn w:val="Normalny"/>
    <w:rsid w:val="00273BE6"/>
    <w:pPr>
      <w:suppressAutoHyphens/>
      <w:jc w:val="left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">
    <w:name w:val="tytuł"/>
    <w:basedOn w:val="Normalny"/>
    <w:next w:val="Normalny"/>
    <w:rsid w:val="00273BE6"/>
    <w:pPr>
      <w:suppressAutoHyphens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273BE6"/>
    <w:pPr>
      <w:suppressAutoHyphens/>
      <w:spacing w:before="120" w:after="120"/>
      <w:ind w:right="-185"/>
      <w:jc w:val="left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273BE6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273BE6"/>
    <w:pPr>
      <w:suppressAutoHyphens/>
      <w:ind w:left="709" w:hanging="709"/>
      <w:jc w:val="left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273BE6"/>
    <w:pPr>
      <w:suppressAutoHyphens/>
      <w:overflowPunct w:val="0"/>
      <w:autoSpaceDE w:val="0"/>
      <w:spacing w:before="60" w:after="60"/>
      <w:ind w:left="426" w:hanging="284"/>
      <w:jc w:val="both"/>
    </w:pPr>
    <w:rPr>
      <w:rFonts w:ascii="Times New Roman" w:eastAsia="Times New Roman" w:hAnsi="Times New Roman" w:cs="Verdana"/>
      <w:sz w:val="24"/>
      <w:lang w:eastAsia="zh-CN"/>
    </w:rPr>
  </w:style>
  <w:style w:type="paragraph" w:customStyle="1" w:styleId="pkt">
    <w:name w:val="pkt"/>
    <w:basedOn w:val="Normalny"/>
    <w:rsid w:val="00273BE6"/>
    <w:pPr>
      <w:suppressAutoHyphens/>
      <w:overflowPunct w:val="0"/>
      <w:autoSpaceDE w:val="0"/>
      <w:spacing w:before="60" w:after="60"/>
      <w:ind w:left="851" w:hanging="295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pkt1">
    <w:name w:val="pkt1"/>
    <w:basedOn w:val="pkt"/>
    <w:rsid w:val="00273BE6"/>
    <w:pPr>
      <w:ind w:left="850" w:hanging="425"/>
    </w:pPr>
  </w:style>
  <w:style w:type="paragraph" w:customStyle="1" w:styleId="numerowanie">
    <w:name w:val="numerowanie"/>
    <w:basedOn w:val="Normalny"/>
    <w:rsid w:val="00273BE6"/>
    <w:pPr>
      <w:suppressAutoHyphens/>
    </w:pPr>
    <w:rPr>
      <w:rFonts w:ascii="Times New Roman" w:eastAsia="Times New Roman" w:hAnsi="Times New Roman" w:cs="Verdana"/>
      <w:bCs/>
      <w:lang w:eastAsia="zh-CN"/>
    </w:rPr>
  </w:style>
  <w:style w:type="paragraph" w:customStyle="1" w:styleId="Nagwekstrony">
    <w:name w:val="Nag?—wek strony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273BE6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273BE6"/>
    <w:pPr>
      <w:keepNext/>
      <w:suppressAutoHyphens/>
      <w:spacing w:before="24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rsid w:val="00273BE6"/>
    <w:pPr>
      <w:suppressAutoHyphens/>
      <w:spacing w:before="120"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273BE6"/>
    <w:pPr>
      <w:suppressAutoHyphens/>
      <w:spacing w:after="120"/>
      <w:ind w:left="425" w:hanging="425"/>
    </w:pPr>
    <w:rPr>
      <w:rFonts w:ascii="Times New Roman" w:eastAsia="Times New Roman" w:hAnsi="Times New Roman" w:cs="Verdana"/>
      <w:sz w:val="22"/>
      <w:szCs w:val="20"/>
      <w:lang w:eastAsia="zh-CN"/>
    </w:rPr>
  </w:style>
  <w:style w:type="paragraph" w:customStyle="1" w:styleId="B">
    <w:name w:val="B"/>
    <w:rsid w:val="00273BE6"/>
    <w:pPr>
      <w:suppressAutoHyphens/>
      <w:spacing w:before="240" w:line="240" w:lineRule="exact"/>
      <w:ind w:left="720"/>
      <w:jc w:val="both"/>
    </w:pPr>
    <w:rPr>
      <w:rFonts w:ascii="Times New Roman" w:eastAsia="Times New Roman" w:hAnsi="Times New Roman" w:cs="Verdana"/>
      <w:sz w:val="24"/>
      <w:lang w:val="en-GB" w:eastAsia="zh-CN"/>
    </w:rPr>
  </w:style>
  <w:style w:type="paragraph" w:customStyle="1" w:styleId="Tekstkomentarza1">
    <w:name w:val="Tekst komentarza1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273BE6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273BE6"/>
    <w:rPr>
      <w:rFonts w:ascii="Book Antiqua" w:hAnsi="Book Antiqua"/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273BE6"/>
    <w:rPr>
      <w:rFonts w:cs="Times New Roman"/>
      <w:b/>
      <w:bCs/>
    </w:rPr>
  </w:style>
  <w:style w:type="character" w:customStyle="1" w:styleId="TematkomentarzaZnak1">
    <w:name w:val="Temat komentarza Znak1"/>
    <w:link w:val="Tematkomentarza"/>
    <w:rsid w:val="00273BE6"/>
    <w:rPr>
      <w:rFonts w:ascii="Times New Roman" w:eastAsia="Times New Roman" w:hAnsi="Times New Roman" w:cs="Verdana"/>
      <w:b/>
      <w:bCs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273BE6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WP1Tekstpodstawowy">
    <w:name w:val="WP1 Tekst podstawowy"/>
    <w:basedOn w:val="Tekstpodstawowy32"/>
    <w:rsid w:val="00273BE6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273BE6"/>
    <w:pPr>
      <w:widowControl w:val="0"/>
      <w:suppressAutoHyphens/>
      <w:spacing w:after="120" w:line="300" w:lineRule="auto"/>
      <w:jc w:val="left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Tresc">
    <w:name w:val="Tresc"/>
    <w:basedOn w:val="Normalny"/>
    <w:rsid w:val="00273BE6"/>
    <w:pPr>
      <w:suppressAutoHyphens/>
      <w:spacing w:after="120" w:line="30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Styl">
    <w:name w:val="Styl"/>
    <w:basedOn w:val="Normalny"/>
    <w:uiPriority w:val="99"/>
    <w:rsid w:val="00273BE6"/>
    <w:pPr>
      <w:suppressAutoHyphens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273BE6"/>
    <w:pPr>
      <w:suppressAutoHyphens/>
      <w:jc w:val="lef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uiPriority w:val="99"/>
    <w:rsid w:val="00273BE6"/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Heading3">
    <w:name w:val="Heading #3"/>
    <w:basedOn w:val="Normalny"/>
    <w:rsid w:val="00273BE6"/>
    <w:pPr>
      <w:shd w:val="clear" w:color="auto" w:fill="FFFFFF"/>
      <w:suppressAutoHyphens/>
      <w:spacing w:after="120" w:line="240" w:lineRule="atLeast"/>
      <w:jc w:val="left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rsid w:val="00273BE6"/>
    <w:pPr>
      <w:shd w:val="clear" w:color="auto" w:fill="FFFFFF"/>
      <w:suppressAutoHyphens/>
      <w:spacing w:before="120" w:after="120" w:line="240" w:lineRule="atLeast"/>
      <w:ind w:hanging="360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rsid w:val="00273BE6"/>
    <w:pPr>
      <w:shd w:val="clear" w:color="auto" w:fill="FFFFFF"/>
      <w:suppressAutoHyphens/>
      <w:spacing w:before="120" w:after="120" w:line="240" w:lineRule="atLeast"/>
      <w:jc w:val="left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rsid w:val="00273BE6"/>
    <w:pPr>
      <w:shd w:val="clear" w:color="auto" w:fill="FFFFFF"/>
      <w:suppressAutoHyphens/>
      <w:spacing w:before="120" w:line="240" w:lineRule="exact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rsid w:val="00273BE6"/>
    <w:pPr>
      <w:shd w:val="clear" w:color="auto" w:fill="FFFFFF"/>
      <w:suppressAutoHyphens/>
      <w:spacing w:before="60" w:after="60" w:line="245" w:lineRule="exact"/>
      <w:ind w:hanging="360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rsid w:val="00273BE6"/>
    <w:pPr>
      <w:shd w:val="clear" w:color="auto" w:fill="FFFFFF"/>
      <w:suppressAutoHyphens/>
      <w:spacing w:before="60" w:after="60" w:line="240" w:lineRule="atLeast"/>
      <w:jc w:val="left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rsid w:val="00273BE6"/>
    <w:pPr>
      <w:shd w:val="clear" w:color="auto" w:fill="FFFFFF"/>
      <w:suppressAutoHyphens/>
      <w:spacing w:before="60" w:after="180" w:line="240" w:lineRule="atLeast"/>
      <w:jc w:val="left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rsid w:val="00273BE6"/>
    <w:pPr>
      <w:suppressAutoHyphens/>
      <w:ind w:left="720"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rsid w:val="00273BE6"/>
    <w:pPr>
      <w:suppressAutoHyphens/>
      <w:jc w:val="lef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kocowegoZnak1">
    <w:name w:val="Tekst przypisu końcowego Znak1"/>
    <w:link w:val="Tekstprzypisukocowego"/>
    <w:rsid w:val="00273BE6"/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Style5">
    <w:name w:val="Style5"/>
    <w:basedOn w:val="Normalny"/>
    <w:rsid w:val="00273BE6"/>
    <w:pPr>
      <w:widowControl w:val="0"/>
      <w:suppressAutoHyphens/>
      <w:autoSpaceDE w:val="0"/>
      <w:spacing w:line="245" w:lineRule="exact"/>
      <w:ind w:hanging="367"/>
    </w:pPr>
    <w:rPr>
      <w:rFonts w:ascii="Verdana" w:eastAsia="Times New Roman" w:hAnsi="Verdana" w:cs="Courier New"/>
      <w:szCs w:val="24"/>
      <w:lang w:eastAsia="zh-CN"/>
    </w:rPr>
  </w:style>
  <w:style w:type="paragraph" w:customStyle="1" w:styleId="Style6">
    <w:name w:val="Style6"/>
    <w:basedOn w:val="Normalny"/>
    <w:rsid w:val="00273BE6"/>
    <w:pPr>
      <w:widowControl w:val="0"/>
      <w:suppressAutoHyphens/>
      <w:autoSpaceDE w:val="0"/>
      <w:spacing w:line="250" w:lineRule="exact"/>
      <w:ind w:hanging="281"/>
    </w:pPr>
    <w:rPr>
      <w:rFonts w:ascii="Verdana" w:eastAsia="Times New Roman" w:hAnsi="Verdana" w:cs="Courier New"/>
      <w:szCs w:val="24"/>
      <w:lang w:eastAsia="zh-CN"/>
    </w:rPr>
  </w:style>
  <w:style w:type="paragraph" w:customStyle="1" w:styleId="Zawartotabeli">
    <w:name w:val="Zawartość tabeli"/>
    <w:basedOn w:val="Normalny"/>
    <w:rsid w:val="00273BE6"/>
    <w:pPr>
      <w:suppressLineNumbers/>
      <w:suppressAutoHyphens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Nagwektabeli">
    <w:name w:val="Nagłówek tabeli"/>
    <w:basedOn w:val="Zawartotabeli"/>
    <w:rsid w:val="00273BE6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273BE6"/>
    <w:pPr>
      <w:widowControl w:val="0"/>
      <w:suppressAutoHyphens/>
    </w:pPr>
    <w:rPr>
      <w:rFonts w:ascii="Times New Roman" w:eastAsia="Times New Roman" w:hAnsi="Times New Roman" w:cs="Verdana"/>
      <w:sz w:val="22"/>
      <w:szCs w:val="24"/>
      <w:lang w:eastAsia="zh-CN"/>
    </w:rPr>
  </w:style>
  <w:style w:type="paragraph" w:styleId="Bezodstpw">
    <w:name w:val="No Spacing"/>
    <w:qFormat/>
    <w:rsid w:val="00273BE6"/>
    <w:pPr>
      <w:suppressAutoHyphens/>
    </w:pPr>
    <w:rPr>
      <w:rFonts w:ascii="Times New Roman" w:eastAsia="Times New Roman" w:hAnsi="Times New Roman" w:cs="Verdana"/>
      <w:sz w:val="22"/>
      <w:lang w:eastAsia="zh-CN"/>
    </w:rPr>
  </w:style>
  <w:style w:type="paragraph" w:customStyle="1" w:styleId="TitlePage">
    <w:name w:val="TitlePage"/>
    <w:basedOn w:val="Normalny"/>
    <w:rsid w:val="00273BE6"/>
    <w:pPr>
      <w:suppressAutoHyphens/>
      <w:spacing w:line="360" w:lineRule="auto"/>
      <w:jc w:val="left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2"/>
      <w:szCs w:val="24"/>
      <w:lang w:eastAsia="zh-CN"/>
    </w:rPr>
  </w:style>
  <w:style w:type="paragraph" w:styleId="Podtytu">
    <w:name w:val="Subtitle"/>
    <w:basedOn w:val="Nagwek"/>
    <w:next w:val="Tekstpodstawowy"/>
    <w:link w:val="PodtytuZnak1"/>
    <w:qFormat/>
    <w:rsid w:val="00273BE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sz w:val="28"/>
      <w:szCs w:val="24"/>
      <w:lang w:eastAsia="zh-CN"/>
    </w:rPr>
  </w:style>
  <w:style w:type="character" w:customStyle="1" w:styleId="PodtytuZnak1">
    <w:name w:val="Podtytuł Znak1"/>
    <w:link w:val="Podtytu"/>
    <w:rsid w:val="00273BE6"/>
    <w:rPr>
      <w:rFonts w:ascii="Arial" w:eastAsia="Calibri" w:hAnsi="Arial" w:cs="StarSymbol"/>
      <w:i/>
      <w:sz w:val="28"/>
      <w:szCs w:val="24"/>
      <w:lang w:eastAsia="zh-CN"/>
    </w:rPr>
  </w:style>
  <w:style w:type="paragraph" w:customStyle="1" w:styleId="Tekstblokowy1">
    <w:name w:val="Tekst blokowy1"/>
    <w:basedOn w:val="Normalny"/>
    <w:uiPriority w:val="99"/>
    <w:rsid w:val="00273BE6"/>
    <w:pPr>
      <w:suppressAutoHyphens/>
      <w:snapToGrid w:val="0"/>
      <w:spacing w:after="40"/>
      <w:ind w:left="252" w:right="108" w:hanging="252"/>
      <w:jc w:val="left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273BE6"/>
  </w:style>
  <w:style w:type="paragraph" w:customStyle="1" w:styleId="AkapitzlistZnak">
    <w:name w:val="Akapit z listą Znak"/>
    <w:basedOn w:val="Normalny"/>
    <w:rsid w:val="00273BE6"/>
    <w:pPr>
      <w:suppressAutoHyphens/>
      <w:ind w:left="720"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3">
    <w:name w:val="Zwykły tekst3"/>
    <w:basedOn w:val="Normalny"/>
    <w:rsid w:val="00273BE6"/>
    <w:pPr>
      <w:jc w:val="left"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273BE6"/>
    <w:pPr>
      <w:numPr>
        <w:numId w:val="2"/>
      </w:numPr>
      <w:spacing w:before="120"/>
    </w:pPr>
    <w:rPr>
      <w:rFonts w:ascii="Arial" w:eastAsia="Times New Roman" w:hAnsi="Arial" w:cs="Arial"/>
      <w:sz w:val="22"/>
      <w:szCs w:val="24"/>
      <w:lang w:eastAsia="zh-CN"/>
    </w:rPr>
  </w:style>
  <w:style w:type="paragraph" w:customStyle="1" w:styleId="Art">
    <w:name w:val="Art"/>
    <w:basedOn w:val="Nagwek1"/>
    <w:rsid w:val="00273BE6"/>
    <w:pPr>
      <w:numPr>
        <w:numId w:val="11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rsid w:val="00273BE6"/>
    <w:pPr>
      <w:keepNext w:val="0"/>
      <w:tabs>
        <w:tab w:val="num" w:pos="1065"/>
      </w:tabs>
      <w:overflowPunct w:val="0"/>
      <w:autoSpaceDE w:val="0"/>
      <w:spacing w:before="120" w:after="120"/>
      <w:ind w:left="1065" w:hanging="705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273BE6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273BE6"/>
    <w:pPr>
      <w:ind w:left="1080" w:hanging="1080"/>
    </w:pPr>
  </w:style>
  <w:style w:type="paragraph" w:customStyle="1" w:styleId="tekstwstpny">
    <w:name w:val="tekst wstępny"/>
    <w:basedOn w:val="Normalny"/>
    <w:rsid w:val="00273BE6"/>
    <w:pPr>
      <w:suppressAutoHyphens/>
      <w:spacing w:before="60" w:after="60"/>
      <w:jc w:val="left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styleId="Akapitzlist">
    <w:name w:val="List Paragraph"/>
    <w:aliases w:val="CW_Lista,L1,Numerowanie,Akapit z listą5,T_SZ_List Paragraph,normalny tekst,Akapit z listą BS"/>
    <w:basedOn w:val="Normalny"/>
    <w:link w:val="AkapitzlistZnak1"/>
    <w:uiPriority w:val="34"/>
    <w:qFormat/>
    <w:rsid w:val="00273BE6"/>
    <w:pPr>
      <w:spacing w:after="200" w:line="276" w:lineRule="auto"/>
      <w:ind w:left="720"/>
      <w:jc w:val="left"/>
    </w:pPr>
    <w:rPr>
      <w:rFonts w:ascii="Calibri" w:hAnsi="Calibri" w:cs="Calibri"/>
      <w:sz w:val="22"/>
      <w:szCs w:val="24"/>
      <w:lang w:eastAsia="zh-CN"/>
    </w:rPr>
  </w:style>
  <w:style w:type="paragraph" w:customStyle="1" w:styleId="StandardowyArial11">
    <w:name w:val="Standardowy + Arial 11"/>
    <w:basedOn w:val="tekstwstpny"/>
    <w:rsid w:val="00273BE6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273BE6"/>
    <w:pPr>
      <w:suppressAutoHyphens/>
      <w:spacing w:before="120" w:after="120"/>
      <w:ind w:left="1418" w:firstLine="1"/>
    </w:pPr>
    <w:rPr>
      <w:rFonts w:ascii="Arial" w:eastAsia="Times New Roman" w:hAnsi="Arial" w:cs="Arial"/>
      <w:sz w:val="22"/>
      <w:szCs w:val="24"/>
      <w:lang w:eastAsia="zh-CN"/>
    </w:rPr>
  </w:style>
  <w:style w:type="paragraph" w:styleId="Poprawka">
    <w:name w:val="Revision"/>
    <w:rsid w:val="00273BE6"/>
    <w:pPr>
      <w:suppressAutoHyphens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273BE6"/>
    <w:pPr>
      <w:suppressAutoHyphens/>
      <w:ind w:left="720"/>
      <w:jc w:val="left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273BE6"/>
    <w:pPr>
      <w:suppressAutoHyphens/>
      <w:jc w:val="left"/>
    </w:pPr>
    <w:rPr>
      <w:rFonts w:ascii="Arial" w:eastAsia="Times New Roman" w:hAnsi="Arial" w:cs="Arial"/>
      <w:szCs w:val="24"/>
      <w:lang w:eastAsia="zh-CN"/>
    </w:rPr>
  </w:style>
  <w:style w:type="paragraph" w:customStyle="1" w:styleId="Zwykytekst2">
    <w:name w:val="Zwykły tekst2"/>
    <w:basedOn w:val="Normalny"/>
    <w:rsid w:val="00273BE6"/>
    <w:pPr>
      <w:jc w:val="left"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Default">
    <w:name w:val="Default"/>
    <w:uiPriority w:val="99"/>
    <w:rsid w:val="00273BE6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273BE6"/>
    <w:pPr>
      <w:suppressAutoHyphens/>
      <w:jc w:val="left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273BE6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273BE6"/>
    <w:rPr>
      <w:sz w:val="16"/>
      <w:szCs w:val="16"/>
    </w:rPr>
  </w:style>
  <w:style w:type="table" w:styleId="Tabela-Siatka">
    <w:name w:val="Table Grid"/>
    <w:basedOn w:val="Standardowy"/>
    <w:rsid w:val="00273B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273BE6"/>
    <w:pPr>
      <w:spacing w:after="120" w:line="48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Tekstpodstawowy2Znak">
    <w:name w:val="Tekst podstawowy 2 Znak"/>
    <w:link w:val="Tekstpodstawowy2"/>
    <w:uiPriority w:val="99"/>
    <w:rsid w:val="00273B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273BE6"/>
  </w:style>
  <w:style w:type="paragraph" w:customStyle="1" w:styleId="Skrconyadreszwrotny">
    <w:name w:val="Skrócony adres zwrotny"/>
    <w:basedOn w:val="Normalny"/>
    <w:rsid w:val="00273BE6"/>
    <w:pPr>
      <w:jc w:val="left"/>
    </w:pPr>
    <w:rPr>
      <w:rFonts w:ascii="Times New Roman" w:eastAsia="Times New Roman" w:hAnsi="Times New Roman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6847B4"/>
    <w:rPr>
      <w:color w:val="954F72"/>
      <w:u w:val="single"/>
    </w:rPr>
  </w:style>
  <w:style w:type="paragraph" w:styleId="Tytu0">
    <w:name w:val="Title"/>
    <w:basedOn w:val="Normalny"/>
    <w:next w:val="Podtytu"/>
    <w:link w:val="TytuZnak"/>
    <w:uiPriority w:val="99"/>
    <w:qFormat/>
    <w:rsid w:val="006847B4"/>
    <w:pPr>
      <w:suppressAutoHyphens/>
      <w:jc w:val="center"/>
    </w:pPr>
    <w:rPr>
      <w:rFonts w:ascii="Times New Roman" w:eastAsia="Times New Roman" w:hAnsi="Times New Roman"/>
      <w:b/>
      <w:sz w:val="32"/>
      <w:szCs w:val="24"/>
      <w:lang w:eastAsia="ar-SA"/>
    </w:rPr>
  </w:style>
  <w:style w:type="character" w:customStyle="1" w:styleId="TytuZnak">
    <w:name w:val="Tytuł Znak"/>
    <w:link w:val="Tytu0"/>
    <w:uiPriority w:val="99"/>
    <w:rsid w:val="006847B4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847B4"/>
    <w:pPr>
      <w:spacing w:after="120"/>
      <w:jc w:val="left"/>
    </w:pPr>
    <w:rPr>
      <w:rFonts w:ascii="Calibri" w:hAnsi="Calibri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6847B4"/>
    <w:rPr>
      <w:rFonts w:ascii="Book Antiqua" w:hAnsi="Book Antiqu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47B4"/>
    <w:pPr>
      <w:spacing w:after="120" w:line="480" w:lineRule="auto"/>
      <w:ind w:left="283"/>
      <w:jc w:val="left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847B4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unhideWhenUsed/>
    <w:rsid w:val="006847B4"/>
    <w:pPr>
      <w:keepLines/>
      <w:widowControl w:val="0"/>
      <w:tabs>
        <w:tab w:val="left" w:pos="540"/>
        <w:tab w:val="left" w:pos="630"/>
        <w:tab w:val="left" w:pos="720"/>
        <w:tab w:val="left" w:pos="900"/>
      </w:tabs>
      <w:autoSpaceDE w:val="0"/>
      <w:autoSpaceDN w:val="0"/>
      <w:ind w:left="284" w:right="48" w:hanging="284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ZnakZnak1">
    <w:name w:val="Znak Znak1"/>
    <w:aliases w:val="Znak Znak,Znak Znak Znak Znak"/>
    <w:link w:val="Nagwek51"/>
    <w:uiPriority w:val="99"/>
    <w:locked/>
    <w:rsid w:val="006847B4"/>
    <w:rPr>
      <w:b/>
      <w:bCs/>
      <w:i/>
      <w:iCs/>
      <w:sz w:val="26"/>
      <w:szCs w:val="26"/>
    </w:rPr>
  </w:style>
  <w:style w:type="paragraph" w:customStyle="1" w:styleId="Nagwek51">
    <w:name w:val="Nagłówek 51"/>
    <w:aliases w:val="Znak"/>
    <w:basedOn w:val="Normalny"/>
    <w:next w:val="Normalny"/>
    <w:link w:val="ZnakZnak1"/>
    <w:uiPriority w:val="99"/>
    <w:rsid w:val="006847B4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Standard">
    <w:name w:val="Standard"/>
    <w:uiPriority w:val="99"/>
    <w:rsid w:val="006847B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3">
    <w:name w:val="p3"/>
    <w:basedOn w:val="Normalny"/>
    <w:uiPriority w:val="99"/>
    <w:rsid w:val="006847B4"/>
    <w:pPr>
      <w:widowControl w:val="0"/>
      <w:suppressAutoHyphens/>
      <w:spacing w:line="240" w:lineRule="atLeast"/>
      <w:jc w:val="left"/>
    </w:pPr>
    <w:rPr>
      <w:rFonts w:ascii="GoudyOldStylePl" w:hAnsi="GoudyOldStylePl" w:cs="GoudyOldStylePl"/>
      <w:szCs w:val="24"/>
      <w:lang w:eastAsia="pl-PL"/>
    </w:rPr>
  </w:style>
  <w:style w:type="paragraph" w:customStyle="1" w:styleId="Tom1">
    <w:name w:val="Tom1"/>
    <w:basedOn w:val="Normalny"/>
    <w:uiPriority w:val="99"/>
    <w:rsid w:val="006847B4"/>
    <w:pPr>
      <w:tabs>
        <w:tab w:val="left" w:pos="0"/>
      </w:tabs>
      <w:suppressAutoHyphens/>
      <w:jc w:val="center"/>
    </w:pPr>
    <w:rPr>
      <w:rFonts w:ascii="Times New Roman" w:eastAsia="Times New Roman" w:hAnsi="Times New Roman"/>
      <w:b/>
      <w:bCs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6847B4"/>
    <w:rPr>
      <w:vertAlign w:val="superscript"/>
    </w:rPr>
  </w:style>
  <w:style w:type="character" w:customStyle="1" w:styleId="FootnoteTextChar1">
    <w:name w:val="Footnote Text Char1"/>
    <w:uiPriority w:val="99"/>
    <w:semiHidden/>
    <w:rsid w:val="006847B4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BodyTextChar1">
    <w:name w:val="Body Text Char1"/>
    <w:uiPriority w:val="99"/>
    <w:semiHidden/>
    <w:rsid w:val="006847B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Tekstpodstawowy3Znak1">
    <w:name w:val="Tekst podstawowy 3 Znak1"/>
    <w:link w:val="Tekstpodstawowy3"/>
    <w:uiPriority w:val="99"/>
    <w:semiHidden/>
    <w:locked/>
    <w:rsid w:val="006847B4"/>
    <w:rPr>
      <w:rFonts w:ascii="Calibri" w:eastAsia="Calibri" w:hAnsi="Calibri" w:cs="Times New Roman"/>
      <w:sz w:val="16"/>
      <w:szCs w:val="16"/>
      <w:lang w:eastAsia="pl-PL"/>
    </w:rPr>
  </w:style>
  <w:style w:type="character" w:customStyle="1" w:styleId="BodyText3Char1">
    <w:name w:val="Body Text 3 Char1"/>
    <w:uiPriority w:val="99"/>
    <w:semiHidden/>
    <w:rsid w:val="006847B4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FontStyle20">
    <w:name w:val="Font Style20"/>
    <w:uiPriority w:val="99"/>
    <w:rsid w:val="006847B4"/>
    <w:rPr>
      <w:rFonts w:ascii="Times New Roman" w:hAnsi="Times New Roman" w:cs="Times New Roman" w:hint="default"/>
      <w:sz w:val="22"/>
      <w:szCs w:val="22"/>
    </w:rPr>
  </w:style>
  <w:style w:type="character" w:customStyle="1" w:styleId="WW8Num2z6">
    <w:name w:val="WW8Num2z6"/>
    <w:uiPriority w:val="99"/>
    <w:rsid w:val="006847B4"/>
  </w:style>
  <w:style w:type="character" w:customStyle="1" w:styleId="tabulatory">
    <w:name w:val="tabulatory"/>
    <w:rsid w:val="006847B4"/>
  </w:style>
  <w:style w:type="paragraph" w:customStyle="1" w:styleId="ListParagraph1">
    <w:name w:val="List Paragraph1"/>
    <w:basedOn w:val="Normalny"/>
    <w:rsid w:val="007508CF"/>
    <w:pPr>
      <w:ind w:left="720"/>
      <w:jc w:val="left"/>
    </w:pPr>
    <w:rPr>
      <w:rFonts w:ascii="Times New Roman" w:hAnsi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3BA"/>
    <w:rPr>
      <w:vertAlign w:val="superscript"/>
    </w:rPr>
  </w:style>
  <w:style w:type="character" w:customStyle="1" w:styleId="ListLabel415">
    <w:name w:val="ListLabel 415"/>
    <w:qFormat/>
    <w:rsid w:val="00D205B8"/>
    <w:rPr>
      <w:sz w:val="24"/>
    </w:rPr>
  </w:style>
  <w:style w:type="character" w:customStyle="1" w:styleId="Znak4ZnakZnakZnak1">
    <w:name w:val="Znak4 Znak Znak Znak1"/>
    <w:rsid w:val="001B1A2C"/>
    <w:rPr>
      <w:rFonts w:ascii="Arial" w:hAnsi="Arial" w:cs="Arial"/>
      <w:b/>
      <w:bCs/>
      <w:i/>
      <w:iCs/>
      <w:sz w:val="24"/>
      <w:szCs w:val="24"/>
      <w:lang w:val="pl-PL"/>
    </w:rPr>
  </w:style>
  <w:style w:type="paragraph" w:customStyle="1" w:styleId="Bezodstpw2">
    <w:name w:val="Bez odstępów2"/>
    <w:rsid w:val="001B1A2C"/>
    <w:pPr>
      <w:widowControl w:val="0"/>
      <w:suppressAutoHyphens/>
      <w:textAlignment w:val="baseline"/>
    </w:pPr>
    <w:rPr>
      <w:rFonts w:ascii="Times New Roman" w:eastAsia="Lucida Sans Unicode" w:hAnsi="Times New Roman"/>
      <w:color w:val="00000A"/>
      <w:sz w:val="24"/>
      <w:szCs w:val="21"/>
      <w:lang w:eastAsia="zh-CN" w:bidi="hi-IN"/>
    </w:rPr>
  </w:style>
  <w:style w:type="character" w:customStyle="1" w:styleId="AkapitzlistZnak1">
    <w:name w:val="Akapit z listą Znak1"/>
    <w:aliases w:val="CW_Lista Znak,L1 Znak,Numerowanie Znak,Akapit z listą5 Znak,T_SZ_List Paragraph Znak,normalny tekst Znak,Akapit z listą BS Znak"/>
    <w:link w:val="Akapitzlist"/>
    <w:uiPriority w:val="34"/>
    <w:qFormat/>
    <w:locked/>
    <w:rsid w:val="00E87124"/>
    <w:rPr>
      <w:rFonts w:cs="Calibri"/>
      <w:sz w:val="22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4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stantynowo@poznan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02CB8-944C-43E7-96AE-DB8DF995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5029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Motycki Mariusz</cp:lastModifiedBy>
  <cp:revision>5</cp:revision>
  <cp:lastPrinted>2019-02-27T13:02:00Z</cp:lastPrinted>
  <dcterms:created xsi:type="dcterms:W3CDTF">2021-09-27T05:52:00Z</dcterms:created>
  <dcterms:modified xsi:type="dcterms:W3CDTF">2021-09-27T10:46:00Z</dcterms:modified>
</cp:coreProperties>
</file>