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7ACA" w:rsidP="008E6730" w:rsidRDefault="00697ACA" w14:paraId="5F91A664" w14:textId="77777777">
      <w:pPr>
        <w:tabs>
          <w:tab w:val="left" w:pos="6663"/>
        </w:tabs>
        <w:spacing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Warszawa, </w:t>
      </w: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AktualnaData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2020-11-26</w:t>
      </w:r>
      <w:r>
        <w:rPr>
          <w:rFonts w:asciiTheme="minorHAnsi" w:hAnsiTheme="minorHAnsi" w:cstheme="minorHAnsi"/>
        </w:rPr>
        <w:fldChar w:fldCharType="end"/>
      </w:r>
    </w:p>
    <w:p w:rsidR="00697ACA" w:rsidP="008E6730" w:rsidRDefault="00697ACA" w14:paraId="71A93F37" w14:textId="77777777">
      <w:pPr>
        <w:tabs>
          <w:tab w:val="left" w:pos="8775"/>
        </w:tabs>
        <w:spacing w:before="280" w:after="0"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ZnakSprawy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WWP.070.4.2020</w:t>
      </w:r>
      <w:r>
        <w:rPr>
          <w:rFonts w:asciiTheme="minorHAnsi" w:hAnsiTheme="minorHAnsi" w:cstheme="minorHAnsi"/>
        </w:rPr>
        <w:fldChar w:fldCharType="end"/>
      </w:r>
    </w:p>
    <w:p w:rsidR="00697ACA" w:rsidP="008E6730" w:rsidRDefault="00697ACA" w14:paraId="04EB089C" w14:textId="77777777">
      <w:pPr>
        <w:tabs>
          <w:tab w:val="left" w:pos="5670"/>
        </w:tabs>
        <w:spacing w:after="0"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UNPPisma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2020-29341</w:t>
      </w:r>
      <w:r>
        <w:rPr>
          <w:rFonts w:asciiTheme="minorHAnsi" w:hAnsiTheme="minorHAnsi" w:cstheme="minorHAnsi"/>
        </w:rPr>
        <w:fldChar w:fldCharType="end"/>
      </w:r>
    </w:p>
    <w:p w:rsidRPr="00B6001A" w:rsidR="00697ACA" w:rsidP="008E6730" w:rsidRDefault="00697ACA" w14:paraId="47B6043D" w14:textId="74E93DA4">
      <w:pPr>
        <w:spacing w:before="680" w:after="0" w:line="276" w:lineRule="auto"/>
        <w:ind w:left="5529"/>
        <w:jc w:val="both"/>
        <w:rPr>
          <w:b/>
        </w:rPr>
      </w:pPr>
      <w:r w:rsidRPr="00B6001A">
        <w:rPr>
          <w:b/>
        </w:rPr>
        <w:t>Pan</w:t>
      </w:r>
    </w:p>
    <w:p w:rsidRPr="006D2BAC" w:rsidR="006D2BAC" w:rsidP="006D2BAC" w:rsidRDefault="006D2BAC" w14:paraId="104D9202" w14:textId="77777777">
      <w:pPr>
        <w:spacing w:after="0" w:line="276" w:lineRule="auto"/>
        <w:ind w:left="5529"/>
        <w:jc w:val="both"/>
        <w:rPr>
          <w:b/>
        </w:rPr>
      </w:pPr>
      <w:r w:rsidRPr="006D2BAC">
        <w:rPr>
          <w:b/>
        </w:rPr>
        <w:t>Jacek Paziewski</w:t>
      </w:r>
    </w:p>
    <w:p w:rsidRPr="006D2BAC" w:rsidR="006D2BAC" w:rsidP="006D2BAC" w:rsidRDefault="006D2BAC" w14:paraId="0AE71B24" w14:textId="77777777">
      <w:pPr>
        <w:spacing w:after="0" w:line="276" w:lineRule="auto"/>
        <w:ind w:left="5529"/>
        <w:jc w:val="both"/>
        <w:rPr>
          <w:b/>
        </w:rPr>
      </w:pPr>
      <w:r w:rsidRPr="006D2BAC">
        <w:rPr>
          <w:b/>
        </w:rPr>
        <w:t xml:space="preserve">Sekretarz Komitetu Rady </w:t>
      </w:r>
    </w:p>
    <w:p w:rsidRPr="006D2BAC" w:rsidR="006D2BAC" w:rsidP="006D2BAC" w:rsidRDefault="006D2BAC" w14:paraId="5F08E155" w14:textId="77777777">
      <w:pPr>
        <w:spacing w:after="0" w:line="276" w:lineRule="auto"/>
        <w:ind w:left="5529"/>
        <w:jc w:val="both"/>
        <w:rPr>
          <w:b/>
        </w:rPr>
      </w:pPr>
      <w:r w:rsidRPr="006D2BAC">
        <w:rPr>
          <w:b/>
        </w:rPr>
        <w:t xml:space="preserve">Ministrów ds. Cyfryzacji </w:t>
      </w:r>
    </w:p>
    <w:p w:rsidRPr="006D2BAC" w:rsidR="006D2BAC" w:rsidP="006D2BAC" w:rsidRDefault="006D2BAC" w14:paraId="72B96EFD" w14:textId="77777777">
      <w:pPr>
        <w:spacing w:after="0" w:line="276" w:lineRule="auto"/>
        <w:ind w:left="5529"/>
        <w:jc w:val="both"/>
        <w:rPr>
          <w:b/>
        </w:rPr>
      </w:pPr>
      <w:r w:rsidRPr="006D2BAC">
        <w:rPr>
          <w:b/>
        </w:rPr>
        <w:t xml:space="preserve">Komitet Rady Ministrów ds. Cyfryzacji </w:t>
      </w:r>
    </w:p>
    <w:p w:rsidRPr="00B6001A" w:rsidR="00697ACA" w:rsidP="008E6730" w:rsidRDefault="00697ACA" w14:paraId="2CCD8183" w14:textId="694C3A9C">
      <w:pPr>
        <w:spacing w:after="0" w:line="276" w:lineRule="auto"/>
        <w:ind w:left="5529"/>
        <w:jc w:val="both"/>
        <w:rPr>
          <w:b/>
        </w:rPr>
      </w:pPr>
    </w:p>
    <w:p w:rsidR="001F1AA5" w:rsidP="008E6730" w:rsidRDefault="001F1AA5" w14:paraId="384A8A4B" w14:textId="77777777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</w:rPr>
      </w:pPr>
    </w:p>
    <w:p w:rsidRPr="002E2153" w:rsidR="006D2BAC" w:rsidP="006D2BAC" w:rsidRDefault="006D2BAC" w14:paraId="19923C66" w14:textId="77777777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2E2153">
        <w:rPr>
          <w:rFonts w:asciiTheme="minorHAnsi" w:hAnsiTheme="minorHAnsi" w:cstheme="minorHAnsi"/>
          <w:i/>
          <w:iCs/>
        </w:rPr>
        <w:t xml:space="preserve">Szanowny Panie Dyrektorze, </w:t>
      </w:r>
    </w:p>
    <w:p w:rsidRPr="002E2153" w:rsidR="006D2BAC" w:rsidP="006D2BAC" w:rsidRDefault="006D2BAC" w14:paraId="1A23D340" w14:textId="77777777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</w:rPr>
      </w:pPr>
      <w:r w:rsidRPr="002E2153">
        <w:rPr>
          <w:rFonts w:asciiTheme="minorHAnsi" w:hAnsiTheme="minorHAnsi" w:cstheme="minorHAnsi"/>
        </w:rPr>
        <w:t>Centrum e- Zdrowia (</w:t>
      </w:r>
      <w:proofErr w:type="spellStart"/>
      <w:r w:rsidRPr="002E2153">
        <w:rPr>
          <w:rFonts w:asciiTheme="minorHAnsi" w:hAnsiTheme="minorHAnsi" w:cstheme="minorHAnsi"/>
        </w:rPr>
        <w:t>CeZ</w:t>
      </w:r>
      <w:proofErr w:type="spellEnd"/>
      <w:r w:rsidRPr="002E2153">
        <w:rPr>
          <w:rFonts w:asciiTheme="minorHAnsi" w:hAnsiTheme="minorHAnsi" w:cstheme="minorHAnsi"/>
        </w:rPr>
        <w:t xml:space="preserve">) przedkłada do opinii Komitetu Rady Ministrów do spraw Cyfryzacji Raport z postępu rzeczowo-finansowego projektu informatycznego za III kwartał 2020 roku dotyczący </w:t>
      </w:r>
      <w:r w:rsidRPr="002E2153">
        <w:rPr>
          <w:rFonts w:asciiTheme="minorHAnsi" w:hAnsiTheme="minorHAnsi" w:cstheme="minorHAnsi"/>
          <w:b/>
          <w:bCs/>
          <w:i/>
          <w:iCs/>
        </w:rPr>
        <w:t>Projektu pn.</w:t>
      </w:r>
      <w:r w:rsidRPr="002E2153">
        <w:rPr>
          <w:rFonts w:asciiTheme="minorHAnsi" w:hAnsiTheme="minorHAnsi" w:cstheme="minorHAnsi"/>
          <w:color w:val="000000" w:themeColor="text1"/>
        </w:rPr>
        <w:t xml:space="preserve"> </w:t>
      </w:r>
      <w:r w:rsidRPr="002E2153">
        <w:rPr>
          <w:rFonts w:asciiTheme="minorHAnsi" w:hAnsiTheme="minorHAnsi" w:cstheme="minorHAnsi"/>
          <w:b/>
          <w:bCs/>
          <w:i/>
          <w:iCs/>
          <w:color w:val="000000" w:themeColor="text1"/>
        </w:rPr>
        <w:t>System Monitorowania Kształcenia Pracowników Medycznych – SMK</w:t>
      </w:r>
      <w:r w:rsidRPr="002E2153">
        <w:rPr>
          <w:rFonts w:asciiTheme="minorHAnsi" w:hAnsiTheme="minorHAnsi" w:cstheme="minorHAnsi"/>
          <w:b/>
          <w:bCs/>
          <w:i/>
          <w:iCs/>
        </w:rPr>
        <w:t>.</w:t>
      </w:r>
    </w:p>
    <w:p w:rsidRPr="006D2BAC" w:rsidR="006D2BAC" w:rsidP="006D2BAC" w:rsidRDefault="006D2BAC" w14:paraId="6B6BFF96" w14:textId="77777777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</w:rPr>
      </w:pPr>
    </w:p>
    <w:p w:rsidRPr="006D2BAC" w:rsidR="006D2BAC" w:rsidP="006D2BAC" w:rsidRDefault="006D2BAC" w14:paraId="29390652" w14:textId="77777777">
      <w:pPr>
        <w:tabs>
          <w:tab w:val="left" w:pos="6585"/>
        </w:tabs>
        <w:spacing w:after="0" w:line="276" w:lineRule="auto"/>
        <w:jc w:val="both"/>
        <w:rPr>
          <w:rFonts w:asciiTheme="minorHAnsi" w:hAnsiTheme="minorHAnsi" w:cstheme="minorHAnsi"/>
        </w:rPr>
      </w:pPr>
      <w:r w:rsidRPr="006D2BAC">
        <w:rPr>
          <w:rFonts w:asciiTheme="minorHAnsi" w:hAnsiTheme="minorHAnsi" w:cstheme="minorHAnsi"/>
          <w:u w:val="single"/>
        </w:rPr>
        <w:t>Załącznik:</w:t>
      </w:r>
      <w:r w:rsidRPr="006D2BAC">
        <w:rPr>
          <w:rFonts w:asciiTheme="minorHAnsi" w:hAnsiTheme="minorHAnsi" w:cstheme="minorHAnsi"/>
        </w:rPr>
        <w:t xml:space="preserve"> </w:t>
      </w:r>
    </w:p>
    <w:p w:rsidRPr="006D2BAC" w:rsidR="006D2BAC" w:rsidP="00603481" w:rsidRDefault="006D2BAC" w14:paraId="0BB42FC4" w14:textId="77777777">
      <w:pPr>
        <w:tabs>
          <w:tab w:val="left" w:pos="6585"/>
        </w:tabs>
        <w:spacing w:after="0" w:line="276" w:lineRule="auto"/>
        <w:contextualSpacing/>
        <w:jc w:val="both"/>
        <w:rPr>
          <w:rFonts w:asciiTheme="minorHAnsi" w:hAnsiTheme="minorHAnsi" w:cstheme="minorHAnsi"/>
        </w:rPr>
      </w:pPr>
      <w:r w:rsidRPr="006D2BAC">
        <w:rPr>
          <w:rFonts w:asciiTheme="minorHAnsi" w:hAnsiTheme="minorHAnsi" w:cstheme="minorHAnsi"/>
        </w:rPr>
        <w:t xml:space="preserve">Raport za III kwartał 2020 z postępu rzeczowo-finansowego Projektu SMK. </w:t>
      </w:r>
    </w:p>
    <w:p w:rsidRPr="006D2BAC" w:rsidR="006D2BAC" w:rsidP="006D2BAC" w:rsidRDefault="006D2BAC" w14:paraId="1A99199E" w14:textId="77777777">
      <w:pPr>
        <w:spacing w:after="0" w:line="276" w:lineRule="auto"/>
        <w:ind w:left="5245"/>
        <w:jc w:val="both"/>
        <w:rPr>
          <w:rFonts w:asciiTheme="minorHAnsi" w:hAnsiTheme="minorHAnsi" w:cstheme="minorHAnsi"/>
        </w:rPr>
      </w:pPr>
    </w:p>
    <w:p w:rsidRPr="006D2BAC" w:rsidR="006D2BAC" w:rsidP="006D2BAC" w:rsidRDefault="006D2BAC" w14:paraId="7E788AB3" w14:textId="77777777">
      <w:pPr>
        <w:spacing w:after="0" w:line="276" w:lineRule="auto"/>
        <w:ind w:left="5245"/>
        <w:jc w:val="both"/>
        <w:rPr>
          <w:rFonts w:asciiTheme="minorHAnsi" w:hAnsiTheme="minorHAnsi" w:cstheme="minorHAnsi"/>
        </w:rPr>
      </w:pPr>
    </w:p>
    <w:p w:rsidRPr="006D2BAC" w:rsidR="006D2BAC" w:rsidP="006D2BAC" w:rsidRDefault="002E2153" w14:paraId="716E0017" w14:textId="17E8697E">
      <w:pPr>
        <w:spacing w:after="0" w:line="276" w:lineRule="auto"/>
        <w:ind w:left="5245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                        </w:t>
      </w:r>
      <w:bookmarkStart w:name="_GoBack" w:id="0"/>
      <w:bookmarkEnd w:id="0"/>
      <w:r w:rsidRPr="006D2BAC" w:rsidR="006D2BAC">
        <w:rPr>
          <w:rFonts w:asciiTheme="minorHAnsi" w:hAnsiTheme="minorHAnsi" w:cstheme="minorHAnsi"/>
          <w:i/>
        </w:rPr>
        <w:t>Z poważaniem,</w:t>
      </w:r>
    </w:p>
    <w:p w:rsidRPr="006D2BAC" w:rsidR="006D2BAC" w:rsidP="006D2BAC" w:rsidRDefault="006D2BAC" w14:paraId="2406775B" w14:textId="77777777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</w:rPr>
      </w:pPr>
    </w:p>
    <w:p w:rsidRPr="006D2BAC" w:rsidR="006D2BAC" w:rsidP="006D2BAC" w:rsidRDefault="006D2BAC" w14:paraId="271DA16C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 w:rsidRPr="006D2BAC">
        <w:rPr>
          <w:rFonts w:asciiTheme="minorHAnsi" w:hAnsiTheme="minorHAnsi" w:cstheme="minorHAnsi"/>
          <w:i/>
        </w:rPr>
        <w:t>Dyrektor Pionu Architektury i Usług</w:t>
      </w:r>
    </w:p>
    <w:p w:rsidRPr="006D2BAC" w:rsidR="006D2BAC" w:rsidP="006D2BAC" w:rsidRDefault="006D2BAC" w14:paraId="36C66B06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 w:rsidRPr="006D2BAC">
        <w:rPr>
          <w:rFonts w:asciiTheme="minorHAnsi" w:hAnsiTheme="minorHAnsi" w:cstheme="minorHAnsi"/>
          <w:i/>
        </w:rPr>
        <w:t xml:space="preserve"> e-Zdrowia</w:t>
      </w:r>
    </w:p>
    <w:p w:rsidRPr="006D2BAC" w:rsidR="006D2BAC" w:rsidP="006D2BAC" w:rsidRDefault="006D2BAC" w14:paraId="7504A742" w14:textId="77777777">
      <w:pPr>
        <w:spacing w:after="0" w:line="276" w:lineRule="auto"/>
        <w:ind w:left="5245" w:right="567"/>
        <w:jc w:val="both"/>
        <w:rPr>
          <w:rFonts w:asciiTheme="minorHAnsi" w:hAnsiTheme="minorHAnsi" w:cstheme="minorHAnsi"/>
          <w:i/>
          <w:sz w:val="24"/>
          <w:szCs w:val="24"/>
        </w:rPr>
      </w:pPr>
    </w:p>
    <w:p w:rsidRPr="006D2BAC" w:rsidR="006D2BAC" w:rsidP="006D2BAC" w:rsidRDefault="006D2BAC" w14:paraId="4E918643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 w:rsidRPr="006D2BAC">
        <w:rPr>
          <w:rFonts w:asciiTheme="minorHAnsi" w:hAnsiTheme="minorHAnsi" w:cstheme="minorHAnsi"/>
          <w:i/>
        </w:rPr>
        <w:t>(-) Wiktor Rynowiecki</w:t>
      </w:r>
    </w:p>
    <w:p w:rsidRPr="006D2BAC" w:rsidR="006D2BAC" w:rsidP="006D2BAC" w:rsidRDefault="006D2BAC" w14:paraId="3FD898C6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</w:p>
    <w:p w:rsidR="006D2BAC" w:rsidP="006D2BAC" w:rsidRDefault="006D2BAC" w14:paraId="7369B500" w14:textId="4FEFC5DA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</w:p>
    <w:p w:rsidRPr="006D2BAC" w:rsidR="006D2BAC" w:rsidP="006D2BAC" w:rsidRDefault="006D2BAC" w14:paraId="3C861297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</w:p>
    <w:p w:rsidRPr="006D2BAC" w:rsidR="006D2BAC" w:rsidP="006D2BAC" w:rsidRDefault="006D2BAC" w14:paraId="3951AF5F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</w:p>
    <w:p w:rsidRPr="006D2BAC" w:rsidR="006D2BAC" w:rsidP="006D2BAC" w:rsidRDefault="006D2BAC" w14:paraId="0DC1986C" w14:textId="77777777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  <w:u w:val="single"/>
        </w:rPr>
      </w:pPr>
    </w:p>
    <w:p w:rsidRPr="006D2BAC" w:rsidR="006D2BAC" w:rsidP="006D2BAC" w:rsidRDefault="006D2BAC" w14:paraId="57011098" w14:textId="77777777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</w:rPr>
      </w:pPr>
      <w:r w:rsidRPr="006D2BAC">
        <w:rPr>
          <w:rFonts w:asciiTheme="minorHAnsi" w:hAnsiTheme="minorHAnsi" w:cstheme="minorHAnsi"/>
          <w:u w:val="single"/>
        </w:rPr>
        <w:t>Do wiadomości:</w:t>
      </w:r>
      <w:r w:rsidRPr="006D2BAC">
        <w:rPr>
          <w:rFonts w:asciiTheme="minorHAnsi" w:hAnsiTheme="minorHAnsi" w:cstheme="minorHAnsi"/>
        </w:rPr>
        <w:t xml:space="preserve"> Pani Anna Potrzebowska, Zastępca Dyrektora Departamentu Systemu Zdrowia, Ministerstwo Zdrowia. </w:t>
      </w:r>
    </w:p>
    <w:p w:rsidRPr="006D2BAC" w:rsidR="006D2BAC" w:rsidP="006D2BAC" w:rsidRDefault="006D2BAC" w14:paraId="5EE67B3F" w14:textId="77777777">
      <w:pPr>
        <w:tabs>
          <w:tab w:val="left" w:pos="6585"/>
        </w:tabs>
        <w:spacing w:after="0" w:line="276" w:lineRule="auto"/>
        <w:jc w:val="both"/>
        <w:rPr>
          <w:rFonts w:asciiTheme="minorHAnsi" w:hAnsiTheme="minorHAnsi" w:cstheme="minorHAnsi"/>
        </w:rPr>
      </w:pPr>
    </w:p>
    <w:p w:rsidR="006D2BAC" w:rsidP="006D2BAC" w:rsidRDefault="006D2BAC" w14:paraId="113F2F2C" w14:textId="77777777">
      <w:pPr>
        <w:tabs>
          <w:tab w:val="left" w:pos="6585"/>
        </w:tabs>
        <w:spacing w:after="0" w:line="276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="006D2BAC" w:rsidP="006D2BAC" w:rsidRDefault="006D2BAC" w14:paraId="0E8EF22F" w14:textId="77777777">
      <w:pPr>
        <w:tabs>
          <w:tab w:val="left" w:pos="6585"/>
        </w:tabs>
        <w:spacing w:after="0" w:line="276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="006D2BAC" w:rsidP="006D2BAC" w:rsidRDefault="006D2BAC" w14:paraId="626E11A7" w14:textId="77777777">
      <w:pPr>
        <w:tabs>
          <w:tab w:val="left" w:pos="6585"/>
        </w:tabs>
        <w:spacing w:after="0" w:line="276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="006D2BAC" w:rsidP="006D2BAC" w:rsidRDefault="006D2BAC" w14:paraId="563F8AAB" w14:textId="77777777">
      <w:pPr>
        <w:tabs>
          <w:tab w:val="left" w:pos="6585"/>
        </w:tabs>
        <w:spacing w:after="0" w:line="276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Pr="006D2BAC" w:rsidR="001F1AA5" w:rsidP="008E6730" w:rsidRDefault="006D2BAC" w14:paraId="6317A1B6" w14:textId="0110A57C">
      <w:pPr>
        <w:tabs>
          <w:tab w:val="left" w:pos="6585"/>
        </w:tabs>
        <w:spacing w:after="0" w:line="276" w:lineRule="auto"/>
        <w:jc w:val="both"/>
        <w:rPr>
          <w:bCs/>
          <w:sz w:val="24"/>
          <w:szCs w:val="24"/>
        </w:rPr>
      </w:pPr>
      <w:r w:rsidRPr="006D2BAC">
        <w:rPr>
          <w:rFonts w:asciiTheme="minorHAnsi" w:hAnsiTheme="minorHAnsi" w:cstheme="minorHAnsi"/>
          <w:sz w:val="18"/>
          <w:szCs w:val="18"/>
        </w:rPr>
        <w:t>Sporządził: Sylwia Stępniewsk</w:t>
      </w:r>
      <w:r w:rsidR="00603481">
        <w:rPr>
          <w:rFonts w:asciiTheme="minorHAnsi" w:hAnsiTheme="minorHAnsi" w:cstheme="minorHAnsi"/>
          <w:sz w:val="18"/>
          <w:szCs w:val="18"/>
        </w:rPr>
        <w:t>a</w:t>
      </w:r>
    </w:p>
    <w:sectPr w:rsidRPr="006D2BAC" w:rsidR="001F1AA5" w:rsidSect="0045031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2127" w:left="1077" w:header="709" w:footer="9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2E296F" w14:textId="77777777" w:rsidR="00E320C2" w:rsidRDefault="00E320C2" w:rsidP="00876124">
      <w:pPr>
        <w:spacing w:after="0"/>
      </w:pPr>
      <w:r>
        <w:separator/>
      </w:r>
    </w:p>
  </w:endnote>
  <w:endnote w:type="continuationSeparator" w:id="0">
    <w:p w14:paraId="4004D64F" w14:textId="77777777" w:rsidR="00E320C2" w:rsidRDefault="00E320C2" w:rsidP="00876124">
      <w:pPr>
        <w:spacing w:after="0"/>
      </w:pPr>
      <w:r>
        <w:continuationSeparator/>
      </w:r>
    </w:p>
  </w:endnote>
  <w:endnote w:type="continuationNotice" w:id="1">
    <w:p w14:paraId="1CE6B71A" w14:textId="77777777" w:rsidR="00E320C2" w:rsidRDefault="00E320C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7D5E2" w14:textId="77777777" w:rsidR="00D50463" w:rsidRDefault="00D504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33136345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48F32BAA" w14:textId="77777777" w:rsidR="00FD6EF4" w:rsidRPr="00350AB0" w:rsidRDefault="00A84840" w:rsidP="00450315">
        <w:pPr>
          <w:pStyle w:val="Stopka"/>
          <w:tabs>
            <w:tab w:val="clear" w:pos="9072"/>
          </w:tabs>
          <w:spacing w:after="240"/>
          <w:ind w:right="74"/>
          <w:jc w:val="right"/>
          <w:rPr>
            <w:color w:val="0B5DAA"/>
            <w:sz w:val="16"/>
            <w:szCs w:val="16"/>
          </w:rPr>
        </w:pP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22752" behindDoc="0" locked="0" layoutInCell="1" allowOverlap="1" wp14:anchorId="45798A52" wp14:editId="62BC4E5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1" name="Prostokąt 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rect w14:anchorId="4C97E11F" id="Prostokąt 1" o:spid="_x0000_s1026" alt="&quot;&quot;" style="position:absolute;margin-left:0;margin-top:7.3pt;width:276.05pt;height:2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" fillcolor="#a0cc3d" stroked="f" strokeweight="1pt"/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23776" behindDoc="0" locked="0" layoutInCell="1" allowOverlap="1" wp14:anchorId="6D157428" wp14:editId="6B161099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2" name="Prostokąt 2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rect w14:anchorId="14FA9C8C" id="Prostokąt 2" o:spid="_x0000_s1026" alt="&quot;&quot;" style="position:absolute;margin-left:274.7pt;margin-top:7.3pt;width:155.9pt;height:2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" fillcolor="#0b5daa" stroked="f" strokeweight="1pt"/>
              </w:pict>
            </mc:Fallback>
          </mc:AlternateContent>
        </w:r>
        <w:r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724800" behindDoc="0" locked="0" layoutInCell="1" allowOverlap="1" wp14:anchorId="4887B757" wp14:editId="199164E4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8000"/>
              <wp:effectExtent l="0" t="0" r="0" b="3175"/>
              <wp:wrapNone/>
              <wp:docPr id="3" name="Grafika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="00FD6EF4"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separate"/>
        </w:r>
        <w:r w:rsidR="00FD6EF4">
          <w:rPr>
            <w:b/>
            <w:bCs/>
            <w:color w:val="0B5DAA"/>
            <w:sz w:val="16"/>
            <w:szCs w:val="16"/>
          </w:rPr>
          <w:t>1</w: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="00FD6EF4" w:rsidRPr="00350AB0">
          <w:rPr>
            <w:color w:val="0B5DAA"/>
            <w:sz w:val="16"/>
            <w:szCs w:val="16"/>
          </w:rPr>
          <w:t xml:space="preserve"> Z </w:t>
        </w:r>
        <w:r w:rsidR="00FD6EF4" w:rsidRPr="00350AB0">
          <w:rPr>
            <w:color w:val="0B5DAA"/>
            <w:sz w:val="16"/>
            <w:szCs w:val="16"/>
          </w:rPr>
          <w:fldChar w:fldCharType="begin"/>
        </w:r>
        <w:r w:rsidR="00FD6EF4"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="00FD6EF4" w:rsidRPr="00350AB0">
          <w:rPr>
            <w:color w:val="0B5DAA"/>
            <w:sz w:val="16"/>
            <w:szCs w:val="16"/>
          </w:rPr>
          <w:fldChar w:fldCharType="separate"/>
        </w:r>
        <w:r w:rsidR="00FD6EF4">
          <w:rPr>
            <w:color w:val="0B5DAA"/>
            <w:sz w:val="16"/>
            <w:szCs w:val="16"/>
          </w:rPr>
          <w:t>2</w:t>
        </w:r>
        <w:r w:rsidR="00FD6EF4"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33DEF632" w14:textId="3C450217" w:rsidR="00FD6EF4" w:rsidRPr="00DC37A4" w:rsidRDefault="00FD6EF4" w:rsidP="00450315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="00A84840" w:rsidRPr="00DC37A4">
      <w:rPr>
        <w:rFonts w:eastAsiaTheme="minorHAnsi" w:cs="Calibri"/>
        <w:sz w:val="16"/>
        <w:szCs w:val="16"/>
      </w:rPr>
      <w:t>+48 22 597-09-27</w:t>
    </w:r>
    <w:r w:rsidR="00A84840" w:rsidRPr="00DC37A4">
      <w:rPr>
        <w:rFonts w:eastAsiaTheme="minorHAnsi" w:cs="Calibri"/>
        <w:sz w:val="16"/>
        <w:szCs w:val="16"/>
      </w:rPr>
      <w:tab/>
    </w:r>
  </w:p>
  <w:p w14:paraId="0B97A30D" w14:textId="77777777" w:rsidR="00FD6EF4" w:rsidRPr="00DC37A4" w:rsidRDefault="00FD6EF4" w:rsidP="00450315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0ED10630" w14:textId="79D841F6" w:rsidR="00FD6EF4" w:rsidRPr="00450315" w:rsidRDefault="00FD6EF4" w:rsidP="00450315">
    <w:pPr>
      <w:pStyle w:val="Stopka"/>
      <w:tabs>
        <w:tab w:val="clear" w:pos="4536"/>
        <w:tab w:val="left" w:pos="2450"/>
        <w:tab w:val="left" w:pos="5502"/>
      </w:tabs>
    </w:pP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  <w:t>biuro@cez.gov.pl | 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79381471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52B1BF96" w14:textId="67B1D75F" w:rsidR="00FD6EF4" w:rsidRPr="00350AB0" w:rsidRDefault="00450315" w:rsidP="00450315">
        <w:pPr>
          <w:pStyle w:val="Stopka"/>
          <w:tabs>
            <w:tab w:val="clear" w:pos="9072"/>
          </w:tabs>
          <w:spacing w:after="240"/>
          <w:ind w:right="74"/>
          <w:jc w:val="right"/>
          <w:rPr>
            <w:color w:val="0B5DAA"/>
            <w:sz w:val="16"/>
            <w:szCs w:val="16"/>
          </w:rPr>
        </w:pP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18656" behindDoc="0" locked="0" layoutInCell="1" allowOverlap="1" wp14:anchorId="42014E54" wp14:editId="475FF18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29" name="Prostokąt 29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rect w14:anchorId="40376F53" id="Prostokąt 29" o:spid="_x0000_s1026" alt="&quot;&quot;" style="position:absolute;margin-left:0;margin-top:7.3pt;width:276.05pt;height:2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" fillcolor="#a0cc3d" stroked="f" strokeweight="1pt"/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19680" behindDoc="0" locked="0" layoutInCell="1" allowOverlap="1" wp14:anchorId="3685D7DE" wp14:editId="46C12919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30" name="Prostokąt 30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rect w14:anchorId="151056D0" id="Prostokąt 30" o:spid="_x0000_s1026" alt="&quot;&quot;" style="position:absolute;margin-left:274.7pt;margin-top:7.3pt;width:155.9pt;height:2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" fillcolor="#0b5daa" stroked="f" strokeweight="1pt"/>
              </w:pict>
            </mc:Fallback>
          </mc:AlternateContent>
        </w:r>
        <w:r w:rsidR="00473D45"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726848" behindDoc="0" locked="0" layoutInCell="1" allowOverlap="1" wp14:anchorId="4970564A" wp14:editId="5AA7E6F7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8000"/>
              <wp:effectExtent l="0" t="0" r="0" b="3175"/>
              <wp:wrapNone/>
              <wp:docPr id="85" name="Grafika 8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="00FD6EF4"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separate"/>
        </w:r>
        <w:r w:rsidR="00FD6EF4">
          <w:rPr>
            <w:b/>
            <w:bCs/>
            <w:color w:val="0B5DAA"/>
            <w:sz w:val="16"/>
            <w:szCs w:val="16"/>
          </w:rPr>
          <w:t>2</w: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="00FD6EF4" w:rsidRPr="00350AB0">
          <w:rPr>
            <w:color w:val="0B5DAA"/>
            <w:sz w:val="16"/>
            <w:szCs w:val="16"/>
          </w:rPr>
          <w:t xml:space="preserve"> Z </w:t>
        </w:r>
        <w:r w:rsidR="00FD6EF4" w:rsidRPr="00350AB0">
          <w:rPr>
            <w:color w:val="0B5DAA"/>
            <w:sz w:val="16"/>
            <w:szCs w:val="16"/>
          </w:rPr>
          <w:fldChar w:fldCharType="begin"/>
        </w:r>
        <w:r w:rsidR="00FD6EF4"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="00FD6EF4" w:rsidRPr="00350AB0">
          <w:rPr>
            <w:color w:val="0B5DAA"/>
            <w:sz w:val="16"/>
            <w:szCs w:val="16"/>
          </w:rPr>
          <w:fldChar w:fldCharType="separate"/>
        </w:r>
        <w:r w:rsidR="00FD6EF4">
          <w:rPr>
            <w:color w:val="0B5DAA"/>
            <w:sz w:val="16"/>
            <w:szCs w:val="16"/>
          </w:rPr>
          <w:t>2</w:t>
        </w:r>
        <w:r w:rsidR="00FD6EF4"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080FC858" w14:textId="4962E9CF" w:rsidR="00FD6EF4" w:rsidRPr="00DC37A4" w:rsidRDefault="00FD6EF4" w:rsidP="00473D45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60858C31" w14:textId="1EE5AED3" w:rsidR="00FD6EF4" w:rsidRPr="00DC37A4" w:rsidRDefault="00FD6EF4" w:rsidP="00473D45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4B0A636D" w14:textId="6673AF84" w:rsidR="00FD6EF4" w:rsidRPr="00473D45" w:rsidRDefault="00FD6EF4" w:rsidP="003E255F">
    <w:pPr>
      <w:pStyle w:val="Stopka"/>
      <w:tabs>
        <w:tab w:val="clear" w:pos="4536"/>
        <w:tab w:val="left" w:pos="2450"/>
        <w:tab w:val="left" w:pos="5502"/>
      </w:tabs>
    </w:pP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  <w:t>biuro@cez.gov.pl | 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98AA98" w14:textId="77777777" w:rsidR="00E320C2" w:rsidRDefault="00E320C2" w:rsidP="00876124">
      <w:pPr>
        <w:spacing w:after="0"/>
      </w:pPr>
      <w:r>
        <w:separator/>
      </w:r>
    </w:p>
  </w:footnote>
  <w:footnote w:type="continuationSeparator" w:id="0">
    <w:p w14:paraId="23401D06" w14:textId="77777777" w:rsidR="00E320C2" w:rsidRDefault="00E320C2" w:rsidP="00876124">
      <w:pPr>
        <w:spacing w:after="0"/>
      </w:pPr>
      <w:r>
        <w:continuationSeparator/>
      </w:r>
    </w:p>
  </w:footnote>
  <w:footnote w:type="continuationNotice" w:id="1">
    <w:p w14:paraId="1997D830" w14:textId="77777777" w:rsidR="00E320C2" w:rsidRDefault="00E320C2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92F7F7" w14:textId="77777777" w:rsidR="00D50463" w:rsidRDefault="00D504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A76AA" w14:textId="77777777" w:rsidR="00D50463" w:rsidRDefault="00D5046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38C5B" w14:textId="7EA28A86" w:rsidR="00FD6EF4" w:rsidRDefault="00FD6EF4">
    <w:pPr>
      <w:pStyle w:val="Nagwek"/>
    </w:pPr>
    <w:r>
      <w:rPr>
        <w:noProof/>
      </w:rPr>
      <w:drawing>
        <wp:anchor distT="0" distB="0" distL="114300" distR="114300" simplePos="0" relativeHeight="251691008" behindDoc="0" locked="0" layoutInCell="1" allowOverlap="1" wp14:anchorId="3CA93A2E" wp14:editId="31123D5E">
          <wp:simplePos x="0" y="0"/>
          <wp:positionH relativeFrom="page">
            <wp:posOffset>651510</wp:posOffset>
          </wp:positionH>
          <wp:positionV relativeFrom="page">
            <wp:posOffset>594360</wp:posOffset>
          </wp:positionV>
          <wp:extent cx="1926000" cy="532800"/>
          <wp:effectExtent l="0" t="0" r="0" b="635"/>
          <wp:wrapNone/>
          <wp:docPr id="84" name="Obraz 84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</w:pPr>
    </w:lvl>
    <w:lvl w:ilvl="2" w:tplc="FFFFFFFF">
      <w:start w:val="1"/>
      <w:numFmt w:val="upperLetter"/>
      <w:lvlText w:val="%3."/>
      <w:lvlJc w:val="left"/>
      <w:pPr>
        <w:tabs>
          <w:tab w:val="num" w:pos="0"/>
        </w:tabs>
      </w:pPr>
    </w:lvl>
    <w:lvl w:ilvl="3" w:tplc="FFFFFFFF">
      <w:start w:val="1"/>
      <w:numFmt w:val="lowerRoman"/>
      <w:lvlText w:val="%4."/>
      <w:lvlJc w:val="left"/>
      <w:pPr>
        <w:tabs>
          <w:tab w:val="num" w:pos="0"/>
        </w:tabs>
      </w:pPr>
    </w:lvl>
    <w:lvl w:ilvl="4" w:tplc="FFFFFFFF">
      <w:start w:val="1"/>
      <w:numFmt w:val="upperRoman"/>
      <w:lvlText w:val="%5."/>
      <w:lvlJc w:val="left"/>
      <w:pPr>
        <w:tabs>
          <w:tab w:val="num" w:pos="0"/>
        </w:tabs>
      </w:pPr>
    </w:lvl>
    <w:lvl w:ilvl="5" w:tplc="FFFFFFFF">
      <w:start w:val="1"/>
      <w:numFmt w:val="decimal"/>
      <w:lvlText w:val="%6."/>
      <w:lvlJc w:val="left"/>
      <w:pPr>
        <w:tabs>
          <w:tab w:val="num" w:pos="0"/>
        </w:tabs>
      </w:pPr>
    </w:lvl>
    <w:lvl w:ilvl="6" w:tplc="FFFFFFFF">
      <w:start w:val="1"/>
      <w:numFmt w:val="decimal"/>
      <w:lvlText w:val="%7."/>
      <w:lvlJc w:val="left"/>
      <w:pPr>
        <w:tabs>
          <w:tab w:val="num" w:pos="0"/>
        </w:tabs>
      </w:pPr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007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BD76BEC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8" w15:restartNumberingAfterBreak="0">
    <w:nsid w:val="1DB617D7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9" w15:restartNumberingAfterBreak="0">
    <w:nsid w:val="24E233A8"/>
    <w:multiLevelType w:val="hybridMultilevel"/>
    <w:tmpl w:val="C28A9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AF665F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1" w15:restartNumberingAfterBreak="0">
    <w:nsid w:val="29072A37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2" w15:restartNumberingAfterBreak="0">
    <w:nsid w:val="29C067D3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3" w15:restartNumberingAfterBreak="0">
    <w:nsid w:val="2C5021C7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4" w15:restartNumberingAfterBreak="0">
    <w:nsid w:val="33366979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5" w15:restartNumberingAfterBreak="0">
    <w:nsid w:val="34EB5E23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6" w15:restartNumberingAfterBreak="0">
    <w:nsid w:val="39E07500"/>
    <w:multiLevelType w:val="hybridMultilevel"/>
    <w:tmpl w:val="E9A058E6"/>
    <w:lvl w:ilvl="0" w:tplc="503A56B2">
      <w:start w:val="1"/>
      <w:numFmt w:val="bullet"/>
      <w:pStyle w:val="Akapitzlist"/>
      <w:lvlText w:val=""/>
      <w:lvlJc w:val="left"/>
      <w:pPr>
        <w:ind w:left="720" w:hanging="360"/>
      </w:pPr>
      <w:rPr>
        <w:rFonts w:ascii="Symbol" w:hAnsi="Symbol" w:hint="default"/>
        <w:color w:val="00519F"/>
      </w:rPr>
    </w:lvl>
    <w:lvl w:ilvl="1" w:tplc="CA548D92">
      <w:start w:val="1"/>
      <w:numFmt w:val="bullet"/>
      <w:lvlText w:val="○"/>
      <w:lvlJc w:val="left"/>
      <w:pPr>
        <w:ind w:left="1440" w:hanging="360"/>
      </w:pPr>
      <w:rPr>
        <w:rFonts w:ascii="Calibri" w:hAnsi="Calibri" w:hint="default"/>
        <w:color w:val="00519F"/>
        <w:sz w:val="18"/>
        <w:szCs w:val="18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D842F0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8" w15:restartNumberingAfterBreak="0">
    <w:nsid w:val="3B4F17D5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9" w15:restartNumberingAfterBreak="0">
    <w:nsid w:val="3EFC1A9A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0" w15:restartNumberingAfterBreak="0">
    <w:nsid w:val="3F3E6A85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1" w15:restartNumberingAfterBreak="0">
    <w:nsid w:val="401D5B7F"/>
    <w:multiLevelType w:val="singleLevel"/>
    <w:tmpl w:val="D02829D4"/>
    <w:lvl w:ilvl="0">
      <w:start w:val="1"/>
      <w:numFmt w:val="lowerLetter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2" w15:restartNumberingAfterBreak="0">
    <w:nsid w:val="4A49041F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3" w15:restartNumberingAfterBreak="0">
    <w:nsid w:val="54260997"/>
    <w:multiLevelType w:val="hybridMultilevel"/>
    <w:tmpl w:val="05561298"/>
    <w:lvl w:ilvl="0" w:tplc="486E055A">
      <w:start w:val="1"/>
      <w:numFmt w:val="decimal"/>
      <w:pStyle w:val="Akapitzlistnumerowan"/>
      <w:lvlText w:val="%1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19F"/>
        <w:spacing w:val="0"/>
        <w:kern w:val="0"/>
        <w:position w:val="0"/>
        <w:sz w:val="26"/>
        <w:szCs w:val="2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96885DD4">
      <w:start w:val="1"/>
      <w:numFmt w:val="lowerLetter"/>
      <w:lvlText w:val="%2."/>
      <w:lvlJc w:val="left"/>
      <w:pPr>
        <w:ind w:left="1440" w:hanging="360"/>
      </w:pPr>
      <w:rPr>
        <w:color w:val="00519F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0D36E4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5" w15:restartNumberingAfterBreak="0">
    <w:nsid w:val="61DA44E8"/>
    <w:multiLevelType w:val="singleLevel"/>
    <w:tmpl w:val="850ED882"/>
    <w:lvl w:ilvl="0">
      <w:start w:val="1"/>
      <w:numFmt w:val="decimal"/>
      <w:lvlText w:val="%1."/>
      <w:legacy w:legacy="1" w:legacySpace="0" w:legacyIndent="360"/>
      <w:lvlJc w:val="left"/>
      <w:rPr>
        <w:rFonts w:ascii="Calibri" w:hAnsi="Calibri" w:cs="Calibri" w:hint="default"/>
      </w:rPr>
    </w:lvl>
  </w:abstractNum>
  <w:abstractNum w:abstractNumId="26" w15:restartNumberingAfterBreak="0">
    <w:nsid w:val="70E66C08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7" w15:restartNumberingAfterBreak="0">
    <w:nsid w:val="72BA1A00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8" w15:restartNumberingAfterBreak="0">
    <w:nsid w:val="79D6642C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9" w15:restartNumberingAfterBreak="0">
    <w:nsid w:val="7D7D76FC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num w:numId="1">
    <w:abstractNumId w:val="16"/>
  </w:num>
  <w:num w:numId="2">
    <w:abstractNumId w:val="23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8"/>
  </w:num>
  <w:num w:numId="11">
    <w:abstractNumId w:val="14"/>
  </w:num>
  <w:num w:numId="12">
    <w:abstractNumId w:val="15"/>
  </w:num>
  <w:num w:numId="13">
    <w:abstractNumId w:val="27"/>
  </w:num>
  <w:num w:numId="14">
    <w:abstractNumId w:val="10"/>
  </w:num>
  <w:num w:numId="15">
    <w:abstractNumId w:val="13"/>
  </w:num>
  <w:num w:numId="16">
    <w:abstractNumId w:val="24"/>
  </w:num>
  <w:num w:numId="17">
    <w:abstractNumId w:val="29"/>
  </w:num>
  <w:num w:numId="18">
    <w:abstractNumId w:val="18"/>
  </w:num>
  <w:num w:numId="19">
    <w:abstractNumId w:val="21"/>
  </w:num>
  <w:num w:numId="20">
    <w:abstractNumId w:val="28"/>
  </w:num>
  <w:num w:numId="21">
    <w:abstractNumId w:val="19"/>
  </w:num>
  <w:num w:numId="22">
    <w:abstractNumId w:val="7"/>
  </w:num>
  <w:num w:numId="23">
    <w:abstractNumId w:val="20"/>
  </w:num>
  <w:num w:numId="24">
    <w:abstractNumId w:val="11"/>
  </w:num>
  <w:num w:numId="25">
    <w:abstractNumId w:val="26"/>
  </w:num>
  <w:num w:numId="26">
    <w:abstractNumId w:val="25"/>
  </w:num>
  <w:num w:numId="27">
    <w:abstractNumId w:val="17"/>
  </w:num>
  <w:num w:numId="28">
    <w:abstractNumId w:val="12"/>
  </w:num>
  <w:num w:numId="29">
    <w:abstractNumId w:val="22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CD4"/>
    <w:rsid w:val="00020996"/>
    <w:rsid w:val="00035749"/>
    <w:rsid w:val="000375E5"/>
    <w:rsid w:val="00037A19"/>
    <w:rsid w:val="00051525"/>
    <w:rsid w:val="00061975"/>
    <w:rsid w:val="00061FCC"/>
    <w:rsid w:val="0006720C"/>
    <w:rsid w:val="00072A93"/>
    <w:rsid w:val="00092B11"/>
    <w:rsid w:val="000A2F53"/>
    <w:rsid w:val="000B6AE6"/>
    <w:rsid w:val="000F1918"/>
    <w:rsid w:val="00106CA2"/>
    <w:rsid w:val="001216DB"/>
    <w:rsid w:val="0012427D"/>
    <w:rsid w:val="00182E53"/>
    <w:rsid w:val="00194980"/>
    <w:rsid w:val="00197003"/>
    <w:rsid w:val="001A153F"/>
    <w:rsid w:val="001B0CE6"/>
    <w:rsid w:val="001B5164"/>
    <w:rsid w:val="001C3F71"/>
    <w:rsid w:val="001D3969"/>
    <w:rsid w:val="001E5248"/>
    <w:rsid w:val="001E7C03"/>
    <w:rsid w:val="001F1AA5"/>
    <w:rsid w:val="00203981"/>
    <w:rsid w:val="00204BD8"/>
    <w:rsid w:val="00216D42"/>
    <w:rsid w:val="0022215C"/>
    <w:rsid w:val="00225E10"/>
    <w:rsid w:val="00230172"/>
    <w:rsid w:val="00261F3C"/>
    <w:rsid w:val="002831DA"/>
    <w:rsid w:val="002849BE"/>
    <w:rsid w:val="00287633"/>
    <w:rsid w:val="002900F4"/>
    <w:rsid w:val="002C5351"/>
    <w:rsid w:val="002D4B75"/>
    <w:rsid w:val="002D5C1C"/>
    <w:rsid w:val="002E2153"/>
    <w:rsid w:val="002E21B5"/>
    <w:rsid w:val="002E3AE5"/>
    <w:rsid w:val="002F05DA"/>
    <w:rsid w:val="002F1542"/>
    <w:rsid w:val="00302085"/>
    <w:rsid w:val="00331DFE"/>
    <w:rsid w:val="003358F5"/>
    <w:rsid w:val="00343B8B"/>
    <w:rsid w:val="00367D3E"/>
    <w:rsid w:val="003B4794"/>
    <w:rsid w:val="003E255F"/>
    <w:rsid w:val="003E26A6"/>
    <w:rsid w:val="003F3BDC"/>
    <w:rsid w:val="00406539"/>
    <w:rsid w:val="00407CC2"/>
    <w:rsid w:val="0042566A"/>
    <w:rsid w:val="00450315"/>
    <w:rsid w:val="00464369"/>
    <w:rsid w:val="00466528"/>
    <w:rsid w:val="0046683F"/>
    <w:rsid w:val="00473D45"/>
    <w:rsid w:val="00474349"/>
    <w:rsid w:val="00474F8B"/>
    <w:rsid w:val="0048141A"/>
    <w:rsid w:val="00490D9A"/>
    <w:rsid w:val="004B6FC1"/>
    <w:rsid w:val="004B7B9F"/>
    <w:rsid w:val="004C2292"/>
    <w:rsid w:val="005014BC"/>
    <w:rsid w:val="0051395F"/>
    <w:rsid w:val="00523191"/>
    <w:rsid w:val="00524662"/>
    <w:rsid w:val="00524BF0"/>
    <w:rsid w:val="00530CB8"/>
    <w:rsid w:val="00533654"/>
    <w:rsid w:val="00535AF8"/>
    <w:rsid w:val="005362BF"/>
    <w:rsid w:val="00556DBF"/>
    <w:rsid w:val="00564037"/>
    <w:rsid w:val="0057036E"/>
    <w:rsid w:val="00573896"/>
    <w:rsid w:val="005B31C8"/>
    <w:rsid w:val="005C0903"/>
    <w:rsid w:val="005D1802"/>
    <w:rsid w:val="005D7495"/>
    <w:rsid w:val="005E2E79"/>
    <w:rsid w:val="005E7062"/>
    <w:rsid w:val="005E70AE"/>
    <w:rsid w:val="00603481"/>
    <w:rsid w:val="00634A72"/>
    <w:rsid w:val="006604C4"/>
    <w:rsid w:val="00682684"/>
    <w:rsid w:val="00697ACA"/>
    <w:rsid w:val="006A2321"/>
    <w:rsid w:val="006B0B6B"/>
    <w:rsid w:val="006B4FEF"/>
    <w:rsid w:val="006D053E"/>
    <w:rsid w:val="006D2BAC"/>
    <w:rsid w:val="006D43B9"/>
    <w:rsid w:val="006D6A64"/>
    <w:rsid w:val="006E0F97"/>
    <w:rsid w:val="006E7F7F"/>
    <w:rsid w:val="00701F3D"/>
    <w:rsid w:val="00722749"/>
    <w:rsid w:val="00723DB9"/>
    <w:rsid w:val="00744AC6"/>
    <w:rsid w:val="007528DB"/>
    <w:rsid w:val="00791264"/>
    <w:rsid w:val="007B5AD1"/>
    <w:rsid w:val="007B720F"/>
    <w:rsid w:val="007F6FDE"/>
    <w:rsid w:val="008022C3"/>
    <w:rsid w:val="00807EE8"/>
    <w:rsid w:val="00807F67"/>
    <w:rsid w:val="00836DE2"/>
    <w:rsid w:val="00847E7E"/>
    <w:rsid w:val="00876124"/>
    <w:rsid w:val="00883510"/>
    <w:rsid w:val="008851AD"/>
    <w:rsid w:val="008A57FD"/>
    <w:rsid w:val="008C64B5"/>
    <w:rsid w:val="008D2D1B"/>
    <w:rsid w:val="008D3021"/>
    <w:rsid w:val="008E6730"/>
    <w:rsid w:val="00907ECE"/>
    <w:rsid w:val="00946288"/>
    <w:rsid w:val="009507F0"/>
    <w:rsid w:val="0097193A"/>
    <w:rsid w:val="00972503"/>
    <w:rsid w:val="0097353F"/>
    <w:rsid w:val="00973D2A"/>
    <w:rsid w:val="0099048A"/>
    <w:rsid w:val="009A0332"/>
    <w:rsid w:val="009A1446"/>
    <w:rsid w:val="009A4583"/>
    <w:rsid w:val="009A5285"/>
    <w:rsid w:val="009E2872"/>
    <w:rsid w:val="009E3E1A"/>
    <w:rsid w:val="009E49E9"/>
    <w:rsid w:val="009E522F"/>
    <w:rsid w:val="009F306F"/>
    <w:rsid w:val="00A11853"/>
    <w:rsid w:val="00A22497"/>
    <w:rsid w:val="00A72E9F"/>
    <w:rsid w:val="00A815FB"/>
    <w:rsid w:val="00A84840"/>
    <w:rsid w:val="00A86340"/>
    <w:rsid w:val="00AA3700"/>
    <w:rsid w:val="00AA5CA6"/>
    <w:rsid w:val="00AB5EF7"/>
    <w:rsid w:val="00AC346C"/>
    <w:rsid w:val="00B05E22"/>
    <w:rsid w:val="00B10B11"/>
    <w:rsid w:val="00B3354C"/>
    <w:rsid w:val="00B356E9"/>
    <w:rsid w:val="00B35A84"/>
    <w:rsid w:val="00B4361E"/>
    <w:rsid w:val="00B558C2"/>
    <w:rsid w:val="00B55D05"/>
    <w:rsid w:val="00B571D1"/>
    <w:rsid w:val="00B6001A"/>
    <w:rsid w:val="00B63333"/>
    <w:rsid w:val="00BD1242"/>
    <w:rsid w:val="00BD3A7B"/>
    <w:rsid w:val="00BF4439"/>
    <w:rsid w:val="00C01845"/>
    <w:rsid w:val="00C121D3"/>
    <w:rsid w:val="00C14494"/>
    <w:rsid w:val="00C40032"/>
    <w:rsid w:val="00C42BDF"/>
    <w:rsid w:val="00C5488E"/>
    <w:rsid w:val="00C70F47"/>
    <w:rsid w:val="00C77D7C"/>
    <w:rsid w:val="00C82E51"/>
    <w:rsid w:val="00C84ECA"/>
    <w:rsid w:val="00CA13A8"/>
    <w:rsid w:val="00CA4350"/>
    <w:rsid w:val="00CC22E4"/>
    <w:rsid w:val="00CE5883"/>
    <w:rsid w:val="00D41D42"/>
    <w:rsid w:val="00D46474"/>
    <w:rsid w:val="00D50463"/>
    <w:rsid w:val="00D65C2C"/>
    <w:rsid w:val="00D70831"/>
    <w:rsid w:val="00D7651B"/>
    <w:rsid w:val="00D96252"/>
    <w:rsid w:val="00DA1329"/>
    <w:rsid w:val="00DC37A4"/>
    <w:rsid w:val="00DD3795"/>
    <w:rsid w:val="00DE3E3E"/>
    <w:rsid w:val="00DF066A"/>
    <w:rsid w:val="00DF571B"/>
    <w:rsid w:val="00DF63DB"/>
    <w:rsid w:val="00E10F44"/>
    <w:rsid w:val="00E16CE9"/>
    <w:rsid w:val="00E31EC4"/>
    <w:rsid w:val="00E320C2"/>
    <w:rsid w:val="00E359F8"/>
    <w:rsid w:val="00E42C6D"/>
    <w:rsid w:val="00E703D9"/>
    <w:rsid w:val="00E709D2"/>
    <w:rsid w:val="00E71CD4"/>
    <w:rsid w:val="00E802C4"/>
    <w:rsid w:val="00EB1564"/>
    <w:rsid w:val="00EC008F"/>
    <w:rsid w:val="00ED17F0"/>
    <w:rsid w:val="00EE4D4C"/>
    <w:rsid w:val="00EF7EBF"/>
    <w:rsid w:val="00F35C86"/>
    <w:rsid w:val="00F40C40"/>
    <w:rsid w:val="00F4606E"/>
    <w:rsid w:val="00F773BE"/>
    <w:rsid w:val="00F94BEE"/>
    <w:rsid w:val="00FB4196"/>
    <w:rsid w:val="00FC478D"/>
    <w:rsid w:val="00FD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33A4B7"/>
  <w15:chartTrackingRefBased/>
  <w15:docId w15:val="{A21AD01F-4029-43C6-93B9-80A0062DA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35C86"/>
    <w:pPr>
      <w:spacing w:after="12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0CB8"/>
    <w:pPr>
      <w:keepNext/>
      <w:keepLines/>
      <w:spacing w:before="600" w:after="240"/>
      <w:outlineLvl w:val="0"/>
    </w:pPr>
    <w:rPr>
      <w:rFonts w:asciiTheme="minorHAnsi" w:eastAsiaTheme="majorEastAsia" w:hAnsiTheme="minorHAnsi" w:cstheme="majorBidi"/>
      <w:color w:val="000000" w:themeColor="text1"/>
      <w:sz w:val="3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72A93"/>
    <w:pPr>
      <w:keepNext/>
      <w:keepLines/>
      <w:spacing w:before="600" w:after="240"/>
      <w:jc w:val="center"/>
      <w:outlineLvl w:val="1"/>
    </w:pPr>
    <w:rPr>
      <w:rFonts w:asciiTheme="minorHAnsi" w:eastAsiaTheme="majorEastAsia" w:hAnsiTheme="minorHAnsi" w:cstheme="majorBidi"/>
      <w:color w:val="000000" w:themeColor="text1"/>
      <w:sz w:val="30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30CB8"/>
    <w:pPr>
      <w:keepNext/>
      <w:keepLines/>
      <w:spacing w:before="600" w:after="240"/>
      <w:outlineLvl w:val="2"/>
    </w:pPr>
    <w:rPr>
      <w:rFonts w:asciiTheme="minorHAnsi" w:eastAsiaTheme="majorEastAsia" w:hAnsiTheme="minorHAnsi" w:cstheme="majorBidi"/>
      <w:color w:val="000000" w:themeColor="text1"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761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7612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6D6A6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B55D0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5D05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072A93"/>
    <w:rPr>
      <w:rFonts w:eastAsiaTheme="majorEastAsia" w:cstheme="majorBidi"/>
      <w:color w:val="000000" w:themeColor="text1"/>
      <w:sz w:val="30"/>
      <w:szCs w:val="26"/>
    </w:rPr>
  </w:style>
  <w:style w:type="paragraph" w:customStyle="1" w:styleId="Nagwek2dolewej">
    <w:name w:val="Nagłówek 2 do lewej"/>
    <w:basedOn w:val="Nagwek2"/>
    <w:link w:val="Nagwek2dolewejZnak"/>
    <w:qFormat/>
    <w:rsid w:val="00530CB8"/>
    <w:pPr>
      <w:jc w:val="left"/>
    </w:pPr>
    <w:rPr>
      <w:rFonts w:eastAsiaTheme="minorHAnsi" w:cs="Calibri"/>
      <w:szCs w:val="30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530CB8"/>
    <w:rPr>
      <w:rFonts w:eastAsiaTheme="majorEastAsia" w:cstheme="majorBidi"/>
      <w:color w:val="000000" w:themeColor="text1"/>
      <w:sz w:val="26"/>
      <w:szCs w:val="24"/>
    </w:rPr>
  </w:style>
  <w:style w:type="character" w:customStyle="1" w:styleId="Nagwek2dolewejZnak">
    <w:name w:val="Nagłówek 2 do lewej Znak"/>
    <w:basedOn w:val="Nagwek2Znak"/>
    <w:link w:val="Nagwek2dolewej"/>
    <w:rsid w:val="00530CB8"/>
    <w:rPr>
      <w:rFonts w:eastAsiaTheme="majorEastAsia" w:cs="Calibri"/>
      <w:color w:val="000000" w:themeColor="text1"/>
      <w:sz w:val="30"/>
      <w:szCs w:val="30"/>
      <w:lang w:val="en-US"/>
    </w:rPr>
  </w:style>
  <w:style w:type="paragraph" w:styleId="Akapitzlist">
    <w:name w:val="List Paragraph"/>
    <w:basedOn w:val="Normalny"/>
    <w:link w:val="AkapitzlistZnak"/>
    <w:uiPriority w:val="34"/>
    <w:qFormat/>
    <w:rsid w:val="005D7495"/>
    <w:pPr>
      <w:numPr>
        <w:numId w:val="1"/>
      </w:numPr>
      <w:ind w:left="364"/>
    </w:pPr>
    <w:rPr>
      <w:lang w:val="en-US"/>
    </w:rPr>
  </w:style>
  <w:style w:type="paragraph" w:customStyle="1" w:styleId="Akapitzlistnumerowan">
    <w:name w:val="Akapit z listą numerowaną"/>
    <w:basedOn w:val="Akapitzlist"/>
    <w:link w:val="AkapitzlistnumerowanZnak"/>
    <w:qFormat/>
    <w:rsid w:val="00C40032"/>
    <w:pPr>
      <w:numPr>
        <w:numId w:val="2"/>
      </w:numPr>
      <w:ind w:left="364"/>
    </w:pPr>
    <w:rPr>
      <w:lang w:val="es-ES_tradnl"/>
    </w:rPr>
  </w:style>
  <w:style w:type="character" w:customStyle="1" w:styleId="Nagwek1Znak">
    <w:name w:val="Nagłówek 1 Znak"/>
    <w:basedOn w:val="Domylnaczcionkaakapitu"/>
    <w:link w:val="Nagwek1"/>
    <w:uiPriority w:val="9"/>
    <w:rsid w:val="00530CB8"/>
    <w:rPr>
      <w:rFonts w:eastAsiaTheme="majorEastAsia" w:cstheme="majorBidi"/>
      <w:color w:val="000000" w:themeColor="text1"/>
      <w:sz w:val="34"/>
      <w:szCs w:val="32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C40032"/>
    <w:rPr>
      <w:rFonts w:ascii="Calibri" w:eastAsia="Calibri" w:hAnsi="Calibri" w:cs="Times New Roman"/>
      <w:lang w:val="en-US"/>
    </w:rPr>
  </w:style>
  <w:style w:type="character" w:customStyle="1" w:styleId="AkapitzlistnumerowanZnak">
    <w:name w:val="Akapit z listą numerowaną Znak"/>
    <w:basedOn w:val="AkapitzlistZnak"/>
    <w:link w:val="Akapitzlistnumerowan"/>
    <w:rsid w:val="00C40032"/>
    <w:rPr>
      <w:rFonts w:ascii="Calibri" w:eastAsia="Calibri" w:hAnsi="Calibri" w:cs="Times New Roman"/>
      <w:lang w:val="es-ES_tradnl"/>
    </w:rPr>
  </w:style>
  <w:style w:type="table" w:styleId="Tabela-Siatka">
    <w:name w:val="Table Grid"/>
    <w:basedOn w:val="Standardowy"/>
    <w:uiPriority w:val="39"/>
    <w:rsid w:val="00230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5362BF"/>
    <w:pPr>
      <w:spacing w:after="200"/>
      <w:jc w:val="center"/>
    </w:pPr>
    <w:rPr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22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dbiorcy2 xmlns="F60F55B9-AC12-46BD-85CA-E0578CFCB3C7" xsi:nil="true"/>
    <Osoba xmlns="F60F55B9-AC12-46BD-85CA-E0578CFCB3C7">CENTRUM\w.rynowiecki</Osoba>
    <NazwaPliku xmlns="F60F55B9-AC12-46BD-85CA-E0578CFCB3C7">Pismo przewodnie przekazujące raport za III kwartał projekt SMK.docx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0x00B9550FF612ACBD4685CAE0578CFCB3C7</ContentTypeI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0E8AE-A75A-4DB2-8CE3-60DC31AAB6C6}"/>
</file>

<file path=customXml/itemProps2.xml><?xml version="1.0" encoding="utf-8"?>
<ds:datastoreItem xmlns:ds="http://schemas.openxmlformats.org/officeDocument/2006/customXml" ds:itemID="{6C864C64-EF74-4612-B461-EDEF74B87CCF}"/>
</file>

<file path=customXml/itemProps3.xml><?xml version="1.0" encoding="utf-8"?>
<ds:datastoreItem xmlns:ds="http://schemas.openxmlformats.org/officeDocument/2006/customXml" ds:itemID="{46944034-696D-4C41-8E3F-CBD56028EC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CeZ główny</vt:lpstr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CeZ główny</dc:title>
  <dc:subject/>
  <dc:creator>CeZ</dc:creator>
  <cp:keywords/>
  <dc:description/>
  <cp:lastModifiedBy>Niżałowska-Pactwa Marta</cp:lastModifiedBy>
  <cp:revision>5</cp:revision>
  <dcterms:created xsi:type="dcterms:W3CDTF">2020-11-18T16:56:00Z</dcterms:created>
  <dcterms:modified xsi:type="dcterms:W3CDTF">2020-11-24T15:03:00Z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0x0101001644EA8510DC2B479A623E160445D638</vt:lpwstr>
  </property>
  <property fmtid="{D5CDD505-2E9C-101B-9397-08002B2CF9AE}" pid="3" name="ZnakPisma">
    <vt:lpwstr>WWP.070.4.2020.8</vt:lpwstr>
  </property>
  <property fmtid="{D5CDD505-2E9C-101B-9397-08002B2CF9AE}" pid="4" name="UNPPisma">
    <vt:lpwstr>2020-29341</vt:lpwstr>
  </property>
  <property fmtid="{D5CDD505-2E9C-101B-9397-08002B2CF9AE}" pid="5" name="ZnakSprawy">
    <vt:lpwstr>WWP.070.4.2020</vt:lpwstr>
  </property>
  <property fmtid="{D5CDD505-2E9C-101B-9397-08002B2CF9AE}" pid="6" name="ZnakSprawyPrzedPrzeniesieniem">
    <vt:lpwstr/>
  </property>
  <property fmtid="{D5CDD505-2E9C-101B-9397-08002B2CF9AE}" pid="7" name="Autor">
    <vt:lpwstr>Kozicka Karolina</vt:lpwstr>
  </property>
  <property fmtid="{D5CDD505-2E9C-101B-9397-08002B2CF9AE}" pid="8" name="AutorInicjaly">
    <vt:lpwstr>kk</vt:lpwstr>
  </property>
  <property fmtid="{D5CDD505-2E9C-101B-9397-08002B2CF9AE}" pid="9" name="AutorNrTelefonu">
    <vt:lpwstr>--</vt:lpwstr>
  </property>
  <property fmtid="{D5CDD505-2E9C-101B-9397-08002B2CF9AE}" pid="10" name="Stanowisko">
    <vt:lpwstr>specjalista</vt:lpwstr>
  </property>
  <property fmtid="{D5CDD505-2E9C-101B-9397-08002B2CF9AE}" pid="11" name="OpisPisma">
    <vt:lpwstr>Raport  na KRMC za III kwartał  2020, projekt SMK.</vt:lpwstr>
  </property>
  <property fmtid="{D5CDD505-2E9C-101B-9397-08002B2CF9AE}" pid="12" name="Komorka">
    <vt:lpwstr>Wydział Wsparcia Projektów</vt:lpwstr>
  </property>
  <property fmtid="{D5CDD505-2E9C-101B-9397-08002B2CF9AE}" pid="13" name="KodKomorki">
    <vt:lpwstr>WWP</vt:lpwstr>
  </property>
  <property fmtid="{D5CDD505-2E9C-101B-9397-08002B2CF9AE}" pid="14" name="AktualnaData">
    <vt:lpwstr>2020-11-26</vt:lpwstr>
  </property>
  <property fmtid="{D5CDD505-2E9C-101B-9397-08002B2CF9AE}" pid="15" name="Wydzial">
    <vt:lpwstr>Wydział Wsparcia Projektów</vt:lpwstr>
  </property>
  <property fmtid="{D5CDD505-2E9C-101B-9397-08002B2CF9AE}" pid="16" name="KodWydzialu">
    <vt:lpwstr>WWP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SEKRETARIAT KRMC.</vt:lpwstr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>krmc@mc.gov.pl</vt:lpwstr>
  </property>
  <property fmtid="{D5CDD505-2E9C-101B-9397-08002B2CF9AE}" pid="34" name="DataNaPismie">
    <vt:lpwstr/>
  </property>
  <property fmtid="{D5CDD505-2E9C-101B-9397-08002B2CF9AE}" pid="35" name="DaneJednostki1">
    <vt:lpwstr>Centrum Systemów Informacyjnych Ochrony Zdrowia</vt:lpwstr>
  </property>
  <property fmtid="{D5CDD505-2E9C-101B-9397-08002B2CF9AE}" pid="36" name="PolaDodatkowe1">
    <vt:lpwstr>Centrum Systemów Informacyjnych Ochrony Zdrowia</vt:lpwstr>
  </property>
  <property fmtid="{D5CDD505-2E9C-101B-9397-08002B2CF9AE}" pid="37" name="DaneJednostki2">
    <vt:lpwstr>Warszawa</vt:lpwstr>
  </property>
  <property fmtid="{D5CDD505-2E9C-101B-9397-08002B2CF9AE}" pid="38" name="PolaDodatkowe2">
    <vt:lpwstr>Warszawa</vt:lpwstr>
  </property>
  <property fmtid="{D5CDD505-2E9C-101B-9397-08002B2CF9AE}" pid="39" name="DaneJednostki3">
    <vt:lpwstr>00-184</vt:lpwstr>
  </property>
  <property fmtid="{D5CDD505-2E9C-101B-9397-08002B2CF9AE}" pid="40" name="PolaDodatkowe3">
    <vt:lpwstr>00-184</vt:lpwstr>
  </property>
  <property fmtid="{D5CDD505-2E9C-101B-9397-08002B2CF9AE}" pid="41" name="DaneJednostki4">
    <vt:lpwstr>ul. Stanisława Dubois</vt:lpwstr>
  </property>
  <property fmtid="{D5CDD505-2E9C-101B-9397-08002B2CF9AE}" pid="42" name="PolaDodatkowe4">
    <vt:lpwstr>ul. Stanisława Dubois</vt:lpwstr>
  </property>
  <property fmtid="{D5CDD505-2E9C-101B-9397-08002B2CF9AE}" pid="43" name="DaneJednostki5">
    <vt:lpwstr>5A</vt:lpwstr>
  </property>
  <property fmtid="{D5CDD505-2E9C-101B-9397-08002B2CF9AE}" pid="44" name="PolaDodatkowe5">
    <vt:lpwstr>5A</vt:lpwstr>
  </property>
  <property fmtid="{D5CDD505-2E9C-101B-9397-08002B2CF9AE}" pid="45" name="DaneJednostki6">
    <vt:lpwstr/>
  </property>
  <property fmtid="{D5CDD505-2E9C-101B-9397-08002B2CF9AE}" pid="46" name="PolaDodatkowe6">
    <vt:lpwstr/>
  </property>
  <property fmtid="{D5CDD505-2E9C-101B-9397-08002B2CF9AE}" pid="47" name="DaneJednostki7">
    <vt:lpwstr>+48 22 597-09-27</vt:lpwstr>
  </property>
  <property fmtid="{D5CDD505-2E9C-101B-9397-08002B2CF9AE}" pid="48" name="PolaDodatkowe7">
    <vt:lpwstr>+48 22 597-09-27</vt:lpwstr>
  </property>
  <property fmtid="{D5CDD505-2E9C-101B-9397-08002B2CF9AE}" pid="49" name="DaneJednostki8">
    <vt:lpwstr>+48 22 597-09-47</vt:lpwstr>
  </property>
  <property fmtid="{D5CDD505-2E9C-101B-9397-08002B2CF9AE}" pid="50" name="PolaDodatkowe8">
    <vt:lpwstr>+48 22 597-09-47</vt:lpwstr>
  </property>
  <property fmtid="{D5CDD505-2E9C-101B-9397-08002B2CF9AE}" pid="51" name="DaneJednostki9">
    <vt:lpwstr>biuro@csioz.gov.pl</vt:lpwstr>
  </property>
  <property fmtid="{D5CDD505-2E9C-101B-9397-08002B2CF9AE}" pid="52" name="PolaDodatkowe9">
    <vt:lpwstr>biuro@csioz.gov.pl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