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FBEC51" w14:textId="77777777" w:rsidR="00C93426" w:rsidRDefault="00C93426" w:rsidP="00A02D93">
      <w:pPr>
        <w:spacing w:after="0" w:line="240" w:lineRule="auto"/>
        <w:rPr>
          <w:rFonts w:asciiTheme="majorHAnsi" w:eastAsia="Times New Roman" w:hAnsiTheme="majorHAnsi" w:cstheme="minorHAnsi"/>
          <w:szCs w:val="24"/>
          <w:lang w:eastAsia="pl-PL"/>
        </w:rPr>
      </w:pPr>
    </w:p>
    <w:p w14:paraId="66C93A23" w14:textId="77777777" w:rsidR="00C93426" w:rsidRDefault="00C93426" w:rsidP="00A02D93">
      <w:pPr>
        <w:spacing w:after="0" w:line="240" w:lineRule="auto"/>
        <w:rPr>
          <w:rFonts w:asciiTheme="majorHAnsi" w:eastAsia="Times New Roman" w:hAnsiTheme="majorHAnsi" w:cstheme="minorHAnsi"/>
          <w:szCs w:val="24"/>
          <w:lang w:eastAsia="pl-PL"/>
        </w:rPr>
      </w:pPr>
    </w:p>
    <w:p w14:paraId="30D9033A" w14:textId="13A61D93" w:rsidR="006D0604" w:rsidRPr="002B1E8E" w:rsidRDefault="006D0604" w:rsidP="006D0604">
      <w:pPr>
        <w:spacing w:after="0" w:line="240" w:lineRule="auto"/>
        <w:jc w:val="right"/>
        <w:rPr>
          <w:rFonts w:asciiTheme="majorHAnsi" w:eastAsia="Times New Roman" w:hAnsiTheme="majorHAnsi" w:cstheme="minorHAnsi"/>
          <w:szCs w:val="24"/>
          <w:lang w:eastAsia="pl-PL"/>
        </w:rPr>
      </w:pPr>
      <w:r w:rsidRPr="002B1E8E">
        <w:rPr>
          <w:rFonts w:asciiTheme="majorHAnsi" w:eastAsia="Times New Roman" w:hAnsiTheme="majorHAnsi" w:cstheme="minorHAnsi"/>
          <w:szCs w:val="24"/>
          <w:lang w:eastAsia="pl-PL"/>
        </w:rPr>
        <w:t>Zał. nr 1 do SWZ</w:t>
      </w:r>
    </w:p>
    <w:p w14:paraId="105D95A0" w14:textId="6559A1A1" w:rsidR="006D0604" w:rsidRPr="002B1E8E" w:rsidRDefault="006D0604" w:rsidP="006D0604">
      <w:pPr>
        <w:spacing w:after="0" w:line="260" w:lineRule="atLeast"/>
        <w:jc w:val="right"/>
        <w:rPr>
          <w:rFonts w:asciiTheme="majorHAnsi" w:eastAsia="Times New Roman" w:hAnsiTheme="majorHAnsi" w:cstheme="minorHAnsi"/>
          <w:b/>
          <w:bCs/>
          <w:w w:val="90"/>
          <w:szCs w:val="24"/>
          <w:lang w:eastAsia="pl-PL"/>
        </w:rPr>
      </w:pPr>
      <w:r w:rsidRPr="002B1E8E">
        <w:rPr>
          <w:rFonts w:asciiTheme="majorHAnsi" w:eastAsia="Times New Roman" w:hAnsiTheme="majorHAnsi" w:cstheme="minorHAnsi"/>
          <w:b/>
          <w:bCs/>
          <w:w w:val="90"/>
          <w:szCs w:val="24"/>
          <w:lang w:eastAsia="pl-PL"/>
        </w:rPr>
        <w:t>E.270.</w:t>
      </w:r>
      <w:r w:rsidR="000A176C">
        <w:rPr>
          <w:rFonts w:asciiTheme="majorHAnsi" w:eastAsia="Times New Roman" w:hAnsiTheme="majorHAnsi" w:cstheme="minorHAnsi"/>
          <w:b/>
          <w:bCs/>
          <w:w w:val="90"/>
          <w:szCs w:val="24"/>
          <w:lang w:eastAsia="pl-PL"/>
        </w:rPr>
        <w:t>1</w:t>
      </w:r>
      <w:r w:rsidRPr="002B1E8E">
        <w:rPr>
          <w:rFonts w:asciiTheme="majorHAnsi" w:eastAsia="Times New Roman" w:hAnsiTheme="majorHAnsi" w:cstheme="minorHAnsi"/>
          <w:b/>
          <w:bCs/>
          <w:w w:val="90"/>
          <w:szCs w:val="24"/>
          <w:lang w:eastAsia="pl-PL"/>
        </w:rPr>
        <w:t>.202</w:t>
      </w:r>
      <w:r w:rsidR="000A176C">
        <w:rPr>
          <w:rFonts w:asciiTheme="majorHAnsi" w:eastAsia="Times New Roman" w:hAnsiTheme="majorHAnsi" w:cstheme="minorHAnsi"/>
          <w:b/>
          <w:bCs/>
          <w:w w:val="90"/>
          <w:szCs w:val="24"/>
          <w:lang w:eastAsia="pl-PL"/>
        </w:rPr>
        <w:t>3</w:t>
      </w:r>
    </w:p>
    <w:p w14:paraId="7141CE86" w14:textId="77777777" w:rsidR="006D0604" w:rsidRPr="002B1E8E" w:rsidRDefault="006D0604" w:rsidP="006D0604">
      <w:pPr>
        <w:spacing w:after="0" w:line="240" w:lineRule="auto"/>
        <w:jc w:val="right"/>
        <w:rPr>
          <w:rFonts w:asciiTheme="majorHAnsi" w:eastAsia="Times New Roman" w:hAnsiTheme="majorHAnsi" w:cstheme="minorHAnsi"/>
          <w:szCs w:val="24"/>
          <w:lang w:eastAsia="pl-PL"/>
        </w:rPr>
      </w:pPr>
    </w:p>
    <w:p w14:paraId="049CDBC0" w14:textId="77777777" w:rsidR="006D0604" w:rsidRPr="002B1E8E" w:rsidRDefault="006D0604" w:rsidP="006D0604">
      <w:pPr>
        <w:spacing w:after="0" w:line="240" w:lineRule="auto"/>
        <w:jc w:val="both"/>
        <w:rPr>
          <w:rFonts w:asciiTheme="majorHAnsi" w:eastAsia="Times New Roman" w:hAnsiTheme="majorHAnsi" w:cstheme="minorHAnsi"/>
          <w:szCs w:val="24"/>
          <w:lang w:eastAsia="pl-PL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8"/>
        <w:gridCol w:w="6071"/>
      </w:tblGrid>
      <w:tr w:rsidR="006D0604" w:rsidRPr="002B1E8E" w14:paraId="091382F3" w14:textId="77777777" w:rsidTr="00C64853">
        <w:trPr>
          <w:trHeight w:val="1100"/>
        </w:trPr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A70BFA" w14:textId="77777777" w:rsidR="006D0604" w:rsidRPr="002B1E8E" w:rsidRDefault="006D0604" w:rsidP="00E032C2">
            <w:pPr>
              <w:spacing w:after="0" w:line="260" w:lineRule="atLeast"/>
              <w:jc w:val="center"/>
              <w:rPr>
                <w:rFonts w:asciiTheme="majorHAnsi" w:eastAsia="Times New Roman" w:hAnsiTheme="majorHAnsi" w:cstheme="minorHAnsi"/>
                <w:i/>
                <w:iCs/>
                <w:w w:val="90"/>
                <w:szCs w:val="24"/>
                <w:lang w:eastAsia="pl-PL"/>
              </w:rPr>
            </w:pPr>
          </w:p>
        </w:tc>
        <w:tc>
          <w:tcPr>
            <w:tcW w:w="6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73832446" w14:textId="77777777" w:rsidR="006D0604" w:rsidRPr="002B1E8E" w:rsidRDefault="006D0604" w:rsidP="00E032C2">
            <w:pPr>
              <w:spacing w:after="0" w:line="260" w:lineRule="atLeast"/>
              <w:jc w:val="center"/>
              <w:outlineLvl w:val="5"/>
              <w:rPr>
                <w:rFonts w:asciiTheme="majorHAnsi" w:eastAsia="Times New Roman" w:hAnsiTheme="majorHAnsi" w:cstheme="minorHAnsi"/>
                <w:b/>
                <w:bCs/>
                <w:w w:val="90"/>
                <w:szCs w:val="24"/>
                <w:lang w:eastAsia="pl-PL"/>
              </w:rPr>
            </w:pPr>
            <w:r w:rsidRPr="002B1E8E">
              <w:rPr>
                <w:rFonts w:asciiTheme="majorHAnsi" w:eastAsia="Times New Roman" w:hAnsiTheme="majorHAnsi" w:cstheme="minorHAnsi"/>
                <w:b/>
                <w:bCs/>
                <w:w w:val="90"/>
                <w:szCs w:val="24"/>
                <w:lang w:eastAsia="pl-PL"/>
              </w:rPr>
              <w:t>FORMULARZ OFERTY</w:t>
            </w:r>
          </w:p>
        </w:tc>
      </w:tr>
    </w:tbl>
    <w:p w14:paraId="4C935EF2" w14:textId="77777777" w:rsidR="006D0604" w:rsidRPr="002B1E8E" w:rsidRDefault="006D0604" w:rsidP="006D0604">
      <w:pPr>
        <w:tabs>
          <w:tab w:val="left" w:leader="dot" w:pos="9360"/>
        </w:tabs>
        <w:suppressAutoHyphens/>
        <w:spacing w:after="0" w:line="260" w:lineRule="atLeast"/>
        <w:jc w:val="both"/>
        <w:rPr>
          <w:rFonts w:asciiTheme="majorHAnsi" w:eastAsia="Times New Roman" w:hAnsiTheme="majorHAnsi" w:cstheme="minorHAnsi"/>
          <w:w w:val="90"/>
          <w:szCs w:val="24"/>
          <w:lang w:eastAsia="ar-SA"/>
        </w:rPr>
      </w:pPr>
    </w:p>
    <w:p w14:paraId="4CAE4C5F" w14:textId="77777777" w:rsidR="006D0604" w:rsidRPr="002B1E8E" w:rsidRDefault="006D0604" w:rsidP="006D0604">
      <w:pPr>
        <w:tabs>
          <w:tab w:val="left" w:leader="dot" w:pos="9360"/>
        </w:tabs>
        <w:suppressAutoHyphens/>
        <w:spacing w:after="0" w:line="260" w:lineRule="atLeast"/>
        <w:jc w:val="both"/>
        <w:rPr>
          <w:rFonts w:asciiTheme="majorHAnsi" w:eastAsia="Times New Roman" w:hAnsiTheme="majorHAnsi" w:cstheme="minorHAnsi"/>
          <w:w w:val="90"/>
          <w:szCs w:val="24"/>
          <w:lang w:eastAsia="ar-SA"/>
        </w:rPr>
      </w:pPr>
      <w:r w:rsidRPr="002B1E8E">
        <w:rPr>
          <w:rFonts w:asciiTheme="majorHAnsi" w:eastAsia="Times New Roman" w:hAnsiTheme="majorHAnsi" w:cstheme="minorHAnsi"/>
          <w:w w:val="90"/>
          <w:szCs w:val="24"/>
          <w:lang w:eastAsia="ar-SA"/>
        </w:rPr>
        <w:t xml:space="preserve">Nawiązując do ogłoszenia o zamówieniu w postępowaniu o udzielenie zamówienia publicznego prowadzonym w trybie podstawowym na zadanie pn.: </w:t>
      </w:r>
    </w:p>
    <w:p w14:paraId="40B3CE23" w14:textId="7FFA3915" w:rsidR="000A1A10" w:rsidRDefault="000A1A10" w:rsidP="006D0604">
      <w:pPr>
        <w:spacing w:after="0" w:line="260" w:lineRule="atLeast"/>
        <w:rPr>
          <w:rFonts w:asciiTheme="majorHAnsi" w:eastAsia="Times New Roman" w:hAnsiTheme="majorHAnsi" w:cstheme="minorHAnsi"/>
          <w:b/>
          <w:bCs/>
          <w:i/>
          <w:iCs/>
          <w:szCs w:val="24"/>
          <w:lang w:eastAsia="pl-PL"/>
        </w:rPr>
      </w:pPr>
      <w:r w:rsidRPr="000A1A10">
        <w:rPr>
          <w:rFonts w:asciiTheme="majorHAnsi" w:eastAsia="Times New Roman" w:hAnsiTheme="majorHAnsi" w:cstheme="minorHAnsi"/>
          <w:b/>
          <w:bCs/>
          <w:iCs/>
          <w:szCs w:val="24"/>
          <w:lang w:eastAsia="pl-PL"/>
        </w:rPr>
        <w:t>„</w:t>
      </w:r>
      <w:r w:rsidR="000A176C">
        <w:rPr>
          <w:rFonts w:asciiTheme="majorHAnsi" w:eastAsia="Times New Roman" w:hAnsiTheme="majorHAnsi" w:cstheme="minorHAnsi"/>
          <w:b/>
          <w:bCs/>
          <w:iCs/>
          <w:szCs w:val="24"/>
          <w:lang w:eastAsia="pl-PL"/>
        </w:rPr>
        <w:t>REMONT LEŚNICZÓWKI W BIELAWACH</w:t>
      </w:r>
      <w:r w:rsidRPr="000A1A10">
        <w:rPr>
          <w:rFonts w:asciiTheme="majorHAnsi" w:eastAsia="Times New Roman" w:hAnsiTheme="majorHAnsi" w:cstheme="minorHAnsi"/>
          <w:b/>
          <w:bCs/>
          <w:i/>
          <w:iCs/>
          <w:szCs w:val="24"/>
          <w:lang w:eastAsia="pl-PL"/>
        </w:rPr>
        <w:t>”</w:t>
      </w:r>
    </w:p>
    <w:p w14:paraId="0E4DCDD7" w14:textId="74024A70" w:rsidR="006D0604" w:rsidRPr="002B1E8E" w:rsidRDefault="006D0604" w:rsidP="006D0604">
      <w:pPr>
        <w:spacing w:after="0" w:line="260" w:lineRule="atLeast"/>
        <w:rPr>
          <w:rFonts w:asciiTheme="majorHAnsi" w:eastAsia="Times New Roman" w:hAnsiTheme="majorHAnsi" w:cstheme="minorHAnsi"/>
          <w:bCs/>
          <w:w w:val="90"/>
          <w:szCs w:val="24"/>
          <w:lang w:eastAsia="pl-PL"/>
        </w:rPr>
      </w:pPr>
      <w:r w:rsidRPr="002B1E8E">
        <w:rPr>
          <w:rFonts w:asciiTheme="majorHAnsi" w:eastAsia="Times New Roman" w:hAnsiTheme="majorHAnsi" w:cstheme="minorHAnsi"/>
          <w:bCs/>
          <w:w w:val="90"/>
          <w:szCs w:val="24"/>
          <w:lang w:eastAsia="pl-PL"/>
        </w:rPr>
        <w:t>Nr ref: E.270.</w:t>
      </w:r>
      <w:r w:rsidR="000A176C">
        <w:rPr>
          <w:rFonts w:asciiTheme="majorHAnsi" w:eastAsia="Times New Roman" w:hAnsiTheme="majorHAnsi" w:cstheme="minorHAnsi"/>
          <w:bCs/>
          <w:w w:val="90"/>
          <w:szCs w:val="24"/>
          <w:lang w:eastAsia="pl-PL"/>
        </w:rPr>
        <w:t>1</w:t>
      </w:r>
      <w:r w:rsidRPr="002B1E8E">
        <w:rPr>
          <w:rFonts w:asciiTheme="majorHAnsi" w:eastAsia="Times New Roman" w:hAnsiTheme="majorHAnsi" w:cstheme="minorHAnsi"/>
          <w:bCs/>
          <w:w w:val="90"/>
          <w:szCs w:val="24"/>
          <w:lang w:eastAsia="pl-PL"/>
        </w:rPr>
        <w:t>.202</w:t>
      </w:r>
      <w:r w:rsidR="000A176C">
        <w:rPr>
          <w:rFonts w:asciiTheme="majorHAnsi" w:eastAsia="Times New Roman" w:hAnsiTheme="majorHAnsi" w:cstheme="minorHAnsi"/>
          <w:bCs/>
          <w:w w:val="90"/>
          <w:szCs w:val="24"/>
          <w:lang w:eastAsia="pl-PL"/>
        </w:rPr>
        <w:t xml:space="preserve">3 </w:t>
      </w:r>
    </w:p>
    <w:p w14:paraId="59DE5DB0" w14:textId="77777777" w:rsidR="006D0604" w:rsidRPr="002B1E8E" w:rsidRDefault="006D0604" w:rsidP="006D0604">
      <w:pPr>
        <w:spacing w:after="0"/>
        <w:ind w:right="23"/>
        <w:rPr>
          <w:rFonts w:asciiTheme="majorHAnsi" w:eastAsia="Times New Roman" w:hAnsiTheme="majorHAnsi" w:cstheme="minorHAnsi"/>
          <w:b/>
          <w:bCs/>
          <w:szCs w:val="24"/>
          <w:lang w:eastAsia="pl-PL"/>
        </w:rPr>
      </w:pPr>
    </w:p>
    <w:p w14:paraId="42BD05B3" w14:textId="77777777" w:rsidR="006D0604" w:rsidRPr="002B1E8E" w:rsidRDefault="006D0604" w:rsidP="006D0604">
      <w:pPr>
        <w:tabs>
          <w:tab w:val="left" w:leader="dot" w:pos="9360"/>
        </w:tabs>
        <w:suppressAutoHyphens/>
        <w:spacing w:after="0" w:line="260" w:lineRule="atLeast"/>
        <w:jc w:val="both"/>
        <w:rPr>
          <w:rFonts w:asciiTheme="majorHAnsi" w:eastAsia="Times New Roman" w:hAnsiTheme="majorHAnsi" w:cstheme="minorHAnsi"/>
          <w:w w:val="90"/>
          <w:szCs w:val="24"/>
          <w:lang w:eastAsia="ar-SA"/>
        </w:rPr>
      </w:pPr>
      <w:r w:rsidRPr="002B1E8E">
        <w:rPr>
          <w:rFonts w:asciiTheme="majorHAnsi" w:eastAsia="Times New Roman" w:hAnsiTheme="majorHAnsi" w:cstheme="minorHAnsi"/>
          <w:b/>
          <w:w w:val="90"/>
          <w:szCs w:val="24"/>
          <w:lang w:eastAsia="ar-SA"/>
        </w:rPr>
        <w:t>MY NIŻEJ PODPISANI</w:t>
      </w:r>
      <w:r w:rsidRPr="002B1E8E">
        <w:rPr>
          <w:rFonts w:asciiTheme="majorHAnsi" w:eastAsia="Times New Roman" w:hAnsiTheme="majorHAnsi" w:cstheme="minorHAnsi"/>
          <w:w w:val="90"/>
          <w:szCs w:val="24"/>
          <w:lang w:eastAsia="ar-SA"/>
        </w:rPr>
        <w:t xml:space="preserve"> </w:t>
      </w:r>
    </w:p>
    <w:p w14:paraId="689078EB" w14:textId="77777777" w:rsidR="006D0604" w:rsidRPr="002B1E8E" w:rsidRDefault="006D0604" w:rsidP="006D0604">
      <w:pPr>
        <w:tabs>
          <w:tab w:val="left" w:leader="underscore" w:pos="9000"/>
        </w:tabs>
        <w:suppressAutoHyphens/>
        <w:spacing w:after="0" w:line="260" w:lineRule="atLeast"/>
        <w:jc w:val="both"/>
        <w:rPr>
          <w:rFonts w:asciiTheme="majorHAnsi" w:eastAsia="Times New Roman" w:hAnsiTheme="majorHAnsi" w:cstheme="minorHAnsi"/>
          <w:w w:val="90"/>
          <w:szCs w:val="24"/>
          <w:lang w:eastAsia="ar-SA"/>
        </w:rPr>
      </w:pPr>
      <w:r w:rsidRPr="002B1E8E">
        <w:rPr>
          <w:rFonts w:asciiTheme="majorHAnsi" w:eastAsia="Times New Roman" w:hAnsiTheme="majorHAnsi" w:cstheme="minorHAnsi"/>
          <w:w w:val="90"/>
          <w:szCs w:val="24"/>
          <w:lang w:eastAsia="ar-SA"/>
        </w:rPr>
        <w:t xml:space="preserve">_______________________________________________________________________________ </w:t>
      </w:r>
    </w:p>
    <w:p w14:paraId="097BC7DC" w14:textId="77777777" w:rsidR="006D0604" w:rsidRPr="002B1E8E" w:rsidRDefault="006D0604" w:rsidP="006D0604">
      <w:pPr>
        <w:tabs>
          <w:tab w:val="left" w:leader="underscore" w:pos="9000"/>
        </w:tabs>
        <w:suppressAutoHyphens/>
        <w:spacing w:after="0" w:line="260" w:lineRule="atLeast"/>
        <w:jc w:val="both"/>
        <w:rPr>
          <w:rFonts w:asciiTheme="majorHAnsi" w:eastAsia="Times New Roman" w:hAnsiTheme="majorHAnsi" w:cstheme="minorHAnsi"/>
          <w:w w:val="90"/>
          <w:szCs w:val="24"/>
          <w:lang w:eastAsia="ar-SA"/>
        </w:rPr>
      </w:pPr>
      <w:r w:rsidRPr="002B1E8E">
        <w:rPr>
          <w:rFonts w:asciiTheme="majorHAnsi" w:eastAsia="Times New Roman" w:hAnsiTheme="majorHAnsi" w:cstheme="minorHAnsi"/>
          <w:w w:val="90"/>
          <w:szCs w:val="24"/>
          <w:lang w:eastAsia="ar-SA"/>
        </w:rPr>
        <w:t xml:space="preserve">_______________________________________________________________________________ </w:t>
      </w:r>
    </w:p>
    <w:p w14:paraId="6CAEF964" w14:textId="77777777" w:rsidR="006D0604" w:rsidRPr="002B1E8E" w:rsidRDefault="006D0604" w:rsidP="006D0604">
      <w:pPr>
        <w:tabs>
          <w:tab w:val="left" w:leader="dot" w:pos="9360"/>
        </w:tabs>
        <w:suppressAutoHyphens/>
        <w:spacing w:after="0" w:line="260" w:lineRule="atLeast"/>
        <w:jc w:val="both"/>
        <w:rPr>
          <w:rFonts w:asciiTheme="majorHAnsi" w:eastAsia="Times New Roman" w:hAnsiTheme="majorHAnsi" w:cstheme="minorHAnsi"/>
          <w:w w:val="90"/>
          <w:szCs w:val="24"/>
          <w:lang w:eastAsia="ar-SA"/>
        </w:rPr>
      </w:pPr>
      <w:r w:rsidRPr="002B1E8E">
        <w:rPr>
          <w:rFonts w:asciiTheme="majorHAnsi" w:eastAsia="Times New Roman" w:hAnsiTheme="majorHAnsi" w:cstheme="minorHAnsi"/>
          <w:w w:val="90"/>
          <w:szCs w:val="24"/>
          <w:lang w:eastAsia="ar-SA"/>
        </w:rPr>
        <w:t>działając w imieniu i na rzecz</w:t>
      </w:r>
    </w:p>
    <w:p w14:paraId="0FA2738F" w14:textId="77777777" w:rsidR="006D0604" w:rsidRPr="002B1E8E" w:rsidRDefault="006D0604" w:rsidP="006D0604">
      <w:pPr>
        <w:tabs>
          <w:tab w:val="left" w:leader="underscore" w:pos="9000"/>
        </w:tabs>
        <w:suppressAutoHyphens/>
        <w:spacing w:after="0" w:line="260" w:lineRule="atLeast"/>
        <w:jc w:val="both"/>
        <w:rPr>
          <w:rFonts w:asciiTheme="majorHAnsi" w:eastAsia="Times New Roman" w:hAnsiTheme="majorHAnsi" w:cstheme="minorHAnsi"/>
          <w:w w:val="90"/>
          <w:szCs w:val="24"/>
          <w:lang w:eastAsia="ar-SA"/>
        </w:rPr>
      </w:pPr>
      <w:r w:rsidRPr="002B1E8E">
        <w:rPr>
          <w:rFonts w:asciiTheme="majorHAnsi" w:eastAsia="Times New Roman" w:hAnsiTheme="majorHAnsi" w:cstheme="minorHAnsi"/>
          <w:w w:val="90"/>
          <w:szCs w:val="24"/>
          <w:lang w:eastAsia="ar-SA"/>
        </w:rPr>
        <w:t xml:space="preserve">_______________________________________________________________________________ </w:t>
      </w:r>
    </w:p>
    <w:p w14:paraId="6637DCBC" w14:textId="77777777" w:rsidR="006D0604" w:rsidRPr="002B1E8E" w:rsidRDefault="006D0604" w:rsidP="006D0604">
      <w:pPr>
        <w:tabs>
          <w:tab w:val="left" w:leader="underscore" w:pos="9000"/>
        </w:tabs>
        <w:suppressAutoHyphens/>
        <w:spacing w:after="0" w:line="260" w:lineRule="atLeast"/>
        <w:jc w:val="both"/>
        <w:rPr>
          <w:rFonts w:asciiTheme="majorHAnsi" w:eastAsia="Times New Roman" w:hAnsiTheme="majorHAnsi" w:cstheme="minorHAnsi"/>
          <w:w w:val="90"/>
          <w:szCs w:val="24"/>
          <w:lang w:eastAsia="ar-SA"/>
        </w:rPr>
      </w:pPr>
      <w:r w:rsidRPr="002B1E8E">
        <w:rPr>
          <w:rFonts w:asciiTheme="majorHAnsi" w:eastAsia="Times New Roman" w:hAnsiTheme="majorHAnsi" w:cstheme="minorHAnsi"/>
          <w:w w:val="90"/>
          <w:szCs w:val="24"/>
          <w:lang w:eastAsia="ar-SA"/>
        </w:rPr>
        <w:t xml:space="preserve">_______________________________________________________________________________ </w:t>
      </w:r>
    </w:p>
    <w:p w14:paraId="081C0373" w14:textId="77777777" w:rsidR="006D0604" w:rsidRPr="002B1E8E" w:rsidRDefault="006D0604" w:rsidP="006D0604">
      <w:pPr>
        <w:tabs>
          <w:tab w:val="left" w:leader="dot" w:pos="9072"/>
        </w:tabs>
        <w:suppressAutoHyphens/>
        <w:spacing w:after="0" w:line="240" w:lineRule="auto"/>
        <w:jc w:val="center"/>
        <w:rPr>
          <w:rFonts w:asciiTheme="majorHAnsi" w:eastAsia="Times New Roman" w:hAnsiTheme="majorHAnsi" w:cstheme="minorHAnsi"/>
          <w:i/>
          <w:w w:val="90"/>
          <w:szCs w:val="24"/>
          <w:lang w:eastAsia="ar-SA"/>
        </w:rPr>
      </w:pPr>
      <w:r w:rsidRPr="002B1E8E">
        <w:rPr>
          <w:rFonts w:asciiTheme="majorHAnsi" w:eastAsia="Times New Roman" w:hAnsiTheme="majorHAnsi" w:cstheme="minorHAnsi"/>
          <w:i/>
          <w:w w:val="90"/>
          <w:szCs w:val="24"/>
          <w:lang w:eastAsia="ar-SA"/>
        </w:rPr>
        <w:t xml:space="preserve"> (nazwa (firma) dokładny adres Wykonawcy/Wykonawców)</w:t>
      </w:r>
    </w:p>
    <w:p w14:paraId="35BCFC83" w14:textId="77777777" w:rsidR="006D0604" w:rsidRPr="002B1E8E" w:rsidRDefault="006D0604" w:rsidP="006D0604">
      <w:pPr>
        <w:tabs>
          <w:tab w:val="left" w:leader="dot" w:pos="9072"/>
        </w:tabs>
        <w:suppressAutoHyphens/>
        <w:spacing w:after="0" w:line="240" w:lineRule="auto"/>
        <w:jc w:val="center"/>
        <w:rPr>
          <w:rFonts w:asciiTheme="majorHAnsi" w:eastAsia="Times New Roman" w:hAnsiTheme="majorHAnsi" w:cstheme="minorHAnsi"/>
          <w:i/>
          <w:w w:val="90"/>
          <w:szCs w:val="24"/>
          <w:lang w:eastAsia="ar-SA"/>
        </w:rPr>
      </w:pPr>
      <w:r w:rsidRPr="002B1E8E">
        <w:rPr>
          <w:rFonts w:asciiTheme="majorHAnsi" w:eastAsia="Times New Roman" w:hAnsiTheme="majorHAnsi" w:cstheme="minorHAnsi"/>
          <w:i/>
          <w:w w:val="90"/>
          <w:szCs w:val="24"/>
          <w:lang w:eastAsia="ar-SA"/>
        </w:rPr>
        <w:t>(w przypadku składania oferty przez podmioty występujące wspólnie podać nazwy(firmy) i dokładne adresy wszystkich wspólników spółki cywilnej lub członków konsorcjum)</w:t>
      </w:r>
    </w:p>
    <w:p w14:paraId="2E300E19" w14:textId="77777777" w:rsidR="006D0604" w:rsidRPr="002B1E8E" w:rsidRDefault="006D0604" w:rsidP="006D0604">
      <w:pPr>
        <w:tabs>
          <w:tab w:val="left" w:leader="underscore" w:pos="9000"/>
        </w:tabs>
        <w:suppressAutoHyphens/>
        <w:spacing w:after="0" w:line="260" w:lineRule="atLeast"/>
        <w:jc w:val="both"/>
        <w:rPr>
          <w:rFonts w:asciiTheme="majorHAnsi" w:eastAsia="Times New Roman" w:hAnsiTheme="majorHAnsi" w:cstheme="minorHAnsi"/>
          <w:w w:val="90"/>
          <w:szCs w:val="24"/>
          <w:lang w:eastAsia="ar-SA"/>
        </w:rPr>
      </w:pPr>
      <w:r w:rsidRPr="002B1E8E">
        <w:rPr>
          <w:rFonts w:asciiTheme="majorHAnsi" w:eastAsia="Times New Roman" w:hAnsiTheme="majorHAnsi" w:cstheme="minorHAnsi"/>
          <w:w w:val="90"/>
          <w:szCs w:val="24"/>
          <w:lang w:eastAsia="ar-SA"/>
        </w:rPr>
        <w:t>NIP:………………………………………….                                          REGON:…………………………….</w:t>
      </w:r>
    </w:p>
    <w:p w14:paraId="0499AD20" w14:textId="77777777" w:rsidR="006D0604" w:rsidRPr="002B1E8E" w:rsidRDefault="006D0604" w:rsidP="006D0604">
      <w:pPr>
        <w:tabs>
          <w:tab w:val="left" w:leader="dot" w:pos="9072"/>
        </w:tabs>
        <w:suppressAutoHyphens/>
        <w:spacing w:after="0" w:line="260" w:lineRule="atLeast"/>
        <w:rPr>
          <w:rFonts w:asciiTheme="majorHAnsi" w:eastAsia="Times New Roman" w:hAnsiTheme="majorHAnsi" w:cstheme="minorHAnsi"/>
          <w:i/>
          <w:w w:val="90"/>
          <w:szCs w:val="24"/>
          <w:lang w:eastAsia="ar-SA"/>
        </w:rPr>
      </w:pPr>
    </w:p>
    <w:p w14:paraId="16936883" w14:textId="77777777" w:rsidR="006D0604" w:rsidRPr="002B1E8E" w:rsidRDefault="006D0604">
      <w:pPr>
        <w:numPr>
          <w:ilvl w:val="0"/>
          <w:numId w:val="18"/>
        </w:numPr>
        <w:tabs>
          <w:tab w:val="clear" w:pos="1305"/>
          <w:tab w:val="num" w:pos="0"/>
          <w:tab w:val="left" w:pos="284"/>
        </w:tabs>
        <w:suppressAutoHyphens/>
        <w:spacing w:before="0" w:after="0" w:line="260" w:lineRule="atLeast"/>
        <w:ind w:left="284" w:hanging="284"/>
        <w:jc w:val="both"/>
        <w:rPr>
          <w:rFonts w:asciiTheme="majorHAnsi" w:eastAsia="Times New Roman" w:hAnsiTheme="majorHAnsi" w:cstheme="minorHAnsi"/>
          <w:b/>
          <w:bCs/>
          <w:w w:val="90"/>
          <w:szCs w:val="24"/>
          <w:lang w:eastAsia="ar-SA"/>
        </w:rPr>
      </w:pPr>
      <w:r w:rsidRPr="002B1E8E">
        <w:rPr>
          <w:rFonts w:asciiTheme="majorHAnsi" w:eastAsia="Times New Roman" w:hAnsiTheme="majorHAnsi" w:cstheme="minorHAnsi"/>
          <w:b/>
          <w:w w:val="90"/>
          <w:szCs w:val="24"/>
          <w:lang w:eastAsia="ar-SA"/>
        </w:rPr>
        <w:t>SKŁADAMY OFERTĘ</w:t>
      </w:r>
      <w:r w:rsidRPr="002B1E8E">
        <w:rPr>
          <w:rFonts w:asciiTheme="majorHAnsi" w:eastAsia="Times New Roman" w:hAnsiTheme="majorHAnsi" w:cstheme="minorHAnsi"/>
          <w:w w:val="90"/>
          <w:szCs w:val="24"/>
          <w:lang w:eastAsia="ar-SA"/>
        </w:rPr>
        <w:t xml:space="preserve"> na wykonanie przedmiotu zamówienia zgodnie ze Specyfikacją Warunków Zamówienia (SWZ).</w:t>
      </w:r>
    </w:p>
    <w:p w14:paraId="301D32CC" w14:textId="77777777" w:rsidR="006D0604" w:rsidRPr="002B1E8E" w:rsidRDefault="006D0604" w:rsidP="006D0604">
      <w:pPr>
        <w:tabs>
          <w:tab w:val="left" w:pos="284"/>
        </w:tabs>
        <w:suppressAutoHyphens/>
        <w:spacing w:after="0" w:line="260" w:lineRule="atLeast"/>
        <w:ind w:left="284"/>
        <w:jc w:val="both"/>
        <w:rPr>
          <w:rFonts w:asciiTheme="majorHAnsi" w:eastAsia="Times New Roman" w:hAnsiTheme="majorHAnsi" w:cstheme="minorHAnsi"/>
          <w:b/>
          <w:bCs/>
          <w:w w:val="90"/>
          <w:szCs w:val="24"/>
          <w:lang w:eastAsia="ar-SA"/>
        </w:rPr>
      </w:pPr>
    </w:p>
    <w:p w14:paraId="6B328157" w14:textId="77777777" w:rsidR="006D0604" w:rsidRPr="002B1E8E" w:rsidRDefault="006D0604">
      <w:pPr>
        <w:numPr>
          <w:ilvl w:val="0"/>
          <w:numId w:val="18"/>
        </w:numPr>
        <w:tabs>
          <w:tab w:val="clear" w:pos="1305"/>
          <w:tab w:val="num" w:pos="0"/>
          <w:tab w:val="left" w:pos="284"/>
        </w:tabs>
        <w:suppressAutoHyphens/>
        <w:spacing w:before="0" w:after="0" w:line="260" w:lineRule="atLeast"/>
        <w:ind w:left="284" w:hanging="284"/>
        <w:jc w:val="both"/>
        <w:rPr>
          <w:rFonts w:asciiTheme="majorHAnsi" w:eastAsia="Times New Roman" w:hAnsiTheme="majorHAnsi" w:cstheme="minorHAnsi"/>
          <w:w w:val="90"/>
          <w:szCs w:val="24"/>
          <w:lang w:eastAsia="ar-SA"/>
        </w:rPr>
      </w:pPr>
      <w:r w:rsidRPr="002B1E8E">
        <w:rPr>
          <w:rFonts w:asciiTheme="majorHAnsi" w:eastAsia="Times New Roman" w:hAnsiTheme="majorHAnsi" w:cstheme="minorHAnsi"/>
          <w:b/>
          <w:w w:val="90"/>
          <w:szCs w:val="24"/>
          <w:lang w:eastAsia="ar-SA"/>
        </w:rPr>
        <w:t>OŚWIADCZAMY,</w:t>
      </w:r>
      <w:r w:rsidRPr="002B1E8E">
        <w:rPr>
          <w:rFonts w:asciiTheme="majorHAnsi" w:eastAsia="Times New Roman" w:hAnsiTheme="majorHAnsi" w:cstheme="minorHAnsi"/>
          <w:w w:val="90"/>
          <w:szCs w:val="24"/>
          <w:lang w:eastAsia="ar-SA"/>
        </w:rPr>
        <w:t xml:space="preserve"> że zapoznaliśmy się ze Specyfikacją Warunków Zamówienia oraz wyjaśnieniami i zmianami SWZ przekazanymi przez Zamawiającego i uznajemy się za związanych określonymi w nich postanowieniami i zasadami postępowania.</w:t>
      </w:r>
    </w:p>
    <w:p w14:paraId="0B98E084" w14:textId="77777777" w:rsidR="006D0604" w:rsidRPr="002B1E8E" w:rsidRDefault="006D0604" w:rsidP="006D0604">
      <w:pPr>
        <w:tabs>
          <w:tab w:val="left" w:pos="284"/>
        </w:tabs>
        <w:suppressAutoHyphens/>
        <w:spacing w:after="0" w:line="260" w:lineRule="atLeast"/>
        <w:ind w:left="284"/>
        <w:jc w:val="both"/>
        <w:rPr>
          <w:rFonts w:asciiTheme="majorHAnsi" w:eastAsia="Times New Roman" w:hAnsiTheme="majorHAnsi" w:cstheme="minorHAnsi"/>
          <w:w w:val="90"/>
          <w:szCs w:val="24"/>
          <w:lang w:eastAsia="ar-SA"/>
        </w:rPr>
      </w:pPr>
    </w:p>
    <w:p w14:paraId="02E9EFD0" w14:textId="77777777" w:rsidR="006D0604" w:rsidRPr="002B1E8E" w:rsidRDefault="006D0604" w:rsidP="006D0604">
      <w:pPr>
        <w:tabs>
          <w:tab w:val="left" w:pos="284"/>
        </w:tabs>
        <w:suppressAutoHyphens/>
        <w:spacing w:after="0" w:line="260" w:lineRule="atLeast"/>
        <w:ind w:left="284"/>
        <w:jc w:val="both"/>
        <w:rPr>
          <w:rFonts w:asciiTheme="majorHAnsi" w:eastAsia="Times New Roman" w:hAnsiTheme="majorHAnsi" w:cstheme="minorHAnsi"/>
          <w:b/>
          <w:w w:val="90"/>
          <w:szCs w:val="24"/>
          <w:lang w:eastAsia="ar-SA"/>
        </w:rPr>
      </w:pPr>
    </w:p>
    <w:p w14:paraId="63A1B974" w14:textId="77777777" w:rsidR="006D0604" w:rsidRPr="002B1E8E" w:rsidRDefault="006D0604">
      <w:pPr>
        <w:numPr>
          <w:ilvl w:val="0"/>
          <w:numId w:val="18"/>
        </w:numPr>
        <w:tabs>
          <w:tab w:val="clear" w:pos="1305"/>
          <w:tab w:val="num" w:pos="0"/>
          <w:tab w:val="left" w:pos="284"/>
        </w:tabs>
        <w:suppressAutoHyphens/>
        <w:spacing w:before="0" w:after="0" w:line="260" w:lineRule="atLeast"/>
        <w:ind w:left="283" w:hanging="283"/>
        <w:jc w:val="both"/>
        <w:rPr>
          <w:rFonts w:asciiTheme="majorHAnsi" w:eastAsia="Times New Roman" w:hAnsiTheme="majorHAnsi" w:cstheme="minorHAnsi"/>
          <w:b/>
          <w:w w:val="90"/>
          <w:szCs w:val="24"/>
          <w:lang w:eastAsia="ar-SA"/>
        </w:rPr>
      </w:pPr>
      <w:r w:rsidRPr="002B1E8E">
        <w:rPr>
          <w:rFonts w:asciiTheme="majorHAnsi" w:eastAsia="Times New Roman" w:hAnsiTheme="majorHAnsi" w:cstheme="minorHAnsi"/>
          <w:b/>
          <w:w w:val="90"/>
          <w:szCs w:val="24"/>
          <w:lang w:eastAsia="ar-SA"/>
        </w:rPr>
        <w:t xml:space="preserve">OFERUJEMY WYKONANIE </w:t>
      </w:r>
      <w:r w:rsidRPr="002B1E8E">
        <w:rPr>
          <w:rFonts w:asciiTheme="majorHAnsi" w:eastAsia="Times New Roman" w:hAnsiTheme="majorHAnsi" w:cstheme="minorHAnsi"/>
          <w:w w:val="90"/>
          <w:szCs w:val="24"/>
          <w:lang w:eastAsia="ar-SA"/>
        </w:rPr>
        <w:t>przedmiotu zamówienia</w:t>
      </w:r>
      <w:r w:rsidR="002B1E8E">
        <w:rPr>
          <w:rFonts w:asciiTheme="majorHAnsi" w:eastAsia="Times New Roman" w:hAnsiTheme="majorHAnsi" w:cstheme="minorHAnsi"/>
          <w:w w:val="90"/>
          <w:szCs w:val="24"/>
          <w:lang w:eastAsia="ar-SA"/>
        </w:rPr>
        <w:t xml:space="preserve"> łącznie </w:t>
      </w:r>
      <w:r w:rsidRPr="002B1E8E">
        <w:rPr>
          <w:rFonts w:asciiTheme="majorHAnsi" w:eastAsia="Times New Roman" w:hAnsiTheme="majorHAnsi" w:cstheme="minorHAnsi"/>
          <w:b/>
          <w:w w:val="90"/>
          <w:szCs w:val="24"/>
          <w:lang w:eastAsia="ar-SA"/>
        </w:rPr>
        <w:t xml:space="preserve"> za cenę brutto: _________________ zł </w:t>
      </w:r>
    </w:p>
    <w:p w14:paraId="4E548E81" w14:textId="77777777" w:rsidR="006D0604" w:rsidRPr="002B1E8E" w:rsidRDefault="006D0604" w:rsidP="006D0604">
      <w:pPr>
        <w:tabs>
          <w:tab w:val="left" w:pos="284"/>
        </w:tabs>
        <w:suppressAutoHyphens/>
        <w:spacing w:after="0" w:line="260" w:lineRule="atLeast"/>
        <w:jc w:val="both"/>
        <w:rPr>
          <w:rFonts w:asciiTheme="majorHAnsi" w:eastAsia="Times New Roman" w:hAnsiTheme="majorHAnsi" w:cstheme="minorHAnsi"/>
          <w:b/>
          <w:w w:val="90"/>
          <w:szCs w:val="24"/>
          <w:lang w:eastAsia="ar-SA"/>
        </w:rPr>
      </w:pPr>
      <w:r w:rsidRPr="002B1E8E">
        <w:rPr>
          <w:rFonts w:asciiTheme="majorHAnsi" w:eastAsia="Times New Roman" w:hAnsiTheme="majorHAnsi" w:cstheme="minorHAnsi"/>
          <w:b/>
          <w:w w:val="90"/>
          <w:szCs w:val="24"/>
          <w:lang w:eastAsia="ar-SA"/>
        </w:rPr>
        <w:t>w tym:</w:t>
      </w:r>
    </w:p>
    <w:p w14:paraId="1CEBC2E8" w14:textId="77777777" w:rsidR="006D0604" w:rsidRPr="002B1E8E" w:rsidRDefault="006D0604" w:rsidP="006D0604">
      <w:pPr>
        <w:spacing w:after="0" w:line="240" w:lineRule="auto"/>
        <w:ind w:left="720"/>
        <w:contextualSpacing/>
        <w:rPr>
          <w:rFonts w:asciiTheme="majorHAnsi" w:eastAsia="Times New Roman" w:hAnsiTheme="majorHAnsi" w:cstheme="minorHAnsi"/>
          <w:b/>
          <w:w w:val="90"/>
          <w:szCs w:val="24"/>
          <w:lang w:eastAsia="ar-SA"/>
        </w:rPr>
      </w:pPr>
    </w:p>
    <w:p w14:paraId="1BA1022B" w14:textId="77777777" w:rsidR="006D0604" w:rsidRPr="002B1E8E" w:rsidRDefault="006D0604" w:rsidP="006D0604">
      <w:pPr>
        <w:tabs>
          <w:tab w:val="left" w:pos="284"/>
        </w:tabs>
        <w:suppressAutoHyphens/>
        <w:spacing w:after="0" w:line="260" w:lineRule="atLeast"/>
        <w:jc w:val="both"/>
        <w:rPr>
          <w:rFonts w:asciiTheme="majorHAnsi" w:eastAsia="Times New Roman" w:hAnsiTheme="majorHAnsi" w:cstheme="minorHAnsi"/>
          <w:b/>
          <w:w w:val="90"/>
          <w:szCs w:val="24"/>
          <w:lang w:eastAsia="ar-SA"/>
        </w:rPr>
      </w:pPr>
      <w:r w:rsidRPr="002B1E8E">
        <w:rPr>
          <w:rFonts w:asciiTheme="majorHAnsi" w:eastAsia="Times New Roman" w:hAnsiTheme="majorHAnsi" w:cstheme="minorHAnsi"/>
          <w:b/>
          <w:w w:val="90"/>
          <w:szCs w:val="24"/>
          <w:lang w:eastAsia="ar-SA"/>
        </w:rPr>
        <w:lastRenderedPageBreak/>
        <w:t xml:space="preserve">wartość netto: </w:t>
      </w:r>
      <w:r w:rsidR="002B1E8E">
        <w:rPr>
          <w:rFonts w:asciiTheme="majorHAnsi" w:eastAsia="Times New Roman" w:hAnsiTheme="majorHAnsi" w:cstheme="minorHAnsi"/>
          <w:b/>
          <w:w w:val="90"/>
          <w:szCs w:val="24"/>
          <w:lang w:eastAsia="ar-SA"/>
        </w:rPr>
        <w:t>………………………………………………………………………………</w:t>
      </w:r>
      <w:r w:rsidRPr="002B1E8E">
        <w:rPr>
          <w:rFonts w:asciiTheme="majorHAnsi" w:eastAsia="Times New Roman" w:hAnsiTheme="majorHAnsi" w:cstheme="minorHAnsi"/>
          <w:b/>
          <w:w w:val="90"/>
          <w:szCs w:val="24"/>
          <w:lang w:eastAsia="ar-SA"/>
        </w:rPr>
        <w:t>……………………. Zł</w:t>
      </w:r>
      <w:r w:rsidR="002B1E8E">
        <w:rPr>
          <w:rFonts w:asciiTheme="majorHAnsi" w:eastAsia="Times New Roman" w:hAnsiTheme="majorHAnsi" w:cstheme="minorHAnsi"/>
          <w:b/>
          <w:w w:val="90"/>
          <w:szCs w:val="24"/>
          <w:lang w:eastAsia="ar-SA"/>
        </w:rPr>
        <w:t xml:space="preserve"> </w:t>
      </w:r>
    </w:p>
    <w:p w14:paraId="0ADCF4D4" w14:textId="77777777" w:rsidR="002B1E8E" w:rsidRDefault="002B1E8E" w:rsidP="006D0604">
      <w:pPr>
        <w:tabs>
          <w:tab w:val="left" w:pos="284"/>
        </w:tabs>
        <w:suppressAutoHyphens/>
        <w:spacing w:after="0" w:line="260" w:lineRule="atLeast"/>
        <w:jc w:val="both"/>
        <w:rPr>
          <w:rFonts w:asciiTheme="majorHAnsi" w:eastAsia="Times New Roman" w:hAnsiTheme="majorHAnsi" w:cstheme="minorHAnsi"/>
          <w:b/>
          <w:w w:val="90"/>
          <w:szCs w:val="24"/>
          <w:lang w:eastAsia="ar-SA"/>
        </w:rPr>
      </w:pPr>
      <w:r>
        <w:rPr>
          <w:rFonts w:asciiTheme="majorHAnsi" w:eastAsia="Times New Roman" w:hAnsiTheme="majorHAnsi" w:cstheme="minorHAnsi"/>
          <w:b/>
          <w:w w:val="90"/>
          <w:szCs w:val="24"/>
          <w:lang w:eastAsia="ar-SA"/>
        </w:rPr>
        <w:t xml:space="preserve">w tym : </w:t>
      </w:r>
    </w:p>
    <w:p w14:paraId="3818CBD7" w14:textId="77777777" w:rsidR="006D0604" w:rsidRPr="002B1E8E" w:rsidRDefault="006D0604" w:rsidP="006D0604">
      <w:pPr>
        <w:tabs>
          <w:tab w:val="left" w:pos="284"/>
        </w:tabs>
        <w:suppressAutoHyphens/>
        <w:spacing w:after="0" w:line="260" w:lineRule="atLeast"/>
        <w:jc w:val="both"/>
        <w:rPr>
          <w:rFonts w:asciiTheme="majorHAnsi" w:eastAsia="Times New Roman" w:hAnsiTheme="majorHAnsi" w:cstheme="minorHAnsi"/>
          <w:iCs/>
          <w:w w:val="90"/>
          <w:szCs w:val="24"/>
          <w:lang w:eastAsia="ar-SA"/>
        </w:rPr>
      </w:pPr>
      <w:r w:rsidRPr="002B1E8E">
        <w:rPr>
          <w:rFonts w:asciiTheme="majorHAnsi" w:eastAsia="Times New Roman" w:hAnsiTheme="majorHAnsi" w:cstheme="minorHAnsi"/>
          <w:b/>
          <w:iCs/>
          <w:w w:val="90"/>
          <w:szCs w:val="24"/>
          <w:lang w:eastAsia="ar-SA"/>
        </w:rPr>
        <w:t>4. INFORMUJEMY</w:t>
      </w:r>
      <w:r w:rsidRPr="002B1E8E">
        <w:rPr>
          <w:rFonts w:asciiTheme="majorHAnsi" w:eastAsia="Times New Roman" w:hAnsiTheme="majorHAnsi" w:cstheme="minorHAnsi"/>
          <w:iCs/>
          <w:w w:val="90"/>
          <w:szCs w:val="24"/>
          <w:lang w:eastAsia="ar-SA"/>
        </w:rPr>
        <w:t>, że</w:t>
      </w:r>
      <w:r w:rsidRPr="002B1E8E">
        <w:rPr>
          <w:rFonts w:asciiTheme="majorHAnsi" w:eastAsia="Times New Roman" w:hAnsiTheme="majorHAnsi" w:cstheme="minorHAnsi"/>
          <w:w w:val="90"/>
          <w:szCs w:val="24"/>
          <w:lang w:eastAsia="ar-SA"/>
        </w:rPr>
        <w:t xml:space="preserve"> </w:t>
      </w:r>
      <w:r w:rsidRPr="002B1E8E">
        <w:rPr>
          <w:rFonts w:asciiTheme="majorHAnsi" w:eastAsia="Times New Roman" w:hAnsiTheme="majorHAnsi" w:cstheme="minorHAnsi"/>
          <w:i/>
          <w:iCs/>
          <w:w w:val="90"/>
          <w:szCs w:val="24"/>
          <w:lang w:eastAsia="ar-SA"/>
        </w:rPr>
        <w:t>(właściwe zakreślić)</w:t>
      </w:r>
      <w:r w:rsidRPr="002B1E8E">
        <w:rPr>
          <w:rFonts w:asciiTheme="majorHAnsi" w:eastAsia="Times New Roman" w:hAnsiTheme="majorHAnsi" w:cstheme="minorHAnsi"/>
          <w:w w:val="90"/>
          <w:szCs w:val="24"/>
          <w:lang w:eastAsia="ar-SA"/>
        </w:rPr>
        <w:t>:</w:t>
      </w:r>
    </w:p>
    <w:p w14:paraId="2A50D717" w14:textId="77777777" w:rsidR="006D0604" w:rsidRPr="002B1E8E" w:rsidRDefault="006D0604">
      <w:pPr>
        <w:numPr>
          <w:ilvl w:val="0"/>
          <w:numId w:val="19"/>
        </w:numPr>
        <w:suppressAutoHyphens/>
        <w:spacing w:before="0" w:after="0" w:line="260" w:lineRule="atLeast"/>
        <w:ind w:left="567" w:right="23" w:hanging="283"/>
        <w:jc w:val="both"/>
        <w:rPr>
          <w:rFonts w:asciiTheme="majorHAnsi" w:eastAsia="Times New Roman" w:hAnsiTheme="majorHAnsi" w:cstheme="minorHAnsi"/>
          <w:w w:val="90"/>
          <w:szCs w:val="24"/>
        </w:rPr>
      </w:pPr>
      <w:r w:rsidRPr="002B1E8E">
        <w:rPr>
          <w:rFonts w:asciiTheme="majorHAnsi" w:eastAsia="Times New Roman" w:hAnsiTheme="majorHAnsi" w:cstheme="minorHAnsi"/>
          <w:w w:val="90"/>
          <w:szCs w:val="24"/>
          <w:lang w:eastAsia="pl-PL"/>
        </w:rPr>
        <w:t xml:space="preserve">wybór oferty </w:t>
      </w:r>
      <w:r w:rsidRPr="002B1E8E">
        <w:rPr>
          <w:rFonts w:asciiTheme="majorHAnsi" w:eastAsia="Times New Roman" w:hAnsiTheme="majorHAnsi" w:cstheme="minorHAnsi"/>
          <w:b/>
          <w:bCs/>
          <w:w w:val="90"/>
          <w:szCs w:val="24"/>
          <w:lang w:eastAsia="pl-PL"/>
        </w:rPr>
        <w:t xml:space="preserve">nie  będzie </w:t>
      </w:r>
      <w:r w:rsidRPr="002B1E8E">
        <w:rPr>
          <w:rFonts w:asciiTheme="majorHAnsi" w:eastAsia="Times New Roman" w:hAnsiTheme="majorHAnsi" w:cstheme="minorHAnsi"/>
          <w:w w:val="90"/>
          <w:szCs w:val="24"/>
          <w:lang w:eastAsia="pl-PL"/>
        </w:rPr>
        <w:t>prowadzić do powstania u Zamawiającego obowiązku podatkowego</w:t>
      </w:r>
      <w:r w:rsidRPr="002B1E8E">
        <w:rPr>
          <w:rFonts w:asciiTheme="majorHAnsi" w:eastAsia="Times New Roman" w:hAnsiTheme="majorHAnsi" w:cstheme="minorHAnsi"/>
          <w:b/>
          <w:bCs/>
          <w:w w:val="90"/>
          <w:szCs w:val="24"/>
          <w:lang w:eastAsia="pl-PL"/>
        </w:rPr>
        <w:t>.</w:t>
      </w:r>
    </w:p>
    <w:p w14:paraId="7A585AFA" w14:textId="77777777" w:rsidR="006D0604" w:rsidRPr="002B1E8E" w:rsidRDefault="006D0604">
      <w:pPr>
        <w:numPr>
          <w:ilvl w:val="0"/>
          <w:numId w:val="19"/>
        </w:numPr>
        <w:suppressAutoHyphens/>
        <w:spacing w:before="0" w:after="0" w:line="260" w:lineRule="atLeast"/>
        <w:ind w:left="567" w:right="23" w:hanging="283"/>
        <w:jc w:val="both"/>
        <w:rPr>
          <w:rFonts w:asciiTheme="majorHAnsi" w:eastAsia="Times New Roman" w:hAnsiTheme="majorHAnsi" w:cstheme="minorHAnsi"/>
          <w:b/>
          <w:bCs/>
          <w:w w:val="90"/>
          <w:szCs w:val="24"/>
          <w:lang w:eastAsia="pl-PL"/>
        </w:rPr>
      </w:pPr>
      <w:r w:rsidRPr="002B1E8E">
        <w:rPr>
          <w:rFonts w:asciiTheme="majorHAnsi" w:eastAsia="Times New Roman" w:hAnsiTheme="majorHAnsi" w:cstheme="minorHAnsi"/>
          <w:w w:val="90"/>
          <w:szCs w:val="24"/>
          <w:lang w:eastAsia="pl-PL"/>
        </w:rPr>
        <w:t xml:space="preserve">wybór oferty </w:t>
      </w:r>
      <w:r w:rsidRPr="002B1E8E">
        <w:rPr>
          <w:rFonts w:asciiTheme="majorHAnsi" w:eastAsia="Times New Roman" w:hAnsiTheme="majorHAnsi" w:cstheme="minorHAnsi"/>
          <w:b/>
          <w:bCs/>
          <w:w w:val="90"/>
          <w:szCs w:val="24"/>
          <w:lang w:eastAsia="pl-PL"/>
        </w:rPr>
        <w:t>będzie</w:t>
      </w:r>
      <w:r w:rsidRPr="002B1E8E">
        <w:rPr>
          <w:rFonts w:asciiTheme="majorHAnsi" w:eastAsia="Times New Roman" w:hAnsiTheme="majorHAnsi" w:cstheme="minorHAnsi"/>
          <w:w w:val="90"/>
          <w:szCs w:val="24"/>
          <w:lang w:eastAsia="pl-PL"/>
        </w:rPr>
        <w:t xml:space="preserve"> prowadzić do powstania u Zamawiającego obowiązku podatkowego w odniesieniu do następujących </w:t>
      </w:r>
      <w:r w:rsidRPr="002B1E8E">
        <w:rPr>
          <w:rFonts w:asciiTheme="majorHAnsi" w:eastAsia="Times New Roman" w:hAnsiTheme="majorHAnsi" w:cstheme="minorHAnsi"/>
          <w:i/>
          <w:iCs/>
          <w:w w:val="90"/>
          <w:szCs w:val="24"/>
          <w:lang w:eastAsia="pl-PL"/>
        </w:rPr>
        <w:t>towarów/ usług/robót (w zależności od przedmiotu zamówienia)</w:t>
      </w:r>
      <w:r w:rsidRPr="002B1E8E">
        <w:rPr>
          <w:rFonts w:asciiTheme="majorHAnsi" w:eastAsia="Times New Roman" w:hAnsiTheme="majorHAnsi" w:cstheme="minorHAnsi"/>
          <w:w w:val="90"/>
          <w:szCs w:val="24"/>
          <w:lang w:eastAsia="pl-PL"/>
        </w:rPr>
        <w:t xml:space="preserve">: ____________________________________________. Wartość </w:t>
      </w:r>
      <w:r w:rsidRPr="002B1E8E">
        <w:rPr>
          <w:rFonts w:asciiTheme="majorHAnsi" w:eastAsia="Times New Roman" w:hAnsiTheme="majorHAnsi" w:cstheme="minorHAnsi"/>
          <w:i/>
          <w:iCs/>
          <w:w w:val="90"/>
          <w:szCs w:val="24"/>
          <w:lang w:eastAsia="pl-PL"/>
        </w:rPr>
        <w:t>towaru/ usług/robót</w:t>
      </w:r>
      <w:r w:rsidRPr="002B1E8E">
        <w:rPr>
          <w:rFonts w:asciiTheme="majorHAnsi" w:eastAsia="Times New Roman" w:hAnsiTheme="majorHAnsi" w:cstheme="minorHAnsi"/>
          <w:w w:val="90"/>
          <w:szCs w:val="24"/>
          <w:lang w:eastAsia="pl-PL"/>
        </w:rPr>
        <w:t xml:space="preserve"> </w:t>
      </w:r>
      <w:r w:rsidRPr="002B1E8E">
        <w:rPr>
          <w:rFonts w:asciiTheme="majorHAnsi" w:eastAsia="Times New Roman" w:hAnsiTheme="majorHAnsi" w:cstheme="minorHAnsi"/>
          <w:i/>
          <w:iCs/>
          <w:w w:val="90"/>
          <w:szCs w:val="24"/>
          <w:lang w:eastAsia="pl-PL"/>
        </w:rPr>
        <w:t>(w zależności od przedmiotu zamówienia)</w:t>
      </w:r>
      <w:r w:rsidRPr="002B1E8E">
        <w:rPr>
          <w:rFonts w:asciiTheme="majorHAnsi" w:eastAsia="Times New Roman" w:hAnsiTheme="majorHAnsi" w:cstheme="minorHAnsi"/>
          <w:w w:val="90"/>
          <w:szCs w:val="24"/>
          <w:lang w:eastAsia="pl-PL"/>
        </w:rPr>
        <w:t xml:space="preserve"> powodująca obowiązek podatkowy u Zamawiającego to ___________ zł netto **</w:t>
      </w:r>
      <w:r w:rsidRPr="002B1E8E">
        <w:rPr>
          <w:rFonts w:asciiTheme="majorHAnsi" w:eastAsia="Times New Roman" w:hAnsiTheme="majorHAnsi" w:cstheme="minorHAnsi"/>
          <w:b/>
          <w:bCs/>
          <w:w w:val="90"/>
          <w:szCs w:val="24"/>
          <w:lang w:eastAsia="pl-PL"/>
        </w:rPr>
        <w:t>.</w:t>
      </w:r>
    </w:p>
    <w:p w14:paraId="2AA72FEB" w14:textId="77777777" w:rsidR="006D0604" w:rsidRPr="002B1E8E" w:rsidRDefault="006D0604" w:rsidP="006D0604">
      <w:pPr>
        <w:tabs>
          <w:tab w:val="left" w:pos="284"/>
        </w:tabs>
        <w:suppressAutoHyphens/>
        <w:spacing w:after="0" w:line="260" w:lineRule="atLeast"/>
        <w:jc w:val="both"/>
        <w:rPr>
          <w:rFonts w:asciiTheme="majorHAnsi" w:eastAsia="Times New Roman" w:hAnsiTheme="majorHAnsi" w:cstheme="minorHAnsi"/>
          <w:iCs/>
          <w:w w:val="90"/>
          <w:szCs w:val="24"/>
          <w:lang w:eastAsia="ar-SA"/>
        </w:rPr>
      </w:pPr>
    </w:p>
    <w:p w14:paraId="6AE61107" w14:textId="77777777" w:rsidR="006D0604" w:rsidRPr="002B1E8E" w:rsidRDefault="006D0604" w:rsidP="006D0604">
      <w:pPr>
        <w:spacing w:after="0" w:line="260" w:lineRule="atLeast"/>
        <w:jc w:val="both"/>
        <w:rPr>
          <w:rFonts w:asciiTheme="majorHAnsi" w:eastAsia="Times New Roman" w:hAnsiTheme="majorHAnsi" w:cstheme="minorHAnsi"/>
          <w:w w:val="90"/>
          <w:szCs w:val="24"/>
          <w:lang w:eastAsia="pl-PL"/>
        </w:rPr>
      </w:pPr>
      <w:r w:rsidRPr="002B1E8E">
        <w:rPr>
          <w:rFonts w:asciiTheme="majorHAnsi" w:eastAsia="Times New Roman" w:hAnsiTheme="majorHAnsi" w:cstheme="minorHAnsi"/>
          <w:b/>
          <w:w w:val="90"/>
          <w:szCs w:val="24"/>
          <w:lang w:eastAsia="pl-PL"/>
        </w:rPr>
        <w:t>5. ZAMIERZAMY</w:t>
      </w:r>
      <w:r w:rsidRPr="002B1E8E">
        <w:rPr>
          <w:rFonts w:asciiTheme="majorHAnsi" w:eastAsia="Times New Roman" w:hAnsiTheme="majorHAnsi" w:cstheme="minorHAnsi"/>
          <w:w w:val="90"/>
          <w:szCs w:val="24"/>
          <w:lang w:eastAsia="pl-PL"/>
        </w:rPr>
        <w:t xml:space="preserve"> powierzyć podwykonawcom wykonanie następujących części zamówienia:</w:t>
      </w:r>
    </w:p>
    <w:p w14:paraId="17281E66" w14:textId="77777777" w:rsidR="006D0604" w:rsidRPr="002B1E8E" w:rsidRDefault="006D0604" w:rsidP="006D0604">
      <w:pPr>
        <w:spacing w:after="0" w:line="260" w:lineRule="atLeast"/>
        <w:ind w:left="426"/>
        <w:jc w:val="both"/>
        <w:rPr>
          <w:rFonts w:asciiTheme="majorHAnsi" w:eastAsia="Times New Roman" w:hAnsiTheme="majorHAnsi" w:cstheme="minorHAnsi"/>
          <w:w w:val="90"/>
          <w:szCs w:val="24"/>
        </w:rPr>
      </w:pPr>
      <w:r w:rsidRPr="002B1E8E">
        <w:rPr>
          <w:rFonts w:asciiTheme="majorHAnsi" w:eastAsia="Times New Roman" w:hAnsiTheme="majorHAnsi" w:cstheme="minorHAnsi"/>
          <w:w w:val="90"/>
          <w:szCs w:val="24"/>
        </w:rPr>
        <w:t>_____________________________________________________________________</w:t>
      </w:r>
    </w:p>
    <w:p w14:paraId="7922F569" w14:textId="77777777" w:rsidR="006D0604" w:rsidRPr="002B1E8E" w:rsidRDefault="006D0604" w:rsidP="006D0604">
      <w:pPr>
        <w:spacing w:after="0" w:line="260" w:lineRule="atLeast"/>
        <w:ind w:left="426"/>
        <w:jc w:val="both"/>
        <w:rPr>
          <w:rFonts w:asciiTheme="majorHAnsi" w:eastAsia="Times New Roman" w:hAnsiTheme="majorHAnsi" w:cstheme="minorHAnsi"/>
          <w:b/>
          <w:bCs/>
          <w:iCs/>
          <w:w w:val="90"/>
          <w:szCs w:val="24"/>
          <w:lang w:eastAsia="pl-PL"/>
        </w:rPr>
      </w:pPr>
    </w:p>
    <w:p w14:paraId="4D2DAC7D" w14:textId="77777777" w:rsidR="006D0604" w:rsidRPr="002B1E8E" w:rsidRDefault="006D0604" w:rsidP="006D0604">
      <w:pPr>
        <w:spacing w:after="0" w:line="260" w:lineRule="atLeast"/>
        <w:ind w:left="426"/>
        <w:jc w:val="both"/>
        <w:rPr>
          <w:rFonts w:asciiTheme="majorHAnsi" w:eastAsia="Times New Roman" w:hAnsiTheme="majorHAnsi" w:cstheme="minorHAnsi"/>
          <w:bCs/>
          <w:i/>
          <w:iCs/>
          <w:w w:val="90"/>
          <w:szCs w:val="24"/>
          <w:lang w:eastAsia="pl-PL"/>
        </w:rPr>
      </w:pPr>
      <w:r w:rsidRPr="002B1E8E">
        <w:rPr>
          <w:rFonts w:asciiTheme="majorHAnsi" w:eastAsia="Times New Roman" w:hAnsiTheme="majorHAnsi" w:cstheme="minorHAnsi"/>
          <w:b/>
          <w:bCs/>
          <w:iCs/>
          <w:w w:val="90"/>
          <w:szCs w:val="24"/>
          <w:lang w:eastAsia="pl-PL"/>
        </w:rPr>
        <w:t>ZAMIERZAM</w:t>
      </w:r>
      <w:r w:rsidRPr="002B1E8E">
        <w:rPr>
          <w:rFonts w:asciiTheme="majorHAnsi" w:eastAsia="Times New Roman" w:hAnsiTheme="majorHAnsi" w:cstheme="minorHAnsi"/>
          <w:bCs/>
          <w:i/>
          <w:iCs/>
          <w:w w:val="90"/>
          <w:szCs w:val="24"/>
          <w:lang w:eastAsia="pl-PL"/>
        </w:rPr>
        <w:t xml:space="preserve"> </w:t>
      </w:r>
      <w:r w:rsidRPr="002B1E8E">
        <w:rPr>
          <w:rFonts w:asciiTheme="majorHAnsi" w:eastAsia="Times New Roman" w:hAnsiTheme="majorHAnsi" w:cstheme="minorHAnsi"/>
          <w:bCs/>
          <w:iCs/>
          <w:w w:val="90"/>
          <w:szCs w:val="24"/>
          <w:lang w:eastAsia="pl-PL"/>
        </w:rPr>
        <w:t>powierzyć wykonanie części zamówienia następującym podwykonawcom</w:t>
      </w:r>
      <w:r w:rsidRPr="002B1E8E">
        <w:rPr>
          <w:rFonts w:asciiTheme="majorHAnsi" w:eastAsia="Times New Roman" w:hAnsiTheme="majorHAnsi" w:cstheme="minorHAnsi"/>
          <w:bCs/>
          <w:i/>
          <w:iCs/>
          <w:w w:val="90"/>
          <w:szCs w:val="24"/>
          <w:lang w:eastAsia="pl-PL"/>
        </w:rPr>
        <w:t xml:space="preserve"> (o ile jest to wiadome, podać firmy podwykonawców).</w:t>
      </w:r>
    </w:p>
    <w:p w14:paraId="6C3F0E40" w14:textId="77777777" w:rsidR="006D0604" w:rsidRPr="002B1E8E" w:rsidRDefault="006D0604" w:rsidP="006D0604">
      <w:pPr>
        <w:spacing w:after="0" w:line="260" w:lineRule="atLeast"/>
        <w:ind w:left="426"/>
        <w:jc w:val="both"/>
        <w:rPr>
          <w:rFonts w:asciiTheme="majorHAnsi" w:eastAsia="Times New Roman" w:hAnsiTheme="majorHAnsi" w:cstheme="minorHAnsi"/>
          <w:bCs/>
          <w:i/>
          <w:iCs/>
          <w:w w:val="90"/>
          <w:szCs w:val="24"/>
          <w:lang w:eastAsia="pl-PL"/>
        </w:rPr>
      </w:pPr>
      <w:r w:rsidRPr="002B1E8E">
        <w:rPr>
          <w:rFonts w:asciiTheme="majorHAnsi" w:eastAsia="Times New Roman" w:hAnsiTheme="majorHAnsi" w:cstheme="minorHAnsi"/>
          <w:bCs/>
          <w:i/>
          <w:iCs/>
          <w:w w:val="90"/>
          <w:szCs w:val="24"/>
          <w:lang w:eastAsia="pl-PL"/>
        </w:rPr>
        <w:t>_____________________________________________________________________</w:t>
      </w:r>
    </w:p>
    <w:p w14:paraId="4A129B18" w14:textId="77777777" w:rsidR="006D0604" w:rsidRPr="002B1E8E" w:rsidRDefault="006D0604" w:rsidP="006D0604">
      <w:pPr>
        <w:spacing w:after="0" w:line="260" w:lineRule="atLeast"/>
        <w:ind w:left="283"/>
        <w:rPr>
          <w:rFonts w:asciiTheme="majorHAnsi" w:eastAsia="Times New Roman" w:hAnsiTheme="majorHAnsi" w:cstheme="minorHAnsi"/>
          <w:b/>
          <w:iCs/>
          <w:w w:val="90"/>
          <w:szCs w:val="24"/>
        </w:rPr>
      </w:pPr>
    </w:p>
    <w:p w14:paraId="46D4CCA6" w14:textId="77777777" w:rsidR="006D0604" w:rsidRPr="002B1E8E" w:rsidRDefault="006D0604" w:rsidP="006D0604">
      <w:pPr>
        <w:tabs>
          <w:tab w:val="left" w:pos="284"/>
        </w:tabs>
        <w:suppressAutoHyphens/>
        <w:spacing w:after="0" w:line="480" w:lineRule="auto"/>
        <w:jc w:val="both"/>
        <w:rPr>
          <w:rFonts w:asciiTheme="majorHAnsi" w:eastAsia="Times New Roman" w:hAnsiTheme="majorHAnsi" w:cstheme="minorHAnsi"/>
          <w:w w:val="90"/>
          <w:szCs w:val="24"/>
          <w:lang w:eastAsia="ar-SA"/>
        </w:rPr>
      </w:pPr>
      <w:r w:rsidRPr="002B1E8E">
        <w:rPr>
          <w:rFonts w:asciiTheme="majorHAnsi" w:eastAsia="Times New Roman" w:hAnsiTheme="majorHAnsi" w:cstheme="minorHAnsi"/>
          <w:b/>
          <w:w w:val="90"/>
          <w:szCs w:val="24"/>
          <w:lang w:eastAsia="ar-SA"/>
        </w:rPr>
        <w:t>6 Gwarancja na wykonanie całości przedmiotu zamówienia: …………….. miesięcy</w:t>
      </w:r>
      <w:r w:rsidRPr="002B1E8E">
        <w:rPr>
          <w:rFonts w:asciiTheme="majorHAnsi" w:eastAsia="Times New Roman" w:hAnsiTheme="majorHAnsi" w:cstheme="minorHAnsi"/>
          <w:w w:val="90"/>
          <w:szCs w:val="24"/>
          <w:lang w:eastAsia="ar-SA"/>
        </w:rPr>
        <w:t>.</w:t>
      </w:r>
    </w:p>
    <w:p w14:paraId="6CBBC97A" w14:textId="77777777" w:rsidR="006D0604" w:rsidRPr="002B1E8E" w:rsidRDefault="006D0604" w:rsidP="006D0604">
      <w:pPr>
        <w:tabs>
          <w:tab w:val="left" w:pos="284"/>
        </w:tabs>
        <w:suppressAutoHyphens/>
        <w:spacing w:after="0" w:line="480" w:lineRule="auto"/>
        <w:jc w:val="both"/>
        <w:rPr>
          <w:rFonts w:asciiTheme="majorHAnsi" w:eastAsia="Times New Roman" w:hAnsiTheme="majorHAnsi" w:cstheme="minorHAnsi"/>
          <w:b/>
          <w:w w:val="90"/>
          <w:szCs w:val="24"/>
          <w:lang w:eastAsia="ar-SA"/>
        </w:rPr>
      </w:pPr>
      <w:r w:rsidRPr="002B1E8E">
        <w:rPr>
          <w:rFonts w:asciiTheme="majorHAnsi" w:eastAsia="Times New Roman" w:hAnsiTheme="majorHAnsi" w:cstheme="minorHAnsi"/>
          <w:b/>
          <w:w w:val="90"/>
          <w:szCs w:val="24"/>
          <w:lang w:eastAsia="ar-SA"/>
        </w:rPr>
        <w:t>7. DOŚWIADCZENIE KIEROWNIKA BUDOWY wskazanego w Zał.3</w:t>
      </w:r>
    </w:p>
    <w:p w14:paraId="7B2D50F7" w14:textId="77777777" w:rsidR="006D0604" w:rsidRPr="002B1E8E" w:rsidRDefault="006D0604" w:rsidP="002B1E8E">
      <w:pPr>
        <w:tabs>
          <w:tab w:val="left" w:pos="284"/>
        </w:tabs>
        <w:suppressAutoHyphens/>
        <w:spacing w:after="0" w:line="480" w:lineRule="auto"/>
        <w:ind w:left="397"/>
        <w:rPr>
          <w:rFonts w:asciiTheme="majorHAnsi" w:eastAsia="Times New Roman" w:hAnsiTheme="majorHAnsi" w:cstheme="minorHAnsi"/>
          <w:w w:val="90"/>
          <w:szCs w:val="24"/>
          <w:lang w:eastAsia="ar-SA"/>
        </w:rPr>
      </w:pPr>
      <w:r w:rsidRPr="002B1E8E">
        <w:rPr>
          <w:rFonts w:asciiTheme="majorHAnsi" w:eastAsia="Times New Roman" w:hAnsiTheme="majorHAnsi" w:cstheme="minorHAnsi"/>
          <w:w w:val="90"/>
          <w:szCs w:val="24"/>
          <w:lang w:eastAsia="ar-SA"/>
        </w:rPr>
        <w:t>Imię i nazwisko osoby, która pełniła funkcję kierownika budowy przy realizacji zad</w:t>
      </w:r>
      <w:r w:rsidR="002B1E8E">
        <w:rPr>
          <w:rFonts w:asciiTheme="majorHAnsi" w:eastAsia="Times New Roman" w:hAnsiTheme="majorHAnsi" w:cstheme="minorHAnsi"/>
          <w:w w:val="90"/>
          <w:szCs w:val="24"/>
          <w:lang w:eastAsia="ar-SA"/>
        </w:rPr>
        <w:t>ania o którym mowa w</w:t>
      </w:r>
      <w:r w:rsidRPr="002B1E8E">
        <w:rPr>
          <w:rFonts w:asciiTheme="majorHAnsi" w:eastAsia="Times New Roman" w:hAnsiTheme="majorHAnsi" w:cstheme="minorHAnsi"/>
          <w:w w:val="90"/>
          <w:szCs w:val="24"/>
          <w:lang w:eastAsia="ar-SA"/>
        </w:rPr>
        <w:t xml:space="preserve"> SWZ: ……………………………………………………….…………………………………………………..</w:t>
      </w:r>
    </w:p>
    <w:p w14:paraId="1488197B" w14:textId="77777777" w:rsidR="006D0604" w:rsidRPr="002B1E8E" w:rsidRDefault="006D0604" w:rsidP="006D0604">
      <w:pPr>
        <w:tabs>
          <w:tab w:val="left" w:pos="284"/>
        </w:tabs>
        <w:suppressAutoHyphens/>
        <w:spacing w:after="0" w:line="480" w:lineRule="auto"/>
        <w:ind w:left="397"/>
        <w:jc w:val="both"/>
        <w:rPr>
          <w:rFonts w:asciiTheme="majorHAnsi" w:eastAsia="Times New Roman" w:hAnsiTheme="majorHAnsi" w:cstheme="minorHAnsi"/>
          <w:w w:val="90"/>
          <w:szCs w:val="24"/>
          <w:lang w:eastAsia="ar-SA"/>
        </w:rPr>
      </w:pPr>
      <w:r w:rsidRPr="002B1E8E">
        <w:rPr>
          <w:rFonts w:asciiTheme="majorHAnsi" w:eastAsia="Times New Roman" w:hAnsiTheme="majorHAnsi" w:cstheme="minorHAnsi"/>
          <w:w w:val="90"/>
          <w:szCs w:val="24"/>
          <w:lang w:eastAsia="ar-SA"/>
        </w:rPr>
        <w:t>Nazwa zadania/zadań przy którym/</w:t>
      </w:r>
      <w:proofErr w:type="spellStart"/>
      <w:r w:rsidRPr="002B1E8E">
        <w:rPr>
          <w:rFonts w:asciiTheme="majorHAnsi" w:eastAsia="Times New Roman" w:hAnsiTheme="majorHAnsi" w:cstheme="minorHAnsi"/>
          <w:w w:val="90"/>
          <w:szCs w:val="24"/>
          <w:lang w:eastAsia="ar-SA"/>
        </w:rPr>
        <w:t>ch</w:t>
      </w:r>
      <w:proofErr w:type="spellEnd"/>
      <w:r w:rsidRPr="002B1E8E">
        <w:rPr>
          <w:rFonts w:asciiTheme="majorHAnsi" w:eastAsia="Times New Roman" w:hAnsiTheme="majorHAnsi" w:cstheme="minorHAnsi"/>
          <w:w w:val="90"/>
          <w:szCs w:val="24"/>
          <w:lang w:eastAsia="ar-SA"/>
        </w:rPr>
        <w:t xml:space="preserve"> ww. pełnił funkcję kierownika budowy:……………………………………………………………………………………………………………………………………………</w:t>
      </w:r>
    </w:p>
    <w:p w14:paraId="44464000" w14:textId="77777777" w:rsidR="006D0604" w:rsidRPr="002B1E8E" w:rsidRDefault="006D0604" w:rsidP="006D0604">
      <w:pPr>
        <w:tabs>
          <w:tab w:val="left" w:pos="284"/>
        </w:tabs>
        <w:suppressAutoHyphens/>
        <w:spacing w:after="0" w:line="480" w:lineRule="auto"/>
        <w:ind w:left="397"/>
        <w:jc w:val="both"/>
        <w:rPr>
          <w:rFonts w:asciiTheme="majorHAnsi" w:eastAsia="Times New Roman" w:hAnsiTheme="majorHAnsi" w:cstheme="minorHAnsi"/>
          <w:w w:val="90"/>
          <w:szCs w:val="24"/>
          <w:lang w:eastAsia="ar-SA"/>
        </w:rPr>
      </w:pPr>
      <w:r w:rsidRPr="002B1E8E">
        <w:rPr>
          <w:rFonts w:asciiTheme="majorHAnsi" w:eastAsia="Times New Roman" w:hAnsiTheme="majorHAnsi" w:cstheme="minorHAnsi"/>
          <w:w w:val="90"/>
          <w:szCs w:val="24"/>
          <w:lang w:eastAsia="ar-SA"/>
        </w:rPr>
        <w:t>Wartość w zł brutto: ………………………………………………</w:t>
      </w:r>
    </w:p>
    <w:p w14:paraId="5612224E" w14:textId="77777777" w:rsidR="006D0604" w:rsidRPr="002B1E8E" w:rsidRDefault="006D0604" w:rsidP="006D0604">
      <w:pPr>
        <w:tabs>
          <w:tab w:val="left" w:pos="284"/>
        </w:tabs>
        <w:suppressAutoHyphens/>
        <w:spacing w:after="0" w:line="260" w:lineRule="atLeast"/>
        <w:jc w:val="both"/>
        <w:rPr>
          <w:rFonts w:asciiTheme="majorHAnsi" w:eastAsia="Times New Roman" w:hAnsiTheme="majorHAnsi" w:cstheme="minorHAnsi"/>
          <w:i/>
          <w:w w:val="90"/>
          <w:szCs w:val="24"/>
          <w:lang w:eastAsia="pl-PL"/>
        </w:rPr>
      </w:pPr>
      <w:r w:rsidRPr="002B1E8E">
        <w:rPr>
          <w:rFonts w:asciiTheme="majorHAnsi" w:eastAsia="Times New Roman" w:hAnsiTheme="majorHAnsi" w:cstheme="minorHAnsi"/>
          <w:b/>
          <w:w w:val="90"/>
          <w:szCs w:val="24"/>
          <w:lang w:eastAsia="ar-SA"/>
        </w:rPr>
        <w:t>8. JESTEŚMY</w:t>
      </w:r>
      <w:r w:rsidRPr="002B1E8E">
        <w:rPr>
          <w:rFonts w:asciiTheme="majorHAnsi" w:eastAsia="Times New Roman" w:hAnsiTheme="majorHAnsi" w:cstheme="minorHAnsi"/>
          <w:w w:val="90"/>
          <w:szCs w:val="24"/>
          <w:lang w:eastAsia="ar-SA"/>
        </w:rPr>
        <w:t xml:space="preserve"> związani ofertą przez okres wskazany w Specyfikacji Warunków Zamówienia. </w:t>
      </w:r>
    </w:p>
    <w:p w14:paraId="10BAF02B" w14:textId="77777777" w:rsidR="006D0604" w:rsidRPr="002B1E8E" w:rsidRDefault="006D0604" w:rsidP="006D0604">
      <w:pPr>
        <w:spacing w:after="0" w:line="260" w:lineRule="atLeast"/>
        <w:ind w:left="2836"/>
        <w:rPr>
          <w:rFonts w:asciiTheme="majorHAnsi" w:eastAsia="Times New Roman" w:hAnsiTheme="majorHAnsi" w:cstheme="minorHAnsi"/>
          <w:i/>
          <w:w w:val="90"/>
          <w:szCs w:val="24"/>
          <w:lang w:eastAsia="pl-PL"/>
        </w:rPr>
      </w:pPr>
    </w:p>
    <w:p w14:paraId="6E9C4F53" w14:textId="77777777" w:rsidR="006D0604" w:rsidRPr="002B1E8E" w:rsidRDefault="006D0604" w:rsidP="006D0604">
      <w:pPr>
        <w:suppressAutoHyphens/>
        <w:spacing w:after="0" w:line="260" w:lineRule="atLeast"/>
        <w:jc w:val="both"/>
        <w:rPr>
          <w:rFonts w:asciiTheme="majorHAnsi" w:eastAsia="Times New Roman" w:hAnsiTheme="majorHAnsi" w:cstheme="minorHAnsi"/>
          <w:w w:val="90"/>
          <w:szCs w:val="24"/>
          <w:lang w:eastAsia="ar-SA"/>
        </w:rPr>
      </w:pPr>
      <w:r w:rsidRPr="002B1E8E">
        <w:rPr>
          <w:rFonts w:asciiTheme="majorHAnsi" w:eastAsia="Times New Roman" w:hAnsiTheme="majorHAnsi" w:cstheme="minorHAnsi"/>
          <w:b/>
          <w:w w:val="90"/>
          <w:szCs w:val="24"/>
          <w:lang w:eastAsia="ar-SA"/>
        </w:rPr>
        <w:t>9 OŚWIADCZAMY,</w:t>
      </w:r>
      <w:r w:rsidRPr="002B1E8E">
        <w:rPr>
          <w:rFonts w:asciiTheme="majorHAnsi" w:eastAsia="Times New Roman" w:hAnsiTheme="majorHAnsi" w:cstheme="minorHAnsi"/>
          <w:w w:val="90"/>
          <w:szCs w:val="24"/>
          <w:lang w:eastAsia="ar-SA"/>
        </w:rPr>
        <w:t xml:space="preserve"> że zapoznaliśmy się z Istotnymi dla Stron postanowieniami umowy zawartymi w Specyfikacji Warunków Zamówienia i zobowiązujemy się, w przypadku wyboru naszej oferty, do zawarcia umowy zgodnej z niniejszą ofertą, na warunkach określonych w Specyfikacji Warunków Zamówienia, w miejscu i terminie wyznaczonym przez Zamawiającego.</w:t>
      </w:r>
    </w:p>
    <w:p w14:paraId="7D9C1BB5" w14:textId="77777777" w:rsidR="006D0604" w:rsidRPr="002B1E8E" w:rsidRDefault="006D0604" w:rsidP="006D0604">
      <w:pPr>
        <w:suppressAutoHyphens/>
        <w:spacing w:after="0" w:line="260" w:lineRule="atLeast"/>
        <w:jc w:val="both"/>
        <w:rPr>
          <w:rFonts w:asciiTheme="majorHAnsi" w:eastAsia="Times New Roman" w:hAnsiTheme="majorHAnsi" w:cstheme="minorHAnsi"/>
          <w:w w:val="90"/>
          <w:szCs w:val="24"/>
          <w:lang w:eastAsia="ar-SA"/>
        </w:rPr>
      </w:pPr>
    </w:p>
    <w:p w14:paraId="68DFF8FF" w14:textId="77777777" w:rsidR="006D0604" w:rsidRPr="002B1E8E" w:rsidRDefault="006D0604" w:rsidP="006D0604">
      <w:pPr>
        <w:suppressAutoHyphens/>
        <w:spacing w:after="0" w:line="260" w:lineRule="atLeast"/>
        <w:jc w:val="both"/>
        <w:rPr>
          <w:rFonts w:asciiTheme="majorHAnsi" w:eastAsia="Times New Roman" w:hAnsiTheme="majorHAnsi" w:cstheme="minorHAnsi"/>
          <w:w w:val="90"/>
          <w:szCs w:val="24"/>
          <w:lang w:eastAsia="ar-SA"/>
        </w:rPr>
      </w:pPr>
      <w:r w:rsidRPr="002B1E8E">
        <w:rPr>
          <w:rFonts w:asciiTheme="majorHAnsi" w:eastAsia="Times New Roman" w:hAnsiTheme="majorHAnsi" w:cstheme="minorHAnsi"/>
          <w:b/>
          <w:w w:val="90"/>
          <w:szCs w:val="24"/>
          <w:lang w:eastAsia="ar-SA"/>
        </w:rPr>
        <w:t>10 OŚWIADCZAMY</w:t>
      </w:r>
      <w:r w:rsidRPr="002B1E8E">
        <w:rPr>
          <w:rFonts w:asciiTheme="majorHAnsi" w:eastAsia="Times New Roman" w:hAnsiTheme="majorHAnsi" w:cstheme="minorHAnsi"/>
          <w:w w:val="90"/>
          <w:szCs w:val="24"/>
          <w:lang w:eastAsia="ar-SA"/>
        </w:rPr>
        <w:t>, że czynności określone w</w:t>
      </w:r>
      <w:r w:rsidR="002B1E8E">
        <w:rPr>
          <w:rFonts w:asciiTheme="majorHAnsi" w:eastAsia="Times New Roman" w:hAnsiTheme="majorHAnsi" w:cstheme="minorHAnsi"/>
          <w:w w:val="90"/>
          <w:szCs w:val="24"/>
          <w:lang w:eastAsia="ar-SA"/>
        </w:rPr>
        <w:t xml:space="preserve"> </w:t>
      </w:r>
      <w:r w:rsidRPr="002B1E8E">
        <w:rPr>
          <w:rFonts w:asciiTheme="majorHAnsi" w:eastAsia="Times New Roman" w:hAnsiTheme="majorHAnsi" w:cstheme="minorHAnsi"/>
          <w:w w:val="90"/>
          <w:szCs w:val="24"/>
          <w:lang w:eastAsia="ar-SA"/>
        </w:rPr>
        <w:t xml:space="preserve"> SWZ będą wykonywane przez osoby zatrudnione na umowę o pracę w rozumieniu przepisów ustawy z dnia 26 czerwca 1974 r. - Kodeks pracy.</w:t>
      </w:r>
    </w:p>
    <w:p w14:paraId="73602D6B" w14:textId="77777777" w:rsidR="006D0604" w:rsidRPr="002B1E8E" w:rsidRDefault="006D0604" w:rsidP="006D0604">
      <w:pPr>
        <w:suppressAutoHyphens/>
        <w:spacing w:after="0" w:line="260" w:lineRule="atLeast"/>
        <w:jc w:val="both"/>
        <w:rPr>
          <w:rFonts w:asciiTheme="majorHAnsi" w:eastAsia="Times New Roman" w:hAnsiTheme="majorHAnsi" w:cstheme="minorHAnsi"/>
          <w:w w:val="90"/>
          <w:szCs w:val="24"/>
          <w:lang w:eastAsia="ar-SA"/>
        </w:rPr>
      </w:pPr>
    </w:p>
    <w:p w14:paraId="4BBB5975" w14:textId="77777777" w:rsidR="006D0604" w:rsidRPr="002B1E8E" w:rsidRDefault="006D0604" w:rsidP="006D0604">
      <w:pPr>
        <w:tabs>
          <w:tab w:val="right" w:leader="dot" w:pos="9633"/>
        </w:tabs>
        <w:spacing w:after="0" w:line="240" w:lineRule="auto"/>
        <w:jc w:val="both"/>
        <w:rPr>
          <w:rFonts w:asciiTheme="majorHAnsi" w:hAnsiTheme="majorHAnsi" w:cstheme="minorHAnsi"/>
          <w:szCs w:val="24"/>
        </w:rPr>
      </w:pPr>
      <w:r w:rsidRPr="002B1E8E">
        <w:rPr>
          <w:rFonts w:asciiTheme="majorHAnsi" w:eastAsia="Times New Roman" w:hAnsiTheme="majorHAnsi" w:cstheme="minorHAnsi"/>
          <w:b/>
          <w:w w:val="90"/>
          <w:szCs w:val="24"/>
          <w:lang w:eastAsia="ar-SA"/>
        </w:rPr>
        <w:t>11</w:t>
      </w:r>
      <w:r w:rsidRPr="002B1E8E">
        <w:rPr>
          <w:rFonts w:asciiTheme="majorHAnsi" w:eastAsia="Times New Roman" w:hAnsiTheme="majorHAnsi" w:cstheme="minorHAnsi"/>
          <w:w w:val="90"/>
          <w:szCs w:val="24"/>
          <w:lang w:eastAsia="ar-SA"/>
        </w:rPr>
        <w:t xml:space="preserve">. </w:t>
      </w:r>
      <w:r w:rsidRPr="002B1E8E">
        <w:rPr>
          <w:rFonts w:asciiTheme="majorHAnsi" w:hAnsiTheme="majorHAnsi" w:cstheme="minorHAnsi"/>
          <w:szCs w:val="24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</w:t>
      </w:r>
    </w:p>
    <w:p w14:paraId="6D63B372" w14:textId="77777777" w:rsidR="006D0604" w:rsidRPr="002B1E8E" w:rsidRDefault="006D0604" w:rsidP="006D0604">
      <w:pPr>
        <w:tabs>
          <w:tab w:val="right" w:leader="dot" w:pos="9633"/>
        </w:tabs>
        <w:spacing w:after="0" w:line="240" w:lineRule="auto"/>
        <w:jc w:val="both"/>
        <w:rPr>
          <w:rFonts w:asciiTheme="majorHAnsi" w:hAnsiTheme="majorHAnsi" w:cstheme="minorHAnsi"/>
          <w:szCs w:val="24"/>
        </w:rPr>
      </w:pPr>
    </w:p>
    <w:p w14:paraId="24E8035E" w14:textId="77777777" w:rsidR="006D0604" w:rsidRPr="002B1E8E" w:rsidRDefault="006D0604" w:rsidP="002B1E8E">
      <w:pPr>
        <w:tabs>
          <w:tab w:val="right" w:leader="dot" w:pos="9633"/>
        </w:tabs>
        <w:spacing w:after="0" w:line="240" w:lineRule="auto"/>
        <w:rPr>
          <w:rFonts w:asciiTheme="majorHAnsi" w:hAnsiTheme="majorHAnsi" w:cstheme="minorHAnsi"/>
          <w:szCs w:val="24"/>
        </w:rPr>
      </w:pPr>
      <w:r w:rsidRPr="002B1E8E">
        <w:rPr>
          <w:rFonts w:asciiTheme="majorHAnsi" w:hAnsiTheme="majorHAnsi" w:cstheme="minorHAnsi"/>
          <w:b/>
          <w:szCs w:val="24"/>
        </w:rPr>
        <w:t xml:space="preserve">12 </w:t>
      </w:r>
      <w:r w:rsidRPr="002B1E8E">
        <w:rPr>
          <w:rFonts w:asciiTheme="majorHAnsi" w:hAnsiTheme="majorHAnsi" w:cstheme="minorHAnsi"/>
          <w:szCs w:val="24"/>
        </w:rPr>
        <w:t xml:space="preserve"> Oświadczamy, że wszelkie płatności związane z realizacją niniejszego postepowania oraz umowy w przypadku wyboru naszej oferty zamawiający przekazywał będzie na następujący nr rachunku bankowego:</w:t>
      </w:r>
      <w:r w:rsidR="002B1E8E">
        <w:rPr>
          <w:rFonts w:asciiTheme="majorHAnsi" w:hAnsiTheme="majorHAnsi" w:cstheme="minorHAnsi"/>
          <w:szCs w:val="24"/>
        </w:rPr>
        <w:t xml:space="preserve"> </w:t>
      </w:r>
      <w:r w:rsidRPr="002B1E8E">
        <w:rPr>
          <w:rFonts w:asciiTheme="majorHAnsi" w:hAnsiTheme="majorHAnsi" w:cstheme="minorHAnsi"/>
          <w:szCs w:val="24"/>
        </w:rPr>
        <w:t>…………………………………………………………………………….</w:t>
      </w:r>
    </w:p>
    <w:p w14:paraId="73D5F6CD" w14:textId="77777777" w:rsidR="006D0604" w:rsidRPr="002B1E8E" w:rsidRDefault="006D0604" w:rsidP="006D0604">
      <w:pPr>
        <w:tabs>
          <w:tab w:val="right" w:leader="dot" w:pos="9633"/>
        </w:tabs>
        <w:spacing w:after="0" w:line="240" w:lineRule="auto"/>
        <w:jc w:val="both"/>
        <w:rPr>
          <w:rFonts w:asciiTheme="majorHAnsi" w:hAnsiTheme="majorHAnsi" w:cstheme="minorHAnsi"/>
          <w:szCs w:val="24"/>
        </w:rPr>
      </w:pPr>
    </w:p>
    <w:p w14:paraId="726A0583" w14:textId="77777777" w:rsidR="006D0604" w:rsidRPr="002B1E8E" w:rsidRDefault="006D0604" w:rsidP="006D0604">
      <w:pPr>
        <w:tabs>
          <w:tab w:val="right" w:leader="dot" w:pos="9633"/>
        </w:tabs>
        <w:spacing w:after="0" w:line="240" w:lineRule="auto"/>
        <w:jc w:val="both"/>
        <w:rPr>
          <w:rFonts w:asciiTheme="majorHAnsi" w:hAnsiTheme="majorHAnsi" w:cstheme="minorHAnsi"/>
          <w:szCs w:val="24"/>
        </w:rPr>
      </w:pPr>
      <w:r w:rsidRPr="002B1E8E">
        <w:rPr>
          <w:rFonts w:asciiTheme="majorHAnsi" w:hAnsiTheme="majorHAnsi" w:cstheme="minorHAnsi"/>
          <w:b/>
          <w:szCs w:val="24"/>
        </w:rPr>
        <w:t>13</w:t>
      </w:r>
      <w:r w:rsidRPr="002B1E8E">
        <w:rPr>
          <w:rFonts w:asciiTheme="majorHAnsi" w:hAnsiTheme="majorHAnsi" w:cstheme="minorHAnsi"/>
          <w:szCs w:val="24"/>
        </w:rPr>
        <w:t xml:space="preserve"> Jako osobę do kontaktów dotyczących spraw związanych z przedmiotowym postepowaniem oraz zawarciem umowy z Zamawiającym wskazujemy:</w:t>
      </w:r>
    </w:p>
    <w:p w14:paraId="68627A48" w14:textId="77777777" w:rsidR="006D0604" w:rsidRPr="002B1E8E" w:rsidRDefault="006D0604" w:rsidP="006D0604">
      <w:pPr>
        <w:tabs>
          <w:tab w:val="right" w:leader="dot" w:pos="9633"/>
        </w:tabs>
        <w:spacing w:after="0" w:line="480" w:lineRule="auto"/>
        <w:jc w:val="both"/>
        <w:rPr>
          <w:rFonts w:asciiTheme="majorHAnsi" w:hAnsiTheme="majorHAnsi" w:cstheme="minorHAnsi"/>
          <w:szCs w:val="24"/>
        </w:rPr>
      </w:pPr>
      <w:r w:rsidRPr="002B1E8E">
        <w:rPr>
          <w:rFonts w:asciiTheme="majorHAnsi" w:hAnsiTheme="majorHAnsi" w:cstheme="minorHAnsi"/>
          <w:szCs w:val="24"/>
        </w:rPr>
        <w:t>Imię i nazwisko: …………………………………………</w:t>
      </w:r>
    </w:p>
    <w:p w14:paraId="24FA1A90" w14:textId="77777777" w:rsidR="006D0604" w:rsidRDefault="006D0604" w:rsidP="006D0604">
      <w:pPr>
        <w:tabs>
          <w:tab w:val="right" w:leader="dot" w:pos="9633"/>
        </w:tabs>
        <w:spacing w:after="0" w:line="480" w:lineRule="auto"/>
        <w:jc w:val="both"/>
        <w:rPr>
          <w:rFonts w:asciiTheme="majorHAnsi" w:hAnsiTheme="majorHAnsi" w:cstheme="minorHAnsi"/>
          <w:szCs w:val="24"/>
        </w:rPr>
      </w:pPr>
      <w:r w:rsidRPr="002B1E8E">
        <w:rPr>
          <w:rFonts w:asciiTheme="majorHAnsi" w:hAnsiTheme="majorHAnsi" w:cstheme="minorHAnsi"/>
          <w:szCs w:val="24"/>
        </w:rPr>
        <w:t xml:space="preserve"> adres poczty elektronicznej:………………………………….….. </w:t>
      </w:r>
    </w:p>
    <w:p w14:paraId="29D9CA33" w14:textId="77777777" w:rsidR="002B1E8E" w:rsidRPr="002B1E8E" w:rsidRDefault="002B1E8E" w:rsidP="006D0604">
      <w:pPr>
        <w:tabs>
          <w:tab w:val="right" w:leader="dot" w:pos="9633"/>
        </w:tabs>
        <w:spacing w:after="0" w:line="480" w:lineRule="auto"/>
        <w:jc w:val="both"/>
        <w:rPr>
          <w:rFonts w:asciiTheme="majorHAnsi" w:hAnsiTheme="majorHAnsi" w:cstheme="minorHAnsi"/>
          <w:szCs w:val="24"/>
        </w:rPr>
      </w:pPr>
      <w:r>
        <w:rPr>
          <w:rFonts w:asciiTheme="majorHAnsi" w:hAnsiTheme="majorHAnsi" w:cstheme="minorHAnsi"/>
          <w:szCs w:val="24"/>
        </w:rPr>
        <w:t>nr telefonu ………………………………………………………….</w:t>
      </w:r>
    </w:p>
    <w:p w14:paraId="232ECFBC" w14:textId="77777777" w:rsidR="006D0604" w:rsidRPr="002B1E8E" w:rsidRDefault="006D0604" w:rsidP="006D0604">
      <w:pPr>
        <w:tabs>
          <w:tab w:val="right" w:leader="dot" w:pos="9633"/>
        </w:tabs>
        <w:spacing w:after="0"/>
        <w:jc w:val="both"/>
        <w:rPr>
          <w:rFonts w:asciiTheme="majorHAnsi" w:hAnsiTheme="majorHAnsi" w:cstheme="minorHAnsi"/>
          <w:szCs w:val="24"/>
        </w:rPr>
      </w:pPr>
      <w:r w:rsidRPr="002B1E8E">
        <w:rPr>
          <w:rFonts w:asciiTheme="majorHAnsi" w:hAnsiTheme="majorHAnsi" w:cstheme="minorHAnsi"/>
          <w:szCs w:val="24"/>
        </w:rPr>
        <w:t>Jednocześnie oświadczamy że podany powyżej adres e-mail jest adresem na który Zamawiający będzie kierował korespondencję związaną z przedmiotowym postepowaniem, a także zawarciem i realizacja umowy w przypadku wyboru naszej oferty.</w:t>
      </w:r>
    </w:p>
    <w:p w14:paraId="55E42488" w14:textId="77777777" w:rsidR="006D0604" w:rsidRPr="002B1E8E" w:rsidRDefault="006D0604" w:rsidP="006D0604">
      <w:pPr>
        <w:spacing w:after="0" w:line="240" w:lineRule="auto"/>
        <w:ind w:left="142" w:hanging="142"/>
        <w:jc w:val="both"/>
        <w:rPr>
          <w:rFonts w:asciiTheme="majorHAnsi" w:eastAsia="Times New Roman" w:hAnsiTheme="majorHAnsi" w:cstheme="minorHAnsi"/>
          <w:i/>
          <w:iCs/>
          <w:w w:val="90"/>
          <w:szCs w:val="24"/>
          <w:lang w:eastAsia="pl-PL"/>
        </w:rPr>
      </w:pPr>
      <w:r w:rsidRPr="002B1E8E">
        <w:rPr>
          <w:rFonts w:asciiTheme="majorHAnsi" w:eastAsia="Times New Roman" w:hAnsiTheme="majorHAnsi" w:cstheme="minorHAnsi"/>
          <w:i/>
          <w:iCs/>
          <w:w w:val="90"/>
          <w:szCs w:val="24"/>
          <w:lang w:eastAsia="pl-PL"/>
        </w:rPr>
        <w:t>** dotyczy Wykonawców</w:t>
      </w:r>
      <w:r w:rsidRPr="002B1E8E">
        <w:rPr>
          <w:rFonts w:asciiTheme="majorHAnsi" w:eastAsia="Times New Roman" w:hAnsiTheme="majorHAnsi" w:cstheme="minorHAnsi"/>
          <w:i/>
          <w:w w:val="90"/>
          <w:szCs w:val="24"/>
          <w:lang w:eastAsia="pl-PL"/>
        </w:rPr>
        <w:t xml:space="preserve">, </w:t>
      </w:r>
      <w:r w:rsidRPr="002B1E8E">
        <w:rPr>
          <w:rFonts w:asciiTheme="majorHAnsi" w:eastAsia="Times New Roman" w:hAnsiTheme="majorHAnsi" w:cstheme="minorHAnsi"/>
          <w:i/>
          <w:iCs/>
          <w:w w:val="90"/>
          <w:szCs w:val="24"/>
          <w:lang w:eastAsia="pl-PL"/>
        </w:rPr>
        <w:t>których oferty będą generować obowiązek doliczania wartości podatku VAT do wartości netto oferty, tj. w przypadku:</w:t>
      </w:r>
    </w:p>
    <w:p w14:paraId="2C5A48F4" w14:textId="77777777" w:rsidR="006D0604" w:rsidRPr="002B1E8E" w:rsidRDefault="006D0604">
      <w:pPr>
        <w:numPr>
          <w:ilvl w:val="0"/>
          <w:numId w:val="20"/>
        </w:numPr>
        <w:spacing w:before="0" w:after="0" w:line="240" w:lineRule="auto"/>
        <w:jc w:val="both"/>
        <w:rPr>
          <w:rFonts w:asciiTheme="majorHAnsi" w:eastAsia="Times New Roman" w:hAnsiTheme="majorHAnsi" w:cstheme="minorHAnsi"/>
          <w:i/>
          <w:iCs/>
          <w:w w:val="90"/>
          <w:szCs w:val="24"/>
        </w:rPr>
      </w:pPr>
      <w:r w:rsidRPr="002B1E8E">
        <w:rPr>
          <w:rFonts w:asciiTheme="majorHAnsi" w:eastAsia="Times New Roman" w:hAnsiTheme="majorHAnsi" w:cstheme="minorHAnsi"/>
          <w:i/>
          <w:iCs/>
          <w:w w:val="90"/>
          <w:szCs w:val="24"/>
        </w:rPr>
        <w:t>wewnątrzwspólnotowego nabycia towarów,</w:t>
      </w:r>
    </w:p>
    <w:p w14:paraId="1EAD806D" w14:textId="77777777" w:rsidR="006D0604" w:rsidRPr="002B1E8E" w:rsidRDefault="006D0604">
      <w:pPr>
        <w:numPr>
          <w:ilvl w:val="0"/>
          <w:numId w:val="20"/>
        </w:numPr>
        <w:spacing w:before="0" w:after="0" w:line="240" w:lineRule="auto"/>
        <w:jc w:val="both"/>
        <w:rPr>
          <w:rFonts w:asciiTheme="majorHAnsi" w:eastAsia="Times New Roman" w:hAnsiTheme="majorHAnsi" w:cstheme="minorHAnsi"/>
          <w:i/>
          <w:iCs/>
          <w:w w:val="90"/>
          <w:szCs w:val="24"/>
        </w:rPr>
      </w:pPr>
      <w:r w:rsidRPr="002B1E8E">
        <w:rPr>
          <w:rFonts w:asciiTheme="majorHAnsi" w:eastAsia="Times New Roman" w:hAnsiTheme="majorHAnsi" w:cstheme="minorHAnsi"/>
          <w:i/>
          <w:iCs/>
          <w:w w:val="90"/>
          <w:szCs w:val="24"/>
        </w:rPr>
        <w:t>mechanizmu odwróconego obciążenia, o którym mowa w art. 17 ust. 1 pkt 7 ustawy o podatku od towarów i usług,</w:t>
      </w:r>
    </w:p>
    <w:p w14:paraId="01248987" w14:textId="77777777" w:rsidR="006D0604" w:rsidRPr="002B1E8E" w:rsidRDefault="006D0604" w:rsidP="006D0604">
      <w:pPr>
        <w:tabs>
          <w:tab w:val="left" w:leader="dot" w:pos="9360"/>
        </w:tabs>
        <w:spacing w:after="0" w:line="240" w:lineRule="auto"/>
        <w:jc w:val="both"/>
        <w:rPr>
          <w:rFonts w:asciiTheme="majorHAnsi" w:eastAsia="Times New Roman" w:hAnsiTheme="majorHAnsi" w:cstheme="minorHAnsi"/>
          <w:i/>
          <w:iCs/>
          <w:w w:val="90"/>
          <w:szCs w:val="24"/>
        </w:rPr>
      </w:pPr>
      <w:r w:rsidRPr="002B1E8E">
        <w:rPr>
          <w:rFonts w:asciiTheme="majorHAnsi" w:eastAsia="Times New Roman" w:hAnsiTheme="majorHAnsi" w:cstheme="minorHAnsi"/>
          <w:i/>
          <w:iCs/>
          <w:w w:val="90"/>
          <w:szCs w:val="24"/>
        </w:rPr>
        <w:t>importu usług lub importu towarów, z którymi wiąże się obowiązek doliczenia przez zamawiającego przy porównywaniu cen ofertowych podatku VAT</w:t>
      </w:r>
    </w:p>
    <w:p w14:paraId="71BCAECC" w14:textId="77777777" w:rsidR="006D0604" w:rsidRPr="002B1E8E" w:rsidRDefault="006D0604" w:rsidP="006D0604">
      <w:pPr>
        <w:tabs>
          <w:tab w:val="left" w:leader="dot" w:pos="9360"/>
        </w:tabs>
        <w:spacing w:after="0" w:line="260" w:lineRule="atLeast"/>
        <w:jc w:val="both"/>
        <w:rPr>
          <w:rFonts w:asciiTheme="majorHAnsi" w:eastAsia="Times New Roman" w:hAnsiTheme="majorHAnsi" w:cstheme="minorHAnsi"/>
          <w:i/>
          <w:iCs/>
          <w:w w:val="90"/>
          <w:szCs w:val="24"/>
        </w:rPr>
      </w:pPr>
    </w:p>
    <w:p w14:paraId="6E8AAF22" w14:textId="77777777" w:rsidR="006D0604" w:rsidRPr="002B1E8E" w:rsidRDefault="006D0604" w:rsidP="006D0604">
      <w:pPr>
        <w:pStyle w:val="Tekstpodstawowywcity"/>
        <w:ind w:left="23" w:hanging="23"/>
        <w:jc w:val="right"/>
        <w:rPr>
          <w:rFonts w:asciiTheme="majorHAnsi" w:eastAsia="Times New Roman" w:hAnsiTheme="majorHAnsi" w:cstheme="minorHAnsi"/>
          <w:b/>
          <w:w w:val="90"/>
          <w:szCs w:val="24"/>
          <w:lang w:eastAsia="x-none"/>
        </w:rPr>
      </w:pPr>
    </w:p>
    <w:p w14:paraId="596DADCD" w14:textId="77777777" w:rsidR="006D0604" w:rsidRPr="002B1E8E" w:rsidRDefault="006D0604" w:rsidP="006D0604">
      <w:pPr>
        <w:pStyle w:val="Tekstpodstawowywcity"/>
        <w:ind w:left="23" w:hanging="23"/>
        <w:jc w:val="right"/>
        <w:rPr>
          <w:rFonts w:asciiTheme="majorHAnsi" w:eastAsia="Times New Roman" w:hAnsiTheme="majorHAnsi" w:cstheme="minorHAnsi"/>
          <w:b/>
          <w:w w:val="90"/>
          <w:szCs w:val="24"/>
          <w:lang w:eastAsia="x-none"/>
        </w:rPr>
        <w:sectPr w:rsidR="006D0604" w:rsidRPr="002B1E8E" w:rsidSect="008E4166">
          <w:footerReference w:type="default" r:id="rId8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5FB17474" w14:textId="77777777" w:rsidR="006D0604" w:rsidRPr="002B1E8E" w:rsidRDefault="006D0604" w:rsidP="006D0604">
      <w:pPr>
        <w:pStyle w:val="Tekstpodstawowywcity"/>
        <w:ind w:left="23" w:hanging="23"/>
        <w:jc w:val="right"/>
        <w:rPr>
          <w:rFonts w:asciiTheme="majorHAnsi" w:eastAsia="Times New Roman" w:hAnsiTheme="majorHAnsi" w:cstheme="minorHAnsi"/>
          <w:b/>
          <w:w w:val="90"/>
          <w:szCs w:val="24"/>
          <w:lang w:val="x-none" w:eastAsia="x-none"/>
        </w:rPr>
      </w:pPr>
      <w:r w:rsidRPr="002B1E8E">
        <w:rPr>
          <w:rFonts w:asciiTheme="majorHAnsi" w:eastAsia="Times New Roman" w:hAnsiTheme="majorHAnsi" w:cstheme="minorHAnsi"/>
          <w:b/>
          <w:w w:val="90"/>
          <w:szCs w:val="24"/>
          <w:lang w:eastAsia="x-none"/>
        </w:rPr>
        <w:lastRenderedPageBreak/>
        <w:t>Załącznik 2</w:t>
      </w:r>
      <w:r w:rsidRPr="002B1E8E">
        <w:rPr>
          <w:rFonts w:asciiTheme="majorHAnsi" w:eastAsia="Times New Roman" w:hAnsiTheme="majorHAnsi" w:cstheme="minorHAnsi"/>
          <w:b/>
          <w:w w:val="90"/>
          <w:szCs w:val="24"/>
          <w:lang w:val="x-none" w:eastAsia="x-none"/>
        </w:rPr>
        <w:t xml:space="preserve"> </w:t>
      </w:r>
    </w:p>
    <w:p w14:paraId="35CD5DF5" w14:textId="2DDA7A4B" w:rsidR="006D0604" w:rsidRPr="002B1E8E" w:rsidRDefault="006D0604" w:rsidP="006D0604">
      <w:pPr>
        <w:spacing w:after="0" w:line="240" w:lineRule="auto"/>
        <w:ind w:left="23" w:hanging="23"/>
        <w:jc w:val="right"/>
        <w:rPr>
          <w:rFonts w:asciiTheme="majorHAnsi" w:eastAsia="Times New Roman" w:hAnsiTheme="majorHAnsi" w:cstheme="minorHAnsi"/>
          <w:b/>
          <w:szCs w:val="24"/>
          <w:lang w:val="x-none" w:eastAsia="x-none"/>
        </w:rPr>
      </w:pPr>
      <w:r w:rsidRPr="002B1E8E">
        <w:rPr>
          <w:rFonts w:asciiTheme="majorHAnsi" w:eastAsia="Times New Roman" w:hAnsiTheme="majorHAnsi" w:cstheme="minorHAnsi"/>
          <w:b/>
          <w:bCs/>
          <w:w w:val="90"/>
          <w:szCs w:val="24"/>
          <w:lang w:eastAsia="pl-PL"/>
        </w:rPr>
        <w:t>E.270.</w:t>
      </w:r>
      <w:r w:rsidR="000A1A10">
        <w:rPr>
          <w:rFonts w:asciiTheme="majorHAnsi" w:eastAsia="Times New Roman" w:hAnsiTheme="majorHAnsi" w:cstheme="minorHAnsi"/>
          <w:b/>
          <w:bCs/>
          <w:w w:val="90"/>
          <w:szCs w:val="24"/>
          <w:lang w:eastAsia="pl-PL"/>
        </w:rPr>
        <w:t>3</w:t>
      </w:r>
      <w:r w:rsidRPr="002B1E8E">
        <w:rPr>
          <w:rFonts w:asciiTheme="majorHAnsi" w:eastAsia="Times New Roman" w:hAnsiTheme="majorHAnsi" w:cstheme="minorHAnsi"/>
          <w:b/>
          <w:bCs/>
          <w:w w:val="90"/>
          <w:szCs w:val="24"/>
          <w:lang w:eastAsia="pl-PL"/>
        </w:rPr>
        <w:t>.202</w:t>
      </w:r>
      <w:r w:rsidR="000A1A10">
        <w:rPr>
          <w:rFonts w:asciiTheme="majorHAnsi" w:eastAsia="Times New Roman" w:hAnsiTheme="majorHAnsi" w:cstheme="minorHAnsi"/>
          <w:b/>
          <w:bCs/>
          <w:w w:val="90"/>
          <w:szCs w:val="24"/>
          <w:lang w:eastAsia="pl-PL"/>
        </w:rPr>
        <w:t>2</w:t>
      </w:r>
    </w:p>
    <w:p w14:paraId="229A5559" w14:textId="77777777" w:rsidR="006D0604" w:rsidRPr="002B1E8E" w:rsidRDefault="006D0604" w:rsidP="006D060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color w:val="000000"/>
          <w:szCs w:val="24"/>
        </w:rPr>
      </w:pPr>
      <w:r w:rsidRPr="002B1E8E">
        <w:rPr>
          <w:rFonts w:asciiTheme="majorHAnsi" w:hAnsiTheme="majorHAnsi" w:cstheme="minorHAnsi"/>
          <w:b/>
          <w:bCs/>
          <w:color w:val="000000"/>
          <w:szCs w:val="24"/>
        </w:rPr>
        <w:t>Wykonawcy wspólnie</w:t>
      </w:r>
      <w:r w:rsidRPr="002B1E8E">
        <w:rPr>
          <w:rFonts w:asciiTheme="majorHAnsi" w:hAnsiTheme="majorHAnsi" w:cstheme="minorHAnsi"/>
          <w:b/>
          <w:bCs/>
          <w:color w:val="000000"/>
          <w:szCs w:val="24"/>
        </w:rPr>
        <w:tab/>
      </w:r>
      <w:r w:rsidRPr="002B1E8E">
        <w:rPr>
          <w:rFonts w:asciiTheme="majorHAnsi" w:hAnsiTheme="majorHAnsi" w:cstheme="minorHAnsi"/>
          <w:b/>
          <w:bCs/>
          <w:color w:val="000000"/>
          <w:szCs w:val="24"/>
        </w:rPr>
        <w:tab/>
      </w:r>
      <w:r w:rsidRPr="002B1E8E">
        <w:rPr>
          <w:rFonts w:asciiTheme="majorHAnsi" w:hAnsiTheme="majorHAnsi" w:cstheme="minorHAnsi"/>
          <w:b/>
          <w:bCs/>
          <w:color w:val="000000"/>
          <w:szCs w:val="24"/>
        </w:rPr>
        <w:tab/>
      </w:r>
      <w:r w:rsidRPr="002B1E8E">
        <w:rPr>
          <w:rFonts w:asciiTheme="majorHAnsi" w:hAnsiTheme="majorHAnsi" w:cstheme="minorHAnsi"/>
          <w:b/>
          <w:bCs/>
          <w:color w:val="000000"/>
          <w:szCs w:val="24"/>
        </w:rPr>
        <w:tab/>
      </w:r>
      <w:r w:rsidRPr="002B1E8E">
        <w:rPr>
          <w:rFonts w:asciiTheme="majorHAnsi" w:hAnsiTheme="majorHAnsi" w:cstheme="minorHAnsi"/>
          <w:b/>
          <w:bCs/>
          <w:color w:val="000000"/>
          <w:szCs w:val="24"/>
        </w:rPr>
        <w:tab/>
      </w:r>
      <w:r w:rsidRPr="002B1E8E">
        <w:rPr>
          <w:rFonts w:asciiTheme="majorHAnsi" w:hAnsiTheme="majorHAnsi" w:cstheme="minorHAnsi"/>
          <w:b/>
          <w:bCs/>
          <w:color w:val="000000"/>
          <w:szCs w:val="24"/>
        </w:rPr>
        <w:tab/>
      </w:r>
      <w:r w:rsidRPr="002B1E8E">
        <w:rPr>
          <w:rFonts w:asciiTheme="majorHAnsi" w:hAnsiTheme="majorHAnsi" w:cstheme="minorHAnsi"/>
          <w:b/>
          <w:bCs/>
          <w:color w:val="000000"/>
          <w:szCs w:val="24"/>
        </w:rPr>
        <w:tab/>
      </w:r>
      <w:r w:rsidRPr="002B1E8E">
        <w:rPr>
          <w:rFonts w:asciiTheme="majorHAnsi" w:hAnsiTheme="majorHAnsi" w:cstheme="minorHAnsi"/>
          <w:b/>
          <w:bCs/>
          <w:color w:val="000000"/>
          <w:szCs w:val="24"/>
        </w:rPr>
        <w:tab/>
      </w:r>
      <w:r w:rsidRPr="002B1E8E">
        <w:rPr>
          <w:rFonts w:asciiTheme="majorHAnsi" w:hAnsiTheme="majorHAnsi" w:cstheme="minorHAnsi"/>
          <w:b/>
          <w:bCs/>
          <w:color w:val="000000"/>
          <w:szCs w:val="24"/>
        </w:rPr>
        <w:tab/>
      </w:r>
      <w:r w:rsidRPr="002B1E8E">
        <w:rPr>
          <w:rFonts w:asciiTheme="majorHAnsi" w:hAnsiTheme="majorHAnsi" w:cstheme="minorHAnsi"/>
          <w:b/>
          <w:bCs/>
          <w:color w:val="000000"/>
          <w:szCs w:val="24"/>
        </w:rPr>
        <w:tab/>
      </w:r>
      <w:r w:rsidRPr="002B1E8E">
        <w:rPr>
          <w:rFonts w:asciiTheme="majorHAnsi" w:hAnsiTheme="majorHAnsi" w:cstheme="minorHAnsi"/>
          <w:b/>
          <w:bCs/>
          <w:color w:val="000000"/>
          <w:szCs w:val="24"/>
        </w:rPr>
        <w:tab/>
      </w:r>
      <w:r w:rsidRPr="002B1E8E">
        <w:rPr>
          <w:rFonts w:asciiTheme="majorHAnsi" w:hAnsiTheme="majorHAnsi" w:cstheme="minorHAnsi"/>
          <w:b/>
          <w:bCs/>
          <w:color w:val="000000"/>
          <w:szCs w:val="24"/>
        </w:rPr>
        <w:tab/>
      </w:r>
      <w:r w:rsidRPr="002B1E8E">
        <w:rPr>
          <w:rFonts w:asciiTheme="majorHAnsi" w:hAnsiTheme="majorHAnsi" w:cstheme="minorHAnsi"/>
          <w:b/>
          <w:bCs/>
          <w:color w:val="000000"/>
          <w:szCs w:val="24"/>
        </w:rPr>
        <w:tab/>
      </w:r>
      <w:r w:rsidRPr="002B1E8E">
        <w:rPr>
          <w:rFonts w:asciiTheme="majorHAnsi" w:hAnsiTheme="majorHAnsi" w:cstheme="minorHAnsi"/>
          <w:b/>
          <w:bCs/>
          <w:color w:val="000000"/>
          <w:szCs w:val="24"/>
        </w:rPr>
        <w:tab/>
      </w:r>
      <w:r w:rsidRPr="002B1E8E">
        <w:rPr>
          <w:rFonts w:asciiTheme="majorHAnsi" w:hAnsiTheme="majorHAnsi" w:cstheme="minorHAnsi"/>
          <w:b/>
          <w:bCs/>
          <w:color w:val="000000"/>
          <w:szCs w:val="24"/>
        </w:rPr>
        <w:tab/>
      </w:r>
    </w:p>
    <w:p w14:paraId="15C90CE7" w14:textId="77777777" w:rsidR="006D0604" w:rsidRPr="002B1E8E" w:rsidRDefault="006D0604" w:rsidP="006D060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color w:val="000000"/>
          <w:szCs w:val="24"/>
        </w:rPr>
      </w:pPr>
      <w:r w:rsidRPr="002B1E8E">
        <w:rPr>
          <w:rFonts w:asciiTheme="majorHAnsi" w:hAnsiTheme="majorHAnsi" w:cstheme="minorHAnsi"/>
          <w:b/>
          <w:bCs/>
          <w:color w:val="000000"/>
          <w:szCs w:val="24"/>
        </w:rPr>
        <w:t>ubiegający się o udzielenie zamówienia:</w:t>
      </w:r>
    </w:p>
    <w:p w14:paraId="5D00BE07" w14:textId="77777777" w:rsidR="006D0604" w:rsidRPr="002B1E8E" w:rsidRDefault="006D0604" w:rsidP="006D060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color w:val="000000"/>
          <w:szCs w:val="24"/>
        </w:rPr>
      </w:pPr>
      <w:r w:rsidRPr="002B1E8E">
        <w:rPr>
          <w:rFonts w:asciiTheme="majorHAnsi" w:hAnsiTheme="majorHAnsi" w:cstheme="minorHAnsi"/>
          <w:color w:val="000000"/>
          <w:szCs w:val="24"/>
        </w:rPr>
        <w:t>…………………………………….</w:t>
      </w:r>
    </w:p>
    <w:p w14:paraId="0086F0A8" w14:textId="77777777" w:rsidR="006D0604" w:rsidRPr="002B1E8E" w:rsidRDefault="006D0604" w:rsidP="006D060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color w:val="000000"/>
          <w:szCs w:val="24"/>
        </w:rPr>
      </w:pPr>
      <w:r w:rsidRPr="002B1E8E">
        <w:rPr>
          <w:rFonts w:asciiTheme="majorHAnsi" w:hAnsiTheme="majorHAnsi" w:cstheme="minorHAnsi"/>
          <w:color w:val="000000"/>
          <w:szCs w:val="24"/>
        </w:rPr>
        <w:t>…………………………………….</w:t>
      </w:r>
    </w:p>
    <w:p w14:paraId="53CB15E7" w14:textId="77777777" w:rsidR="006D0604" w:rsidRPr="002B1E8E" w:rsidRDefault="006D0604" w:rsidP="006D060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color w:val="000000"/>
          <w:szCs w:val="24"/>
        </w:rPr>
      </w:pPr>
      <w:r w:rsidRPr="002B1E8E">
        <w:rPr>
          <w:rFonts w:asciiTheme="majorHAnsi" w:hAnsiTheme="majorHAnsi" w:cstheme="minorHAnsi"/>
          <w:i/>
          <w:iCs/>
          <w:color w:val="000000"/>
          <w:szCs w:val="24"/>
        </w:rPr>
        <w:t>(pełna nazwa/</w:t>
      </w:r>
      <w:proofErr w:type="spellStart"/>
      <w:r w:rsidRPr="002B1E8E">
        <w:rPr>
          <w:rFonts w:asciiTheme="majorHAnsi" w:hAnsiTheme="majorHAnsi" w:cstheme="minorHAnsi"/>
          <w:i/>
          <w:iCs/>
          <w:color w:val="000000"/>
          <w:szCs w:val="24"/>
        </w:rPr>
        <w:t>firma,adres</w:t>
      </w:r>
      <w:proofErr w:type="spellEnd"/>
      <w:r w:rsidRPr="002B1E8E">
        <w:rPr>
          <w:rFonts w:asciiTheme="majorHAnsi" w:hAnsiTheme="majorHAnsi" w:cstheme="minorHAnsi"/>
          <w:i/>
          <w:iCs/>
          <w:color w:val="000000"/>
          <w:szCs w:val="24"/>
        </w:rPr>
        <w:t>)</w:t>
      </w:r>
    </w:p>
    <w:p w14:paraId="31141397" w14:textId="77777777" w:rsidR="006D0604" w:rsidRPr="002B1E8E" w:rsidRDefault="006D0604" w:rsidP="006D060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/>
          <w:bCs/>
          <w:color w:val="000000"/>
          <w:szCs w:val="24"/>
        </w:rPr>
      </w:pPr>
    </w:p>
    <w:p w14:paraId="6A405089" w14:textId="77777777" w:rsidR="006D0604" w:rsidRPr="002B1E8E" w:rsidRDefault="006D0604" w:rsidP="006D0604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inorHAnsi"/>
          <w:color w:val="000000"/>
          <w:szCs w:val="24"/>
        </w:rPr>
      </w:pPr>
      <w:r w:rsidRPr="002B1E8E">
        <w:rPr>
          <w:rFonts w:asciiTheme="majorHAnsi" w:hAnsiTheme="majorHAnsi" w:cstheme="minorHAnsi"/>
          <w:b/>
          <w:bCs/>
          <w:color w:val="000000"/>
          <w:szCs w:val="24"/>
        </w:rPr>
        <w:t>Oświadczenie Wykonawców wspólnie ubiegających się o udzielenie zamówienia</w:t>
      </w:r>
    </w:p>
    <w:p w14:paraId="405E78F4" w14:textId="77777777" w:rsidR="006D0604" w:rsidRPr="002B1E8E" w:rsidRDefault="006D0604" w:rsidP="006D0604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inorHAnsi"/>
          <w:color w:val="000000"/>
          <w:szCs w:val="24"/>
        </w:rPr>
      </w:pPr>
      <w:r w:rsidRPr="002B1E8E">
        <w:rPr>
          <w:rFonts w:asciiTheme="majorHAnsi" w:hAnsiTheme="majorHAnsi" w:cstheme="minorHAnsi"/>
          <w:b/>
          <w:bCs/>
          <w:color w:val="000000"/>
          <w:szCs w:val="24"/>
        </w:rPr>
        <w:t>Składane na podstawie art. 117 ust. 4 ustawy z dnia11 września 2019 r.</w:t>
      </w:r>
    </w:p>
    <w:p w14:paraId="0352F2AC" w14:textId="77777777" w:rsidR="006D0604" w:rsidRPr="002B1E8E" w:rsidRDefault="006D0604" w:rsidP="006D0604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inorHAnsi"/>
          <w:color w:val="000000"/>
          <w:szCs w:val="24"/>
        </w:rPr>
      </w:pPr>
      <w:r w:rsidRPr="002B1E8E">
        <w:rPr>
          <w:rFonts w:asciiTheme="majorHAnsi" w:hAnsiTheme="majorHAnsi" w:cstheme="minorHAnsi"/>
          <w:b/>
          <w:bCs/>
          <w:color w:val="000000"/>
          <w:szCs w:val="24"/>
        </w:rPr>
        <w:t xml:space="preserve">Prawo zamówień publicznych (dalej jako: </w:t>
      </w:r>
      <w:proofErr w:type="spellStart"/>
      <w:r w:rsidRPr="002B1E8E">
        <w:rPr>
          <w:rFonts w:asciiTheme="majorHAnsi" w:hAnsiTheme="majorHAnsi" w:cstheme="minorHAnsi"/>
          <w:b/>
          <w:bCs/>
          <w:color w:val="000000"/>
          <w:szCs w:val="24"/>
        </w:rPr>
        <w:t>pzp</w:t>
      </w:r>
      <w:proofErr w:type="spellEnd"/>
      <w:r w:rsidRPr="002B1E8E">
        <w:rPr>
          <w:rFonts w:asciiTheme="majorHAnsi" w:hAnsiTheme="majorHAnsi" w:cstheme="minorHAnsi"/>
          <w:b/>
          <w:bCs/>
          <w:color w:val="000000"/>
          <w:szCs w:val="24"/>
        </w:rPr>
        <w:t>)</w:t>
      </w:r>
    </w:p>
    <w:p w14:paraId="203475A5" w14:textId="77777777" w:rsidR="006D0604" w:rsidRPr="002B1E8E" w:rsidRDefault="006D0604" w:rsidP="006D0604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inorHAnsi"/>
          <w:color w:val="000000"/>
          <w:szCs w:val="24"/>
        </w:rPr>
      </w:pPr>
      <w:r w:rsidRPr="002B1E8E">
        <w:rPr>
          <w:rFonts w:asciiTheme="majorHAnsi" w:hAnsiTheme="majorHAnsi" w:cstheme="minorHAnsi"/>
          <w:b/>
          <w:bCs/>
          <w:color w:val="000000"/>
          <w:szCs w:val="24"/>
        </w:rPr>
        <w:t>DOTYCZĄCE ROBÓT BUDOWLANYCH/USŁUG/DOSTAW KTÓRE WYKONAJĄ POSZCZEGÓLNI WYKONAWCY</w:t>
      </w:r>
    </w:p>
    <w:p w14:paraId="17920786" w14:textId="77777777" w:rsidR="006D0604" w:rsidRPr="002B1E8E" w:rsidRDefault="006D0604" w:rsidP="006D060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color w:val="000000"/>
          <w:szCs w:val="24"/>
        </w:rPr>
      </w:pPr>
    </w:p>
    <w:p w14:paraId="58375C38" w14:textId="0EB0D121" w:rsidR="006D0604" w:rsidRPr="002B1E8E" w:rsidRDefault="006D0604" w:rsidP="006D0604">
      <w:pPr>
        <w:spacing w:after="0" w:line="240" w:lineRule="auto"/>
        <w:jc w:val="both"/>
        <w:rPr>
          <w:rFonts w:asciiTheme="majorHAnsi" w:eastAsia="Times New Roman" w:hAnsiTheme="majorHAnsi" w:cstheme="minorHAnsi"/>
          <w:b/>
          <w:bCs/>
          <w:w w:val="90"/>
          <w:szCs w:val="24"/>
          <w:lang w:eastAsia="pl-PL"/>
        </w:rPr>
      </w:pPr>
      <w:r w:rsidRPr="002B1E8E">
        <w:rPr>
          <w:rFonts w:asciiTheme="majorHAnsi" w:hAnsiTheme="majorHAnsi" w:cstheme="minorHAnsi"/>
          <w:color w:val="000000"/>
          <w:szCs w:val="24"/>
        </w:rPr>
        <w:t xml:space="preserve">Na potrzeby postępowania o udzielenie zamówienia publicznego pn. </w:t>
      </w:r>
      <w:r w:rsidR="000A1A10" w:rsidRPr="000A1A10">
        <w:rPr>
          <w:rFonts w:asciiTheme="majorHAnsi" w:hAnsiTheme="majorHAnsi" w:cstheme="minorHAnsi"/>
          <w:b/>
          <w:bCs/>
          <w:iCs/>
          <w:color w:val="000000"/>
          <w:szCs w:val="24"/>
        </w:rPr>
        <w:t>„</w:t>
      </w:r>
      <w:r w:rsidR="000A176C" w:rsidRPr="000A176C">
        <w:rPr>
          <w:rFonts w:asciiTheme="majorHAnsi" w:hAnsiTheme="majorHAnsi" w:cstheme="minorHAnsi"/>
          <w:b/>
          <w:bCs/>
          <w:iCs/>
          <w:color w:val="000000"/>
          <w:szCs w:val="24"/>
        </w:rPr>
        <w:t>REMONT LEŚNICZÓWKI BIELAWY</w:t>
      </w:r>
      <w:r w:rsidR="000A1A10" w:rsidRPr="000A1A10">
        <w:rPr>
          <w:rFonts w:asciiTheme="majorHAnsi" w:hAnsiTheme="majorHAnsi" w:cstheme="minorHAnsi"/>
          <w:b/>
          <w:bCs/>
          <w:i/>
          <w:iCs/>
          <w:color w:val="000000"/>
          <w:szCs w:val="24"/>
        </w:rPr>
        <w:t>”</w:t>
      </w:r>
      <w:r w:rsidRPr="002B1E8E">
        <w:rPr>
          <w:rFonts w:asciiTheme="majorHAnsi" w:hAnsiTheme="majorHAnsi" w:cstheme="minorHAnsi"/>
          <w:szCs w:val="24"/>
        </w:rPr>
        <w:t>, oświadczam, że*:</w:t>
      </w:r>
    </w:p>
    <w:p w14:paraId="5ED9C78E" w14:textId="77777777" w:rsidR="006D0604" w:rsidRPr="002B1E8E" w:rsidRDefault="006D0604" w:rsidP="006D060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color w:val="000000"/>
          <w:szCs w:val="24"/>
        </w:rPr>
      </w:pPr>
    </w:p>
    <w:p w14:paraId="63C96C0C" w14:textId="77777777" w:rsidR="006D0604" w:rsidRPr="002B1E8E" w:rsidRDefault="006D0604" w:rsidP="006D060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color w:val="000000"/>
          <w:szCs w:val="24"/>
        </w:rPr>
      </w:pPr>
      <w:r w:rsidRPr="002B1E8E">
        <w:rPr>
          <w:rFonts w:asciiTheme="majorHAnsi" w:hAnsiTheme="majorHAnsi" w:cstheme="minorHAnsi"/>
          <w:color w:val="000000"/>
          <w:szCs w:val="24"/>
        </w:rPr>
        <w:t>•Wykonawca…………………………………………………………………………………………</w:t>
      </w:r>
      <w:r w:rsidRPr="002B1E8E">
        <w:rPr>
          <w:rFonts w:asciiTheme="majorHAnsi" w:hAnsiTheme="majorHAnsi" w:cstheme="minorHAnsi"/>
          <w:i/>
          <w:iCs/>
          <w:color w:val="000000"/>
          <w:szCs w:val="24"/>
        </w:rPr>
        <w:t xml:space="preserve">(nazwa Wykonawcy) </w:t>
      </w:r>
      <w:r w:rsidRPr="002B1E8E">
        <w:rPr>
          <w:rFonts w:asciiTheme="majorHAnsi" w:hAnsiTheme="majorHAnsi" w:cstheme="minorHAnsi"/>
          <w:color w:val="000000"/>
          <w:szCs w:val="24"/>
        </w:rPr>
        <w:t>zrealizuje następujące dostawy, usługi lub roboty budowlane:</w:t>
      </w:r>
    </w:p>
    <w:p w14:paraId="414303EB" w14:textId="77777777" w:rsidR="006D0604" w:rsidRPr="002B1E8E" w:rsidRDefault="006D0604" w:rsidP="006D060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color w:val="000000"/>
          <w:szCs w:val="24"/>
        </w:rPr>
      </w:pPr>
    </w:p>
    <w:p w14:paraId="42FA1601" w14:textId="77777777" w:rsidR="006D0604" w:rsidRPr="002B1E8E" w:rsidRDefault="006D0604" w:rsidP="006D060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color w:val="000000"/>
          <w:szCs w:val="24"/>
        </w:rPr>
      </w:pPr>
      <w:r w:rsidRPr="002B1E8E">
        <w:rPr>
          <w:rFonts w:asciiTheme="majorHAnsi" w:hAnsiTheme="majorHAnsi" w:cstheme="minorHAnsi"/>
          <w:color w:val="000000"/>
          <w:szCs w:val="24"/>
        </w:rPr>
        <w:t>………………………………………………………………………………………………………………………………….…</w:t>
      </w:r>
    </w:p>
    <w:p w14:paraId="0F2AF0B8" w14:textId="77777777" w:rsidR="006D0604" w:rsidRPr="002B1E8E" w:rsidRDefault="006D0604" w:rsidP="006D060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color w:val="000000"/>
          <w:szCs w:val="24"/>
        </w:rPr>
      </w:pPr>
    </w:p>
    <w:p w14:paraId="7D6179D6" w14:textId="77777777" w:rsidR="006D0604" w:rsidRPr="002B1E8E" w:rsidRDefault="006D0604" w:rsidP="006D060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color w:val="000000"/>
          <w:szCs w:val="24"/>
        </w:rPr>
      </w:pPr>
      <w:r w:rsidRPr="002B1E8E">
        <w:rPr>
          <w:rFonts w:asciiTheme="majorHAnsi" w:hAnsiTheme="majorHAnsi" w:cstheme="minorHAnsi"/>
          <w:color w:val="000000"/>
          <w:szCs w:val="24"/>
        </w:rPr>
        <w:t>•Wykonawca…………………………………………………………………………………………</w:t>
      </w:r>
      <w:r w:rsidRPr="002B1E8E">
        <w:rPr>
          <w:rFonts w:asciiTheme="majorHAnsi" w:hAnsiTheme="majorHAnsi" w:cstheme="minorHAnsi"/>
          <w:i/>
          <w:iCs/>
          <w:color w:val="000000"/>
          <w:szCs w:val="24"/>
        </w:rPr>
        <w:t xml:space="preserve">(nazwa Wykonawcy) </w:t>
      </w:r>
      <w:r w:rsidRPr="002B1E8E">
        <w:rPr>
          <w:rFonts w:asciiTheme="majorHAnsi" w:hAnsiTheme="majorHAnsi" w:cstheme="minorHAnsi"/>
          <w:color w:val="000000"/>
          <w:szCs w:val="24"/>
        </w:rPr>
        <w:t>zrealizuje następujące dostawy, usługi lub roboty budowlane:</w:t>
      </w:r>
    </w:p>
    <w:p w14:paraId="1F8C1363" w14:textId="77777777" w:rsidR="006D0604" w:rsidRPr="002B1E8E" w:rsidRDefault="006D0604" w:rsidP="006D060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color w:val="000000"/>
          <w:szCs w:val="24"/>
        </w:rPr>
      </w:pPr>
    </w:p>
    <w:p w14:paraId="5BD06E31" w14:textId="77777777" w:rsidR="006D0604" w:rsidRPr="002B1E8E" w:rsidRDefault="006D0604" w:rsidP="006D060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color w:val="000000"/>
          <w:szCs w:val="24"/>
        </w:rPr>
      </w:pPr>
      <w:r w:rsidRPr="002B1E8E">
        <w:rPr>
          <w:rFonts w:asciiTheme="majorHAnsi" w:hAnsiTheme="majorHAnsi" w:cstheme="minorHAnsi"/>
          <w:color w:val="000000"/>
          <w:szCs w:val="24"/>
        </w:rPr>
        <w:lastRenderedPageBreak/>
        <w:t>………………………………………………………………………………………………………………………………….…</w:t>
      </w:r>
    </w:p>
    <w:p w14:paraId="6620349A" w14:textId="77777777" w:rsidR="006D0604" w:rsidRPr="002B1E8E" w:rsidRDefault="006D0604" w:rsidP="006D060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color w:val="000000"/>
          <w:szCs w:val="24"/>
        </w:rPr>
      </w:pPr>
    </w:p>
    <w:p w14:paraId="7C8ED9E0" w14:textId="77777777" w:rsidR="006D0604" w:rsidRPr="002B1E8E" w:rsidRDefault="006D0604" w:rsidP="006D060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color w:val="000000"/>
          <w:szCs w:val="24"/>
        </w:rPr>
      </w:pPr>
    </w:p>
    <w:p w14:paraId="0F494FBA" w14:textId="77777777" w:rsidR="006D0604" w:rsidRPr="002B1E8E" w:rsidRDefault="006D0604" w:rsidP="006D060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color w:val="000000"/>
          <w:szCs w:val="24"/>
        </w:rPr>
      </w:pPr>
      <w:r w:rsidRPr="002B1E8E">
        <w:rPr>
          <w:rFonts w:asciiTheme="majorHAnsi" w:hAnsiTheme="majorHAnsi" w:cstheme="minorHAnsi"/>
          <w:color w:val="000000"/>
          <w:szCs w:val="24"/>
        </w:rPr>
        <w:t>•Wykonawca…………………………………………………………………………………………</w:t>
      </w:r>
      <w:r w:rsidRPr="002B1E8E">
        <w:rPr>
          <w:rFonts w:asciiTheme="majorHAnsi" w:hAnsiTheme="majorHAnsi" w:cstheme="minorHAnsi"/>
          <w:i/>
          <w:iCs/>
          <w:color w:val="000000"/>
          <w:szCs w:val="24"/>
        </w:rPr>
        <w:t xml:space="preserve">(nazwa Wykonawcy) </w:t>
      </w:r>
      <w:r w:rsidRPr="002B1E8E">
        <w:rPr>
          <w:rFonts w:asciiTheme="majorHAnsi" w:hAnsiTheme="majorHAnsi" w:cstheme="minorHAnsi"/>
          <w:color w:val="000000"/>
          <w:szCs w:val="24"/>
        </w:rPr>
        <w:t>zrealizuje następujące dostawy, usługi lub roboty budowlane:</w:t>
      </w:r>
    </w:p>
    <w:p w14:paraId="0A845509" w14:textId="77777777" w:rsidR="006D0604" w:rsidRPr="002B1E8E" w:rsidRDefault="006D0604" w:rsidP="006D060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color w:val="000000"/>
          <w:szCs w:val="24"/>
        </w:rPr>
      </w:pPr>
    </w:p>
    <w:p w14:paraId="11BEF22B" w14:textId="77777777" w:rsidR="006D0604" w:rsidRPr="002B1E8E" w:rsidRDefault="006D0604" w:rsidP="006D0604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inorHAnsi"/>
          <w:i/>
          <w:szCs w:val="24"/>
          <w:lang w:eastAsia="pl-PL"/>
        </w:rPr>
      </w:pPr>
      <w:r w:rsidRPr="002B1E8E">
        <w:rPr>
          <w:rFonts w:asciiTheme="majorHAnsi" w:hAnsiTheme="majorHAnsi" w:cstheme="minorHAnsi"/>
          <w:color w:val="000000"/>
          <w:szCs w:val="24"/>
        </w:rPr>
        <w:t>………………………………………………………………………………………………………………………………….…</w:t>
      </w:r>
    </w:p>
    <w:p w14:paraId="655D226D" w14:textId="77777777" w:rsidR="006D0604" w:rsidRPr="002B1E8E" w:rsidRDefault="006D0604" w:rsidP="006D0604">
      <w:pPr>
        <w:spacing w:after="0" w:line="240" w:lineRule="auto"/>
        <w:jc w:val="both"/>
        <w:rPr>
          <w:rFonts w:asciiTheme="majorHAnsi" w:eastAsia="Times New Roman" w:hAnsiTheme="majorHAnsi" w:cstheme="minorHAnsi"/>
          <w:szCs w:val="24"/>
          <w:lang w:eastAsia="pl-PL"/>
        </w:rPr>
        <w:sectPr w:rsidR="006D0604" w:rsidRPr="002B1E8E" w:rsidSect="00BE10D6">
          <w:headerReference w:type="first" r:id="rId9"/>
          <w:pgSz w:w="16838" w:h="11906" w:orient="landscape"/>
          <w:pgMar w:top="1123" w:right="1417" w:bottom="1417" w:left="1417" w:header="708" w:footer="708" w:gutter="0"/>
          <w:cols w:space="708"/>
          <w:titlePg/>
          <w:docGrid w:linePitch="360"/>
        </w:sectPr>
      </w:pPr>
    </w:p>
    <w:p w14:paraId="40FEA263" w14:textId="77777777" w:rsidR="006D0604" w:rsidRPr="002B1E8E" w:rsidRDefault="006D0604" w:rsidP="006D0604">
      <w:pPr>
        <w:spacing w:after="0" w:line="260" w:lineRule="atLeast"/>
        <w:jc w:val="right"/>
        <w:rPr>
          <w:rFonts w:asciiTheme="majorHAnsi" w:eastAsia="Times New Roman" w:hAnsiTheme="majorHAnsi" w:cstheme="minorHAnsi"/>
          <w:b/>
          <w:bCs/>
          <w:w w:val="90"/>
          <w:szCs w:val="24"/>
          <w:lang w:eastAsia="pl-PL"/>
        </w:rPr>
      </w:pPr>
      <w:r w:rsidRPr="002B1E8E">
        <w:rPr>
          <w:rFonts w:asciiTheme="majorHAnsi" w:eastAsia="Times New Roman" w:hAnsiTheme="majorHAnsi" w:cstheme="minorHAnsi"/>
          <w:b/>
          <w:bCs/>
          <w:w w:val="90"/>
          <w:szCs w:val="24"/>
          <w:lang w:eastAsia="pl-PL"/>
        </w:rPr>
        <w:lastRenderedPageBreak/>
        <w:t>Załącznik 3</w:t>
      </w:r>
    </w:p>
    <w:p w14:paraId="03A8944C" w14:textId="698941E0" w:rsidR="006D0604" w:rsidRPr="002B1E8E" w:rsidRDefault="006D0604" w:rsidP="006D0604">
      <w:pPr>
        <w:spacing w:after="0" w:line="240" w:lineRule="auto"/>
        <w:ind w:left="23" w:hanging="23"/>
        <w:jc w:val="right"/>
        <w:rPr>
          <w:rFonts w:asciiTheme="majorHAnsi" w:eastAsia="Times New Roman" w:hAnsiTheme="majorHAnsi" w:cstheme="minorHAnsi"/>
          <w:b/>
          <w:szCs w:val="24"/>
          <w:lang w:val="x-none" w:eastAsia="x-none"/>
        </w:rPr>
      </w:pPr>
      <w:r w:rsidRPr="002B1E8E">
        <w:rPr>
          <w:rFonts w:asciiTheme="majorHAnsi" w:eastAsia="Times New Roman" w:hAnsiTheme="majorHAnsi" w:cstheme="minorHAnsi"/>
          <w:b/>
          <w:bCs/>
          <w:w w:val="90"/>
          <w:szCs w:val="24"/>
          <w:lang w:eastAsia="pl-PL"/>
        </w:rPr>
        <w:t>E.270.</w:t>
      </w:r>
      <w:r w:rsidR="000A176C">
        <w:rPr>
          <w:rFonts w:asciiTheme="majorHAnsi" w:eastAsia="Times New Roman" w:hAnsiTheme="majorHAnsi" w:cstheme="minorHAnsi"/>
          <w:b/>
          <w:bCs/>
          <w:w w:val="90"/>
          <w:szCs w:val="24"/>
          <w:lang w:eastAsia="pl-PL"/>
        </w:rPr>
        <w:t>1</w:t>
      </w:r>
      <w:r w:rsidRPr="002B1E8E">
        <w:rPr>
          <w:rFonts w:asciiTheme="majorHAnsi" w:eastAsia="Times New Roman" w:hAnsiTheme="majorHAnsi" w:cstheme="minorHAnsi"/>
          <w:b/>
          <w:bCs/>
          <w:w w:val="90"/>
          <w:szCs w:val="24"/>
          <w:lang w:eastAsia="pl-PL"/>
        </w:rPr>
        <w:t>.202</w:t>
      </w:r>
      <w:r w:rsidR="000A176C">
        <w:rPr>
          <w:rFonts w:asciiTheme="majorHAnsi" w:eastAsia="Times New Roman" w:hAnsiTheme="majorHAnsi" w:cstheme="minorHAnsi"/>
          <w:b/>
          <w:bCs/>
          <w:w w:val="90"/>
          <w:szCs w:val="24"/>
          <w:lang w:eastAsia="pl-PL"/>
        </w:rPr>
        <w:t>3</w:t>
      </w:r>
    </w:p>
    <w:p w14:paraId="754DE366" w14:textId="77777777" w:rsidR="006D0604" w:rsidRPr="002B1E8E" w:rsidRDefault="006D0604" w:rsidP="006D0604">
      <w:pPr>
        <w:spacing w:after="0" w:line="260" w:lineRule="atLeast"/>
        <w:ind w:left="4253" w:right="23"/>
        <w:rPr>
          <w:rFonts w:asciiTheme="majorHAnsi" w:eastAsia="Times New Roman" w:hAnsiTheme="majorHAnsi" w:cstheme="minorHAnsi"/>
          <w:b/>
          <w:bCs/>
          <w:w w:val="90"/>
          <w:szCs w:val="24"/>
          <w:lang w:eastAsia="pl-PL"/>
        </w:rPr>
      </w:pPr>
    </w:p>
    <w:p w14:paraId="4819BE4F" w14:textId="77777777" w:rsidR="006D0604" w:rsidRPr="002B1E8E" w:rsidRDefault="006D0604" w:rsidP="006D0604">
      <w:pPr>
        <w:spacing w:after="0" w:line="260" w:lineRule="atLeast"/>
        <w:ind w:left="4253" w:right="23"/>
        <w:rPr>
          <w:rFonts w:asciiTheme="majorHAnsi" w:eastAsia="Times New Roman" w:hAnsiTheme="majorHAnsi" w:cstheme="minorHAnsi"/>
          <w:b/>
          <w:bCs/>
          <w:w w:val="90"/>
          <w:szCs w:val="24"/>
          <w:lang w:eastAsia="pl-PL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20"/>
        <w:gridCol w:w="5529"/>
      </w:tblGrid>
      <w:tr w:rsidR="006D0604" w:rsidRPr="002B1E8E" w14:paraId="482AD12D" w14:textId="77777777" w:rsidTr="002B1E8E">
        <w:trPr>
          <w:trHeight w:val="1002"/>
        </w:trPr>
        <w:tc>
          <w:tcPr>
            <w:tcW w:w="3337" w:type="dxa"/>
            <w:shd w:val="clear" w:color="auto" w:fill="FFFFFF"/>
          </w:tcPr>
          <w:p w14:paraId="1EA6B917" w14:textId="77777777" w:rsidR="006D0604" w:rsidRPr="002B1E8E" w:rsidRDefault="006D0604" w:rsidP="00E032C2">
            <w:pPr>
              <w:spacing w:after="0" w:line="260" w:lineRule="atLeast"/>
              <w:jc w:val="center"/>
              <w:rPr>
                <w:rFonts w:asciiTheme="majorHAnsi" w:eastAsia="Times New Roman" w:hAnsiTheme="majorHAnsi" w:cstheme="minorHAnsi"/>
                <w:b/>
                <w:w w:val="90"/>
                <w:szCs w:val="24"/>
                <w:lang w:eastAsia="pl-PL"/>
              </w:rPr>
            </w:pPr>
          </w:p>
          <w:p w14:paraId="7D175967" w14:textId="77777777" w:rsidR="006D0604" w:rsidRPr="002B1E8E" w:rsidRDefault="006D0604" w:rsidP="00E032C2">
            <w:pPr>
              <w:spacing w:after="0" w:line="260" w:lineRule="atLeast"/>
              <w:jc w:val="center"/>
              <w:rPr>
                <w:rFonts w:asciiTheme="majorHAnsi" w:eastAsia="Times New Roman" w:hAnsiTheme="majorHAnsi" w:cstheme="minorHAnsi"/>
                <w:b/>
                <w:w w:val="90"/>
                <w:szCs w:val="24"/>
                <w:lang w:eastAsia="pl-PL"/>
              </w:rPr>
            </w:pPr>
          </w:p>
          <w:p w14:paraId="03CDD183" w14:textId="77777777" w:rsidR="006D0604" w:rsidRPr="002B1E8E" w:rsidRDefault="006D0604" w:rsidP="00E032C2">
            <w:pPr>
              <w:spacing w:after="0" w:line="260" w:lineRule="atLeast"/>
              <w:jc w:val="both"/>
              <w:rPr>
                <w:rFonts w:asciiTheme="majorHAnsi" w:eastAsia="Times New Roman" w:hAnsiTheme="majorHAnsi" w:cstheme="minorHAnsi"/>
                <w:w w:val="90"/>
                <w:szCs w:val="24"/>
                <w:lang w:eastAsia="pl-PL"/>
              </w:rPr>
            </w:pPr>
          </w:p>
          <w:p w14:paraId="09EB4345" w14:textId="77777777" w:rsidR="006D0604" w:rsidRPr="002B1E8E" w:rsidRDefault="006D0604" w:rsidP="00E032C2">
            <w:pPr>
              <w:spacing w:after="0" w:line="260" w:lineRule="atLeast"/>
              <w:jc w:val="center"/>
              <w:rPr>
                <w:rFonts w:asciiTheme="majorHAnsi" w:eastAsia="Times New Roman" w:hAnsiTheme="majorHAnsi" w:cstheme="minorHAnsi"/>
                <w:w w:val="90"/>
                <w:szCs w:val="24"/>
                <w:lang w:eastAsia="pl-PL"/>
              </w:rPr>
            </w:pPr>
            <w:r w:rsidRPr="002B1E8E">
              <w:rPr>
                <w:rFonts w:asciiTheme="majorHAnsi" w:eastAsia="Times New Roman" w:hAnsiTheme="majorHAnsi" w:cstheme="minorHAnsi"/>
                <w:w w:val="90"/>
                <w:szCs w:val="24"/>
                <w:lang w:eastAsia="pl-PL"/>
              </w:rPr>
              <w:t>Nazwa Wykonawcy/Wykonawców</w:t>
            </w:r>
          </w:p>
        </w:tc>
        <w:tc>
          <w:tcPr>
            <w:tcW w:w="5655" w:type="dxa"/>
            <w:shd w:val="clear" w:color="auto" w:fill="EAF1DD" w:themeFill="accent3" w:themeFillTint="33"/>
          </w:tcPr>
          <w:p w14:paraId="218055C8" w14:textId="77777777" w:rsidR="006D0604" w:rsidRPr="002B1E8E" w:rsidRDefault="006D0604" w:rsidP="00E032C2">
            <w:pPr>
              <w:spacing w:after="0" w:line="260" w:lineRule="atLeast"/>
              <w:rPr>
                <w:rFonts w:asciiTheme="majorHAnsi" w:eastAsia="Times New Roman" w:hAnsiTheme="majorHAnsi" w:cstheme="minorHAnsi"/>
                <w:b/>
                <w:w w:val="90"/>
                <w:szCs w:val="24"/>
                <w:lang w:eastAsia="pl-PL"/>
              </w:rPr>
            </w:pPr>
          </w:p>
          <w:p w14:paraId="53679779" w14:textId="77777777" w:rsidR="006D0604" w:rsidRPr="002B1E8E" w:rsidRDefault="006D0604" w:rsidP="00E032C2">
            <w:pPr>
              <w:spacing w:after="0" w:line="260" w:lineRule="atLeast"/>
              <w:jc w:val="center"/>
              <w:rPr>
                <w:rFonts w:asciiTheme="majorHAnsi" w:eastAsia="Times New Roman" w:hAnsiTheme="majorHAnsi" w:cstheme="minorHAnsi"/>
                <w:b/>
                <w:w w:val="90"/>
                <w:szCs w:val="24"/>
                <w:lang w:eastAsia="pl-PL"/>
              </w:rPr>
            </w:pPr>
            <w:r w:rsidRPr="002B1E8E">
              <w:rPr>
                <w:rFonts w:asciiTheme="majorHAnsi" w:eastAsia="Times New Roman" w:hAnsiTheme="majorHAnsi" w:cstheme="minorHAnsi"/>
                <w:b/>
                <w:w w:val="90"/>
                <w:szCs w:val="24"/>
                <w:lang w:eastAsia="pl-PL"/>
              </w:rPr>
              <w:t>WYKAZ OSÓB</w:t>
            </w:r>
          </w:p>
        </w:tc>
      </w:tr>
    </w:tbl>
    <w:p w14:paraId="2DA78B7B" w14:textId="77777777" w:rsidR="006D0604" w:rsidRPr="002B1E8E" w:rsidRDefault="006D0604" w:rsidP="006D0604">
      <w:pPr>
        <w:spacing w:after="0" w:line="260" w:lineRule="atLeast"/>
        <w:jc w:val="both"/>
        <w:rPr>
          <w:rFonts w:asciiTheme="majorHAnsi" w:eastAsia="Times New Roman" w:hAnsiTheme="majorHAnsi" w:cstheme="minorHAnsi"/>
          <w:w w:val="90"/>
          <w:szCs w:val="24"/>
          <w:lang w:eastAsia="pl-PL"/>
        </w:rPr>
      </w:pPr>
    </w:p>
    <w:p w14:paraId="0F9EC940" w14:textId="77777777" w:rsidR="006D0604" w:rsidRPr="002B1E8E" w:rsidRDefault="006D0604" w:rsidP="006D0604">
      <w:pPr>
        <w:spacing w:after="0" w:line="240" w:lineRule="auto"/>
        <w:jc w:val="both"/>
        <w:rPr>
          <w:rFonts w:asciiTheme="majorHAnsi" w:eastAsia="Times New Roman" w:hAnsiTheme="majorHAnsi" w:cstheme="minorHAnsi"/>
          <w:b/>
          <w:bCs/>
          <w:w w:val="90"/>
          <w:szCs w:val="24"/>
          <w:lang w:eastAsia="pl-PL"/>
        </w:rPr>
      </w:pPr>
      <w:r w:rsidRPr="002B1E8E">
        <w:rPr>
          <w:rFonts w:asciiTheme="majorHAnsi" w:eastAsia="Times New Roman" w:hAnsiTheme="majorHAnsi" w:cstheme="minorHAnsi"/>
          <w:w w:val="90"/>
          <w:szCs w:val="24"/>
          <w:lang w:eastAsia="pl-PL"/>
        </w:rPr>
        <w:t xml:space="preserve">W postępowaniu o udzielenie zamówienia publicznego prowadzonym  w trybie podstawowym na zamówienie pn.: </w:t>
      </w:r>
    </w:p>
    <w:p w14:paraId="361AA692" w14:textId="5EDD8234" w:rsidR="006D0604" w:rsidRPr="002B1E8E" w:rsidRDefault="000A176C" w:rsidP="006D0604">
      <w:pPr>
        <w:spacing w:after="0" w:line="260" w:lineRule="atLeast"/>
        <w:jc w:val="both"/>
        <w:rPr>
          <w:rFonts w:asciiTheme="majorHAnsi" w:eastAsia="Times New Roman" w:hAnsiTheme="majorHAnsi" w:cstheme="minorHAnsi"/>
          <w:w w:val="90"/>
          <w:szCs w:val="24"/>
          <w:lang w:eastAsia="pl-PL"/>
        </w:rPr>
      </w:pPr>
      <w:r w:rsidRPr="000A176C">
        <w:rPr>
          <w:rFonts w:asciiTheme="majorHAnsi" w:eastAsia="Times New Roman" w:hAnsiTheme="majorHAnsi" w:cstheme="minorHAnsi"/>
          <w:b/>
          <w:bCs/>
          <w:iCs/>
          <w:szCs w:val="24"/>
          <w:lang w:eastAsia="pl-PL"/>
        </w:rPr>
        <w:t>REMONT LEŚNICZÓWKI BIELAWY</w:t>
      </w:r>
      <w:r w:rsidR="00635B7F" w:rsidRPr="00635B7F">
        <w:rPr>
          <w:rFonts w:asciiTheme="majorHAnsi" w:eastAsia="Times New Roman" w:hAnsiTheme="majorHAnsi" w:cstheme="minorHAnsi"/>
          <w:b/>
          <w:bCs/>
          <w:i/>
          <w:iCs/>
          <w:szCs w:val="24"/>
          <w:lang w:eastAsia="pl-PL"/>
        </w:rPr>
        <w:t>”</w:t>
      </w:r>
      <w:r w:rsidR="00635B7F">
        <w:rPr>
          <w:rFonts w:asciiTheme="majorHAnsi" w:eastAsia="Times New Roman" w:hAnsiTheme="majorHAnsi" w:cstheme="minorHAnsi"/>
          <w:b/>
          <w:bCs/>
          <w:i/>
          <w:iCs/>
          <w:szCs w:val="24"/>
          <w:lang w:eastAsia="pl-PL"/>
        </w:rPr>
        <w:t xml:space="preserve"> </w:t>
      </w:r>
      <w:r w:rsidR="006D0604" w:rsidRPr="002B1E8E">
        <w:rPr>
          <w:rFonts w:asciiTheme="majorHAnsi" w:eastAsia="Times New Roman" w:hAnsiTheme="majorHAnsi" w:cstheme="minorHAnsi"/>
          <w:w w:val="90"/>
          <w:szCs w:val="24"/>
          <w:lang w:eastAsia="pl-PL"/>
        </w:rPr>
        <w:t>przedkładamy wykaz osób, które będą skierowane przez Wykonawcę do realizacji zamówienia publicznego w celu potwierdzenia spełniania przez Wykonawcę warunków udziału w postępowaniu, dotyczących zdolności technicznej lub zawodowej i których opis sposobu oceny spełniania został zamieszczony w SWZ.</w:t>
      </w:r>
    </w:p>
    <w:p w14:paraId="377505E2" w14:textId="77777777" w:rsidR="006D0604" w:rsidRPr="002B1E8E" w:rsidRDefault="006D0604" w:rsidP="006D0604">
      <w:pPr>
        <w:spacing w:after="0" w:line="260" w:lineRule="atLeast"/>
        <w:jc w:val="both"/>
        <w:rPr>
          <w:rFonts w:asciiTheme="majorHAnsi" w:eastAsia="Times New Roman" w:hAnsiTheme="majorHAnsi" w:cstheme="minorHAnsi"/>
          <w:w w:val="90"/>
          <w:szCs w:val="24"/>
          <w:lang w:eastAsia="pl-PL"/>
        </w:rPr>
      </w:pPr>
    </w:p>
    <w:tbl>
      <w:tblPr>
        <w:tblW w:w="8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0"/>
        <w:gridCol w:w="1475"/>
        <w:gridCol w:w="1701"/>
        <w:gridCol w:w="2207"/>
        <w:gridCol w:w="2136"/>
      </w:tblGrid>
      <w:tr w:rsidR="006D0604" w:rsidRPr="002B1E8E" w14:paraId="17B8E326" w14:textId="77777777" w:rsidTr="00E032C2">
        <w:trPr>
          <w:trHeight w:val="891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F7696" w14:textId="77777777" w:rsidR="006D0604" w:rsidRPr="002B1E8E" w:rsidRDefault="006D0604" w:rsidP="00E032C2">
            <w:pPr>
              <w:spacing w:after="0" w:line="260" w:lineRule="atLeast"/>
              <w:jc w:val="center"/>
              <w:rPr>
                <w:rFonts w:asciiTheme="majorHAnsi" w:eastAsia="Times New Roman" w:hAnsiTheme="majorHAnsi" w:cstheme="minorHAnsi"/>
                <w:b/>
                <w:w w:val="90"/>
                <w:szCs w:val="24"/>
              </w:rPr>
            </w:pPr>
            <w:r w:rsidRPr="002B1E8E">
              <w:rPr>
                <w:rFonts w:asciiTheme="majorHAnsi" w:eastAsia="Times New Roman" w:hAnsiTheme="majorHAnsi" w:cstheme="minorHAnsi"/>
                <w:b/>
                <w:w w:val="90"/>
                <w:szCs w:val="24"/>
              </w:rPr>
              <w:t>Poz.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516E9" w14:textId="77777777" w:rsidR="006D0604" w:rsidRPr="002B1E8E" w:rsidRDefault="006D0604" w:rsidP="00E032C2">
            <w:pPr>
              <w:spacing w:after="0" w:line="260" w:lineRule="atLeast"/>
              <w:jc w:val="center"/>
              <w:rPr>
                <w:rFonts w:asciiTheme="majorHAnsi" w:eastAsia="Times New Roman" w:hAnsiTheme="majorHAnsi" w:cstheme="minorHAnsi"/>
                <w:b/>
                <w:iCs/>
                <w:w w:val="90"/>
                <w:szCs w:val="24"/>
              </w:rPr>
            </w:pPr>
            <w:r w:rsidRPr="002B1E8E">
              <w:rPr>
                <w:rFonts w:asciiTheme="majorHAnsi" w:eastAsia="Times New Roman" w:hAnsiTheme="majorHAnsi" w:cstheme="minorHAnsi"/>
                <w:b/>
                <w:w w:val="90"/>
                <w:szCs w:val="24"/>
              </w:rPr>
              <w:t>Funkcja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CA7E3" w14:textId="77777777" w:rsidR="006D0604" w:rsidRPr="002B1E8E" w:rsidRDefault="006D0604" w:rsidP="00E032C2">
            <w:pPr>
              <w:spacing w:after="0" w:line="260" w:lineRule="atLeast"/>
              <w:jc w:val="center"/>
              <w:rPr>
                <w:rFonts w:asciiTheme="majorHAnsi" w:eastAsia="Times New Roman" w:hAnsiTheme="majorHAnsi" w:cstheme="minorHAnsi"/>
                <w:b/>
                <w:iCs/>
                <w:w w:val="90"/>
                <w:szCs w:val="24"/>
              </w:rPr>
            </w:pPr>
            <w:r w:rsidRPr="002B1E8E">
              <w:rPr>
                <w:rFonts w:asciiTheme="majorHAnsi" w:eastAsia="Times New Roman" w:hAnsiTheme="majorHAnsi" w:cstheme="minorHAnsi"/>
                <w:b/>
                <w:iCs/>
                <w:w w:val="90"/>
                <w:szCs w:val="24"/>
              </w:rPr>
              <w:t xml:space="preserve">Imię </w:t>
            </w:r>
          </w:p>
          <w:p w14:paraId="18F16EA2" w14:textId="77777777" w:rsidR="006D0604" w:rsidRPr="002B1E8E" w:rsidRDefault="006D0604" w:rsidP="00E032C2">
            <w:pPr>
              <w:spacing w:after="0" w:line="260" w:lineRule="atLeast"/>
              <w:jc w:val="center"/>
              <w:rPr>
                <w:rFonts w:asciiTheme="majorHAnsi" w:eastAsia="Times New Roman" w:hAnsiTheme="majorHAnsi" w:cstheme="minorHAnsi"/>
                <w:b/>
                <w:w w:val="90"/>
                <w:szCs w:val="24"/>
              </w:rPr>
            </w:pPr>
            <w:r w:rsidRPr="002B1E8E">
              <w:rPr>
                <w:rFonts w:asciiTheme="majorHAnsi" w:eastAsia="Times New Roman" w:hAnsiTheme="majorHAnsi" w:cstheme="minorHAnsi"/>
                <w:b/>
                <w:iCs/>
                <w:w w:val="90"/>
                <w:szCs w:val="24"/>
              </w:rPr>
              <w:t>i nazwisko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DF50D" w14:textId="77777777" w:rsidR="006D0604" w:rsidRPr="002B1E8E" w:rsidRDefault="006D0604" w:rsidP="00E032C2">
            <w:pPr>
              <w:spacing w:after="0" w:line="260" w:lineRule="atLeast"/>
              <w:jc w:val="center"/>
              <w:rPr>
                <w:rFonts w:asciiTheme="majorHAnsi" w:eastAsia="Times New Roman" w:hAnsiTheme="majorHAnsi" w:cstheme="minorHAnsi"/>
                <w:b/>
                <w:w w:val="90"/>
                <w:szCs w:val="24"/>
              </w:rPr>
            </w:pPr>
            <w:r w:rsidRPr="002B1E8E">
              <w:rPr>
                <w:rFonts w:asciiTheme="majorHAnsi" w:eastAsia="Times New Roman" w:hAnsiTheme="majorHAnsi" w:cstheme="minorHAnsi"/>
                <w:b/>
                <w:w w:val="90"/>
                <w:szCs w:val="24"/>
              </w:rPr>
              <w:t>Kwalifikacje zawodowe/</w:t>
            </w:r>
          </w:p>
          <w:p w14:paraId="5B1EB00A" w14:textId="77777777" w:rsidR="006D0604" w:rsidRPr="002B1E8E" w:rsidRDefault="006D0604" w:rsidP="00E032C2">
            <w:pPr>
              <w:spacing w:after="0" w:line="260" w:lineRule="atLeast"/>
              <w:jc w:val="center"/>
              <w:rPr>
                <w:rFonts w:asciiTheme="majorHAnsi" w:eastAsia="Times New Roman" w:hAnsiTheme="majorHAnsi" w:cstheme="minorHAnsi"/>
                <w:b/>
                <w:w w:val="90"/>
                <w:szCs w:val="24"/>
              </w:rPr>
            </w:pPr>
            <w:r w:rsidRPr="002B1E8E">
              <w:rPr>
                <w:rFonts w:asciiTheme="majorHAnsi" w:eastAsia="Times New Roman" w:hAnsiTheme="majorHAnsi" w:cstheme="minorHAnsi"/>
                <w:b/>
                <w:w w:val="90"/>
                <w:szCs w:val="24"/>
              </w:rPr>
              <w:t>uprawnienia</w:t>
            </w:r>
          </w:p>
          <w:p w14:paraId="435451F1" w14:textId="77777777" w:rsidR="006D0604" w:rsidRPr="002B1E8E" w:rsidRDefault="006D0604" w:rsidP="00E032C2">
            <w:pPr>
              <w:spacing w:after="0" w:line="260" w:lineRule="atLeast"/>
              <w:jc w:val="center"/>
              <w:rPr>
                <w:rFonts w:asciiTheme="majorHAnsi" w:eastAsia="Times New Roman" w:hAnsiTheme="majorHAnsi" w:cstheme="minorHAnsi"/>
                <w:b/>
                <w:w w:val="90"/>
                <w:szCs w:val="24"/>
              </w:rPr>
            </w:pPr>
            <w:r w:rsidRPr="002B1E8E">
              <w:rPr>
                <w:rFonts w:asciiTheme="majorHAnsi" w:eastAsia="Times New Roman" w:hAnsiTheme="majorHAnsi" w:cstheme="minorHAnsi"/>
                <w:b/>
                <w:w w:val="90"/>
                <w:szCs w:val="24"/>
              </w:rPr>
              <w:t xml:space="preserve">potwierdzające spełnianie wymagań 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8557B" w14:textId="77777777" w:rsidR="006D0604" w:rsidRPr="002B1E8E" w:rsidRDefault="006D0604" w:rsidP="00E032C2">
            <w:pPr>
              <w:spacing w:after="0" w:line="260" w:lineRule="atLeast"/>
              <w:jc w:val="center"/>
              <w:rPr>
                <w:rFonts w:asciiTheme="majorHAnsi" w:eastAsia="Times New Roman" w:hAnsiTheme="majorHAnsi" w:cstheme="minorHAnsi"/>
                <w:b/>
                <w:w w:val="90"/>
                <w:szCs w:val="24"/>
              </w:rPr>
            </w:pPr>
            <w:r w:rsidRPr="002B1E8E">
              <w:rPr>
                <w:rFonts w:asciiTheme="majorHAnsi" w:eastAsia="Times New Roman" w:hAnsiTheme="majorHAnsi" w:cstheme="minorHAnsi"/>
                <w:b/>
                <w:w w:val="90"/>
                <w:szCs w:val="24"/>
              </w:rPr>
              <w:t>Podstawa dysponowania</w:t>
            </w:r>
          </w:p>
          <w:p w14:paraId="4A541BBC" w14:textId="77777777" w:rsidR="006D0604" w:rsidRPr="002B1E8E" w:rsidRDefault="006D0604" w:rsidP="00E032C2">
            <w:pPr>
              <w:spacing w:after="0" w:line="260" w:lineRule="atLeast"/>
              <w:jc w:val="center"/>
              <w:rPr>
                <w:rFonts w:asciiTheme="majorHAnsi" w:eastAsia="Times New Roman" w:hAnsiTheme="majorHAnsi" w:cstheme="minorHAnsi"/>
                <w:b/>
                <w:w w:val="90"/>
                <w:szCs w:val="24"/>
              </w:rPr>
            </w:pPr>
            <w:r w:rsidRPr="002B1E8E">
              <w:rPr>
                <w:rFonts w:asciiTheme="majorHAnsi" w:eastAsia="Times New Roman" w:hAnsiTheme="majorHAnsi" w:cstheme="minorHAnsi"/>
                <w:b/>
                <w:w w:val="90"/>
                <w:szCs w:val="24"/>
              </w:rPr>
              <w:t>np. umowa o pracę</w:t>
            </w:r>
          </w:p>
        </w:tc>
      </w:tr>
      <w:tr w:rsidR="006D0604" w:rsidRPr="002B1E8E" w14:paraId="3169654A" w14:textId="77777777" w:rsidTr="00E032C2">
        <w:trPr>
          <w:trHeight w:val="322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EF934" w14:textId="77777777" w:rsidR="006D0604" w:rsidRPr="002B1E8E" w:rsidRDefault="006D0604" w:rsidP="00E032C2">
            <w:pPr>
              <w:spacing w:after="0" w:line="260" w:lineRule="atLeast"/>
              <w:jc w:val="center"/>
              <w:rPr>
                <w:rFonts w:asciiTheme="majorHAnsi" w:eastAsia="Times New Roman" w:hAnsiTheme="majorHAnsi" w:cstheme="minorHAnsi"/>
                <w:b/>
                <w:iCs/>
                <w:w w:val="90"/>
                <w:szCs w:val="24"/>
              </w:rPr>
            </w:pPr>
            <w:r w:rsidRPr="002B1E8E">
              <w:rPr>
                <w:rFonts w:asciiTheme="majorHAnsi" w:eastAsia="Times New Roman" w:hAnsiTheme="majorHAnsi" w:cstheme="minorHAnsi"/>
                <w:b/>
                <w:iCs/>
                <w:w w:val="90"/>
                <w:szCs w:val="24"/>
              </w:rPr>
              <w:t>1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B15E9" w14:textId="77777777" w:rsidR="006D0604" w:rsidRPr="002B1E8E" w:rsidRDefault="006D0604" w:rsidP="00E032C2">
            <w:pPr>
              <w:spacing w:after="0" w:line="260" w:lineRule="atLeast"/>
              <w:jc w:val="center"/>
              <w:rPr>
                <w:rFonts w:asciiTheme="majorHAnsi" w:eastAsia="Times New Roman" w:hAnsiTheme="majorHAnsi" w:cstheme="minorHAnsi"/>
                <w:b/>
                <w:iCs/>
                <w:w w:val="90"/>
                <w:szCs w:val="24"/>
              </w:rPr>
            </w:pPr>
            <w:r w:rsidRPr="002B1E8E">
              <w:rPr>
                <w:rFonts w:asciiTheme="majorHAnsi" w:eastAsia="Times New Roman" w:hAnsiTheme="majorHAnsi" w:cstheme="minorHAnsi"/>
                <w:b/>
                <w:iCs/>
                <w:w w:val="90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45333" w14:textId="77777777" w:rsidR="006D0604" w:rsidRPr="002B1E8E" w:rsidRDefault="006D0604" w:rsidP="00E032C2">
            <w:pPr>
              <w:spacing w:after="0" w:line="260" w:lineRule="atLeast"/>
              <w:jc w:val="center"/>
              <w:rPr>
                <w:rFonts w:asciiTheme="majorHAnsi" w:eastAsia="Times New Roman" w:hAnsiTheme="majorHAnsi" w:cstheme="minorHAnsi"/>
                <w:b/>
                <w:iCs/>
                <w:w w:val="90"/>
                <w:szCs w:val="24"/>
              </w:rPr>
            </w:pPr>
            <w:r w:rsidRPr="002B1E8E">
              <w:rPr>
                <w:rFonts w:asciiTheme="majorHAnsi" w:eastAsia="Times New Roman" w:hAnsiTheme="majorHAnsi" w:cstheme="minorHAnsi"/>
                <w:b/>
                <w:iCs/>
                <w:w w:val="90"/>
                <w:szCs w:val="24"/>
              </w:rPr>
              <w:t>3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8B747" w14:textId="77777777" w:rsidR="006D0604" w:rsidRPr="002B1E8E" w:rsidRDefault="006D0604" w:rsidP="00E032C2">
            <w:pPr>
              <w:spacing w:after="0" w:line="260" w:lineRule="atLeast"/>
              <w:jc w:val="center"/>
              <w:rPr>
                <w:rFonts w:asciiTheme="majorHAnsi" w:eastAsia="Times New Roman" w:hAnsiTheme="majorHAnsi" w:cstheme="minorHAnsi"/>
                <w:b/>
                <w:w w:val="90"/>
                <w:szCs w:val="24"/>
              </w:rPr>
            </w:pPr>
            <w:r w:rsidRPr="002B1E8E">
              <w:rPr>
                <w:rFonts w:asciiTheme="majorHAnsi" w:eastAsia="Times New Roman" w:hAnsiTheme="majorHAnsi" w:cstheme="minorHAnsi"/>
                <w:b/>
                <w:w w:val="90"/>
                <w:szCs w:val="24"/>
              </w:rPr>
              <w:t>4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BDA10" w14:textId="77777777" w:rsidR="006D0604" w:rsidRPr="002B1E8E" w:rsidRDefault="006D0604" w:rsidP="00E032C2">
            <w:pPr>
              <w:spacing w:after="0" w:line="260" w:lineRule="atLeast"/>
              <w:jc w:val="center"/>
              <w:rPr>
                <w:rFonts w:asciiTheme="majorHAnsi" w:eastAsia="Times New Roman" w:hAnsiTheme="majorHAnsi" w:cstheme="minorHAnsi"/>
                <w:b/>
                <w:w w:val="90"/>
                <w:szCs w:val="24"/>
              </w:rPr>
            </w:pPr>
            <w:r w:rsidRPr="002B1E8E">
              <w:rPr>
                <w:rFonts w:asciiTheme="majorHAnsi" w:eastAsia="Times New Roman" w:hAnsiTheme="majorHAnsi" w:cstheme="minorHAnsi"/>
                <w:b/>
                <w:w w:val="90"/>
                <w:szCs w:val="24"/>
              </w:rPr>
              <w:t>5</w:t>
            </w:r>
          </w:p>
        </w:tc>
      </w:tr>
      <w:tr w:rsidR="006D0604" w:rsidRPr="002B1E8E" w14:paraId="37A162C2" w14:textId="77777777" w:rsidTr="00E032C2">
        <w:trPr>
          <w:trHeight w:val="147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F9AAE" w14:textId="77777777" w:rsidR="006D0604" w:rsidRPr="002B1E8E" w:rsidRDefault="006D0604" w:rsidP="00E032C2">
            <w:pPr>
              <w:spacing w:after="0" w:line="260" w:lineRule="atLeast"/>
              <w:rPr>
                <w:rFonts w:asciiTheme="majorHAnsi" w:eastAsia="Times New Roman" w:hAnsiTheme="majorHAnsi" w:cstheme="minorHAnsi"/>
                <w:iCs/>
                <w:w w:val="90"/>
                <w:szCs w:val="24"/>
              </w:rPr>
            </w:pPr>
          </w:p>
          <w:p w14:paraId="75BDD408" w14:textId="77777777" w:rsidR="006D0604" w:rsidRPr="002B1E8E" w:rsidRDefault="006D0604" w:rsidP="00E032C2">
            <w:pPr>
              <w:spacing w:after="0" w:line="260" w:lineRule="atLeast"/>
              <w:jc w:val="center"/>
              <w:rPr>
                <w:rFonts w:asciiTheme="majorHAnsi" w:eastAsia="Times New Roman" w:hAnsiTheme="majorHAnsi" w:cstheme="minorHAnsi"/>
                <w:iCs/>
                <w:w w:val="90"/>
                <w:szCs w:val="24"/>
              </w:rPr>
            </w:pPr>
            <w:r w:rsidRPr="002B1E8E">
              <w:rPr>
                <w:rFonts w:asciiTheme="majorHAnsi" w:eastAsia="Times New Roman" w:hAnsiTheme="majorHAnsi" w:cstheme="minorHAnsi"/>
                <w:iCs/>
                <w:w w:val="90"/>
                <w:szCs w:val="24"/>
              </w:rPr>
              <w:t>1.</w:t>
            </w:r>
          </w:p>
          <w:p w14:paraId="0E7C3A69" w14:textId="77777777" w:rsidR="006D0604" w:rsidRPr="002B1E8E" w:rsidRDefault="006D0604" w:rsidP="00E032C2">
            <w:pPr>
              <w:spacing w:after="0" w:line="260" w:lineRule="atLeast"/>
              <w:jc w:val="center"/>
              <w:rPr>
                <w:rFonts w:asciiTheme="majorHAnsi" w:eastAsia="Times New Roman" w:hAnsiTheme="majorHAnsi" w:cstheme="minorHAnsi"/>
                <w:iCs/>
                <w:w w:val="90"/>
                <w:szCs w:val="24"/>
              </w:rPr>
            </w:pPr>
          </w:p>
          <w:p w14:paraId="4ED9793A" w14:textId="77777777" w:rsidR="006D0604" w:rsidRPr="002B1E8E" w:rsidRDefault="006D0604" w:rsidP="00E032C2">
            <w:pPr>
              <w:spacing w:after="0" w:line="260" w:lineRule="atLeast"/>
              <w:jc w:val="center"/>
              <w:rPr>
                <w:rFonts w:asciiTheme="majorHAnsi" w:eastAsia="Times New Roman" w:hAnsiTheme="majorHAnsi" w:cstheme="minorHAnsi"/>
                <w:iCs/>
                <w:w w:val="90"/>
                <w:szCs w:val="2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C90EC" w14:textId="77777777" w:rsidR="006D0604" w:rsidRPr="002B1E8E" w:rsidRDefault="006D0604" w:rsidP="00E032C2">
            <w:pPr>
              <w:spacing w:after="0" w:line="260" w:lineRule="atLeast"/>
              <w:rPr>
                <w:rFonts w:asciiTheme="majorHAnsi" w:eastAsia="Times New Roman" w:hAnsiTheme="majorHAnsi" w:cstheme="minorHAnsi"/>
                <w:b/>
                <w:iCs/>
                <w:w w:val="90"/>
                <w:szCs w:val="24"/>
              </w:rPr>
            </w:pPr>
          </w:p>
          <w:p w14:paraId="652061F5" w14:textId="77777777" w:rsidR="006D0604" w:rsidRPr="002B1E8E" w:rsidRDefault="006D0604" w:rsidP="00E032C2">
            <w:pPr>
              <w:spacing w:after="0" w:line="260" w:lineRule="atLeast"/>
              <w:jc w:val="center"/>
              <w:rPr>
                <w:rFonts w:asciiTheme="majorHAnsi" w:eastAsia="Times New Roman" w:hAnsiTheme="majorHAnsi" w:cstheme="minorHAnsi"/>
                <w:b/>
                <w:iCs/>
                <w:w w:val="90"/>
                <w:szCs w:val="24"/>
              </w:rPr>
            </w:pPr>
            <w:r w:rsidRPr="002B1E8E">
              <w:rPr>
                <w:rFonts w:asciiTheme="majorHAnsi" w:eastAsia="Times New Roman" w:hAnsiTheme="majorHAnsi" w:cstheme="minorHAnsi"/>
                <w:b/>
                <w:iCs/>
                <w:w w:val="90"/>
                <w:szCs w:val="24"/>
              </w:rPr>
              <w:t>Kierownik budowy</w:t>
            </w:r>
          </w:p>
          <w:p w14:paraId="265AE4FF" w14:textId="77777777" w:rsidR="006D0604" w:rsidRPr="002B1E8E" w:rsidRDefault="006D0604" w:rsidP="00E032C2">
            <w:pPr>
              <w:spacing w:after="0" w:line="260" w:lineRule="atLeast"/>
              <w:jc w:val="center"/>
              <w:rPr>
                <w:rFonts w:asciiTheme="majorHAnsi" w:eastAsia="Times New Roman" w:hAnsiTheme="majorHAnsi" w:cstheme="minorHAnsi"/>
                <w:iCs/>
                <w:w w:val="90"/>
                <w:szCs w:val="24"/>
              </w:rPr>
            </w:pPr>
          </w:p>
          <w:p w14:paraId="080FE12F" w14:textId="77777777" w:rsidR="006D0604" w:rsidRPr="002B1E8E" w:rsidRDefault="006D0604" w:rsidP="00E032C2">
            <w:pPr>
              <w:spacing w:after="0" w:line="260" w:lineRule="atLeast"/>
              <w:jc w:val="center"/>
              <w:rPr>
                <w:rFonts w:asciiTheme="majorHAnsi" w:eastAsia="Times New Roman" w:hAnsiTheme="majorHAnsi" w:cstheme="minorHAnsi"/>
                <w:iCs/>
                <w:w w:val="90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E73AE" w14:textId="77777777" w:rsidR="006D0604" w:rsidRPr="002B1E8E" w:rsidRDefault="006D0604" w:rsidP="00E032C2">
            <w:pPr>
              <w:spacing w:after="0" w:line="260" w:lineRule="atLeast"/>
              <w:rPr>
                <w:rFonts w:asciiTheme="majorHAnsi" w:eastAsia="Times New Roman" w:hAnsiTheme="majorHAnsi" w:cstheme="minorHAnsi"/>
                <w:bCs/>
                <w:w w:val="90"/>
                <w:szCs w:val="24"/>
              </w:rPr>
            </w:pP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8CF79" w14:textId="77777777" w:rsidR="006D0604" w:rsidRPr="002B1E8E" w:rsidRDefault="006D0604" w:rsidP="00E032C2">
            <w:pPr>
              <w:snapToGrid w:val="0"/>
              <w:spacing w:after="0"/>
              <w:rPr>
                <w:rFonts w:asciiTheme="majorHAnsi" w:hAnsiTheme="majorHAnsi" w:cstheme="minorHAnsi"/>
                <w:kern w:val="2"/>
                <w:szCs w:val="24"/>
                <w:lang w:eastAsia="zh-CN"/>
              </w:rPr>
            </w:pPr>
            <w:r w:rsidRPr="002B1E8E">
              <w:rPr>
                <w:rFonts w:asciiTheme="majorHAnsi" w:hAnsiTheme="majorHAnsi" w:cstheme="minorHAnsi"/>
                <w:bCs/>
                <w:kern w:val="2"/>
                <w:szCs w:val="24"/>
                <w:lang w:eastAsia="zh-CN"/>
              </w:rPr>
              <w:t>uprawnienia budowlane:</w:t>
            </w:r>
          </w:p>
          <w:p w14:paraId="606C390F" w14:textId="77777777" w:rsidR="006D0604" w:rsidRPr="002B1E8E" w:rsidRDefault="006D0604" w:rsidP="00E032C2">
            <w:pPr>
              <w:snapToGrid w:val="0"/>
              <w:spacing w:after="0"/>
              <w:rPr>
                <w:rFonts w:asciiTheme="majorHAnsi" w:hAnsiTheme="majorHAnsi" w:cstheme="minorHAnsi"/>
                <w:kern w:val="2"/>
                <w:szCs w:val="24"/>
                <w:lang w:eastAsia="zh-CN"/>
              </w:rPr>
            </w:pPr>
            <w:r w:rsidRPr="002B1E8E">
              <w:rPr>
                <w:rFonts w:asciiTheme="majorHAnsi" w:hAnsiTheme="majorHAnsi" w:cstheme="minorHAnsi"/>
                <w:kern w:val="2"/>
                <w:szCs w:val="24"/>
                <w:lang w:eastAsia="zh-CN"/>
              </w:rPr>
              <w:t>numer ….............................</w:t>
            </w:r>
          </w:p>
          <w:p w14:paraId="32D5E811" w14:textId="77777777" w:rsidR="006D0604" w:rsidRPr="002B1E8E" w:rsidRDefault="006D0604" w:rsidP="00E032C2">
            <w:pPr>
              <w:snapToGrid w:val="0"/>
              <w:spacing w:after="0"/>
              <w:rPr>
                <w:rFonts w:asciiTheme="majorHAnsi" w:hAnsiTheme="majorHAnsi" w:cstheme="minorHAnsi"/>
                <w:kern w:val="2"/>
                <w:szCs w:val="24"/>
                <w:lang w:eastAsia="zh-CN"/>
              </w:rPr>
            </w:pPr>
            <w:r w:rsidRPr="002B1E8E">
              <w:rPr>
                <w:rFonts w:asciiTheme="majorHAnsi" w:hAnsiTheme="majorHAnsi" w:cstheme="minorHAnsi"/>
                <w:b/>
                <w:kern w:val="2"/>
                <w:szCs w:val="24"/>
                <w:lang w:eastAsia="zh-CN"/>
              </w:rPr>
              <w:t>data wydania</w:t>
            </w:r>
            <w:r w:rsidRPr="002B1E8E">
              <w:rPr>
                <w:rFonts w:asciiTheme="majorHAnsi" w:hAnsiTheme="majorHAnsi" w:cstheme="minorHAnsi"/>
                <w:kern w:val="2"/>
                <w:szCs w:val="24"/>
                <w:lang w:eastAsia="zh-CN"/>
              </w:rPr>
              <w:t xml:space="preserve"> ….................</w:t>
            </w:r>
          </w:p>
          <w:p w14:paraId="53349211" w14:textId="77777777" w:rsidR="006D0604" w:rsidRPr="002B1E8E" w:rsidRDefault="006D0604" w:rsidP="00E032C2">
            <w:pPr>
              <w:snapToGrid w:val="0"/>
              <w:spacing w:after="0"/>
              <w:rPr>
                <w:rFonts w:asciiTheme="majorHAnsi" w:hAnsiTheme="majorHAnsi" w:cstheme="minorHAnsi"/>
                <w:kern w:val="2"/>
                <w:szCs w:val="24"/>
                <w:lang w:eastAsia="zh-CN"/>
              </w:rPr>
            </w:pPr>
            <w:r w:rsidRPr="002B1E8E">
              <w:rPr>
                <w:rFonts w:asciiTheme="majorHAnsi" w:hAnsiTheme="majorHAnsi" w:cstheme="minorHAnsi"/>
                <w:kern w:val="2"/>
                <w:szCs w:val="24"/>
                <w:lang w:eastAsia="zh-CN"/>
              </w:rPr>
              <w:t>organ wydający uprawnienia .……............</w:t>
            </w:r>
          </w:p>
          <w:p w14:paraId="22D4715E" w14:textId="77777777" w:rsidR="006D0604" w:rsidRPr="002B1E8E" w:rsidRDefault="006D0604" w:rsidP="00E032C2">
            <w:pPr>
              <w:snapToGrid w:val="0"/>
              <w:spacing w:after="0"/>
              <w:rPr>
                <w:rFonts w:asciiTheme="majorHAnsi" w:hAnsiTheme="majorHAnsi" w:cstheme="minorHAnsi"/>
                <w:kern w:val="2"/>
                <w:szCs w:val="24"/>
                <w:lang w:eastAsia="zh-CN"/>
              </w:rPr>
            </w:pPr>
            <w:r w:rsidRPr="002B1E8E">
              <w:rPr>
                <w:rFonts w:asciiTheme="majorHAnsi" w:hAnsiTheme="majorHAnsi" w:cstheme="minorHAnsi"/>
                <w:kern w:val="2"/>
                <w:szCs w:val="24"/>
                <w:lang w:eastAsia="zh-CN"/>
              </w:rPr>
              <w:t>zakres uprawnień........................................</w:t>
            </w:r>
          </w:p>
          <w:p w14:paraId="4B0DD8CC" w14:textId="77777777" w:rsidR="006D0604" w:rsidRPr="002B1E8E" w:rsidRDefault="006D0604" w:rsidP="00E032C2">
            <w:pPr>
              <w:snapToGrid w:val="0"/>
              <w:spacing w:after="0"/>
              <w:rPr>
                <w:rFonts w:asciiTheme="majorHAnsi" w:hAnsiTheme="majorHAnsi" w:cstheme="minorHAnsi"/>
                <w:kern w:val="2"/>
                <w:szCs w:val="24"/>
                <w:lang w:eastAsia="zh-CN"/>
              </w:rPr>
            </w:pPr>
            <w:r w:rsidRPr="002B1E8E">
              <w:rPr>
                <w:rFonts w:asciiTheme="majorHAnsi" w:hAnsiTheme="majorHAnsi" w:cstheme="minorHAnsi"/>
                <w:kern w:val="2"/>
                <w:szCs w:val="24"/>
                <w:lang w:eastAsia="zh-CN"/>
              </w:rPr>
              <w:t xml:space="preserve">oraz  </w:t>
            </w:r>
          </w:p>
          <w:p w14:paraId="6D42E60B" w14:textId="77777777" w:rsidR="006D0604" w:rsidRPr="002B1E8E" w:rsidRDefault="006D0604" w:rsidP="00E032C2">
            <w:pPr>
              <w:snapToGrid w:val="0"/>
              <w:spacing w:after="0"/>
              <w:rPr>
                <w:rFonts w:asciiTheme="majorHAnsi" w:hAnsiTheme="majorHAnsi" w:cstheme="minorHAnsi"/>
                <w:bCs/>
                <w:kern w:val="2"/>
                <w:szCs w:val="24"/>
                <w:lang w:eastAsia="zh-CN"/>
              </w:rPr>
            </w:pPr>
            <w:r w:rsidRPr="002B1E8E">
              <w:rPr>
                <w:rFonts w:asciiTheme="majorHAnsi" w:hAnsiTheme="majorHAnsi" w:cstheme="minorHAnsi"/>
                <w:bCs/>
                <w:kern w:val="2"/>
                <w:szCs w:val="24"/>
                <w:lang w:eastAsia="zh-CN"/>
              </w:rPr>
              <w:t xml:space="preserve">zaświadczenie z właściwej izby </w:t>
            </w:r>
            <w:r w:rsidRPr="002B1E8E">
              <w:rPr>
                <w:rFonts w:asciiTheme="majorHAnsi" w:hAnsiTheme="majorHAnsi" w:cstheme="minorHAnsi"/>
                <w:bCs/>
                <w:kern w:val="2"/>
                <w:szCs w:val="24"/>
                <w:lang w:eastAsia="zh-CN"/>
              </w:rPr>
              <w:lastRenderedPageBreak/>
              <w:t>samorządu zawodowego …...….</w:t>
            </w:r>
          </w:p>
          <w:p w14:paraId="3A802F54" w14:textId="77777777" w:rsidR="006D0604" w:rsidRPr="002B1E8E" w:rsidRDefault="006D0604" w:rsidP="00E032C2">
            <w:pPr>
              <w:snapToGrid w:val="0"/>
              <w:spacing w:after="0"/>
              <w:rPr>
                <w:rFonts w:asciiTheme="majorHAnsi" w:hAnsiTheme="majorHAnsi" w:cstheme="minorHAnsi"/>
                <w:bCs/>
                <w:kern w:val="2"/>
                <w:szCs w:val="24"/>
                <w:lang w:eastAsia="zh-CN"/>
              </w:rPr>
            </w:pPr>
            <w:r w:rsidRPr="002B1E8E">
              <w:rPr>
                <w:rFonts w:asciiTheme="majorHAnsi" w:hAnsiTheme="majorHAnsi" w:cstheme="minorHAnsi"/>
                <w:bCs/>
                <w:kern w:val="2"/>
                <w:szCs w:val="24"/>
                <w:lang w:eastAsia="zh-CN"/>
              </w:rPr>
              <w:t>numer zaświadczenia .................................</w:t>
            </w:r>
          </w:p>
          <w:p w14:paraId="62A482C1" w14:textId="77777777" w:rsidR="006D0604" w:rsidRPr="002B1E8E" w:rsidRDefault="006D0604" w:rsidP="00E032C2">
            <w:pPr>
              <w:snapToGrid w:val="0"/>
              <w:spacing w:after="0"/>
              <w:rPr>
                <w:rFonts w:asciiTheme="majorHAnsi" w:hAnsiTheme="majorHAnsi" w:cstheme="minorHAnsi"/>
                <w:bCs/>
                <w:kern w:val="2"/>
                <w:szCs w:val="24"/>
                <w:lang w:eastAsia="zh-CN"/>
              </w:rPr>
            </w:pPr>
            <w:r w:rsidRPr="002B1E8E">
              <w:rPr>
                <w:rFonts w:asciiTheme="majorHAnsi" w:hAnsiTheme="majorHAnsi" w:cstheme="minorHAnsi"/>
                <w:bCs/>
                <w:kern w:val="2"/>
                <w:szCs w:val="24"/>
                <w:lang w:eastAsia="zh-CN"/>
              </w:rPr>
              <w:t>data ważności zaświadczenia .....................</w:t>
            </w:r>
          </w:p>
          <w:p w14:paraId="5C390CC3" w14:textId="77777777" w:rsidR="006D0604" w:rsidRPr="002B1E8E" w:rsidRDefault="006D0604" w:rsidP="00E032C2">
            <w:pPr>
              <w:snapToGrid w:val="0"/>
              <w:spacing w:after="0"/>
              <w:rPr>
                <w:rFonts w:asciiTheme="majorHAnsi" w:eastAsia="Times New Roman" w:hAnsiTheme="majorHAnsi" w:cstheme="minorHAnsi"/>
                <w:w w:val="90"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B8F33" w14:textId="77777777" w:rsidR="006D0604" w:rsidRPr="002B1E8E" w:rsidRDefault="006D0604" w:rsidP="00E032C2">
            <w:pPr>
              <w:spacing w:after="0" w:line="260" w:lineRule="atLeast"/>
              <w:jc w:val="center"/>
              <w:rPr>
                <w:rFonts w:asciiTheme="majorHAnsi" w:eastAsia="Times New Roman" w:hAnsiTheme="majorHAnsi" w:cstheme="minorHAnsi"/>
                <w:w w:val="90"/>
                <w:szCs w:val="24"/>
              </w:rPr>
            </w:pPr>
          </w:p>
        </w:tc>
      </w:tr>
    </w:tbl>
    <w:p w14:paraId="45566E0A" w14:textId="77777777" w:rsidR="006D0604" w:rsidRPr="002B1E8E" w:rsidRDefault="006D0604" w:rsidP="006D0604">
      <w:pPr>
        <w:spacing w:after="0" w:line="260" w:lineRule="atLeast"/>
        <w:rPr>
          <w:rFonts w:asciiTheme="majorHAnsi" w:hAnsiTheme="majorHAnsi" w:cstheme="minorHAnsi"/>
          <w:i/>
          <w:iCs/>
          <w:w w:val="90"/>
          <w:szCs w:val="24"/>
          <w:lang w:eastAsia="pl-PL"/>
        </w:rPr>
      </w:pPr>
    </w:p>
    <w:p w14:paraId="1FC84D00" w14:textId="77777777" w:rsidR="006D0604" w:rsidRPr="002B1E8E" w:rsidRDefault="006D0604" w:rsidP="006D0604">
      <w:pPr>
        <w:spacing w:after="0" w:line="260" w:lineRule="atLeast"/>
        <w:rPr>
          <w:rFonts w:asciiTheme="majorHAnsi" w:hAnsiTheme="majorHAnsi" w:cstheme="minorHAnsi"/>
          <w:i/>
          <w:iCs/>
          <w:w w:val="90"/>
          <w:szCs w:val="24"/>
          <w:lang w:eastAsia="pl-PL"/>
        </w:rPr>
      </w:pPr>
    </w:p>
    <w:p w14:paraId="623ECAE5" w14:textId="77777777" w:rsidR="006D0604" w:rsidRPr="002B1E8E" w:rsidRDefault="006D0604" w:rsidP="006D0604">
      <w:pPr>
        <w:spacing w:after="0" w:line="260" w:lineRule="atLeast"/>
        <w:ind w:firstLine="3960"/>
        <w:rPr>
          <w:rFonts w:asciiTheme="majorHAnsi" w:eastAsia="Times New Roman" w:hAnsiTheme="majorHAnsi" w:cstheme="minorHAnsi"/>
          <w:i/>
          <w:w w:val="90"/>
          <w:szCs w:val="24"/>
          <w:lang w:eastAsia="pl-PL"/>
        </w:rPr>
      </w:pPr>
    </w:p>
    <w:p w14:paraId="1DFAA17D" w14:textId="77777777" w:rsidR="006D0604" w:rsidRPr="002B1E8E" w:rsidRDefault="006D0604" w:rsidP="006D0604">
      <w:pPr>
        <w:rPr>
          <w:rFonts w:asciiTheme="majorHAnsi" w:eastAsia="Times New Roman" w:hAnsiTheme="majorHAnsi" w:cstheme="minorHAnsi"/>
          <w:b/>
          <w:bCs/>
          <w:w w:val="90"/>
          <w:szCs w:val="24"/>
          <w:lang w:eastAsia="pl-PL"/>
        </w:rPr>
      </w:pPr>
      <w:r w:rsidRPr="002B1E8E">
        <w:rPr>
          <w:rFonts w:asciiTheme="majorHAnsi" w:eastAsia="Times New Roman" w:hAnsiTheme="majorHAnsi" w:cstheme="minorHAnsi"/>
          <w:b/>
          <w:bCs/>
          <w:w w:val="90"/>
          <w:szCs w:val="24"/>
          <w:lang w:eastAsia="pl-PL"/>
        </w:rPr>
        <w:br w:type="page"/>
      </w:r>
    </w:p>
    <w:p w14:paraId="3311FA46" w14:textId="77777777" w:rsidR="006D0604" w:rsidRPr="002B1E8E" w:rsidRDefault="006D0604" w:rsidP="006D0604">
      <w:pPr>
        <w:spacing w:after="0" w:line="260" w:lineRule="atLeast"/>
        <w:jc w:val="right"/>
        <w:rPr>
          <w:rFonts w:asciiTheme="majorHAnsi" w:eastAsia="Times New Roman" w:hAnsiTheme="majorHAnsi" w:cstheme="minorHAnsi"/>
          <w:b/>
          <w:bCs/>
          <w:w w:val="90"/>
          <w:szCs w:val="24"/>
          <w:lang w:eastAsia="pl-PL"/>
        </w:rPr>
      </w:pPr>
      <w:r w:rsidRPr="002B1E8E">
        <w:rPr>
          <w:rFonts w:asciiTheme="majorHAnsi" w:eastAsia="Times New Roman" w:hAnsiTheme="majorHAnsi" w:cstheme="minorHAnsi"/>
          <w:b/>
          <w:bCs/>
          <w:w w:val="90"/>
          <w:szCs w:val="24"/>
          <w:lang w:eastAsia="pl-PL"/>
        </w:rPr>
        <w:lastRenderedPageBreak/>
        <w:t>Załącznik 4</w:t>
      </w:r>
    </w:p>
    <w:p w14:paraId="53BB1C4E" w14:textId="08F16D50" w:rsidR="006D0604" w:rsidRPr="002B1E8E" w:rsidRDefault="006D0604" w:rsidP="006D0604">
      <w:pPr>
        <w:spacing w:after="0" w:line="260" w:lineRule="atLeast"/>
        <w:jc w:val="right"/>
        <w:rPr>
          <w:rFonts w:asciiTheme="majorHAnsi" w:eastAsia="Times New Roman" w:hAnsiTheme="majorHAnsi" w:cstheme="minorHAnsi"/>
          <w:b/>
          <w:bCs/>
          <w:w w:val="90"/>
          <w:szCs w:val="24"/>
          <w:lang w:eastAsia="pl-PL"/>
        </w:rPr>
      </w:pPr>
      <w:r w:rsidRPr="002B1E8E">
        <w:rPr>
          <w:rFonts w:asciiTheme="majorHAnsi" w:eastAsia="Times New Roman" w:hAnsiTheme="majorHAnsi" w:cstheme="minorHAnsi"/>
          <w:b/>
          <w:bCs/>
          <w:color w:val="FF0000"/>
          <w:w w:val="90"/>
          <w:szCs w:val="24"/>
          <w:lang w:eastAsia="pl-PL"/>
        </w:rPr>
        <w:t xml:space="preserve">   </w:t>
      </w:r>
      <w:r w:rsidRPr="002B1E8E">
        <w:rPr>
          <w:rFonts w:asciiTheme="majorHAnsi" w:eastAsia="Times New Roman" w:hAnsiTheme="majorHAnsi" w:cstheme="minorHAnsi"/>
          <w:b/>
          <w:bCs/>
          <w:w w:val="90"/>
          <w:szCs w:val="24"/>
          <w:lang w:eastAsia="pl-PL"/>
        </w:rPr>
        <w:t>E.270.</w:t>
      </w:r>
      <w:r w:rsidR="000A176C">
        <w:rPr>
          <w:rFonts w:asciiTheme="majorHAnsi" w:eastAsia="Times New Roman" w:hAnsiTheme="majorHAnsi" w:cstheme="minorHAnsi"/>
          <w:b/>
          <w:bCs/>
          <w:w w:val="90"/>
          <w:szCs w:val="24"/>
          <w:lang w:eastAsia="pl-PL"/>
        </w:rPr>
        <w:t>1</w:t>
      </w:r>
      <w:r w:rsidRPr="002B1E8E">
        <w:rPr>
          <w:rFonts w:asciiTheme="majorHAnsi" w:eastAsia="Times New Roman" w:hAnsiTheme="majorHAnsi" w:cstheme="minorHAnsi"/>
          <w:b/>
          <w:bCs/>
          <w:w w:val="90"/>
          <w:szCs w:val="24"/>
          <w:lang w:eastAsia="pl-PL"/>
        </w:rPr>
        <w:t>.202</w:t>
      </w:r>
      <w:r w:rsidR="000A176C">
        <w:rPr>
          <w:rFonts w:asciiTheme="majorHAnsi" w:eastAsia="Times New Roman" w:hAnsiTheme="majorHAnsi" w:cstheme="minorHAnsi"/>
          <w:b/>
          <w:bCs/>
          <w:w w:val="90"/>
          <w:szCs w:val="24"/>
          <w:lang w:eastAsia="pl-PL"/>
        </w:rPr>
        <w:t>3</w:t>
      </w:r>
    </w:p>
    <w:p w14:paraId="4C39C41C" w14:textId="77777777" w:rsidR="006D0604" w:rsidRPr="002B1E8E" w:rsidRDefault="006D0604" w:rsidP="006D0604">
      <w:pPr>
        <w:spacing w:after="0" w:line="260" w:lineRule="atLeast"/>
        <w:jc w:val="right"/>
        <w:rPr>
          <w:rFonts w:asciiTheme="majorHAnsi" w:eastAsia="Times New Roman" w:hAnsiTheme="majorHAnsi" w:cstheme="minorHAnsi"/>
          <w:b/>
          <w:bCs/>
          <w:w w:val="90"/>
          <w:szCs w:val="24"/>
          <w:lang w:eastAsia="pl-PL"/>
        </w:rPr>
      </w:pPr>
    </w:p>
    <w:p w14:paraId="5F2555F7" w14:textId="77777777" w:rsidR="006D0604" w:rsidRPr="002B1E8E" w:rsidRDefault="006D0604" w:rsidP="006D0604">
      <w:pPr>
        <w:spacing w:after="0" w:line="260" w:lineRule="atLeast"/>
        <w:jc w:val="center"/>
        <w:rPr>
          <w:rFonts w:asciiTheme="majorHAnsi" w:eastAsia="Times New Roman" w:hAnsiTheme="majorHAnsi" w:cstheme="minorHAnsi"/>
          <w:b/>
          <w:w w:val="90"/>
          <w:szCs w:val="24"/>
          <w:lang w:eastAsia="pl-PL"/>
        </w:rPr>
      </w:pPr>
      <w:r w:rsidRPr="002B1E8E">
        <w:rPr>
          <w:rFonts w:asciiTheme="majorHAnsi" w:eastAsia="Times New Roman" w:hAnsiTheme="majorHAnsi" w:cstheme="minorHAnsi"/>
          <w:b/>
          <w:w w:val="90"/>
          <w:szCs w:val="24"/>
          <w:lang w:eastAsia="pl-PL"/>
        </w:rPr>
        <w:t xml:space="preserve">Wzór </w:t>
      </w:r>
    </w:p>
    <w:p w14:paraId="365FBEDF" w14:textId="77777777" w:rsidR="006D0604" w:rsidRPr="002B1E8E" w:rsidRDefault="006D0604" w:rsidP="006D0604">
      <w:pPr>
        <w:spacing w:after="0" w:line="260" w:lineRule="atLeast"/>
        <w:jc w:val="center"/>
        <w:rPr>
          <w:rFonts w:asciiTheme="majorHAnsi" w:eastAsia="Times New Roman" w:hAnsiTheme="majorHAnsi" w:cstheme="minorHAnsi"/>
          <w:b/>
          <w:w w:val="90"/>
          <w:szCs w:val="24"/>
          <w:lang w:eastAsia="pl-PL"/>
        </w:rPr>
      </w:pPr>
      <w:r w:rsidRPr="002B1E8E">
        <w:rPr>
          <w:rFonts w:asciiTheme="majorHAnsi" w:eastAsia="Times New Roman" w:hAnsiTheme="majorHAnsi" w:cstheme="minorHAnsi"/>
          <w:b/>
          <w:w w:val="90"/>
          <w:szCs w:val="24"/>
          <w:lang w:eastAsia="pl-PL"/>
        </w:rPr>
        <w:t xml:space="preserve">ZOBOWIĄZANIA INNEGO PODMIOTU  </w:t>
      </w:r>
    </w:p>
    <w:p w14:paraId="122A3832" w14:textId="77777777" w:rsidR="006D0604" w:rsidRPr="002B1E8E" w:rsidRDefault="006D0604" w:rsidP="006D0604">
      <w:pPr>
        <w:spacing w:after="0" w:line="260" w:lineRule="atLeast"/>
        <w:jc w:val="center"/>
        <w:rPr>
          <w:rFonts w:asciiTheme="majorHAnsi" w:eastAsia="Times New Roman" w:hAnsiTheme="majorHAnsi" w:cstheme="minorHAnsi"/>
          <w:b/>
          <w:bCs/>
          <w:w w:val="90"/>
          <w:szCs w:val="24"/>
          <w:lang w:eastAsia="pl-PL"/>
        </w:rPr>
      </w:pPr>
      <w:r w:rsidRPr="002B1E8E">
        <w:rPr>
          <w:rFonts w:asciiTheme="majorHAnsi" w:eastAsia="Times New Roman" w:hAnsiTheme="majorHAnsi" w:cstheme="minorHAnsi"/>
          <w:b/>
          <w:w w:val="90"/>
          <w:szCs w:val="24"/>
          <w:lang w:eastAsia="pl-PL"/>
        </w:rPr>
        <w:t>do oddania do dyspozycji Wykonawcy niezbędnych zasobów na potrzeby wykonania zamówienia</w:t>
      </w:r>
    </w:p>
    <w:p w14:paraId="78BA9F11" w14:textId="77777777" w:rsidR="006D0604" w:rsidRPr="002B1E8E" w:rsidRDefault="006D0604" w:rsidP="006D0604">
      <w:pPr>
        <w:spacing w:after="0" w:line="260" w:lineRule="atLeast"/>
        <w:jc w:val="right"/>
        <w:rPr>
          <w:rFonts w:asciiTheme="majorHAnsi" w:eastAsia="Times New Roman" w:hAnsiTheme="majorHAnsi" w:cstheme="minorHAnsi"/>
          <w:b/>
          <w:i/>
          <w:w w:val="90"/>
          <w:szCs w:val="24"/>
          <w:lang w:eastAsia="pl-PL"/>
        </w:rPr>
      </w:pPr>
    </w:p>
    <w:tbl>
      <w:tblPr>
        <w:tblW w:w="982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4"/>
        <w:gridCol w:w="6071"/>
      </w:tblGrid>
      <w:tr w:rsidR="006D0604" w:rsidRPr="002B1E8E" w14:paraId="3EC7A5CB" w14:textId="77777777" w:rsidTr="00E032C2">
        <w:trPr>
          <w:trHeight w:val="1100"/>
        </w:trPr>
        <w:tc>
          <w:tcPr>
            <w:tcW w:w="3754" w:type="dxa"/>
            <w:vAlign w:val="bottom"/>
          </w:tcPr>
          <w:p w14:paraId="2A754544" w14:textId="77777777" w:rsidR="006D0604" w:rsidRPr="002B1E8E" w:rsidRDefault="006D0604" w:rsidP="00E032C2">
            <w:pPr>
              <w:spacing w:after="0" w:line="260" w:lineRule="atLeast"/>
              <w:ind w:right="23"/>
              <w:jc w:val="center"/>
              <w:rPr>
                <w:rFonts w:asciiTheme="majorHAnsi" w:eastAsia="Times New Roman" w:hAnsiTheme="majorHAnsi" w:cstheme="minorHAnsi"/>
                <w:i/>
                <w:iCs/>
                <w:w w:val="90"/>
                <w:szCs w:val="24"/>
                <w:lang w:eastAsia="pl-PL"/>
              </w:rPr>
            </w:pPr>
            <w:r w:rsidRPr="002B1E8E">
              <w:rPr>
                <w:rFonts w:asciiTheme="majorHAnsi" w:eastAsia="Times New Roman" w:hAnsiTheme="majorHAnsi" w:cstheme="minorHAnsi"/>
                <w:i/>
                <w:iCs/>
                <w:w w:val="90"/>
                <w:szCs w:val="24"/>
                <w:lang w:eastAsia="pl-PL"/>
              </w:rPr>
              <w:t>(nazwa podmiotu oddającego potencjał)</w:t>
            </w:r>
          </w:p>
        </w:tc>
        <w:tc>
          <w:tcPr>
            <w:tcW w:w="6071" w:type="dxa"/>
            <w:vAlign w:val="center"/>
          </w:tcPr>
          <w:p w14:paraId="6FEEFF5E" w14:textId="77777777" w:rsidR="006D0604" w:rsidRPr="002B1E8E" w:rsidRDefault="006D0604" w:rsidP="00E032C2">
            <w:pPr>
              <w:spacing w:after="0" w:line="260" w:lineRule="atLeast"/>
              <w:jc w:val="both"/>
              <w:rPr>
                <w:rFonts w:asciiTheme="majorHAnsi" w:eastAsia="Times New Roman" w:hAnsiTheme="majorHAnsi" w:cstheme="minorHAnsi"/>
                <w:b/>
                <w:bCs/>
                <w:w w:val="90"/>
                <w:szCs w:val="24"/>
                <w:lang w:eastAsia="pl-PL"/>
              </w:rPr>
            </w:pPr>
            <w:r w:rsidRPr="002B1E8E">
              <w:rPr>
                <w:rFonts w:asciiTheme="majorHAnsi" w:eastAsia="Times New Roman" w:hAnsiTheme="majorHAnsi" w:cstheme="minorHAnsi"/>
                <w:b/>
                <w:w w:val="90"/>
                <w:szCs w:val="24"/>
                <w:lang w:eastAsia="pl-PL"/>
              </w:rPr>
              <w:t xml:space="preserve"> </w:t>
            </w:r>
          </w:p>
        </w:tc>
      </w:tr>
    </w:tbl>
    <w:p w14:paraId="0C304546" w14:textId="77777777" w:rsidR="006D0604" w:rsidRPr="002B1E8E" w:rsidRDefault="006D0604" w:rsidP="006D0604">
      <w:pPr>
        <w:spacing w:after="0" w:line="260" w:lineRule="atLeast"/>
        <w:jc w:val="both"/>
        <w:rPr>
          <w:rFonts w:asciiTheme="majorHAnsi" w:eastAsia="Times New Roman" w:hAnsiTheme="majorHAnsi" w:cstheme="minorHAnsi"/>
          <w:w w:val="90"/>
          <w:szCs w:val="24"/>
          <w:lang w:eastAsia="pl-PL"/>
        </w:rPr>
      </w:pPr>
    </w:p>
    <w:p w14:paraId="32DE50D1" w14:textId="77777777" w:rsidR="006D0604" w:rsidRPr="002B1E8E" w:rsidRDefault="006D0604" w:rsidP="006D0604">
      <w:pPr>
        <w:spacing w:after="0" w:line="240" w:lineRule="auto"/>
        <w:ind w:left="993" w:hanging="993"/>
        <w:jc w:val="both"/>
        <w:rPr>
          <w:rFonts w:asciiTheme="majorHAnsi" w:eastAsia="Times New Roman" w:hAnsiTheme="majorHAnsi" w:cstheme="minorHAnsi"/>
          <w:i/>
          <w:w w:val="90"/>
          <w:szCs w:val="24"/>
          <w:lang w:eastAsia="pl-PL"/>
        </w:rPr>
      </w:pPr>
      <w:r w:rsidRPr="002B1E8E">
        <w:rPr>
          <w:rFonts w:asciiTheme="majorHAnsi" w:eastAsia="Times New Roman" w:hAnsiTheme="majorHAnsi" w:cstheme="minorHAnsi"/>
          <w:i/>
          <w:w w:val="90"/>
          <w:szCs w:val="24"/>
          <w:lang w:eastAsia="pl-PL"/>
        </w:rPr>
        <w:t xml:space="preserve">UWAGA: </w:t>
      </w:r>
    </w:p>
    <w:p w14:paraId="15CF3938" w14:textId="77777777" w:rsidR="006D0604" w:rsidRPr="002B1E8E" w:rsidRDefault="006D0604" w:rsidP="006D0604">
      <w:pPr>
        <w:suppressAutoHyphens/>
        <w:spacing w:after="0" w:line="240" w:lineRule="auto"/>
        <w:ind w:right="-341"/>
        <w:jc w:val="both"/>
        <w:rPr>
          <w:rFonts w:asciiTheme="majorHAnsi" w:eastAsia="Times New Roman" w:hAnsiTheme="majorHAnsi" w:cstheme="minorHAnsi"/>
          <w:i/>
          <w:w w:val="90"/>
          <w:szCs w:val="24"/>
          <w:lang w:eastAsia="ar-SA"/>
        </w:rPr>
      </w:pPr>
      <w:r w:rsidRPr="002B1E8E">
        <w:rPr>
          <w:rFonts w:asciiTheme="majorHAnsi" w:eastAsia="Times New Roman" w:hAnsiTheme="majorHAnsi" w:cstheme="minorHAnsi"/>
          <w:i/>
          <w:w w:val="90"/>
          <w:szCs w:val="24"/>
          <w:lang w:eastAsia="ar-SA"/>
        </w:rPr>
        <w:t>Zamiast niniejszego Formularza można przedstawić inny podmiotowy środek dowodowy potwierdzający, że wykonawca realizując zamówienie, będzie dysponował niezbędnymi zasobami tych podmiotów</w:t>
      </w:r>
    </w:p>
    <w:p w14:paraId="49D2E446" w14:textId="77777777" w:rsidR="006D0604" w:rsidRPr="002B1E8E" w:rsidRDefault="006D0604" w:rsidP="006D0604">
      <w:pPr>
        <w:tabs>
          <w:tab w:val="left" w:leader="dot" w:pos="9360"/>
        </w:tabs>
        <w:spacing w:after="0" w:line="260" w:lineRule="atLeast"/>
        <w:jc w:val="both"/>
        <w:rPr>
          <w:rFonts w:asciiTheme="majorHAnsi" w:eastAsia="Times New Roman" w:hAnsiTheme="majorHAnsi" w:cstheme="minorHAnsi"/>
          <w:b/>
          <w:bCs/>
          <w:w w:val="90"/>
          <w:szCs w:val="24"/>
          <w:lang w:eastAsia="pl-PL"/>
        </w:rPr>
      </w:pPr>
    </w:p>
    <w:p w14:paraId="3A8C1D7C" w14:textId="77777777" w:rsidR="006D0604" w:rsidRPr="002B1E8E" w:rsidRDefault="006D0604" w:rsidP="006D0604">
      <w:pPr>
        <w:tabs>
          <w:tab w:val="left" w:leader="dot" w:pos="9360"/>
        </w:tabs>
        <w:spacing w:after="0" w:line="260" w:lineRule="atLeast"/>
        <w:jc w:val="both"/>
        <w:rPr>
          <w:rFonts w:asciiTheme="majorHAnsi" w:eastAsia="Times New Roman" w:hAnsiTheme="majorHAnsi" w:cstheme="minorHAnsi"/>
          <w:w w:val="90"/>
          <w:szCs w:val="24"/>
          <w:lang w:eastAsia="pl-PL"/>
        </w:rPr>
      </w:pPr>
      <w:r w:rsidRPr="002B1E8E">
        <w:rPr>
          <w:rFonts w:asciiTheme="majorHAnsi" w:eastAsia="Times New Roman" w:hAnsiTheme="majorHAnsi" w:cstheme="minorHAnsi"/>
          <w:b/>
          <w:bCs/>
          <w:w w:val="90"/>
          <w:szCs w:val="24"/>
          <w:lang w:eastAsia="pl-PL"/>
        </w:rPr>
        <w:t>MY NIŻEJ PODPISANI</w:t>
      </w:r>
      <w:r w:rsidRPr="002B1E8E">
        <w:rPr>
          <w:rFonts w:asciiTheme="majorHAnsi" w:eastAsia="Times New Roman" w:hAnsiTheme="majorHAnsi" w:cstheme="minorHAnsi"/>
          <w:w w:val="90"/>
          <w:szCs w:val="24"/>
          <w:lang w:eastAsia="pl-PL"/>
        </w:rPr>
        <w:t xml:space="preserve"> </w:t>
      </w:r>
    </w:p>
    <w:p w14:paraId="2C53DF89" w14:textId="77777777" w:rsidR="006D0604" w:rsidRPr="002B1E8E" w:rsidRDefault="006D0604" w:rsidP="006D0604">
      <w:pPr>
        <w:tabs>
          <w:tab w:val="left" w:leader="underscore" w:pos="9360"/>
        </w:tabs>
        <w:spacing w:after="0" w:line="260" w:lineRule="atLeast"/>
        <w:jc w:val="both"/>
        <w:rPr>
          <w:rFonts w:asciiTheme="majorHAnsi" w:eastAsia="Times New Roman" w:hAnsiTheme="majorHAnsi" w:cstheme="minorHAnsi"/>
          <w:w w:val="90"/>
          <w:szCs w:val="24"/>
          <w:lang w:eastAsia="pl-PL"/>
        </w:rPr>
      </w:pPr>
      <w:r w:rsidRPr="002B1E8E">
        <w:rPr>
          <w:rFonts w:asciiTheme="majorHAnsi" w:eastAsia="Times New Roman" w:hAnsiTheme="majorHAnsi" w:cstheme="minorHAnsi"/>
          <w:w w:val="90"/>
          <w:szCs w:val="24"/>
          <w:lang w:eastAsia="pl-PL"/>
        </w:rPr>
        <w:tab/>
        <w:t xml:space="preserve"> </w:t>
      </w:r>
    </w:p>
    <w:p w14:paraId="28B35B2B" w14:textId="77777777" w:rsidR="006D0604" w:rsidRPr="002B1E8E" w:rsidRDefault="006D0604" w:rsidP="006D0604">
      <w:pPr>
        <w:tabs>
          <w:tab w:val="left" w:leader="dot" w:pos="9072"/>
        </w:tabs>
        <w:spacing w:after="0" w:line="260" w:lineRule="atLeast"/>
        <w:jc w:val="center"/>
        <w:rPr>
          <w:rFonts w:asciiTheme="majorHAnsi" w:eastAsia="Times New Roman" w:hAnsiTheme="majorHAnsi" w:cstheme="minorHAnsi"/>
          <w:i/>
          <w:iCs/>
          <w:w w:val="90"/>
          <w:szCs w:val="24"/>
          <w:lang w:eastAsia="pl-PL"/>
        </w:rPr>
      </w:pPr>
      <w:r w:rsidRPr="002B1E8E">
        <w:rPr>
          <w:rFonts w:asciiTheme="majorHAnsi" w:eastAsia="Times New Roman" w:hAnsiTheme="majorHAnsi" w:cstheme="minorHAnsi"/>
          <w:i/>
          <w:iCs/>
          <w:w w:val="90"/>
          <w:szCs w:val="24"/>
          <w:lang w:eastAsia="pl-PL"/>
        </w:rPr>
        <w:t>(imię i nazwisko osoby upoważnionej do reprezentowania podmiotu)</w:t>
      </w:r>
    </w:p>
    <w:p w14:paraId="03BD56A5" w14:textId="77777777" w:rsidR="006D0604" w:rsidRPr="002B1E8E" w:rsidRDefault="006D0604" w:rsidP="006D0604">
      <w:pPr>
        <w:tabs>
          <w:tab w:val="left" w:leader="dot" w:pos="9360"/>
        </w:tabs>
        <w:spacing w:after="0" w:line="260" w:lineRule="atLeast"/>
        <w:jc w:val="both"/>
        <w:rPr>
          <w:rFonts w:asciiTheme="majorHAnsi" w:eastAsia="Times New Roman" w:hAnsiTheme="majorHAnsi" w:cstheme="minorHAnsi"/>
          <w:w w:val="90"/>
          <w:szCs w:val="24"/>
          <w:lang w:eastAsia="pl-PL"/>
        </w:rPr>
      </w:pPr>
    </w:p>
    <w:p w14:paraId="11B19923" w14:textId="77777777" w:rsidR="006D0604" w:rsidRPr="002B1E8E" w:rsidRDefault="006D0604" w:rsidP="006D0604">
      <w:pPr>
        <w:tabs>
          <w:tab w:val="left" w:leader="dot" w:pos="9360"/>
        </w:tabs>
        <w:spacing w:after="0" w:line="260" w:lineRule="atLeast"/>
        <w:jc w:val="both"/>
        <w:rPr>
          <w:rFonts w:asciiTheme="majorHAnsi" w:eastAsia="Times New Roman" w:hAnsiTheme="majorHAnsi" w:cstheme="minorHAnsi"/>
          <w:w w:val="90"/>
          <w:szCs w:val="24"/>
          <w:lang w:eastAsia="pl-PL"/>
        </w:rPr>
      </w:pPr>
      <w:r w:rsidRPr="002B1E8E">
        <w:rPr>
          <w:rFonts w:asciiTheme="majorHAnsi" w:eastAsia="Times New Roman" w:hAnsiTheme="majorHAnsi" w:cstheme="minorHAnsi"/>
          <w:w w:val="90"/>
          <w:szCs w:val="24"/>
          <w:lang w:eastAsia="pl-PL"/>
        </w:rPr>
        <w:t>działając w imieniu i na rzecz</w:t>
      </w:r>
    </w:p>
    <w:p w14:paraId="654C9919" w14:textId="77777777" w:rsidR="006D0604" w:rsidRPr="002B1E8E" w:rsidRDefault="006D0604" w:rsidP="006D0604">
      <w:pPr>
        <w:tabs>
          <w:tab w:val="left" w:leader="underscore" w:pos="9360"/>
        </w:tabs>
        <w:spacing w:after="0" w:line="260" w:lineRule="atLeast"/>
        <w:jc w:val="both"/>
        <w:rPr>
          <w:rFonts w:asciiTheme="majorHAnsi" w:eastAsia="Times New Roman" w:hAnsiTheme="majorHAnsi" w:cstheme="minorHAnsi"/>
          <w:w w:val="90"/>
          <w:szCs w:val="24"/>
          <w:lang w:eastAsia="pl-PL"/>
        </w:rPr>
      </w:pPr>
      <w:r w:rsidRPr="002B1E8E">
        <w:rPr>
          <w:rFonts w:asciiTheme="majorHAnsi" w:eastAsia="Times New Roman" w:hAnsiTheme="majorHAnsi" w:cstheme="minorHAnsi"/>
          <w:w w:val="90"/>
          <w:szCs w:val="24"/>
          <w:lang w:eastAsia="pl-PL"/>
        </w:rPr>
        <w:tab/>
        <w:t xml:space="preserve"> </w:t>
      </w:r>
    </w:p>
    <w:p w14:paraId="469A3590" w14:textId="77777777" w:rsidR="006D0604" w:rsidRPr="002B1E8E" w:rsidRDefault="006D0604" w:rsidP="006D0604">
      <w:pPr>
        <w:tabs>
          <w:tab w:val="left" w:leader="dot" w:pos="9072"/>
        </w:tabs>
        <w:spacing w:after="0" w:line="260" w:lineRule="atLeast"/>
        <w:jc w:val="center"/>
        <w:rPr>
          <w:rFonts w:asciiTheme="majorHAnsi" w:eastAsia="Times New Roman" w:hAnsiTheme="majorHAnsi" w:cstheme="minorHAnsi"/>
          <w:i/>
          <w:iCs/>
          <w:w w:val="90"/>
          <w:szCs w:val="24"/>
          <w:lang w:eastAsia="pl-PL"/>
        </w:rPr>
      </w:pPr>
      <w:r w:rsidRPr="002B1E8E">
        <w:rPr>
          <w:rFonts w:asciiTheme="majorHAnsi" w:eastAsia="Times New Roman" w:hAnsiTheme="majorHAnsi" w:cstheme="minorHAnsi"/>
          <w:i/>
          <w:iCs/>
          <w:w w:val="90"/>
          <w:szCs w:val="24"/>
          <w:lang w:eastAsia="pl-PL"/>
        </w:rPr>
        <w:t>(nazwa (firma) dokładny adres Podmiotu)</w:t>
      </w:r>
    </w:p>
    <w:p w14:paraId="2505BB38" w14:textId="77777777" w:rsidR="006D0604" w:rsidRPr="002B1E8E" w:rsidRDefault="006D0604" w:rsidP="006D0604">
      <w:pPr>
        <w:tabs>
          <w:tab w:val="left" w:pos="9214"/>
        </w:tabs>
        <w:suppressAutoHyphens/>
        <w:spacing w:after="0" w:line="260" w:lineRule="atLeast"/>
        <w:ind w:right="-1"/>
        <w:jc w:val="both"/>
        <w:rPr>
          <w:rFonts w:asciiTheme="majorHAnsi" w:eastAsia="Times New Roman" w:hAnsiTheme="majorHAnsi" w:cstheme="minorHAnsi"/>
          <w:w w:val="90"/>
          <w:szCs w:val="24"/>
          <w:lang w:eastAsia="ar-SA"/>
        </w:rPr>
      </w:pPr>
    </w:p>
    <w:p w14:paraId="67EC0804" w14:textId="77777777" w:rsidR="006D0604" w:rsidRPr="002B1E8E" w:rsidRDefault="006D0604" w:rsidP="006D0604">
      <w:pPr>
        <w:tabs>
          <w:tab w:val="left" w:pos="9214"/>
        </w:tabs>
        <w:suppressAutoHyphens/>
        <w:spacing w:after="0" w:line="260" w:lineRule="atLeast"/>
        <w:ind w:right="-1"/>
        <w:jc w:val="both"/>
        <w:rPr>
          <w:rFonts w:asciiTheme="majorHAnsi" w:eastAsia="Times New Roman" w:hAnsiTheme="majorHAnsi" w:cstheme="minorHAnsi"/>
          <w:w w:val="90"/>
          <w:szCs w:val="24"/>
          <w:lang w:eastAsia="ar-SA"/>
        </w:rPr>
      </w:pPr>
      <w:r w:rsidRPr="002B1E8E">
        <w:rPr>
          <w:rFonts w:asciiTheme="majorHAnsi" w:eastAsia="Times New Roman" w:hAnsiTheme="majorHAnsi" w:cstheme="minorHAnsi"/>
          <w:w w:val="90"/>
          <w:szCs w:val="24"/>
          <w:lang w:eastAsia="ar-SA"/>
        </w:rPr>
        <w:t xml:space="preserve">Zobowiązuję się do oddania nw. zasobów na potrzeby wykonania zamówienia </w:t>
      </w:r>
    </w:p>
    <w:p w14:paraId="64FC75E4" w14:textId="77777777" w:rsidR="006D0604" w:rsidRPr="002B1E8E" w:rsidRDefault="006D0604" w:rsidP="006D0604">
      <w:pPr>
        <w:suppressAutoHyphens/>
        <w:spacing w:after="0" w:line="260" w:lineRule="atLeast"/>
        <w:ind w:right="-1"/>
        <w:jc w:val="both"/>
        <w:rPr>
          <w:rFonts w:asciiTheme="majorHAnsi" w:eastAsia="Times New Roman" w:hAnsiTheme="majorHAnsi" w:cstheme="minorHAnsi"/>
          <w:w w:val="90"/>
          <w:szCs w:val="24"/>
          <w:lang w:eastAsia="ar-SA"/>
        </w:rPr>
      </w:pPr>
      <w:r w:rsidRPr="002B1E8E">
        <w:rPr>
          <w:rFonts w:asciiTheme="majorHAnsi" w:eastAsia="Times New Roman" w:hAnsiTheme="majorHAnsi" w:cstheme="minorHAnsi"/>
          <w:w w:val="90"/>
          <w:szCs w:val="24"/>
          <w:lang w:eastAsia="ar-SA"/>
        </w:rPr>
        <w:t>_______________________________________________________________________</w:t>
      </w:r>
    </w:p>
    <w:p w14:paraId="44439002" w14:textId="77777777" w:rsidR="006D0604" w:rsidRPr="002B1E8E" w:rsidRDefault="006D0604" w:rsidP="006D0604">
      <w:pPr>
        <w:spacing w:after="0" w:line="260" w:lineRule="atLeast"/>
        <w:jc w:val="center"/>
        <w:rPr>
          <w:rFonts w:asciiTheme="majorHAnsi" w:eastAsia="Times New Roman" w:hAnsiTheme="majorHAnsi" w:cstheme="minorHAnsi"/>
          <w:i/>
          <w:w w:val="90"/>
          <w:szCs w:val="24"/>
          <w:lang w:eastAsia="pl-PL"/>
        </w:rPr>
      </w:pPr>
      <w:r w:rsidRPr="002B1E8E">
        <w:rPr>
          <w:rFonts w:asciiTheme="majorHAnsi" w:eastAsia="Times New Roman" w:hAnsiTheme="majorHAnsi" w:cstheme="minorHAnsi"/>
          <w:i/>
          <w:w w:val="90"/>
          <w:szCs w:val="24"/>
          <w:lang w:eastAsia="pl-PL"/>
        </w:rPr>
        <w:t>(określenie zasobu – wiedza i doświadczenie, potencjał kadrowy,)</w:t>
      </w:r>
    </w:p>
    <w:p w14:paraId="6EF870F2" w14:textId="77777777" w:rsidR="006D0604" w:rsidRPr="002B1E8E" w:rsidRDefault="006D0604" w:rsidP="006D0604">
      <w:pPr>
        <w:tabs>
          <w:tab w:val="left" w:pos="9214"/>
        </w:tabs>
        <w:suppressAutoHyphens/>
        <w:spacing w:after="0" w:line="260" w:lineRule="atLeast"/>
        <w:ind w:right="-1"/>
        <w:jc w:val="both"/>
        <w:rPr>
          <w:rFonts w:asciiTheme="majorHAnsi" w:eastAsia="Times New Roman" w:hAnsiTheme="majorHAnsi" w:cstheme="minorHAnsi"/>
          <w:w w:val="90"/>
          <w:szCs w:val="24"/>
          <w:lang w:eastAsia="ar-SA"/>
        </w:rPr>
      </w:pPr>
      <w:r w:rsidRPr="002B1E8E">
        <w:rPr>
          <w:rFonts w:asciiTheme="majorHAnsi" w:eastAsia="Times New Roman" w:hAnsiTheme="majorHAnsi" w:cstheme="minorHAnsi"/>
          <w:w w:val="90"/>
          <w:szCs w:val="24"/>
          <w:lang w:eastAsia="ar-SA"/>
        </w:rPr>
        <w:t>do dyspozycji Wykonawcy:</w:t>
      </w:r>
    </w:p>
    <w:p w14:paraId="4C11D40C" w14:textId="77777777" w:rsidR="006D0604" w:rsidRPr="002B1E8E" w:rsidRDefault="006D0604" w:rsidP="006D0604">
      <w:pPr>
        <w:suppressAutoHyphens/>
        <w:spacing w:after="0" w:line="260" w:lineRule="atLeast"/>
        <w:ind w:right="-1"/>
        <w:jc w:val="both"/>
        <w:rPr>
          <w:rFonts w:asciiTheme="majorHAnsi" w:eastAsia="Times New Roman" w:hAnsiTheme="majorHAnsi" w:cstheme="minorHAnsi"/>
          <w:w w:val="90"/>
          <w:szCs w:val="24"/>
          <w:lang w:eastAsia="ar-SA"/>
        </w:rPr>
      </w:pPr>
      <w:r w:rsidRPr="002B1E8E">
        <w:rPr>
          <w:rFonts w:asciiTheme="majorHAnsi" w:eastAsia="Times New Roman" w:hAnsiTheme="majorHAnsi" w:cstheme="minorHAnsi"/>
          <w:w w:val="90"/>
          <w:szCs w:val="24"/>
          <w:lang w:eastAsia="ar-SA"/>
        </w:rPr>
        <w:t>_______________________________________________________________________</w:t>
      </w:r>
    </w:p>
    <w:p w14:paraId="6300ABFF" w14:textId="77777777" w:rsidR="006D0604" w:rsidRPr="002B1E8E" w:rsidRDefault="006D0604" w:rsidP="006D0604">
      <w:pPr>
        <w:spacing w:after="0" w:line="260" w:lineRule="atLeast"/>
        <w:jc w:val="center"/>
        <w:rPr>
          <w:rFonts w:asciiTheme="majorHAnsi" w:eastAsia="Times New Roman" w:hAnsiTheme="majorHAnsi" w:cstheme="minorHAnsi"/>
          <w:i/>
          <w:w w:val="90"/>
          <w:szCs w:val="24"/>
          <w:lang w:eastAsia="pl-PL"/>
        </w:rPr>
      </w:pPr>
      <w:r w:rsidRPr="002B1E8E">
        <w:rPr>
          <w:rFonts w:asciiTheme="majorHAnsi" w:eastAsia="Times New Roman" w:hAnsiTheme="majorHAnsi" w:cstheme="minorHAnsi"/>
          <w:i/>
          <w:w w:val="90"/>
          <w:szCs w:val="24"/>
          <w:lang w:eastAsia="pl-PL"/>
        </w:rPr>
        <w:t>(nazwa Wykonawcy)</w:t>
      </w:r>
    </w:p>
    <w:p w14:paraId="2BD33519" w14:textId="77777777" w:rsidR="006D0604" w:rsidRPr="002B1E8E" w:rsidRDefault="006D0604" w:rsidP="006D0604">
      <w:pPr>
        <w:spacing w:after="0" w:line="260" w:lineRule="atLeast"/>
        <w:rPr>
          <w:rFonts w:asciiTheme="majorHAnsi" w:eastAsia="Times New Roman" w:hAnsiTheme="majorHAnsi" w:cstheme="minorHAnsi"/>
          <w:w w:val="90"/>
          <w:szCs w:val="24"/>
          <w:lang w:eastAsia="pl-PL"/>
        </w:rPr>
      </w:pPr>
    </w:p>
    <w:p w14:paraId="60A8C34B" w14:textId="77777777" w:rsidR="006D0604" w:rsidRPr="002B1E8E" w:rsidRDefault="006D0604" w:rsidP="006D0604">
      <w:pPr>
        <w:spacing w:after="0" w:line="260" w:lineRule="atLeast"/>
        <w:rPr>
          <w:rFonts w:asciiTheme="majorHAnsi" w:eastAsia="Times New Roman" w:hAnsiTheme="majorHAnsi" w:cstheme="minorHAnsi"/>
          <w:w w:val="90"/>
          <w:szCs w:val="24"/>
          <w:lang w:eastAsia="pl-PL"/>
        </w:rPr>
      </w:pPr>
      <w:r w:rsidRPr="002B1E8E">
        <w:rPr>
          <w:rFonts w:asciiTheme="majorHAnsi" w:eastAsia="Times New Roman" w:hAnsiTheme="majorHAnsi" w:cstheme="minorHAnsi"/>
          <w:w w:val="90"/>
          <w:szCs w:val="24"/>
          <w:lang w:eastAsia="pl-PL"/>
        </w:rPr>
        <w:t>przy wykonywaniu zamówienia pod nazwą:</w:t>
      </w:r>
    </w:p>
    <w:p w14:paraId="7F4DF830" w14:textId="1B247DA4" w:rsidR="006D0604" w:rsidRPr="002B1E8E" w:rsidRDefault="00635B7F" w:rsidP="000A176C">
      <w:pPr>
        <w:spacing w:after="0" w:line="240" w:lineRule="auto"/>
        <w:jc w:val="both"/>
        <w:rPr>
          <w:rFonts w:asciiTheme="majorHAnsi" w:eastAsia="Times New Roman" w:hAnsiTheme="majorHAnsi" w:cstheme="minorHAnsi"/>
          <w:b/>
          <w:bCs/>
          <w:i/>
          <w:w w:val="90"/>
          <w:szCs w:val="24"/>
          <w:lang w:eastAsia="pl-PL" w:bidi="pl-PL"/>
        </w:rPr>
      </w:pPr>
      <w:r w:rsidRPr="00635B7F">
        <w:rPr>
          <w:rFonts w:asciiTheme="majorHAnsi" w:eastAsia="Times New Roman" w:hAnsiTheme="majorHAnsi" w:cstheme="minorHAnsi"/>
          <w:b/>
          <w:bCs/>
          <w:iCs/>
          <w:w w:val="90"/>
          <w:szCs w:val="24"/>
          <w:lang w:eastAsia="pl-PL"/>
        </w:rPr>
        <w:t>„</w:t>
      </w:r>
      <w:r w:rsidR="000A176C" w:rsidRPr="000A176C">
        <w:rPr>
          <w:rFonts w:asciiTheme="majorHAnsi" w:eastAsia="Times New Roman" w:hAnsiTheme="majorHAnsi" w:cstheme="minorHAnsi"/>
          <w:b/>
          <w:bCs/>
          <w:iCs/>
          <w:w w:val="90"/>
          <w:szCs w:val="24"/>
          <w:lang w:eastAsia="pl-PL"/>
        </w:rPr>
        <w:t>REMONT LEŚNICZÓWKI BIELAWY</w:t>
      </w:r>
      <w:r w:rsidRPr="00635B7F">
        <w:rPr>
          <w:rFonts w:asciiTheme="majorHAnsi" w:eastAsia="Times New Roman" w:hAnsiTheme="majorHAnsi" w:cstheme="minorHAnsi"/>
          <w:b/>
          <w:bCs/>
          <w:i/>
          <w:iCs/>
          <w:w w:val="90"/>
          <w:szCs w:val="24"/>
          <w:lang w:eastAsia="pl-PL"/>
        </w:rPr>
        <w:t>”</w:t>
      </w:r>
    </w:p>
    <w:p w14:paraId="6D373FF9" w14:textId="77777777" w:rsidR="006D0604" w:rsidRPr="002B1E8E" w:rsidRDefault="006D0604" w:rsidP="006D0604">
      <w:pPr>
        <w:suppressAutoHyphens/>
        <w:spacing w:after="0" w:line="260" w:lineRule="atLeast"/>
        <w:ind w:right="283"/>
        <w:jc w:val="both"/>
        <w:rPr>
          <w:rFonts w:asciiTheme="majorHAnsi" w:eastAsia="Times New Roman" w:hAnsiTheme="majorHAnsi" w:cstheme="minorHAnsi"/>
          <w:w w:val="90"/>
          <w:szCs w:val="24"/>
          <w:lang w:eastAsia="ar-SA"/>
        </w:rPr>
      </w:pPr>
      <w:r w:rsidRPr="002B1E8E">
        <w:rPr>
          <w:rFonts w:asciiTheme="majorHAnsi" w:eastAsia="Times New Roman" w:hAnsiTheme="majorHAnsi" w:cstheme="minorHAnsi"/>
          <w:w w:val="90"/>
          <w:szCs w:val="24"/>
          <w:lang w:eastAsia="ar-SA"/>
        </w:rPr>
        <w:t>Oświadczam, iż:</w:t>
      </w:r>
    </w:p>
    <w:p w14:paraId="7B9E1B14" w14:textId="77777777" w:rsidR="006D0604" w:rsidRPr="002B1E8E" w:rsidRDefault="006D0604" w:rsidP="006D0604">
      <w:pPr>
        <w:suppressAutoHyphens/>
        <w:spacing w:after="0" w:line="260" w:lineRule="atLeast"/>
        <w:ind w:right="-341"/>
        <w:jc w:val="both"/>
        <w:rPr>
          <w:rFonts w:asciiTheme="majorHAnsi" w:eastAsia="Times New Roman" w:hAnsiTheme="majorHAnsi" w:cstheme="minorHAnsi"/>
          <w:w w:val="90"/>
          <w:szCs w:val="24"/>
          <w:lang w:eastAsia="ar-SA"/>
        </w:rPr>
      </w:pPr>
      <w:r w:rsidRPr="002B1E8E">
        <w:rPr>
          <w:rFonts w:asciiTheme="majorHAnsi" w:eastAsia="Times New Roman" w:hAnsiTheme="majorHAnsi" w:cstheme="minorHAnsi"/>
          <w:w w:val="90"/>
          <w:szCs w:val="24"/>
          <w:lang w:eastAsia="ar-SA"/>
        </w:rPr>
        <w:t>1) zakres dostępnych wykonawcy zasobów podmiotu udostępniającego zasoby będzie następujący:</w:t>
      </w:r>
    </w:p>
    <w:p w14:paraId="7B81D68F" w14:textId="77777777" w:rsidR="006D0604" w:rsidRPr="002B1E8E" w:rsidRDefault="006D0604" w:rsidP="006D0604">
      <w:pPr>
        <w:suppressAutoHyphens/>
        <w:spacing w:after="0" w:line="260" w:lineRule="atLeast"/>
        <w:ind w:right="-341"/>
        <w:jc w:val="both"/>
        <w:rPr>
          <w:rFonts w:asciiTheme="majorHAnsi" w:eastAsia="Times New Roman" w:hAnsiTheme="majorHAnsi" w:cstheme="minorHAnsi"/>
          <w:w w:val="90"/>
          <w:szCs w:val="24"/>
          <w:lang w:eastAsia="ar-SA"/>
        </w:rPr>
      </w:pPr>
    </w:p>
    <w:p w14:paraId="3F111560" w14:textId="77777777" w:rsidR="006D0604" w:rsidRPr="002B1E8E" w:rsidRDefault="006D0604" w:rsidP="006D0604">
      <w:pPr>
        <w:suppressAutoHyphens/>
        <w:spacing w:after="0" w:line="260" w:lineRule="atLeast"/>
        <w:ind w:right="-341"/>
        <w:jc w:val="both"/>
        <w:rPr>
          <w:rFonts w:asciiTheme="majorHAnsi" w:eastAsia="Times New Roman" w:hAnsiTheme="majorHAnsi" w:cstheme="minorHAnsi"/>
          <w:w w:val="90"/>
          <w:szCs w:val="24"/>
          <w:lang w:eastAsia="ar-SA"/>
        </w:rPr>
      </w:pPr>
      <w:r w:rsidRPr="002B1E8E">
        <w:rPr>
          <w:rFonts w:asciiTheme="majorHAnsi" w:eastAsia="Times New Roman" w:hAnsiTheme="majorHAnsi" w:cstheme="minorHAnsi"/>
          <w:w w:val="90"/>
          <w:szCs w:val="24"/>
          <w:lang w:eastAsia="ar-SA"/>
        </w:rPr>
        <w:lastRenderedPageBreak/>
        <w:t xml:space="preserve">__________________________________________________________________________ </w:t>
      </w:r>
    </w:p>
    <w:p w14:paraId="0D6DCD3C" w14:textId="77777777" w:rsidR="006D0604" w:rsidRPr="002B1E8E" w:rsidRDefault="006D0604" w:rsidP="006D0604">
      <w:pPr>
        <w:suppressAutoHyphens/>
        <w:spacing w:after="0" w:line="260" w:lineRule="atLeast"/>
        <w:ind w:right="-341"/>
        <w:jc w:val="both"/>
        <w:rPr>
          <w:rFonts w:asciiTheme="majorHAnsi" w:eastAsia="Times New Roman" w:hAnsiTheme="majorHAnsi" w:cstheme="minorHAnsi"/>
          <w:w w:val="90"/>
          <w:szCs w:val="24"/>
          <w:lang w:eastAsia="ar-SA"/>
        </w:rPr>
      </w:pPr>
      <w:r w:rsidRPr="002B1E8E">
        <w:rPr>
          <w:rFonts w:asciiTheme="majorHAnsi" w:eastAsia="Times New Roman" w:hAnsiTheme="majorHAnsi" w:cstheme="minorHAnsi"/>
          <w:w w:val="90"/>
          <w:szCs w:val="24"/>
          <w:lang w:eastAsia="ar-SA"/>
        </w:rPr>
        <w:t xml:space="preserve">2) sposób i okres udostępnienia wykonawcy i wykorzystania przez niego zasobów podmiotu udostępniającego te zasoby przy wykonywaniu zamówienia przedstawia się następująco: </w:t>
      </w:r>
    </w:p>
    <w:p w14:paraId="4867239B" w14:textId="77777777" w:rsidR="006D0604" w:rsidRPr="002B1E8E" w:rsidRDefault="006D0604" w:rsidP="006D0604">
      <w:pPr>
        <w:suppressAutoHyphens/>
        <w:spacing w:after="0" w:line="260" w:lineRule="atLeast"/>
        <w:ind w:right="-341"/>
        <w:jc w:val="both"/>
        <w:rPr>
          <w:rFonts w:asciiTheme="majorHAnsi" w:eastAsia="Times New Roman" w:hAnsiTheme="majorHAnsi" w:cstheme="minorHAnsi"/>
          <w:w w:val="90"/>
          <w:szCs w:val="24"/>
          <w:lang w:eastAsia="ar-SA"/>
        </w:rPr>
      </w:pPr>
    </w:p>
    <w:p w14:paraId="37CDBC9D" w14:textId="77777777" w:rsidR="006D0604" w:rsidRPr="002B1E8E" w:rsidRDefault="006D0604" w:rsidP="006D0604">
      <w:pPr>
        <w:suppressAutoHyphens/>
        <w:spacing w:after="0" w:line="260" w:lineRule="atLeast"/>
        <w:ind w:right="-341"/>
        <w:jc w:val="both"/>
        <w:rPr>
          <w:rFonts w:asciiTheme="majorHAnsi" w:eastAsia="Times New Roman" w:hAnsiTheme="majorHAnsi" w:cstheme="minorHAnsi"/>
          <w:w w:val="90"/>
          <w:szCs w:val="24"/>
          <w:lang w:eastAsia="ar-SA"/>
        </w:rPr>
      </w:pPr>
      <w:r w:rsidRPr="002B1E8E">
        <w:rPr>
          <w:rFonts w:asciiTheme="majorHAnsi" w:eastAsia="Times New Roman" w:hAnsiTheme="majorHAnsi" w:cstheme="minorHAnsi"/>
          <w:w w:val="90"/>
          <w:szCs w:val="24"/>
          <w:lang w:eastAsia="ar-SA"/>
        </w:rPr>
        <w:t xml:space="preserve">__________________________________________________________________________ </w:t>
      </w:r>
    </w:p>
    <w:p w14:paraId="6AC99B90" w14:textId="77777777" w:rsidR="006D0604" w:rsidRPr="002B1E8E" w:rsidRDefault="006D0604" w:rsidP="006D0604">
      <w:pPr>
        <w:suppressAutoHyphens/>
        <w:spacing w:after="0" w:line="260" w:lineRule="atLeast"/>
        <w:ind w:right="-341"/>
        <w:jc w:val="both"/>
        <w:rPr>
          <w:rFonts w:asciiTheme="majorHAnsi" w:eastAsia="Times New Roman" w:hAnsiTheme="majorHAnsi" w:cstheme="minorHAnsi"/>
          <w:w w:val="90"/>
          <w:szCs w:val="24"/>
          <w:lang w:eastAsia="ar-SA"/>
        </w:rPr>
      </w:pPr>
    </w:p>
    <w:p w14:paraId="5361DCEC" w14:textId="77777777" w:rsidR="006D0604" w:rsidRPr="002B1E8E" w:rsidRDefault="006D0604" w:rsidP="006D0604">
      <w:pPr>
        <w:suppressAutoHyphens/>
        <w:spacing w:after="0" w:line="260" w:lineRule="atLeast"/>
        <w:ind w:right="-341"/>
        <w:jc w:val="both"/>
        <w:rPr>
          <w:rFonts w:asciiTheme="majorHAnsi" w:eastAsia="Times New Roman" w:hAnsiTheme="majorHAnsi" w:cstheme="minorHAnsi"/>
          <w:w w:val="90"/>
          <w:szCs w:val="24"/>
          <w:lang w:eastAsia="ar-SA"/>
        </w:rPr>
      </w:pPr>
      <w:r w:rsidRPr="002B1E8E">
        <w:rPr>
          <w:rFonts w:asciiTheme="majorHAnsi" w:eastAsia="Times New Roman" w:hAnsiTheme="majorHAnsi" w:cstheme="minorHAnsi"/>
          <w:w w:val="90"/>
          <w:szCs w:val="24"/>
          <w:lang w:eastAsia="ar-SA"/>
        </w:rPr>
        <w:t>3) czy i w jakim zakresie podmiot udostępniający zasoby, na zdolnościach którego wykonawca polega w odniesieniu do warunków udziału w postępowaniu dotyczących wykształcenia, kwalifikacji zawodowych lub doświadczenia, zrealizuje roboty budowlane, których wskazane zdolności dotyczą:</w:t>
      </w:r>
    </w:p>
    <w:p w14:paraId="6C651C14" w14:textId="77777777" w:rsidR="006D0604" w:rsidRPr="002B1E8E" w:rsidRDefault="006D0604" w:rsidP="006D0604">
      <w:pPr>
        <w:suppressAutoHyphens/>
        <w:spacing w:after="0" w:line="260" w:lineRule="atLeast"/>
        <w:ind w:right="-341"/>
        <w:jc w:val="both"/>
        <w:rPr>
          <w:rFonts w:asciiTheme="majorHAnsi" w:eastAsia="Times New Roman" w:hAnsiTheme="majorHAnsi" w:cstheme="minorHAnsi"/>
          <w:w w:val="90"/>
          <w:szCs w:val="24"/>
          <w:lang w:eastAsia="ar-SA"/>
        </w:rPr>
      </w:pPr>
    </w:p>
    <w:p w14:paraId="7DF31D01" w14:textId="77777777" w:rsidR="006D0604" w:rsidRPr="002B1E8E" w:rsidRDefault="006D0604" w:rsidP="006D0604">
      <w:pPr>
        <w:suppressAutoHyphens/>
        <w:spacing w:after="0" w:line="260" w:lineRule="atLeast"/>
        <w:ind w:right="-341"/>
        <w:jc w:val="both"/>
        <w:rPr>
          <w:rFonts w:asciiTheme="majorHAnsi" w:eastAsia="Times New Roman" w:hAnsiTheme="majorHAnsi" w:cstheme="minorHAnsi"/>
          <w:w w:val="90"/>
          <w:szCs w:val="24"/>
          <w:lang w:eastAsia="ar-SA"/>
        </w:rPr>
      </w:pPr>
      <w:r w:rsidRPr="002B1E8E">
        <w:rPr>
          <w:rFonts w:asciiTheme="majorHAnsi" w:eastAsia="Times New Roman" w:hAnsiTheme="majorHAnsi" w:cstheme="minorHAnsi"/>
          <w:w w:val="90"/>
          <w:szCs w:val="24"/>
          <w:lang w:eastAsia="ar-SA"/>
        </w:rPr>
        <w:t xml:space="preserve">__________________________________________________________________________ </w:t>
      </w:r>
    </w:p>
    <w:p w14:paraId="72ACA55F" w14:textId="77777777" w:rsidR="006D0604" w:rsidRPr="002B1E8E" w:rsidRDefault="006D0604" w:rsidP="006D0604">
      <w:pPr>
        <w:suppressAutoHyphens/>
        <w:spacing w:after="0" w:line="260" w:lineRule="atLeast"/>
        <w:ind w:right="-341"/>
        <w:jc w:val="both"/>
        <w:rPr>
          <w:rFonts w:asciiTheme="majorHAnsi" w:eastAsia="Times New Roman" w:hAnsiTheme="majorHAnsi" w:cstheme="minorHAnsi"/>
          <w:b/>
          <w:w w:val="90"/>
          <w:szCs w:val="24"/>
          <w:lang w:eastAsia="ar-SA"/>
        </w:rPr>
      </w:pPr>
    </w:p>
    <w:p w14:paraId="64513102" w14:textId="77777777" w:rsidR="006D0604" w:rsidRPr="002B1E8E" w:rsidRDefault="006D0604" w:rsidP="006D0604">
      <w:pPr>
        <w:spacing w:after="0" w:line="260" w:lineRule="atLeast"/>
        <w:ind w:left="5668" w:firstLine="704"/>
        <w:jc w:val="center"/>
        <w:rPr>
          <w:rFonts w:asciiTheme="majorHAnsi" w:eastAsia="Times New Roman" w:hAnsiTheme="majorHAnsi" w:cstheme="minorHAnsi"/>
          <w:b/>
          <w:w w:val="90"/>
          <w:szCs w:val="24"/>
          <w:lang w:eastAsia="pl-PL"/>
        </w:rPr>
      </w:pPr>
    </w:p>
    <w:p w14:paraId="19D2118A" w14:textId="77777777" w:rsidR="006D0604" w:rsidRPr="002B1E8E" w:rsidRDefault="006D0604" w:rsidP="006D0604">
      <w:pPr>
        <w:spacing w:after="0" w:line="260" w:lineRule="atLeast"/>
        <w:ind w:left="5668" w:firstLine="704"/>
        <w:jc w:val="center"/>
        <w:rPr>
          <w:rFonts w:asciiTheme="majorHAnsi" w:eastAsia="Times New Roman" w:hAnsiTheme="majorHAnsi" w:cstheme="minorHAnsi"/>
          <w:b/>
          <w:w w:val="90"/>
          <w:szCs w:val="24"/>
          <w:lang w:eastAsia="pl-PL"/>
        </w:rPr>
      </w:pPr>
    </w:p>
    <w:p w14:paraId="2AF79F9E" w14:textId="77777777" w:rsidR="006D0604" w:rsidRPr="002B1E8E" w:rsidRDefault="006D0604" w:rsidP="006D0604">
      <w:pPr>
        <w:spacing w:after="0" w:line="260" w:lineRule="atLeast"/>
        <w:jc w:val="right"/>
        <w:rPr>
          <w:rFonts w:asciiTheme="majorHAnsi" w:eastAsia="Times New Roman" w:hAnsiTheme="majorHAnsi" w:cstheme="minorHAnsi"/>
          <w:b/>
          <w:w w:val="90"/>
          <w:szCs w:val="24"/>
          <w:lang w:eastAsia="pl-PL"/>
        </w:rPr>
      </w:pPr>
    </w:p>
    <w:p w14:paraId="78B34AFC" w14:textId="77777777" w:rsidR="006D0604" w:rsidRPr="002B1E8E" w:rsidRDefault="006D0604" w:rsidP="006D0604">
      <w:pPr>
        <w:spacing w:after="0" w:line="260" w:lineRule="atLeast"/>
        <w:jc w:val="right"/>
        <w:rPr>
          <w:rFonts w:asciiTheme="majorHAnsi" w:eastAsia="Times New Roman" w:hAnsiTheme="majorHAnsi" w:cstheme="minorHAnsi"/>
          <w:b/>
          <w:w w:val="90"/>
          <w:szCs w:val="24"/>
          <w:lang w:eastAsia="pl-PL"/>
        </w:rPr>
      </w:pPr>
    </w:p>
    <w:p w14:paraId="1150968B" w14:textId="77777777" w:rsidR="002B1E8E" w:rsidRDefault="002B1E8E" w:rsidP="006D0604">
      <w:pPr>
        <w:spacing w:after="0" w:line="260" w:lineRule="atLeast"/>
        <w:jc w:val="right"/>
        <w:rPr>
          <w:rFonts w:asciiTheme="majorHAnsi" w:eastAsia="Times New Roman" w:hAnsiTheme="majorHAnsi" w:cstheme="minorHAnsi"/>
          <w:b/>
          <w:w w:val="90"/>
          <w:szCs w:val="24"/>
          <w:lang w:eastAsia="pl-PL"/>
        </w:rPr>
      </w:pPr>
    </w:p>
    <w:p w14:paraId="5BAC02AC" w14:textId="77777777" w:rsidR="002B1E8E" w:rsidRDefault="002B1E8E" w:rsidP="006D0604">
      <w:pPr>
        <w:spacing w:after="0" w:line="260" w:lineRule="atLeast"/>
        <w:jc w:val="right"/>
        <w:rPr>
          <w:rFonts w:asciiTheme="majorHAnsi" w:eastAsia="Times New Roman" w:hAnsiTheme="majorHAnsi" w:cstheme="minorHAnsi"/>
          <w:b/>
          <w:w w:val="90"/>
          <w:szCs w:val="24"/>
          <w:lang w:eastAsia="pl-PL"/>
        </w:rPr>
      </w:pPr>
    </w:p>
    <w:p w14:paraId="70EF78D1" w14:textId="77777777" w:rsidR="002B1E8E" w:rsidRDefault="002B1E8E" w:rsidP="006D0604">
      <w:pPr>
        <w:spacing w:after="0" w:line="260" w:lineRule="atLeast"/>
        <w:jc w:val="right"/>
        <w:rPr>
          <w:rFonts w:asciiTheme="majorHAnsi" w:eastAsia="Times New Roman" w:hAnsiTheme="majorHAnsi" w:cstheme="minorHAnsi"/>
          <w:b/>
          <w:w w:val="90"/>
          <w:szCs w:val="24"/>
          <w:lang w:eastAsia="pl-PL"/>
        </w:rPr>
      </w:pPr>
    </w:p>
    <w:p w14:paraId="2DFADF31" w14:textId="77777777" w:rsidR="002B1E8E" w:rsidRDefault="002B1E8E" w:rsidP="006D0604">
      <w:pPr>
        <w:spacing w:after="0" w:line="260" w:lineRule="atLeast"/>
        <w:jc w:val="right"/>
        <w:rPr>
          <w:rFonts w:asciiTheme="majorHAnsi" w:eastAsia="Times New Roman" w:hAnsiTheme="majorHAnsi" w:cstheme="minorHAnsi"/>
          <w:b/>
          <w:w w:val="90"/>
          <w:szCs w:val="24"/>
          <w:lang w:eastAsia="pl-PL"/>
        </w:rPr>
      </w:pPr>
    </w:p>
    <w:p w14:paraId="0C51189F" w14:textId="77777777" w:rsidR="002B1E8E" w:rsidRDefault="002B1E8E" w:rsidP="006D0604">
      <w:pPr>
        <w:spacing w:after="0" w:line="260" w:lineRule="atLeast"/>
        <w:jc w:val="right"/>
        <w:rPr>
          <w:rFonts w:asciiTheme="majorHAnsi" w:eastAsia="Times New Roman" w:hAnsiTheme="majorHAnsi" w:cstheme="minorHAnsi"/>
          <w:b/>
          <w:w w:val="90"/>
          <w:szCs w:val="24"/>
          <w:lang w:eastAsia="pl-PL"/>
        </w:rPr>
      </w:pPr>
    </w:p>
    <w:p w14:paraId="1E2A399F" w14:textId="77777777" w:rsidR="002B1E8E" w:rsidRDefault="002B1E8E" w:rsidP="006D0604">
      <w:pPr>
        <w:spacing w:after="0" w:line="260" w:lineRule="atLeast"/>
        <w:jc w:val="right"/>
        <w:rPr>
          <w:rFonts w:asciiTheme="majorHAnsi" w:eastAsia="Times New Roman" w:hAnsiTheme="majorHAnsi" w:cstheme="minorHAnsi"/>
          <w:b/>
          <w:w w:val="90"/>
          <w:szCs w:val="24"/>
          <w:lang w:eastAsia="pl-PL"/>
        </w:rPr>
      </w:pPr>
    </w:p>
    <w:p w14:paraId="54F14288" w14:textId="77777777" w:rsidR="002B1E8E" w:rsidRDefault="002B1E8E" w:rsidP="006D0604">
      <w:pPr>
        <w:spacing w:after="0" w:line="260" w:lineRule="atLeast"/>
        <w:jc w:val="right"/>
        <w:rPr>
          <w:rFonts w:asciiTheme="majorHAnsi" w:eastAsia="Times New Roman" w:hAnsiTheme="majorHAnsi" w:cstheme="minorHAnsi"/>
          <w:b/>
          <w:w w:val="90"/>
          <w:szCs w:val="24"/>
          <w:lang w:eastAsia="pl-PL"/>
        </w:rPr>
      </w:pPr>
    </w:p>
    <w:p w14:paraId="469236F8" w14:textId="77777777" w:rsidR="002B1E8E" w:rsidRDefault="002B1E8E" w:rsidP="006D0604">
      <w:pPr>
        <w:spacing w:after="0" w:line="260" w:lineRule="atLeast"/>
        <w:jc w:val="right"/>
        <w:rPr>
          <w:rFonts w:asciiTheme="majorHAnsi" w:eastAsia="Times New Roman" w:hAnsiTheme="majorHAnsi" w:cstheme="minorHAnsi"/>
          <w:b/>
          <w:w w:val="90"/>
          <w:szCs w:val="24"/>
          <w:lang w:eastAsia="pl-PL"/>
        </w:rPr>
      </w:pPr>
    </w:p>
    <w:p w14:paraId="7253A095" w14:textId="77777777" w:rsidR="002B1E8E" w:rsidRDefault="002B1E8E" w:rsidP="006D0604">
      <w:pPr>
        <w:spacing w:after="0" w:line="260" w:lineRule="atLeast"/>
        <w:jc w:val="right"/>
        <w:rPr>
          <w:rFonts w:asciiTheme="majorHAnsi" w:eastAsia="Times New Roman" w:hAnsiTheme="majorHAnsi" w:cstheme="minorHAnsi"/>
          <w:b/>
          <w:w w:val="90"/>
          <w:szCs w:val="24"/>
          <w:lang w:eastAsia="pl-PL"/>
        </w:rPr>
      </w:pPr>
    </w:p>
    <w:p w14:paraId="0D4461D4" w14:textId="77777777" w:rsidR="002B1E8E" w:rsidRDefault="002B1E8E" w:rsidP="006D0604">
      <w:pPr>
        <w:spacing w:after="0" w:line="260" w:lineRule="atLeast"/>
        <w:jc w:val="right"/>
        <w:rPr>
          <w:rFonts w:asciiTheme="majorHAnsi" w:eastAsia="Times New Roman" w:hAnsiTheme="majorHAnsi" w:cstheme="minorHAnsi"/>
          <w:b/>
          <w:w w:val="90"/>
          <w:szCs w:val="24"/>
          <w:lang w:eastAsia="pl-PL"/>
        </w:rPr>
      </w:pPr>
    </w:p>
    <w:p w14:paraId="1369B27F" w14:textId="77777777" w:rsidR="002B1E8E" w:rsidRDefault="002B1E8E" w:rsidP="006D0604">
      <w:pPr>
        <w:spacing w:after="0" w:line="260" w:lineRule="atLeast"/>
        <w:jc w:val="right"/>
        <w:rPr>
          <w:rFonts w:asciiTheme="majorHAnsi" w:eastAsia="Times New Roman" w:hAnsiTheme="majorHAnsi" w:cstheme="minorHAnsi"/>
          <w:b/>
          <w:w w:val="90"/>
          <w:szCs w:val="24"/>
          <w:lang w:eastAsia="pl-PL"/>
        </w:rPr>
      </w:pPr>
      <w:r>
        <w:rPr>
          <w:rFonts w:asciiTheme="majorHAnsi" w:eastAsia="Times New Roman" w:hAnsiTheme="majorHAnsi" w:cstheme="minorHAnsi"/>
          <w:b/>
          <w:w w:val="90"/>
          <w:szCs w:val="24"/>
          <w:lang w:eastAsia="pl-PL"/>
        </w:rPr>
        <w:br/>
      </w:r>
    </w:p>
    <w:p w14:paraId="58F1799E" w14:textId="77777777" w:rsidR="002B1E8E" w:rsidRDefault="002B1E8E" w:rsidP="006D0604">
      <w:pPr>
        <w:spacing w:after="0" w:line="260" w:lineRule="atLeast"/>
        <w:jc w:val="right"/>
        <w:rPr>
          <w:rFonts w:asciiTheme="majorHAnsi" w:eastAsia="Times New Roman" w:hAnsiTheme="majorHAnsi" w:cstheme="minorHAnsi"/>
          <w:b/>
          <w:w w:val="90"/>
          <w:szCs w:val="24"/>
          <w:lang w:eastAsia="pl-PL"/>
        </w:rPr>
      </w:pPr>
    </w:p>
    <w:p w14:paraId="42D3872D" w14:textId="77777777" w:rsidR="002B1E8E" w:rsidRDefault="002B1E8E" w:rsidP="006D0604">
      <w:pPr>
        <w:spacing w:after="0" w:line="260" w:lineRule="atLeast"/>
        <w:jc w:val="right"/>
        <w:rPr>
          <w:rFonts w:asciiTheme="majorHAnsi" w:eastAsia="Times New Roman" w:hAnsiTheme="majorHAnsi" w:cstheme="minorHAnsi"/>
          <w:b/>
          <w:w w:val="90"/>
          <w:szCs w:val="24"/>
          <w:lang w:eastAsia="pl-PL"/>
        </w:rPr>
      </w:pPr>
    </w:p>
    <w:p w14:paraId="47F5AEF3" w14:textId="77777777" w:rsidR="002B1E8E" w:rsidRDefault="002B1E8E" w:rsidP="006D0604">
      <w:pPr>
        <w:spacing w:after="0" w:line="260" w:lineRule="atLeast"/>
        <w:jc w:val="right"/>
        <w:rPr>
          <w:rFonts w:asciiTheme="majorHAnsi" w:eastAsia="Times New Roman" w:hAnsiTheme="majorHAnsi" w:cstheme="minorHAnsi"/>
          <w:b/>
          <w:w w:val="90"/>
          <w:szCs w:val="24"/>
          <w:lang w:eastAsia="pl-PL"/>
        </w:rPr>
      </w:pPr>
    </w:p>
    <w:p w14:paraId="374585CE" w14:textId="77777777" w:rsidR="002B1E8E" w:rsidRDefault="002B1E8E" w:rsidP="006D0604">
      <w:pPr>
        <w:spacing w:after="0" w:line="260" w:lineRule="atLeast"/>
        <w:jc w:val="right"/>
        <w:rPr>
          <w:rFonts w:asciiTheme="majorHAnsi" w:eastAsia="Times New Roman" w:hAnsiTheme="majorHAnsi" w:cstheme="minorHAnsi"/>
          <w:b/>
          <w:w w:val="90"/>
          <w:szCs w:val="24"/>
          <w:lang w:eastAsia="pl-PL"/>
        </w:rPr>
      </w:pPr>
    </w:p>
    <w:p w14:paraId="012B0E66" w14:textId="77777777" w:rsidR="002B1E8E" w:rsidRDefault="002B1E8E" w:rsidP="006D0604">
      <w:pPr>
        <w:spacing w:after="0" w:line="260" w:lineRule="atLeast"/>
        <w:jc w:val="right"/>
        <w:rPr>
          <w:rFonts w:asciiTheme="majorHAnsi" w:eastAsia="Times New Roman" w:hAnsiTheme="majorHAnsi" w:cstheme="minorHAnsi"/>
          <w:b/>
          <w:w w:val="90"/>
          <w:szCs w:val="24"/>
          <w:lang w:eastAsia="pl-PL"/>
        </w:rPr>
      </w:pPr>
    </w:p>
    <w:p w14:paraId="6BD41B5F" w14:textId="77777777" w:rsidR="002B1E8E" w:rsidRDefault="002B1E8E" w:rsidP="006D0604">
      <w:pPr>
        <w:spacing w:after="0" w:line="260" w:lineRule="atLeast"/>
        <w:jc w:val="right"/>
        <w:rPr>
          <w:rFonts w:asciiTheme="majorHAnsi" w:eastAsia="Times New Roman" w:hAnsiTheme="majorHAnsi" w:cstheme="minorHAnsi"/>
          <w:b/>
          <w:w w:val="90"/>
          <w:szCs w:val="24"/>
          <w:lang w:eastAsia="pl-PL"/>
        </w:rPr>
      </w:pPr>
    </w:p>
    <w:p w14:paraId="16E4720F" w14:textId="77777777" w:rsidR="00635B7F" w:rsidRDefault="00635B7F" w:rsidP="006D0604">
      <w:pPr>
        <w:spacing w:after="0" w:line="260" w:lineRule="atLeast"/>
        <w:jc w:val="right"/>
        <w:rPr>
          <w:rFonts w:asciiTheme="majorHAnsi" w:eastAsia="Times New Roman" w:hAnsiTheme="majorHAnsi" w:cstheme="minorHAnsi"/>
          <w:b/>
          <w:w w:val="90"/>
          <w:szCs w:val="24"/>
          <w:lang w:eastAsia="pl-PL"/>
        </w:rPr>
      </w:pPr>
    </w:p>
    <w:p w14:paraId="66B35B38" w14:textId="77777777" w:rsidR="009F2C6B" w:rsidRDefault="009F2C6B" w:rsidP="006D0604">
      <w:pPr>
        <w:spacing w:after="0" w:line="260" w:lineRule="atLeast"/>
        <w:jc w:val="right"/>
        <w:rPr>
          <w:rFonts w:asciiTheme="majorHAnsi" w:eastAsia="Times New Roman" w:hAnsiTheme="majorHAnsi" w:cstheme="minorHAnsi"/>
          <w:b/>
          <w:w w:val="90"/>
          <w:szCs w:val="24"/>
          <w:lang w:eastAsia="pl-PL"/>
        </w:rPr>
      </w:pPr>
    </w:p>
    <w:p w14:paraId="0FC95EA8" w14:textId="77777777" w:rsidR="009F2C6B" w:rsidRDefault="009F2C6B" w:rsidP="006D0604">
      <w:pPr>
        <w:spacing w:after="0" w:line="260" w:lineRule="atLeast"/>
        <w:jc w:val="right"/>
        <w:rPr>
          <w:rFonts w:asciiTheme="majorHAnsi" w:eastAsia="Times New Roman" w:hAnsiTheme="majorHAnsi" w:cstheme="minorHAnsi"/>
          <w:b/>
          <w:w w:val="90"/>
          <w:szCs w:val="24"/>
          <w:lang w:eastAsia="pl-PL"/>
        </w:rPr>
      </w:pPr>
    </w:p>
    <w:p w14:paraId="432AEDD2" w14:textId="09BF6D1B" w:rsidR="006D0604" w:rsidRPr="002B1E8E" w:rsidRDefault="006D0604" w:rsidP="006D0604">
      <w:pPr>
        <w:spacing w:after="0" w:line="260" w:lineRule="atLeast"/>
        <w:jc w:val="right"/>
        <w:rPr>
          <w:rFonts w:asciiTheme="majorHAnsi" w:eastAsia="Times New Roman" w:hAnsiTheme="majorHAnsi" w:cstheme="minorHAnsi"/>
          <w:b/>
          <w:w w:val="90"/>
          <w:szCs w:val="24"/>
          <w:lang w:eastAsia="pl-PL"/>
        </w:rPr>
      </w:pPr>
      <w:r w:rsidRPr="002B1E8E">
        <w:rPr>
          <w:rFonts w:asciiTheme="majorHAnsi" w:eastAsia="Times New Roman" w:hAnsiTheme="majorHAnsi" w:cstheme="minorHAnsi"/>
          <w:b/>
          <w:w w:val="90"/>
          <w:szCs w:val="24"/>
          <w:lang w:eastAsia="pl-PL"/>
        </w:rPr>
        <w:lastRenderedPageBreak/>
        <w:t>Załącznik 5</w:t>
      </w:r>
    </w:p>
    <w:p w14:paraId="60F25C4A" w14:textId="66A2BAF1" w:rsidR="006D0604" w:rsidRPr="002B1E8E" w:rsidRDefault="006D0604" w:rsidP="006D0604">
      <w:pPr>
        <w:spacing w:after="0" w:line="260" w:lineRule="atLeast"/>
        <w:jc w:val="right"/>
        <w:rPr>
          <w:rFonts w:asciiTheme="majorHAnsi" w:eastAsia="Times New Roman" w:hAnsiTheme="majorHAnsi" w:cstheme="minorHAnsi"/>
          <w:b/>
          <w:w w:val="90"/>
          <w:szCs w:val="24"/>
          <w:lang w:eastAsia="pl-PL"/>
        </w:rPr>
      </w:pPr>
      <w:r w:rsidRPr="002B1E8E">
        <w:rPr>
          <w:rFonts w:asciiTheme="majorHAnsi" w:eastAsia="Times New Roman" w:hAnsiTheme="majorHAnsi" w:cstheme="minorHAnsi"/>
          <w:b/>
          <w:w w:val="90"/>
          <w:szCs w:val="24"/>
          <w:lang w:eastAsia="pl-PL"/>
        </w:rPr>
        <w:t>E.270.</w:t>
      </w:r>
      <w:r w:rsidR="000A176C">
        <w:rPr>
          <w:rFonts w:asciiTheme="majorHAnsi" w:eastAsia="Times New Roman" w:hAnsiTheme="majorHAnsi" w:cstheme="minorHAnsi"/>
          <w:b/>
          <w:w w:val="90"/>
          <w:szCs w:val="24"/>
          <w:lang w:eastAsia="pl-PL"/>
        </w:rPr>
        <w:t>1</w:t>
      </w:r>
      <w:r w:rsidRPr="002B1E8E">
        <w:rPr>
          <w:rFonts w:asciiTheme="majorHAnsi" w:eastAsia="Times New Roman" w:hAnsiTheme="majorHAnsi" w:cstheme="minorHAnsi"/>
          <w:b/>
          <w:w w:val="90"/>
          <w:szCs w:val="24"/>
          <w:lang w:eastAsia="pl-PL"/>
        </w:rPr>
        <w:t>.202</w:t>
      </w:r>
      <w:r w:rsidR="000A176C">
        <w:rPr>
          <w:rFonts w:asciiTheme="majorHAnsi" w:eastAsia="Times New Roman" w:hAnsiTheme="majorHAnsi" w:cstheme="minorHAnsi"/>
          <w:b/>
          <w:w w:val="90"/>
          <w:szCs w:val="24"/>
          <w:lang w:eastAsia="pl-PL"/>
        </w:rPr>
        <w:t>3</w:t>
      </w:r>
    </w:p>
    <w:p w14:paraId="4CCB7C44" w14:textId="77777777" w:rsidR="006D0604" w:rsidRPr="002B1E8E" w:rsidRDefault="006D0604" w:rsidP="006D0604">
      <w:pPr>
        <w:spacing w:after="0" w:line="260" w:lineRule="atLeast"/>
        <w:ind w:left="5668" w:firstLine="704"/>
        <w:jc w:val="center"/>
        <w:rPr>
          <w:rFonts w:asciiTheme="majorHAnsi" w:eastAsia="Times New Roman" w:hAnsiTheme="majorHAnsi" w:cstheme="minorHAnsi"/>
          <w:b/>
          <w:w w:val="90"/>
          <w:szCs w:val="24"/>
          <w:lang w:eastAsia="pl-PL"/>
        </w:rPr>
      </w:pPr>
    </w:p>
    <w:p w14:paraId="356B206F" w14:textId="77777777" w:rsidR="006D0604" w:rsidRPr="002B1E8E" w:rsidRDefault="006D0604" w:rsidP="006D0604">
      <w:pPr>
        <w:jc w:val="center"/>
        <w:rPr>
          <w:rFonts w:asciiTheme="majorHAnsi" w:hAnsiTheme="majorHAnsi" w:cstheme="minorHAnsi"/>
          <w:b/>
          <w:szCs w:val="24"/>
        </w:rPr>
      </w:pPr>
      <w:r w:rsidRPr="002B1E8E">
        <w:rPr>
          <w:rFonts w:asciiTheme="majorHAnsi" w:hAnsiTheme="majorHAnsi" w:cstheme="minorHAnsi"/>
          <w:b/>
          <w:szCs w:val="24"/>
        </w:rPr>
        <w:t>OŚWIADCZENIE WYKONAWCY</w:t>
      </w:r>
    </w:p>
    <w:p w14:paraId="69C81318" w14:textId="77777777" w:rsidR="006D0604" w:rsidRPr="002B1E8E" w:rsidRDefault="006D0604" w:rsidP="006D0604">
      <w:pPr>
        <w:jc w:val="both"/>
        <w:rPr>
          <w:rFonts w:asciiTheme="majorHAnsi" w:hAnsiTheme="majorHAnsi" w:cstheme="minorHAnsi"/>
          <w:szCs w:val="24"/>
        </w:rPr>
      </w:pPr>
      <w:r w:rsidRPr="002B1E8E">
        <w:rPr>
          <w:rFonts w:asciiTheme="majorHAnsi" w:hAnsiTheme="majorHAnsi" w:cstheme="minorHAnsi"/>
          <w:szCs w:val="24"/>
        </w:rPr>
        <w:t>składane na podstawie art. 125 ust. 1 z dnia 11 września 2019 r. - Prawo zamówień publicznych</w:t>
      </w:r>
    </w:p>
    <w:p w14:paraId="3B917894" w14:textId="77777777" w:rsidR="006D0604" w:rsidRPr="002B1E8E" w:rsidRDefault="006D0604" w:rsidP="006D0604">
      <w:pPr>
        <w:rPr>
          <w:rFonts w:asciiTheme="majorHAnsi" w:hAnsiTheme="majorHAnsi" w:cstheme="minorHAnsi"/>
          <w:szCs w:val="24"/>
        </w:rPr>
      </w:pPr>
      <w:r w:rsidRPr="002B1E8E">
        <w:rPr>
          <w:rFonts w:asciiTheme="majorHAnsi" w:hAnsiTheme="majorHAnsi" w:cstheme="minorHAnsi"/>
          <w:szCs w:val="24"/>
        </w:rPr>
        <w:t>……………………………………………………………………………………………………………</w:t>
      </w:r>
    </w:p>
    <w:p w14:paraId="56CB9F14" w14:textId="77777777" w:rsidR="006D0604" w:rsidRPr="002B1E8E" w:rsidRDefault="006D0604" w:rsidP="006D0604">
      <w:pPr>
        <w:rPr>
          <w:rFonts w:asciiTheme="majorHAnsi" w:hAnsiTheme="majorHAnsi" w:cstheme="minorHAnsi"/>
          <w:szCs w:val="24"/>
        </w:rPr>
      </w:pPr>
      <w:r w:rsidRPr="002B1E8E">
        <w:rPr>
          <w:rFonts w:asciiTheme="majorHAnsi" w:hAnsiTheme="majorHAnsi" w:cstheme="minorHAnsi"/>
          <w:szCs w:val="24"/>
        </w:rPr>
        <w:t>……………………………………………………………………………………………………………</w:t>
      </w:r>
    </w:p>
    <w:p w14:paraId="5CA2AFE2" w14:textId="77777777" w:rsidR="006D0604" w:rsidRPr="002B1E8E" w:rsidRDefault="006D0604" w:rsidP="006D0604">
      <w:pPr>
        <w:jc w:val="center"/>
        <w:rPr>
          <w:rFonts w:asciiTheme="majorHAnsi" w:hAnsiTheme="majorHAnsi" w:cstheme="minorHAnsi"/>
          <w:szCs w:val="24"/>
        </w:rPr>
      </w:pPr>
      <w:r w:rsidRPr="002B1E8E">
        <w:rPr>
          <w:rFonts w:asciiTheme="majorHAnsi" w:hAnsiTheme="majorHAnsi" w:cstheme="minorHAnsi"/>
          <w:szCs w:val="24"/>
        </w:rPr>
        <w:t>(pełna nazwa i adres Wykonawcy)</w:t>
      </w:r>
    </w:p>
    <w:p w14:paraId="68426756" w14:textId="77777777" w:rsidR="006D0604" w:rsidRPr="002B1E8E" w:rsidRDefault="006D0604" w:rsidP="006D0604">
      <w:pPr>
        <w:spacing w:after="0"/>
        <w:jc w:val="both"/>
        <w:rPr>
          <w:rFonts w:asciiTheme="majorHAnsi" w:hAnsiTheme="majorHAnsi" w:cstheme="minorHAnsi"/>
          <w:szCs w:val="24"/>
        </w:rPr>
      </w:pPr>
      <w:r w:rsidRPr="002B1E8E">
        <w:rPr>
          <w:rFonts w:asciiTheme="majorHAnsi" w:hAnsiTheme="majorHAnsi" w:cstheme="minorHAnsi"/>
          <w:szCs w:val="24"/>
        </w:rPr>
        <w:t xml:space="preserve">Będąc uczestnikiem postępowania o udzielnie zamówienia publicznego </w:t>
      </w:r>
      <w:proofErr w:type="spellStart"/>
      <w:r w:rsidRPr="002B1E8E">
        <w:rPr>
          <w:rFonts w:asciiTheme="majorHAnsi" w:hAnsiTheme="majorHAnsi" w:cstheme="minorHAnsi"/>
          <w:szCs w:val="24"/>
        </w:rPr>
        <w:t>pn</w:t>
      </w:r>
      <w:proofErr w:type="spellEnd"/>
      <w:r w:rsidRPr="002B1E8E">
        <w:rPr>
          <w:rFonts w:asciiTheme="majorHAnsi" w:hAnsiTheme="majorHAnsi" w:cstheme="minorHAnsi"/>
          <w:szCs w:val="24"/>
        </w:rPr>
        <w:t>:</w:t>
      </w:r>
    </w:p>
    <w:p w14:paraId="56834035" w14:textId="77777777" w:rsidR="006D0604" w:rsidRPr="002B1E8E" w:rsidRDefault="006D0604" w:rsidP="006D0604">
      <w:pPr>
        <w:spacing w:after="0"/>
        <w:jc w:val="center"/>
        <w:rPr>
          <w:rFonts w:asciiTheme="majorHAnsi" w:hAnsiTheme="majorHAnsi" w:cstheme="minorHAnsi"/>
          <w:b/>
          <w:szCs w:val="24"/>
        </w:rPr>
      </w:pPr>
    </w:p>
    <w:p w14:paraId="044315A9" w14:textId="403B0C46" w:rsidR="006D0604" w:rsidRPr="002B1E8E" w:rsidRDefault="00635B7F" w:rsidP="006D0604">
      <w:pPr>
        <w:spacing w:after="0" w:line="240" w:lineRule="auto"/>
        <w:jc w:val="center"/>
        <w:rPr>
          <w:rFonts w:asciiTheme="majorHAnsi" w:eastAsia="Times New Roman" w:hAnsiTheme="majorHAnsi" w:cstheme="minorHAnsi"/>
          <w:b/>
          <w:bCs/>
          <w:w w:val="90"/>
          <w:szCs w:val="24"/>
          <w:lang w:eastAsia="pl-PL"/>
        </w:rPr>
      </w:pPr>
      <w:r w:rsidRPr="00635B7F">
        <w:rPr>
          <w:rFonts w:asciiTheme="majorHAnsi" w:eastAsia="Times New Roman" w:hAnsiTheme="majorHAnsi" w:cstheme="minorHAnsi"/>
          <w:b/>
          <w:bCs/>
          <w:iCs/>
          <w:szCs w:val="24"/>
          <w:lang w:eastAsia="pl-PL"/>
        </w:rPr>
        <w:t>„</w:t>
      </w:r>
      <w:r w:rsidR="000A176C" w:rsidRPr="000A176C">
        <w:rPr>
          <w:rFonts w:asciiTheme="majorHAnsi" w:eastAsia="Times New Roman" w:hAnsiTheme="majorHAnsi" w:cstheme="minorHAnsi"/>
          <w:b/>
          <w:bCs/>
          <w:iCs/>
          <w:szCs w:val="24"/>
          <w:lang w:eastAsia="pl-PL"/>
        </w:rPr>
        <w:t>REMONT LEŚNICZÓWKI BIELAWY</w:t>
      </w:r>
      <w:r w:rsidRPr="00635B7F">
        <w:rPr>
          <w:rFonts w:asciiTheme="majorHAnsi" w:eastAsia="Times New Roman" w:hAnsiTheme="majorHAnsi" w:cstheme="minorHAnsi"/>
          <w:b/>
          <w:bCs/>
          <w:i/>
          <w:iCs/>
          <w:szCs w:val="24"/>
          <w:lang w:eastAsia="pl-PL"/>
        </w:rPr>
        <w:t>”</w:t>
      </w:r>
    </w:p>
    <w:p w14:paraId="1CA2B728" w14:textId="77777777" w:rsidR="006D0604" w:rsidRPr="002B1E8E" w:rsidRDefault="006D0604" w:rsidP="006D0604">
      <w:pPr>
        <w:pStyle w:val="Tekstpodstawowy3"/>
        <w:tabs>
          <w:tab w:val="center" w:pos="7200"/>
        </w:tabs>
        <w:jc w:val="center"/>
        <w:rPr>
          <w:rFonts w:asciiTheme="majorHAnsi" w:hAnsiTheme="majorHAnsi" w:cstheme="minorHAnsi"/>
          <w:b/>
          <w:i/>
          <w:sz w:val="24"/>
          <w:szCs w:val="24"/>
        </w:rPr>
      </w:pPr>
    </w:p>
    <w:p w14:paraId="29594D4E" w14:textId="77777777" w:rsidR="006D0604" w:rsidRPr="002B1E8E" w:rsidRDefault="006D0604" w:rsidP="002B1E8E">
      <w:pPr>
        <w:jc w:val="both"/>
        <w:rPr>
          <w:rFonts w:asciiTheme="majorHAnsi" w:hAnsiTheme="majorHAnsi" w:cstheme="minorHAnsi"/>
          <w:szCs w:val="24"/>
        </w:rPr>
      </w:pPr>
      <w:r w:rsidRPr="002B1E8E">
        <w:rPr>
          <w:rFonts w:asciiTheme="majorHAnsi" w:hAnsiTheme="majorHAnsi" w:cstheme="minorHAnsi"/>
          <w:szCs w:val="24"/>
        </w:rPr>
        <w:t xml:space="preserve">oświadczam, że nie później niż na dzień składania ofert </w:t>
      </w:r>
      <w:r w:rsidRPr="002B1E8E">
        <w:rPr>
          <w:rStyle w:val="fontstyle01"/>
          <w:rFonts w:asciiTheme="majorHAnsi" w:hAnsiTheme="majorHAnsi" w:cstheme="minorHAnsi" w:hint="default"/>
        </w:rPr>
        <w:t>nie podlegam wykluczeniu z udziału w postępowania na podstawie art. 108 ust.1 u</w:t>
      </w:r>
      <w:r w:rsidR="002B1E8E">
        <w:rPr>
          <w:rStyle w:val="fontstyle01"/>
          <w:rFonts w:asciiTheme="majorHAnsi" w:hAnsiTheme="majorHAnsi" w:cstheme="minorHAnsi" w:hint="default"/>
        </w:rPr>
        <w:t xml:space="preserve">stawy </w:t>
      </w:r>
      <w:proofErr w:type="spellStart"/>
      <w:r w:rsidR="002B1E8E">
        <w:rPr>
          <w:rStyle w:val="fontstyle01"/>
          <w:rFonts w:asciiTheme="majorHAnsi" w:hAnsiTheme="majorHAnsi" w:cstheme="minorHAnsi" w:hint="default"/>
        </w:rPr>
        <w:t>Pzp</w:t>
      </w:r>
      <w:proofErr w:type="spellEnd"/>
      <w:r w:rsidR="002B1E8E">
        <w:rPr>
          <w:rStyle w:val="fontstyle01"/>
          <w:rFonts w:asciiTheme="majorHAnsi" w:hAnsiTheme="majorHAnsi" w:cstheme="minorHAnsi" w:hint="default"/>
        </w:rPr>
        <w:t xml:space="preserve"> oraz spełniam warunki udziału </w:t>
      </w:r>
      <w:r w:rsidRPr="002B1E8E">
        <w:rPr>
          <w:rStyle w:val="fontstyle01"/>
          <w:rFonts w:asciiTheme="majorHAnsi" w:hAnsiTheme="majorHAnsi" w:cstheme="minorHAnsi" w:hint="default"/>
        </w:rPr>
        <w:t>w postępowaniu w zakresie wskazanym przez Zamawiającego.</w:t>
      </w:r>
    </w:p>
    <w:p w14:paraId="61F75FA8" w14:textId="77777777" w:rsidR="006D0604" w:rsidRPr="002B1E8E" w:rsidRDefault="006D0604" w:rsidP="006D0604">
      <w:pPr>
        <w:ind w:left="2832" w:firstLine="708"/>
        <w:rPr>
          <w:rFonts w:asciiTheme="majorHAnsi" w:hAnsiTheme="majorHAnsi" w:cstheme="minorHAnsi"/>
          <w:szCs w:val="24"/>
        </w:rPr>
      </w:pPr>
      <w:r w:rsidRPr="002B1E8E">
        <w:rPr>
          <w:rFonts w:asciiTheme="majorHAnsi" w:hAnsiTheme="majorHAnsi" w:cstheme="minorHAnsi"/>
          <w:szCs w:val="24"/>
        </w:rPr>
        <w:tab/>
        <w:t xml:space="preserve">               </w:t>
      </w:r>
    </w:p>
    <w:p w14:paraId="6A1DA451" w14:textId="77777777" w:rsidR="006D0604" w:rsidRPr="002B1E8E" w:rsidRDefault="006D0604" w:rsidP="006D0604">
      <w:pPr>
        <w:ind w:left="2832" w:firstLine="708"/>
        <w:rPr>
          <w:rFonts w:asciiTheme="majorHAnsi" w:hAnsiTheme="majorHAnsi" w:cstheme="minorHAnsi"/>
          <w:szCs w:val="24"/>
        </w:rPr>
      </w:pPr>
    </w:p>
    <w:p w14:paraId="0E35B409" w14:textId="77777777" w:rsidR="006D0604" w:rsidRPr="002B1E8E" w:rsidRDefault="006D0604" w:rsidP="006D0604">
      <w:pPr>
        <w:rPr>
          <w:rFonts w:asciiTheme="majorHAnsi" w:eastAsia="Times New Roman" w:hAnsiTheme="majorHAnsi" w:cstheme="minorHAnsi"/>
          <w:bCs/>
          <w:i/>
          <w:w w:val="90"/>
          <w:szCs w:val="24"/>
          <w:lang w:eastAsia="pl-PL"/>
        </w:rPr>
      </w:pPr>
      <w:r w:rsidRPr="002B1E8E">
        <w:rPr>
          <w:rFonts w:asciiTheme="majorHAnsi" w:eastAsia="Times New Roman" w:hAnsiTheme="majorHAnsi" w:cstheme="minorHAnsi"/>
          <w:bCs/>
          <w:i/>
          <w:w w:val="90"/>
          <w:szCs w:val="24"/>
          <w:lang w:eastAsia="pl-PL"/>
        </w:rPr>
        <w:br w:type="page"/>
      </w:r>
    </w:p>
    <w:p w14:paraId="3D48735E" w14:textId="77777777" w:rsidR="006D0604" w:rsidRPr="002B1E8E" w:rsidRDefault="006D0604" w:rsidP="006D0604">
      <w:pPr>
        <w:spacing w:after="0" w:line="260" w:lineRule="atLeast"/>
        <w:jc w:val="right"/>
        <w:rPr>
          <w:rFonts w:asciiTheme="majorHAnsi" w:eastAsia="Times New Roman" w:hAnsiTheme="majorHAnsi" w:cstheme="minorHAnsi"/>
          <w:b/>
          <w:bCs/>
          <w:w w:val="90"/>
          <w:szCs w:val="24"/>
          <w:lang w:eastAsia="pl-PL"/>
        </w:rPr>
      </w:pPr>
      <w:r w:rsidRPr="002B1E8E">
        <w:rPr>
          <w:rFonts w:asciiTheme="majorHAnsi" w:eastAsia="Times New Roman" w:hAnsiTheme="majorHAnsi" w:cstheme="minorHAnsi"/>
          <w:b/>
          <w:bCs/>
          <w:w w:val="90"/>
          <w:szCs w:val="24"/>
          <w:lang w:eastAsia="pl-PL"/>
        </w:rPr>
        <w:lastRenderedPageBreak/>
        <w:t>Załącznik 6 do SWZ</w:t>
      </w:r>
    </w:p>
    <w:p w14:paraId="1F7EBC89" w14:textId="1AF88FE8" w:rsidR="006D0604" w:rsidRPr="002B1E8E" w:rsidRDefault="006D0604" w:rsidP="006D0604">
      <w:pPr>
        <w:spacing w:after="0" w:line="260" w:lineRule="atLeast"/>
        <w:jc w:val="right"/>
        <w:rPr>
          <w:rFonts w:asciiTheme="majorHAnsi" w:eastAsia="Times New Roman" w:hAnsiTheme="majorHAnsi" w:cstheme="minorHAnsi"/>
          <w:b/>
          <w:bCs/>
          <w:w w:val="90"/>
          <w:szCs w:val="24"/>
          <w:lang w:eastAsia="pl-PL"/>
        </w:rPr>
      </w:pPr>
      <w:r w:rsidRPr="002B1E8E">
        <w:rPr>
          <w:rFonts w:asciiTheme="majorHAnsi" w:eastAsia="Times New Roman" w:hAnsiTheme="majorHAnsi" w:cstheme="minorHAnsi"/>
          <w:b/>
          <w:bCs/>
          <w:w w:val="90"/>
          <w:szCs w:val="24"/>
          <w:lang w:eastAsia="pl-PL"/>
        </w:rPr>
        <w:t>E.270.</w:t>
      </w:r>
      <w:r w:rsidR="000A176C">
        <w:rPr>
          <w:rFonts w:asciiTheme="majorHAnsi" w:eastAsia="Times New Roman" w:hAnsiTheme="majorHAnsi" w:cstheme="minorHAnsi"/>
          <w:b/>
          <w:bCs/>
          <w:w w:val="90"/>
          <w:szCs w:val="24"/>
          <w:lang w:eastAsia="pl-PL"/>
        </w:rPr>
        <w:t>1</w:t>
      </w:r>
      <w:r w:rsidRPr="002B1E8E">
        <w:rPr>
          <w:rFonts w:asciiTheme="majorHAnsi" w:eastAsia="Times New Roman" w:hAnsiTheme="majorHAnsi" w:cstheme="minorHAnsi"/>
          <w:b/>
          <w:bCs/>
          <w:w w:val="90"/>
          <w:szCs w:val="24"/>
          <w:lang w:eastAsia="pl-PL"/>
        </w:rPr>
        <w:t>.202</w:t>
      </w:r>
      <w:r w:rsidR="000A176C">
        <w:rPr>
          <w:rFonts w:asciiTheme="majorHAnsi" w:eastAsia="Times New Roman" w:hAnsiTheme="majorHAnsi" w:cstheme="minorHAnsi"/>
          <w:b/>
          <w:bCs/>
          <w:w w:val="90"/>
          <w:szCs w:val="24"/>
          <w:lang w:eastAsia="pl-PL"/>
        </w:rPr>
        <w:t>3</w:t>
      </w:r>
    </w:p>
    <w:p w14:paraId="5C139003" w14:textId="77777777" w:rsidR="006D0604" w:rsidRPr="002B1E8E" w:rsidRDefault="006D0604" w:rsidP="006D0604">
      <w:pPr>
        <w:spacing w:after="0" w:line="260" w:lineRule="atLeast"/>
        <w:ind w:left="4956" w:firstLine="708"/>
        <w:jc w:val="center"/>
        <w:rPr>
          <w:rFonts w:asciiTheme="majorHAnsi" w:eastAsia="Times New Roman" w:hAnsiTheme="majorHAnsi" w:cstheme="minorHAnsi"/>
          <w:b/>
          <w:bCs/>
          <w:color w:val="FF0000"/>
          <w:w w:val="90"/>
          <w:szCs w:val="24"/>
          <w:lang w:eastAsia="pl-PL"/>
        </w:rPr>
      </w:pPr>
    </w:p>
    <w:tbl>
      <w:tblPr>
        <w:tblW w:w="9071" w:type="dxa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1"/>
      </w:tblGrid>
      <w:tr w:rsidR="006D0604" w:rsidRPr="002B1E8E" w14:paraId="466DDFE0" w14:textId="77777777" w:rsidTr="002B1E8E">
        <w:trPr>
          <w:trHeight w:val="705"/>
        </w:trPr>
        <w:tc>
          <w:tcPr>
            <w:tcW w:w="9071" w:type="dxa"/>
            <w:shd w:val="clear" w:color="auto" w:fill="EAF1DD" w:themeFill="accent3" w:themeFillTint="33"/>
          </w:tcPr>
          <w:p w14:paraId="75889E6D" w14:textId="77777777" w:rsidR="006D0604" w:rsidRPr="002B1E8E" w:rsidRDefault="006D0604" w:rsidP="00E032C2">
            <w:pPr>
              <w:spacing w:after="0" w:line="260" w:lineRule="atLeast"/>
              <w:jc w:val="center"/>
              <w:rPr>
                <w:rFonts w:asciiTheme="majorHAnsi" w:eastAsia="Times New Roman" w:hAnsiTheme="majorHAnsi" w:cstheme="minorHAnsi"/>
                <w:b/>
                <w:w w:val="90"/>
                <w:szCs w:val="24"/>
                <w:lang w:eastAsia="pl-PL"/>
              </w:rPr>
            </w:pPr>
          </w:p>
          <w:p w14:paraId="1532A58D" w14:textId="77777777" w:rsidR="006D0604" w:rsidRPr="002B1E8E" w:rsidRDefault="006D0604" w:rsidP="00E032C2">
            <w:pPr>
              <w:spacing w:after="0" w:line="260" w:lineRule="atLeast"/>
              <w:rPr>
                <w:rFonts w:asciiTheme="majorHAnsi" w:eastAsia="Times New Roman" w:hAnsiTheme="majorHAnsi" w:cstheme="minorHAnsi"/>
                <w:b/>
                <w:w w:val="90"/>
                <w:szCs w:val="24"/>
                <w:lang w:eastAsia="pl-PL"/>
              </w:rPr>
            </w:pPr>
          </w:p>
          <w:p w14:paraId="5305BFB4" w14:textId="77777777" w:rsidR="006D0604" w:rsidRPr="002B1E8E" w:rsidRDefault="006D0604" w:rsidP="00E032C2">
            <w:pPr>
              <w:spacing w:after="0" w:line="260" w:lineRule="atLeast"/>
              <w:jc w:val="center"/>
              <w:rPr>
                <w:rFonts w:asciiTheme="majorHAnsi" w:eastAsia="Times New Roman" w:hAnsiTheme="majorHAnsi" w:cstheme="minorHAnsi"/>
                <w:b/>
                <w:w w:val="90"/>
                <w:szCs w:val="24"/>
                <w:lang w:eastAsia="pl-PL"/>
              </w:rPr>
            </w:pPr>
            <w:r w:rsidRPr="002B1E8E">
              <w:rPr>
                <w:rFonts w:asciiTheme="majorHAnsi" w:eastAsia="Times New Roman" w:hAnsiTheme="majorHAnsi" w:cstheme="minorHAnsi"/>
                <w:b/>
                <w:w w:val="90"/>
                <w:szCs w:val="24"/>
                <w:lang w:eastAsia="pl-PL"/>
              </w:rPr>
              <w:t>WYKAZ ROBÓT BUDOWLANYCH</w:t>
            </w:r>
          </w:p>
          <w:p w14:paraId="1E98400C" w14:textId="77777777" w:rsidR="006D0604" w:rsidRPr="002B1E8E" w:rsidRDefault="006D0604" w:rsidP="00E032C2">
            <w:pPr>
              <w:spacing w:after="0" w:line="260" w:lineRule="atLeast"/>
              <w:jc w:val="center"/>
              <w:rPr>
                <w:rFonts w:asciiTheme="majorHAnsi" w:eastAsia="Times New Roman" w:hAnsiTheme="majorHAnsi" w:cstheme="minorHAnsi"/>
                <w:b/>
                <w:w w:val="90"/>
                <w:szCs w:val="24"/>
                <w:lang w:eastAsia="pl-PL"/>
              </w:rPr>
            </w:pPr>
          </w:p>
          <w:p w14:paraId="51DDD62A" w14:textId="77777777" w:rsidR="006D0604" w:rsidRPr="002B1E8E" w:rsidRDefault="006D0604" w:rsidP="00E032C2">
            <w:pPr>
              <w:spacing w:after="0" w:line="260" w:lineRule="atLeast"/>
              <w:jc w:val="center"/>
              <w:rPr>
                <w:rFonts w:asciiTheme="majorHAnsi" w:eastAsia="Times New Roman" w:hAnsiTheme="majorHAnsi" w:cstheme="minorHAnsi"/>
                <w:b/>
                <w:w w:val="90"/>
                <w:szCs w:val="24"/>
                <w:lang w:eastAsia="pl-PL"/>
              </w:rPr>
            </w:pPr>
            <w:r w:rsidRPr="002B1E8E">
              <w:rPr>
                <w:rFonts w:asciiTheme="majorHAnsi" w:eastAsia="Times New Roman" w:hAnsiTheme="majorHAnsi" w:cstheme="minorHAnsi"/>
                <w:b/>
                <w:w w:val="90"/>
                <w:szCs w:val="24"/>
                <w:lang w:eastAsia="pl-PL"/>
              </w:rPr>
              <w:t xml:space="preserve"> </w:t>
            </w:r>
          </w:p>
        </w:tc>
      </w:tr>
    </w:tbl>
    <w:p w14:paraId="00326D52" w14:textId="77777777" w:rsidR="006D0604" w:rsidRPr="002B1E8E" w:rsidRDefault="006D0604" w:rsidP="006D0604">
      <w:pPr>
        <w:spacing w:after="0" w:line="260" w:lineRule="atLeast"/>
        <w:rPr>
          <w:rFonts w:asciiTheme="majorHAnsi" w:eastAsia="Times New Roman" w:hAnsiTheme="majorHAnsi" w:cstheme="minorHAnsi"/>
          <w:w w:val="90"/>
          <w:szCs w:val="24"/>
          <w:lang w:eastAsia="pl-PL"/>
        </w:rPr>
      </w:pPr>
    </w:p>
    <w:p w14:paraId="29988735" w14:textId="77777777" w:rsidR="006D0604" w:rsidRPr="002B1E8E" w:rsidRDefault="006D0604" w:rsidP="006D0604">
      <w:pPr>
        <w:spacing w:after="0" w:line="240" w:lineRule="auto"/>
        <w:jc w:val="both"/>
        <w:rPr>
          <w:rFonts w:asciiTheme="majorHAnsi" w:eastAsia="Times New Roman" w:hAnsiTheme="majorHAnsi" w:cstheme="minorHAnsi"/>
          <w:b/>
          <w:bCs/>
          <w:w w:val="90"/>
          <w:szCs w:val="24"/>
          <w:lang w:eastAsia="pl-PL"/>
        </w:rPr>
      </w:pPr>
      <w:r w:rsidRPr="002B1E8E">
        <w:rPr>
          <w:rFonts w:asciiTheme="majorHAnsi" w:eastAsia="Times New Roman" w:hAnsiTheme="majorHAnsi" w:cstheme="minorHAnsi"/>
          <w:w w:val="90"/>
          <w:szCs w:val="24"/>
          <w:lang w:eastAsia="pl-PL"/>
        </w:rPr>
        <w:t>W postępowaniu o udzielenie zamówienia publicznego prowadzonym w trybie podstawowym na zamówienie pn.:</w:t>
      </w:r>
    </w:p>
    <w:p w14:paraId="5B87BA5F" w14:textId="21FCB5E1" w:rsidR="006D0604" w:rsidRPr="002B1E8E" w:rsidRDefault="00635B7F" w:rsidP="006D0604">
      <w:pPr>
        <w:spacing w:after="0" w:line="260" w:lineRule="atLeast"/>
        <w:ind w:hanging="12"/>
        <w:rPr>
          <w:rFonts w:asciiTheme="majorHAnsi" w:eastAsia="Times New Roman" w:hAnsiTheme="majorHAnsi" w:cstheme="minorHAnsi"/>
          <w:b/>
          <w:w w:val="90"/>
          <w:szCs w:val="24"/>
          <w:lang w:eastAsia="pl-PL"/>
        </w:rPr>
      </w:pPr>
      <w:r w:rsidRPr="00635B7F">
        <w:rPr>
          <w:rFonts w:asciiTheme="majorHAnsi" w:eastAsia="Times New Roman" w:hAnsiTheme="majorHAnsi" w:cstheme="minorHAnsi"/>
          <w:b/>
          <w:bCs/>
          <w:iCs/>
          <w:w w:val="90"/>
          <w:szCs w:val="24"/>
          <w:lang w:eastAsia="pl-PL"/>
        </w:rPr>
        <w:t>„</w:t>
      </w:r>
      <w:r w:rsidR="000A176C" w:rsidRPr="000A176C">
        <w:rPr>
          <w:rFonts w:asciiTheme="majorHAnsi" w:eastAsia="Times New Roman" w:hAnsiTheme="majorHAnsi" w:cstheme="minorHAnsi"/>
          <w:b/>
          <w:bCs/>
          <w:iCs/>
          <w:w w:val="90"/>
          <w:szCs w:val="24"/>
          <w:lang w:eastAsia="pl-PL"/>
        </w:rPr>
        <w:t>REMONT LEŚNICZÓWKI BIELAWY</w:t>
      </w:r>
      <w:r w:rsidR="000A176C">
        <w:rPr>
          <w:rFonts w:asciiTheme="majorHAnsi" w:eastAsia="Times New Roman" w:hAnsiTheme="majorHAnsi" w:cstheme="minorHAnsi"/>
          <w:b/>
          <w:bCs/>
          <w:iCs/>
          <w:w w:val="90"/>
          <w:szCs w:val="24"/>
          <w:lang w:eastAsia="pl-PL"/>
        </w:rPr>
        <w:t>”</w:t>
      </w:r>
    </w:p>
    <w:p w14:paraId="50D63957" w14:textId="77777777" w:rsidR="006D0604" w:rsidRPr="002B1E8E" w:rsidRDefault="006D0604" w:rsidP="006D0604">
      <w:pPr>
        <w:spacing w:after="0" w:line="260" w:lineRule="atLeast"/>
        <w:jc w:val="both"/>
        <w:rPr>
          <w:rFonts w:asciiTheme="majorHAnsi" w:eastAsia="Times New Roman" w:hAnsiTheme="majorHAnsi" w:cstheme="minorHAnsi"/>
          <w:w w:val="90"/>
          <w:szCs w:val="24"/>
          <w:lang w:eastAsia="pl-PL"/>
        </w:rPr>
      </w:pPr>
      <w:r w:rsidRPr="002B1E8E">
        <w:rPr>
          <w:rFonts w:asciiTheme="majorHAnsi" w:eastAsia="Times New Roman" w:hAnsiTheme="majorHAnsi" w:cstheme="minorHAnsi"/>
          <w:w w:val="90"/>
          <w:szCs w:val="24"/>
          <w:lang w:eastAsia="pl-PL"/>
        </w:rPr>
        <w:t>przedkładamy wykaz robót budowlanych w celu potwierdzenia spełniania przez Wykonawcę warunków udziału w postępowaniu, dotyczących zdolności technicznej lub zawodowej i których opis sposobu oceny spełniania został zamieszczony w SWZ</w:t>
      </w:r>
    </w:p>
    <w:p w14:paraId="4562AA0E" w14:textId="77777777" w:rsidR="006D0604" w:rsidRPr="002B1E8E" w:rsidRDefault="006D0604" w:rsidP="006D0604">
      <w:pPr>
        <w:spacing w:after="0" w:line="260" w:lineRule="atLeast"/>
        <w:jc w:val="both"/>
        <w:rPr>
          <w:rFonts w:asciiTheme="majorHAnsi" w:eastAsia="Times New Roman" w:hAnsiTheme="majorHAnsi" w:cstheme="minorHAnsi"/>
          <w:dstrike/>
          <w:w w:val="90"/>
          <w:szCs w:val="24"/>
          <w:lang w:eastAsia="pl-PL"/>
        </w:rPr>
      </w:pPr>
    </w:p>
    <w:tbl>
      <w:tblPr>
        <w:tblW w:w="963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4"/>
        <w:gridCol w:w="1485"/>
        <w:gridCol w:w="1701"/>
        <w:gridCol w:w="3760"/>
        <w:gridCol w:w="1059"/>
        <w:gridCol w:w="992"/>
      </w:tblGrid>
      <w:tr w:rsidR="006D0604" w:rsidRPr="002B1E8E" w14:paraId="7FA3AC82" w14:textId="77777777" w:rsidTr="00E032C2">
        <w:trPr>
          <w:trHeight w:val="609"/>
        </w:trPr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22AC28" w14:textId="77777777" w:rsidR="006D0604" w:rsidRPr="002B1E8E" w:rsidRDefault="006D0604" w:rsidP="00E032C2">
            <w:pPr>
              <w:spacing w:after="0" w:line="260" w:lineRule="atLeast"/>
              <w:jc w:val="center"/>
              <w:rPr>
                <w:rFonts w:asciiTheme="majorHAnsi" w:eastAsia="Times New Roman" w:hAnsiTheme="majorHAnsi" w:cstheme="minorHAnsi"/>
                <w:b/>
                <w:w w:val="90"/>
                <w:szCs w:val="24"/>
                <w:lang w:eastAsia="pl-PL"/>
              </w:rPr>
            </w:pPr>
            <w:r w:rsidRPr="002B1E8E">
              <w:rPr>
                <w:rFonts w:asciiTheme="majorHAnsi" w:eastAsia="Times New Roman" w:hAnsiTheme="majorHAnsi" w:cstheme="minorHAnsi"/>
                <w:b/>
                <w:w w:val="90"/>
                <w:szCs w:val="24"/>
                <w:lang w:eastAsia="pl-PL"/>
              </w:rPr>
              <w:t>Poz.</w:t>
            </w: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3368E6" w14:textId="77777777" w:rsidR="006D0604" w:rsidRPr="002B1E8E" w:rsidRDefault="006D0604" w:rsidP="00E032C2">
            <w:pPr>
              <w:spacing w:after="0" w:line="260" w:lineRule="atLeast"/>
              <w:jc w:val="center"/>
              <w:rPr>
                <w:rFonts w:asciiTheme="majorHAnsi" w:eastAsia="Times New Roman" w:hAnsiTheme="majorHAnsi" w:cstheme="minorHAnsi"/>
                <w:b/>
                <w:w w:val="90"/>
                <w:szCs w:val="24"/>
                <w:lang w:eastAsia="pl-PL"/>
              </w:rPr>
            </w:pPr>
            <w:r w:rsidRPr="002B1E8E">
              <w:rPr>
                <w:rFonts w:asciiTheme="majorHAnsi" w:eastAsia="Times New Roman" w:hAnsiTheme="majorHAnsi" w:cstheme="minorHAnsi"/>
                <w:b/>
                <w:w w:val="90"/>
                <w:szCs w:val="24"/>
                <w:lang w:eastAsia="pl-PL"/>
              </w:rPr>
              <w:t>Nazwa Wykonawcy (podmiotu), wykazującego spełnianie warunku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4C2ED3" w14:textId="77777777" w:rsidR="006D0604" w:rsidRPr="002B1E8E" w:rsidRDefault="006D0604" w:rsidP="00E032C2">
            <w:pPr>
              <w:spacing w:after="0" w:line="260" w:lineRule="atLeast"/>
              <w:jc w:val="center"/>
              <w:rPr>
                <w:rFonts w:asciiTheme="majorHAnsi" w:eastAsia="Times New Roman" w:hAnsiTheme="majorHAnsi" w:cstheme="minorHAnsi"/>
                <w:b/>
                <w:w w:val="90"/>
                <w:szCs w:val="24"/>
                <w:lang w:eastAsia="pl-PL"/>
              </w:rPr>
            </w:pPr>
            <w:r w:rsidRPr="002B1E8E">
              <w:rPr>
                <w:rFonts w:asciiTheme="majorHAnsi" w:eastAsia="Times New Roman" w:hAnsiTheme="majorHAnsi" w:cstheme="minorHAnsi"/>
                <w:b/>
                <w:w w:val="90"/>
                <w:szCs w:val="24"/>
                <w:lang w:eastAsia="pl-PL"/>
              </w:rPr>
              <w:t>Nazwa i adres Zamawiającego/</w:t>
            </w:r>
            <w:r w:rsidRPr="002B1E8E">
              <w:rPr>
                <w:rFonts w:asciiTheme="majorHAnsi" w:eastAsia="Times New Roman" w:hAnsiTheme="majorHAnsi" w:cstheme="minorHAnsi"/>
                <w:b/>
                <w:w w:val="90"/>
                <w:szCs w:val="24"/>
                <w:lang w:eastAsia="pl-PL"/>
              </w:rPr>
              <w:br/>
              <w:t>Zlecającego</w:t>
            </w:r>
          </w:p>
        </w:tc>
        <w:tc>
          <w:tcPr>
            <w:tcW w:w="37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AD245F" w14:textId="77777777" w:rsidR="006D0604" w:rsidRPr="002B1E8E" w:rsidRDefault="006D0604" w:rsidP="00E032C2">
            <w:pPr>
              <w:spacing w:after="0" w:line="260" w:lineRule="atLeast"/>
              <w:jc w:val="center"/>
              <w:rPr>
                <w:rFonts w:asciiTheme="majorHAnsi" w:eastAsia="Times New Roman" w:hAnsiTheme="majorHAnsi" w:cstheme="minorHAnsi"/>
                <w:b/>
                <w:w w:val="90"/>
                <w:szCs w:val="24"/>
                <w:lang w:eastAsia="pl-PL"/>
              </w:rPr>
            </w:pPr>
            <w:r w:rsidRPr="002B1E8E">
              <w:rPr>
                <w:rFonts w:asciiTheme="majorHAnsi" w:eastAsia="Times New Roman" w:hAnsiTheme="majorHAnsi" w:cstheme="minorHAnsi"/>
                <w:b/>
                <w:w w:val="90"/>
                <w:szCs w:val="24"/>
                <w:lang w:eastAsia="pl-PL"/>
              </w:rPr>
              <w:t xml:space="preserve">Przedmiot </w:t>
            </w:r>
            <w:proofErr w:type="spellStart"/>
            <w:r w:rsidRPr="002B1E8E">
              <w:rPr>
                <w:rFonts w:asciiTheme="majorHAnsi" w:eastAsia="Times New Roman" w:hAnsiTheme="majorHAnsi" w:cstheme="minorHAnsi"/>
                <w:b/>
                <w:w w:val="90"/>
                <w:szCs w:val="24"/>
                <w:lang w:eastAsia="pl-PL"/>
              </w:rPr>
              <w:t>zamowienia</w:t>
            </w:r>
            <w:proofErr w:type="spellEnd"/>
            <w:r w:rsidRPr="002B1E8E">
              <w:rPr>
                <w:rFonts w:asciiTheme="majorHAnsi" w:eastAsia="Times New Roman" w:hAnsiTheme="majorHAnsi" w:cstheme="minorHAnsi"/>
                <w:b/>
                <w:w w:val="90"/>
                <w:szCs w:val="24"/>
                <w:lang w:eastAsia="pl-PL"/>
              </w:rPr>
              <w:t xml:space="preserve"> i jego wartość</w:t>
            </w:r>
          </w:p>
        </w:tc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95AE7" w14:textId="77777777" w:rsidR="006D0604" w:rsidRPr="002B1E8E" w:rsidRDefault="006D0604" w:rsidP="00E032C2">
            <w:pPr>
              <w:spacing w:after="0" w:line="260" w:lineRule="atLeast"/>
              <w:jc w:val="center"/>
              <w:rPr>
                <w:rFonts w:asciiTheme="majorHAnsi" w:eastAsia="Times New Roman" w:hAnsiTheme="majorHAnsi" w:cstheme="minorHAnsi"/>
                <w:b/>
                <w:w w:val="90"/>
                <w:szCs w:val="24"/>
                <w:lang w:eastAsia="pl-PL"/>
              </w:rPr>
            </w:pPr>
          </w:p>
          <w:p w14:paraId="5E013CA3" w14:textId="77777777" w:rsidR="006D0604" w:rsidRPr="002B1E8E" w:rsidRDefault="006D0604" w:rsidP="00E032C2">
            <w:pPr>
              <w:spacing w:after="0" w:line="260" w:lineRule="atLeast"/>
              <w:jc w:val="center"/>
              <w:rPr>
                <w:rFonts w:asciiTheme="majorHAnsi" w:eastAsia="Times New Roman" w:hAnsiTheme="majorHAnsi" w:cstheme="minorHAnsi"/>
                <w:b/>
                <w:w w:val="90"/>
                <w:szCs w:val="24"/>
                <w:lang w:eastAsia="pl-PL"/>
              </w:rPr>
            </w:pPr>
            <w:r w:rsidRPr="002B1E8E">
              <w:rPr>
                <w:rFonts w:asciiTheme="majorHAnsi" w:eastAsia="Times New Roman" w:hAnsiTheme="majorHAnsi" w:cstheme="minorHAnsi"/>
                <w:b/>
                <w:w w:val="90"/>
                <w:szCs w:val="24"/>
                <w:lang w:eastAsia="pl-PL"/>
              </w:rPr>
              <w:t>Czas realizacji</w:t>
            </w:r>
          </w:p>
          <w:p w14:paraId="708028A1" w14:textId="77777777" w:rsidR="006D0604" w:rsidRPr="002B1E8E" w:rsidRDefault="006D0604" w:rsidP="00E032C2">
            <w:pPr>
              <w:spacing w:after="0" w:line="260" w:lineRule="atLeast"/>
              <w:jc w:val="center"/>
              <w:rPr>
                <w:rFonts w:asciiTheme="majorHAnsi" w:eastAsia="Times New Roman" w:hAnsiTheme="majorHAnsi" w:cstheme="minorHAnsi"/>
                <w:b/>
                <w:w w:val="90"/>
                <w:szCs w:val="24"/>
                <w:lang w:eastAsia="pl-PL"/>
              </w:rPr>
            </w:pPr>
          </w:p>
        </w:tc>
      </w:tr>
      <w:tr w:rsidR="006D0604" w:rsidRPr="002B1E8E" w14:paraId="379AD938" w14:textId="77777777" w:rsidTr="00E032C2">
        <w:trPr>
          <w:trHeight w:val="1040"/>
        </w:trPr>
        <w:tc>
          <w:tcPr>
            <w:tcW w:w="6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DF987" w14:textId="77777777" w:rsidR="006D0604" w:rsidRPr="002B1E8E" w:rsidRDefault="006D0604" w:rsidP="00E032C2">
            <w:pPr>
              <w:spacing w:after="0" w:line="260" w:lineRule="atLeast"/>
              <w:rPr>
                <w:rFonts w:asciiTheme="majorHAnsi" w:eastAsia="Times New Roman" w:hAnsiTheme="majorHAnsi" w:cstheme="minorHAnsi"/>
                <w:b/>
                <w:w w:val="90"/>
                <w:szCs w:val="24"/>
                <w:lang w:eastAsia="pl-PL"/>
              </w:rPr>
            </w:pPr>
          </w:p>
        </w:tc>
        <w:tc>
          <w:tcPr>
            <w:tcW w:w="14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A8517" w14:textId="77777777" w:rsidR="006D0604" w:rsidRPr="002B1E8E" w:rsidRDefault="006D0604" w:rsidP="00E032C2">
            <w:pPr>
              <w:spacing w:after="0" w:line="260" w:lineRule="atLeast"/>
              <w:rPr>
                <w:rFonts w:asciiTheme="majorHAnsi" w:eastAsia="Times New Roman" w:hAnsiTheme="majorHAnsi" w:cstheme="minorHAnsi"/>
                <w:b/>
                <w:w w:val="90"/>
                <w:szCs w:val="24"/>
                <w:lang w:eastAsia="pl-PL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07D0E" w14:textId="77777777" w:rsidR="006D0604" w:rsidRPr="002B1E8E" w:rsidRDefault="006D0604" w:rsidP="00E032C2">
            <w:pPr>
              <w:spacing w:after="0" w:line="260" w:lineRule="atLeast"/>
              <w:rPr>
                <w:rFonts w:asciiTheme="majorHAnsi" w:eastAsia="Times New Roman" w:hAnsiTheme="majorHAnsi" w:cstheme="minorHAnsi"/>
                <w:b/>
                <w:w w:val="90"/>
                <w:szCs w:val="24"/>
                <w:lang w:eastAsia="pl-PL"/>
              </w:rPr>
            </w:pPr>
          </w:p>
        </w:tc>
        <w:tc>
          <w:tcPr>
            <w:tcW w:w="37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A3050" w14:textId="77777777" w:rsidR="006D0604" w:rsidRPr="002B1E8E" w:rsidRDefault="006D0604" w:rsidP="00E032C2">
            <w:pPr>
              <w:spacing w:after="0" w:line="260" w:lineRule="atLeast"/>
              <w:jc w:val="center"/>
              <w:rPr>
                <w:rFonts w:asciiTheme="majorHAnsi" w:eastAsia="Times New Roman" w:hAnsiTheme="majorHAnsi" w:cstheme="minorHAnsi"/>
                <w:b/>
                <w:w w:val="90"/>
                <w:szCs w:val="24"/>
                <w:lang w:eastAsia="pl-PL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C7009" w14:textId="77777777" w:rsidR="006D0604" w:rsidRPr="002B1E8E" w:rsidRDefault="006D0604" w:rsidP="00E032C2">
            <w:pPr>
              <w:spacing w:after="0" w:line="260" w:lineRule="atLeast"/>
              <w:jc w:val="center"/>
              <w:rPr>
                <w:rFonts w:asciiTheme="majorHAnsi" w:eastAsia="Times New Roman" w:hAnsiTheme="majorHAnsi" w:cstheme="minorHAnsi"/>
                <w:b/>
                <w:w w:val="90"/>
                <w:szCs w:val="24"/>
                <w:lang w:eastAsia="pl-PL"/>
              </w:rPr>
            </w:pPr>
            <w:r w:rsidRPr="002B1E8E">
              <w:rPr>
                <w:rFonts w:asciiTheme="majorHAnsi" w:eastAsia="Times New Roman" w:hAnsiTheme="majorHAnsi" w:cstheme="minorHAnsi"/>
                <w:b/>
                <w:w w:val="90"/>
                <w:szCs w:val="24"/>
                <w:lang w:eastAsia="pl-PL"/>
              </w:rPr>
              <w:t>początek</w:t>
            </w:r>
            <w:r w:rsidRPr="002B1E8E">
              <w:rPr>
                <w:rFonts w:asciiTheme="majorHAnsi" w:eastAsia="Times New Roman" w:hAnsiTheme="majorHAnsi" w:cstheme="minorHAnsi"/>
                <w:b/>
                <w:w w:val="90"/>
                <w:szCs w:val="24"/>
                <w:u w:val="single"/>
                <w:lang w:eastAsia="pl-PL"/>
              </w:rPr>
              <w:t xml:space="preserve"> dzień/ miesiąc/ </w:t>
            </w:r>
            <w:r w:rsidRPr="002B1E8E">
              <w:rPr>
                <w:rFonts w:asciiTheme="majorHAnsi" w:eastAsia="Times New Roman" w:hAnsiTheme="majorHAnsi" w:cstheme="minorHAnsi"/>
                <w:b/>
                <w:w w:val="90"/>
                <w:szCs w:val="24"/>
                <w:lang w:eastAsia="pl-PL"/>
              </w:rPr>
              <w:t>rok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2F696" w14:textId="77777777" w:rsidR="006D0604" w:rsidRPr="002B1E8E" w:rsidRDefault="006D0604" w:rsidP="00E032C2">
            <w:pPr>
              <w:spacing w:after="0" w:line="260" w:lineRule="atLeast"/>
              <w:jc w:val="center"/>
              <w:rPr>
                <w:rFonts w:asciiTheme="majorHAnsi" w:eastAsia="Times New Roman" w:hAnsiTheme="majorHAnsi" w:cstheme="minorHAnsi"/>
                <w:b/>
                <w:w w:val="90"/>
                <w:szCs w:val="24"/>
                <w:lang w:eastAsia="pl-PL"/>
              </w:rPr>
            </w:pPr>
            <w:r w:rsidRPr="002B1E8E">
              <w:rPr>
                <w:rFonts w:asciiTheme="majorHAnsi" w:eastAsia="Times New Roman" w:hAnsiTheme="majorHAnsi" w:cstheme="minorHAnsi"/>
                <w:b/>
                <w:w w:val="90"/>
                <w:szCs w:val="24"/>
                <w:lang w:eastAsia="pl-PL"/>
              </w:rPr>
              <w:t xml:space="preserve">koniec dzień/ </w:t>
            </w:r>
            <w:r w:rsidRPr="002B1E8E">
              <w:rPr>
                <w:rFonts w:asciiTheme="majorHAnsi" w:eastAsia="Times New Roman" w:hAnsiTheme="majorHAnsi" w:cstheme="minorHAnsi"/>
                <w:b/>
                <w:w w:val="90"/>
                <w:szCs w:val="24"/>
                <w:u w:val="single"/>
                <w:lang w:eastAsia="pl-PL"/>
              </w:rPr>
              <w:t xml:space="preserve">miesiąc/ </w:t>
            </w:r>
            <w:r w:rsidRPr="002B1E8E">
              <w:rPr>
                <w:rFonts w:asciiTheme="majorHAnsi" w:eastAsia="Times New Roman" w:hAnsiTheme="majorHAnsi" w:cstheme="minorHAnsi"/>
                <w:b/>
                <w:w w:val="90"/>
                <w:szCs w:val="24"/>
                <w:lang w:eastAsia="pl-PL"/>
              </w:rPr>
              <w:t>rok</w:t>
            </w:r>
          </w:p>
        </w:tc>
      </w:tr>
      <w:tr w:rsidR="006D0604" w:rsidRPr="002B1E8E" w14:paraId="0C835691" w14:textId="77777777" w:rsidTr="00E032C2">
        <w:trPr>
          <w:trHeight w:val="27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C156E" w14:textId="77777777" w:rsidR="006D0604" w:rsidRPr="002B1E8E" w:rsidRDefault="006D0604" w:rsidP="00E032C2">
            <w:pPr>
              <w:spacing w:after="0" w:line="260" w:lineRule="atLeast"/>
              <w:jc w:val="center"/>
              <w:rPr>
                <w:rFonts w:asciiTheme="majorHAnsi" w:eastAsia="Times New Roman" w:hAnsiTheme="majorHAnsi" w:cstheme="minorHAnsi"/>
                <w:b/>
                <w:w w:val="90"/>
                <w:szCs w:val="24"/>
                <w:lang w:eastAsia="pl-PL"/>
              </w:rPr>
            </w:pPr>
            <w:r w:rsidRPr="002B1E8E">
              <w:rPr>
                <w:rFonts w:asciiTheme="majorHAnsi" w:eastAsia="Times New Roman" w:hAnsiTheme="majorHAnsi" w:cstheme="minorHAnsi"/>
                <w:b/>
                <w:w w:val="90"/>
                <w:szCs w:val="24"/>
                <w:lang w:eastAsia="pl-PL"/>
              </w:rPr>
              <w:t>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EFFDD" w14:textId="77777777" w:rsidR="006D0604" w:rsidRPr="002B1E8E" w:rsidRDefault="006D0604" w:rsidP="00E032C2">
            <w:pPr>
              <w:spacing w:after="0" w:line="260" w:lineRule="atLeast"/>
              <w:jc w:val="center"/>
              <w:rPr>
                <w:rFonts w:asciiTheme="majorHAnsi" w:eastAsia="Times New Roman" w:hAnsiTheme="majorHAnsi" w:cstheme="minorHAnsi"/>
                <w:b/>
                <w:w w:val="90"/>
                <w:szCs w:val="24"/>
                <w:lang w:eastAsia="pl-PL"/>
              </w:rPr>
            </w:pPr>
            <w:r w:rsidRPr="002B1E8E">
              <w:rPr>
                <w:rFonts w:asciiTheme="majorHAnsi" w:eastAsia="Times New Roman" w:hAnsiTheme="majorHAnsi" w:cstheme="minorHAnsi"/>
                <w:b/>
                <w:w w:val="90"/>
                <w:szCs w:val="24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AB87E" w14:textId="77777777" w:rsidR="006D0604" w:rsidRPr="002B1E8E" w:rsidRDefault="006D0604" w:rsidP="00E032C2">
            <w:pPr>
              <w:spacing w:after="0" w:line="260" w:lineRule="atLeast"/>
              <w:jc w:val="center"/>
              <w:rPr>
                <w:rFonts w:asciiTheme="majorHAnsi" w:eastAsia="Times New Roman" w:hAnsiTheme="majorHAnsi" w:cstheme="minorHAnsi"/>
                <w:b/>
                <w:w w:val="90"/>
                <w:szCs w:val="24"/>
                <w:lang w:eastAsia="pl-PL"/>
              </w:rPr>
            </w:pPr>
            <w:r w:rsidRPr="002B1E8E">
              <w:rPr>
                <w:rFonts w:asciiTheme="majorHAnsi" w:eastAsia="Times New Roman" w:hAnsiTheme="majorHAnsi" w:cstheme="minorHAnsi"/>
                <w:b/>
                <w:w w:val="90"/>
                <w:szCs w:val="24"/>
                <w:lang w:eastAsia="pl-PL"/>
              </w:rPr>
              <w:t>3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4B9AE" w14:textId="77777777" w:rsidR="006D0604" w:rsidRPr="002B1E8E" w:rsidRDefault="006D0604" w:rsidP="00E032C2">
            <w:pPr>
              <w:spacing w:after="0" w:line="260" w:lineRule="atLeast"/>
              <w:jc w:val="center"/>
              <w:rPr>
                <w:rFonts w:asciiTheme="majorHAnsi" w:eastAsia="Times New Roman" w:hAnsiTheme="majorHAnsi" w:cstheme="minorHAnsi"/>
                <w:b/>
                <w:w w:val="90"/>
                <w:szCs w:val="24"/>
                <w:lang w:eastAsia="pl-PL"/>
              </w:rPr>
            </w:pPr>
            <w:r w:rsidRPr="002B1E8E">
              <w:rPr>
                <w:rFonts w:asciiTheme="majorHAnsi" w:eastAsia="Times New Roman" w:hAnsiTheme="majorHAnsi" w:cstheme="minorHAnsi"/>
                <w:b/>
                <w:w w:val="90"/>
                <w:szCs w:val="24"/>
                <w:lang w:eastAsia="pl-PL"/>
              </w:rPr>
              <w:t>4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3FE17" w14:textId="77777777" w:rsidR="006D0604" w:rsidRPr="002B1E8E" w:rsidRDefault="006D0604" w:rsidP="00E032C2">
            <w:pPr>
              <w:spacing w:after="0" w:line="260" w:lineRule="atLeast"/>
              <w:jc w:val="center"/>
              <w:rPr>
                <w:rFonts w:asciiTheme="majorHAnsi" w:eastAsia="Times New Roman" w:hAnsiTheme="majorHAnsi" w:cstheme="minorHAnsi"/>
                <w:b/>
                <w:w w:val="90"/>
                <w:szCs w:val="24"/>
                <w:lang w:eastAsia="pl-PL"/>
              </w:rPr>
            </w:pPr>
            <w:r w:rsidRPr="002B1E8E">
              <w:rPr>
                <w:rFonts w:asciiTheme="majorHAnsi" w:eastAsia="Times New Roman" w:hAnsiTheme="majorHAnsi" w:cstheme="minorHAnsi"/>
                <w:b/>
                <w:w w:val="90"/>
                <w:szCs w:val="24"/>
                <w:lang w:eastAsia="pl-PL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75C79" w14:textId="77777777" w:rsidR="006D0604" w:rsidRPr="002B1E8E" w:rsidRDefault="006D0604" w:rsidP="00E032C2">
            <w:pPr>
              <w:spacing w:after="0" w:line="260" w:lineRule="atLeast"/>
              <w:jc w:val="center"/>
              <w:rPr>
                <w:rFonts w:asciiTheme="majorHAnsi" w:eastAsia="Times New Roman" w:hAnsiTheme="majorHAnsi" w:cstheme="minorHAnsi"/>
                <w:b/>
                <w:w w:val="90"/>
                <w:szCs w:val="24"/>
                <w:lang w:eastAsia="pl-PL"/>
              </w:rPr>
            </w:pPr>
            <w:r w:rsidRPr="002B1E8E">
              <w:rPr>
                <w:rFonts w:asciiTheme="majorHAnsi" w:eastAsia="Times New Roman" w:hAnsiTheme="majorHAnsi" w:cstheme="minorHAnsi"/>
                <w:b/>
                <w:w w:val="90"/>
                <w:szCs w:val="24"/>
                <w:lang w:eastAsia="pl-PL"/>
              </w:rPr>
              <w:t>6</w:t>
            </w:r>
          </w:p>
        </w:tc>
      </w:tr>
      <w:tr w:rsidR="006D0604" w:rsidRPr="002B1E8E" w14:paraId="12B8B639" w14:textId="77777777" w:rsidTr="00E032C2">
        <w:trPr>
          <w:trHeight w:val="574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CAC87" w14:textId="77777777" w:rsidR="006D0604" w:rsidRPr="002B1E8E" w:rsidRDefault="006D0604" w:rsidP="00E032C2">
            <w:pPr>
              <w:spacing w:after="0" w:line="260" w:lineRule="atLeast"/>
              <w:jc w:val="center"/>
              <w:rPr>
                <w:rFonts w:asciiTheme="majorHAnsi" w:eastAsia="Times New Roman" w:hAnsiTheme="majorHAnsi" w:cstheme="minorHAnsi"/>
                <w:w w:val="90"/>
                <w:szCs w:val="24"/>
                <w:lang w:eastAsia="pl-PL"/>
              </w:rPr>
            </w:pPr>
            <w:r w:rsidRPr="002B1E8E">
              <w:rPr>
                <w:rFonts w:asciiTheme="majorHAnsi" w:eastAsia="Times New Roman" w:hAnsiTheme="majorHAnsi" w:cstheme="minorHAnsi"/>
                <w:w w:val="90"/>
                <w:szCs w:val="24"/>
                <w:lang w:eastAsia="pl-PL"/>
              </w:rPr>
              <w:t>1.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38532" w14:textId="77777777" w:rsidR="006D0604" w:rsidRPr="002B1E8E" w:rsidRDefault="006D0604" w:rsidP="00E032C2">
            <w:pPr>
              <w:spacing w:after="0" w:line="260" w:lineRule="atLeast"/>
              <w:jc w:val="center"/>
              <w:rPr>
                <w:rFonts w:asciiTheme="majorHAnsi" w:eastAsia="Times New Roman" w:hAnsiTheme="majorHAnsi" w:cstheme="minorHAnsi"/>
                <w:w w:val="90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993F2" w14:textId="77777777" w:rsidR="006D0604" w:rsidRPr="002B1E8E" w:rsidRDefault="006D0604" w:rsidP="00E032C2">
            <w:pPr>
              <w:spacing w:after="0" w:line="260" w:lineRule="atLeast"/>
              <w:jc w:val="center"/>
              <w:rPr>
                <w:rFonts w:asciiTheme="majorHAnsi" w:eastAsia="Times New Roman" w:hAnsiTheme="majorHAnsi" w:cstheme="minorHAnsi"/>
                <w:w w:val="90"/>
                <w:szCs w:val="24"/>
                <w:lang w:eastAsia="pl-PL"/>
              </w:rPr>
            </w:pPr>
          </w:p>
          <w:p w14:paraId="415DA160" w14:textId="77777777" w:rsidR="006D0604" w:rsidRPr="002B1E8E" w:rsidRDefault="006D0604" w:rsidP="00E032C2">
            <w:pPr>
              <w:spacing w:after="0" w:line="260" w:lineRule="atLeast"/>
              <w:jc w:val="center"/>
              <w:rPr>
                <w:rFonts w:asciiTheme="majorHAnsi" w:eastAsia="Times New Roman" w:hAnsiTheme="majorHAnsi" w:cstheme="minorHAnsi"/>
                <w:w w:val="90"/>
                <w:szCs w:val="24"/>
                <w:lang w:eastAsia="pl-PL"/>
              </w:rPr>
            </w:pP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04C062" w14:textId="77777777" w:rsidR="006D0604" w:rsidRPr="002B1E8E" w:rsidRDefault="006D0604" w:rsidP="00E032C2">
            <w:pPr>
              <w:spacing w:after="0" w:line="260" w:lineRule="atLeast"/>
              <w:rPr>
                <w:rFonts w:asciiTheme="majorHAnsi" w:eastAsia="Times New Roman" w:hAnsiTheme="majorHAnsi" w:cstheme="minorHAnsi"/>
                <w:i/>
                <w:w w:val="90"/>
                <w:szCs w:val="24"/>
                <w:lang w:eastAsia="pl-PL"/>
              </w:rPr>
            </w:pPr>
            <w:r w:rsidRPr="002B1E8E">
              <w:rPr>
                <w:rFonts w:asciiTheme="majorHAnsi" w:eastAsia="Times New Roman" w:hAnsiTheme="majorHAnsi" w:cstheme="minorHAnsi"/>
                <w:i/>
                <w:w w:val="90"/>
                <w:szCs w:val="24"/>
                <w:lang w:eastAsia="pl-PL"/>
              </w:rPr>
              <w:t>Opis zamówienia winien potwierdzać warunek określony w pkt. IX.3 pkt.1) SWZ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547A5" w14:textId="77777777" w:rsidR="006D0604" w:rsidRPr="002B1E8E" w:rsidRDefault="006D0604" w:rsidP="00E032C2">
            <w:pPr>
              <w:spacing w:after="0" w:line="260" w:lineRule="atLeast"/>
              <w:jc w:val="center"/>
              <w:rPr>
                <w:rFonts w:asciiTheme="majorHAnsi" w:eastAsia="Times New Roman" w:hAnsiTheme="majorHAnsi" w:cstheme="minorHAnsi"/>
                <w:w w:val="90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A48D4" w14:textId="77777777" w:rsidR="006D0604" w:rsidRPr="002B1E8E" w:rsidRDefault="006D0604" w:rsidP="00E032C2">
            <w:pPr>
              <w:spacing w:after="0" w:line="260" w:lineRule="atLeast"/>
              <w:jc w:val="center"/>
              <w:rPr>
                <w:rFonts w:asciiTheme="majorHAnsi" w:eastAsia="Times New Roman" w:hAnsiTheme="majorHAnsi" w:cstheme="minorHAnsi"/>
                <w:w w:val="90"/>
                <w:szCs w:val="24"/>
                <w:lang w:eastAsia="pl-PL"/>
              </w:rPr>
            </w:pPr>
          </w:p>
        </w:tc>
      </w:tr>
      <w:tr w:rsidR="006D0604" w:rsidRPr="002B1E8E" w14:paraId="2FDE03C7" w14:textId="77777777" w:rsidTr="00E032C2">
        <w:trPr>
          <w:trHeight w:val="557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36DF1" w14:textId="77777777" w:rsidR="006D0604" w:rsidRPr="002B1E8E" w:rsidRDefault="006D0604" w:rsidP="00E032C2">
            <w:pPr>
              <w:spacing w:after="0" w:line="260" w:lineRule="atLeast"/>
              <w:jc w:val="center"/>
              <w:rPr>
                <w:rFonts w:asciiTheme="majorHAnsi" w:eastAsia="Times New Roman" w:hAnsiTheme="majorHAnsi" w:cstheme="minorHAnsi"/>
                <w:w w:val="90"/>
                <w:szCs w:val="24"/>
                <w:lang w:eastAsia="pl-PL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D8A18" w14:textId="77777777" w:rsidR="006D0604" w:rsidRPr="002B1E8E" w:rsidRDefault="006D0604" w:rsidP="00E032C2">
            <w:pPr>
              <w:spacing w:after="0" w:line="260" w:lineRule="atLeast"/>
              <w:jc w:val="center"/>
              <w:rPr>
                <w:rFonts w:asciiTheme="majorHAnsi" w:eastAsia="Times New Roman" w:hAnsiTheme="majorHAnsi" w:cstheme="minorHAnsi"/>
                <w:w w:val="90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7A8DD" w14:textId="77777777" w:rsidR="006D0604" w:rsidRPr="002B1E8E" w:rsidRDefault="006D0604" w:rsidP="00E032C2">
            <w:pPr>
              <w:spacing w:after="0" w:line="260" w:lineRule="atLeast"/>
              <w:jc w:val="center"/>
              <w:rPr>
                <w:rFonts w:asciiTheme="majorHAnsi" w:eastAsia="Times New Roman" w:hAnsiTheme="majorHAnsi" w:cstheme="minorHAnsi"/>
                <w:w w:val="90"/>
                <w:szCs w:val="24"/>
                <w:lang w:eastAsia="pl-PL"/>
              </w:rPr>
            </w:pPr>
          </w:p>
          <w:p w14:paraId="529600B9" w14:textId="77777777" w:rsidR="006D0604" w:rsidRPr="002B1E8E" w:rsidRDefault="006D0604" w:rsidP="00E032C2">
            <w:pPr>
              <w:spacing w:after="0" w:line="260" w:lineRule="atLeast"/>
              <w:jc w:val="center"/>
              <w:rPr>
                <w:rFonts w:asciiTheme="majorHAnsi" w:eastAsia="Times New Roman" w:hAnsiTheme="majorHAnsi" w:cstheme="minorHAnsi"/>
                <w:w w:val="90"/>
                <w:szCs w:val="24"/>
                <w:lang w:eastAsia="pl-PL"/>
              </w:rPr>
            </w:pPr>
          </w:p>
        </w:tc>
        <w:tc>
          <w:tcPr>
            <w:tcW w:w="3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69C43" w14:textId="77777777" w:rsidR="006D0604" w:rsidRPr="002B1E8E" w:rsidRDefault="006D0604" w:rsidP="00E032C2">
            <w:pPr>
              <w:spacing w:after="0" w:line="260" w:lineRule="atLeast"/>
              <w:jc w:val="center"/>
              <w:rPr>
                <w:rFonts w:asciiTheme="majorHAnsi" w:eastAsia="Times New Roman" w:hAnsiTheme="majorHAnsi" w:cstheme="minorHAnsi"/>
                <w:w w:val="90"/>
                <w:szCs w:val="24"/>
                <w:lang w:eastAsia="pl-PL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59521" w14:textId="77777777" w:rsidR="006D0604" w:rsidRPr="002B1E8E" w:rsidRDefault="006D0604" w:rsidP="00E032C2">
            <w:pPr>
              <w:spacing w:after="0" w:line="260" w:lineRule="atLeast"/>
              <w:jc w:val="center"/>
              <w:rPr>
                <w:rFonts w:asciiTheme="majorHAnsi" w:eastAsia="Times New Roman" w:hAnsiTheme="majorHAnsi" w:cstheme="minorHAnsi"/>
                <w:w w:val="90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6BDD9" w14:textId="77777777" w:rsidR="006D0604" w:rsidRPr="002B1E8E" w:rsidRDefault="006D0604" w:rsidP="00E032C2">
            <w:pPr>
              <w:spacing w:after="0" w:line="260" w:lineRule="atLeast"/>
              <w:jc w:val="center"/>
              <w:rPr>
                <w:rFonts w:asciiTheme="majorHAnsi" w:eastAsia="Times New Roman" w:hAnsiTheme="majorHAnsi" w:cstheme="minorHAnsi"/>
                <w:w w:val="90"/>
                <w:szCs w:val="24"/>
                <w:lang w:eastAsia="pl-PL"/>
              </w:rPr>
            </w:pPr>
          </w:p>
        </w:tc>
      </w:tr>
    </w:tbl>
    <w:p w14:paraId="7343A9E1" w14:textId="77777777" w:rsidR="006D0604" w:rsidRPr="002B1E8E" w:rsidRDefault="006D0604" w:rsidP="006D0604">
      <w:pPr>
        <w:spacing w:after="0" w:line="260" w:lineRule="atLeast"/>
        <w:jc w:val="both"/>
        <w:rPr>
          <w:rFonts w:asciiTheme="majorHAnsi" w:hAnsiTheme="majorHAnsi" w:cstheme="minorHAnsi"/>
          <w:b/>
          <w:w w:val="90"/>
          <w:szCs w:val="24"/>
          <w:lang w:eastAsia="pl-PL"/>
        </w:rPr>
      </w:pPr>
    </w:p>
    <w:p w14:paraId="05D90C9C" w14:textId="77777777" w:rsidR="006D0604" w:rsidRPr="002B1E8E" w:rsidRDefault="006D0604" w:rsidP="006D0604">
      <w:pPr>
        <w:spacing w:after="0" w:line="260" w:lineRule="atLeast"/>
        <w:jc w:val="both"/>
        <w:rPr>
          <w:rFonts w:asciiTheme="majorHAnsi" w:hAnsiTheme="majorHAnsi" w:cstheme="minorHAnsi"/>
          <w:w w:val="90"/>
          <w:szCs w:val="24"/>
          <w:lang w:eastAsia="pl-PL"/>
        </w:rPr>
      </w:pPr>
      <w:r w:rsidRPr="002B1E8E">
        <w:rPr>
          <w:rFonts w:asciiTheme="majorHAnsi" w:hAnsiTheme="majorHAnsi" w:cstheme="minorHAnsi"/>
          <w:w w:val="90"/>
          <w:szCs w:val="24"/>
          <w:lang w:eastAsia="pl-PL"/>
        </w:rPr>
        <w:t>Załączniki:</w:t>
      </w:r>
    </w:p>
    <w:p w14:paraId="72C5777D" w14:textId="77777777" w:rsidR="006D0604" w:rsidRPr="002B1E8E" w:rsidRDefault="006D0604" w:rsidP="006D0604">
      <w:pPr>
        <w:spacing w:after="0" w:line="260" w:lineRule="atLeast"/>
        <w:jc w:val="both"/>
        <w:rPr>
          <w:rFonts w:asciiTheme="majorHAnsi" w:hAnsiTheme="majorHAnsi" w:cstheme="minorHAnsi"/>
          <w:w w:val="90"/>
          <w:szCs w:val="24"/>
          <w:lang w:eastAsia="pl-PL"/>
        </w:rPr>
      </w:pPr>
      <w:r w:rsidRPr="002B1E8E">
        <w:rPr>
          <w:rFonts w:asciiTheme="majorHAnsi" w:hAnsiTheme="majorHAnsi" w:cstheme="minorHAnsi"/>
          <w:w w:val="90"/>
          <w:szCs w:val="24"/>
          <w:lang w:eastAsia="pl-PL"/>
        </w:rPr>
        <w:t xml:space="preserve">Do wykazu załączamy dowody określające, czy roboty budowlane wymienione w wykazie zostały wykonane należycie, w szczególności czy roboty te zostały wykonane zgodnie z przepisami prawa budowlanego i prawidłowo ukończone. </w:t>
      </w:r>
    </w:p>
    <w:p w14:paraId="1C85E6CE" w14:textId="77777777" w:rsidR="006D0604" w:rsidRPr="002B1E8E" w:rsidRDefault="006D0604" w:rsidP="006D0604">
      <w:pPr>
        <w:spacing w:after="0" w:line="260" w:lineRule="atLeast"/>
        <w:jc w:val="both"/>
        <w:rPr>
          <w:rFonts w:asciiTheme="majorHAnsi" w:hAnsiTheme="majorHAnsi" w:cstheme="minorHAnsi"/>
          <w:w w:val="90"/>
          <w:szCs w:val="24"/>
          <w:lang w:eastAsia="pl-PL"/>
        </w:rPr>
      </w:pPr>
    </w:p>
    <w:p w14:paraId="57F431FE" w14:textId="77777777" w:rsidR="006D0604" w:rsidRPr="002B1E8E" w:rsidRDefault="006D0604" w:rsidP="006D0604">
      <w:pPr>
        <w:spacing w:after="0" w:line="260" w:lineRule="atLeast"/>
        <w:jc w:val="both"/>
        <w:rPr>
          <w:rFonts w:asciiTheme="majorHAnsi" w:hAnsiTheme="majorHAnsi" w:cstheme="minorHAnsi"/>
          <w:w w:val="90"/>
          <w:szCs w:val="24"/>
          <w:lang w:eastAsia="pl-PL"/>
        </w:rPr>
      </w:pPr>
      <w:r w:rsidRPr="002B1E8E">
        <w:rPr>
          <w:rFonts w:asciiTheme="majorHAnsi" w:hAnsiTheme="majorHAnsi" w:cstheme="minorHAnsi"/>
          <w:w w:val="90"/>
          <w:szCs w:val="24"/>
          <w:lang w:eastAsia="pl-PL"/>
        </w:rPr>
        <w:t>Uwaga:</w:t>
      </w:r>
    </w:p>
    <w:p w14:paraId="4E2ED037" w14:textId="77777777" w:rsidR="006D0604" w:rsidRPr="002B1E8E" w:rsidRDefault="006D0604" w:rsidP="006D0604">
      <w:pPr>
        <w:spacing w:after="0" w:line="260" w:lineRule="atLeast"/>
        <w:jc w:val="both"/>
        <w:rPr>
          <w:rFonts w:asciiTheme="majorHAnsi" w:hAnsiTheme="majorHAnsi" w:cstheme="minorHAnsi"/>
          <w:w w:val="90"/>
          <w:szCs w:val="24"/>
          <w:lang w:eastAsia="pl-PL"/>
        </w:rPr>
      </w:pPr>
      <w:r w:rsidRPr="002B1E8E">
        <w:rPr>
          <w:rFonts w:asciiTheme="majorHAnsi" w:hAnsiTheme="majorHAnsi" w:cstheme="minorHAnsi"/>
          <w:w w:val="90"/>
          <w:szCs w:val="24"/>
          <w:lang w:eastAsia="pl-PL"/>
        </w:rPr>
        <w:t>1. Dowodami, o których mowa powyżej są:</w:t>
      </w:r>
    </w:p>
    <w:p w14:paraId="74F699E1" w14:textId="77777777" w:rsidR="006D0604" w:rsidRPr="002B1E8E" w:rsidRDefault="006D0604" w:rsidP="006D0604">
      <w:pPr>
        <w:spacing w:after="0" w:line="260" w:lineRule="atLeast"/>
        <w:jc w:val="both"/>
        <w:rPr>
          <w:rFonts w:asciiTheme="majorHAnsi" w:hAnsiTheme="majorHAnsi" w:cstheme="minorHAnsi"/>
          <w:w w:val="90"/>
          <w:szCs w:val="24"/>
          <w:lang w:eastAsia="pl-PL"/>
        </w:rPr>
      </w:pPr>
      <w:r w:rsidRPr="002B1E8E">
        <w:rPr>
          <w:rFonts w:asciiTheme="majorHAnsi" w:hAnsiTheme="majorHAnsi" w:cstheme="minorHAnsi"/>
          <w:w w:val="90"/>
          <w:szCs w:val="24"/>
          <w:lang w:eastAsia="pl-PL"/>
        </w:rPr>
        <w:t>1) referencje;</w:t>
      </w:r>
    </w:p>
    <w:p w14:paraId="337A4D04" w14:textId="77777777" w:rsidR="006D0604" w:rsidRPr="002B1E8E" w:rsidRDefault="006D0604" w:rsidP="006D0604">
      <w:pPr>
        <w:spacing w:after="0" w:line="260" w:lineRule="atLeast"/>
        <w:jc w:val="both"/>
        <w:rPr>
          <w:rFonts w:asciiTheme="majorHAnsi" w:hAnsiTheme="majorHAnsi" w:cstheme="minorHAnsi"/>
          <w:w w:val="90"/>
          <w:szCs w:val="24"/>
          <w:lang w:eastAsia="pl-PL"/>
        </w:rPr>
      </w:pPr>
      <w:r w:rsidRPr="002B1E8E">
        <w:rPr>
          <w:rFonts w:asciiTheme="majorHAnsi" w:hAnsiTheme="majorHAnsi" w:cstheme="minorHAnsi"/>
          <w:w w:val="90"/>
          <w:szCs w:val="24"/>
          <w:lang w:eastAsia="pl-PL"/>
        </w:rPr>
        <w:lastRenderedPageBreak/>
        <w:t>2) inne dokumenty wystawione przez podmiot na rzecz którego roboty budowlane były wykonywane, a jeżeli z uzasadnionej przyczyny o obiektywnym charakterze wykonawca nie jest w stanie uzyskać tych dokumentów  - inne dokumenty.</w:t>
      </w:r>
    </w:p>
    <w:p w14:paraId="75E96B17" w14:textId="77777777" w:rsidR="006D0604" w:rsidRPr="002B1E8E" w:rsidRDefault="006D0604" w:rsidP="006D0604">
      <w:pPr>
        <w:rPr>
          <w:rFonts w:asciiTheme="majorHAnsi" w:hAnsiTheme="majorHAnsi" w:cstheme="minorHAnsi"/>
          <w:szCs w:val="24"/>
        </w:rPr>
      </w:pPr>
    </w:p>
    <w:p w14:paraId="16BE4CFD" w14:textId="77777777" w:rsidR="006D0604" w:rsidRPr="002B1E8E" w:rsidRDefault="006D0604" w:rsidP="00C02122">
      <w:pPr>
        <w:jc w:val="right"/>
        <w:rPr>
          <w:rFonts w:asciiTheme="majorHAnsi" w:hAnsiTheme="majorHAnsi"/>
          <w:szCs w:val="24"/>
        </w:rPr>
      </w:pPr>
    </w:p>
    <w:p w14:paraId="1D9C54AA" w14:textId="77777777" w:rsidR="006D0604" w:rsidRPr="002B1E8E" w:rsidRDefault="006D0604" w:rsidP="00C02122">
      <w:pPr>
        <w:jc w:val="right"/>
        <w:rPr>
          <w:rFonts w:asciiTheme="majorHAnsi" w:hAnsiTheme="majorHAnsi"/>
          <w:szCs w:val="24"/>
        </w:rPr>
      </w:pPr>
    </w:p>
    <w:p w14:paraId="1168AD91" w14:textId="77777777" w:rsidR="006D0604" w:rsidRPr="002B1E8E" w:rsidRDefault="006D0604" w:rsidP="00C02122">
      <w:pPr>
        <w:jc w:val="right"/>
        <w:rPr>
          <w:rFonts w:asciiTheme="majorHAnsi" w:hAnsiTheme="majorHAnsi"/>
          <w:szCs w:val="24"/>
        </w:rPr>
      </w:pPr>
    </w:p>
    <w:p w14:paraId="77D742CD" w14:textId="77777777" w:rsidR="006D0604" w:rsidRPr="002B1E8E" w:rsidRDefault="006D0604" w:rsidP="00C02122">
      <w:pPr>
        <w:jc w:val="right"/>
        <w:rPr>
          <w:rFonts w:asciiTheme="majorHAnsi" w:hAnsiTheme="majorHAnsi"/>
          <w:szCs w:val="24"/>
        </w:rPr>
      </w:pPr>
    </w:p>
    <w:p w14:paraId="182ABC58" w14:textId="77777777" w:rsidR="006D0604" w:rsidRDefault="006D0604" w:rsidP="00C02122">
      <w:pPr>
        <w:jc w:val="right"/>
        <w:rPr>
          <w:rFonts w:asciiTheme="majorHAnsi" w:hAnsiTheme="majorHAnsi"/>
          <w:szCs w:val="24"/>
        </w:rPr>
      </w:pPr>
    </w:p>
    <w:p w14:paraId="3A8837D6" w14:textId="77777777" w:rsidR="00626A37" w:rsidRDefault="00626A37" w:rsidP="00C02122">
      <w:pPr>
        <w:jc w:val="right"/>
        <w:rPr>
          <w:rFonts w:asciiTheme="majorHAnsi" w:hAnsiTheme="majorHAnsi"/>
          <w:szCs w:val="24"/>
        </w:rPr>
      </w:pPr>
    </w:p>
    <w:p w14:paraId="16D2EB9B" w14:textId="77777777" w:rsidR="00626A37" w:rsidRDefault="00626A37" w:rsidP="00C02122">
      <w:pPr>
        <w:jc w:val="right"/>
        <w:rPr>
          <w:rFonts w:asciiTheme="majorHAnsi" w:hAnsiTheme="majorHAnsi"/>
          <w:szCs w:val="24"/>
        </w:rPr>
      </w:pPr>
    </w:p>
    <w:p w14:paraId="34A54B23" w14:textId="77777777" w:rsidR="00626A37" w:rsidRDefault="00626A37" w:rsidP="00C02122">
      <w:pPr>
        <w:jc w:val="right"/>
        <w:rPr>
          <w:rFonts w:asciiTheme="majorHAnsi" w:hAnsiTheme="majorHAnsi"/>
          <w:szCs w:val="24"/>
        </w:rPr>
      </w:pPr>
    </w:p>
    <w:p w14:paraId="44404F89" w14:textId="77777777" w:rsidR="00626A37" w:rsidRDefault="00626A37" w:rsidP="00C02122">
      <w:pPr>
        <w:jc w:val="right"/>
        <w:rPr>
          <w:rFonts w:asciiTheme="majorHAnsi" w:hAnsiTheme="majorHAnsi"/>
          <w:szCs w:val="24"/>
        </w:rPr>
      </w:pPr>
    </w:p>
    <w:p w14:paraId="72382218" w14:textId="77777777" w:rsidR="00626A37" w:rsidRDefault="00626A37" w:rsidP="00C02122">
      <w:pPr>
        <w:jc w:val="right"/>
        <w:rPr>
          <w:rFonts w:asciiTheme="majorHAnsi" w:hAnsiTheme="majorHAnsi"/>
          <w:szCs w:val="24"/>
        </w:rPr>
      </w:pPr>
    </w:p>
    <w:p w14:paraId="6E80DF10" w14:textId="77777777" w:rsidR="00626A37" w:rsidRDefault="00626A37" w:rsidP="00C02122">
      <w:pPr>
        <w:jc w:val="right"/>
        <w:rPr>
          <w:rFonts w:asciiTheme="majorHAnsi" w:hAnsiTheme="majorHAnsi"/>
          <w:szCs w:val="24"/>
        </w:rPr>
      </w:pPr>
    </w:p>
    <w:p w14:paraId="60FA5BD3" w14:textId="77777777" w:rsidR="00626A37" w:rsidRDefault="00626A37" w:rsidP="00C02122">
      <w:pPr>
        <w:jc w:val="right"/>
        <w:rPr>
          <w:rFonts w:asciiTheme="majorHAnsi" w:hAnsiTheme="majorHAnsi"/>
          <w:szCs w:val="24"/>
        </w:rPr>
      </w:pPr>
    </w:p>
    <w:p w14:paraId="7FA1A6F5" w14:textId="77777777" w:rsidR="00626A37" w:rsidRDefault="00626A37" w:rsidP="00C02122">
      <w:pPr>
        <w:jc w:val="right"/>
        <w:rPr>
          <w:rFonts w:asciiTheme="majorHAnsi" w:hAnsiTheme="majorHAnsi"/>
          <w:szCs w:val="24"/>
        </w:rPr>
      </w:pPr>
    </w:p>
    <w:p w14:paraId="778F0820" w14:textId="77777777" w:rsidR="00626A37" w:rsidRDefault="00626A37" w:rsidP="00C02122">
      <w:pPr>
        <w:jc w:val="right"/>
        <w:rPr>
          <w:rFonts w:asciiTheme="majorHAnsi" w:hAnsiTheme="majorHAnsi"/>
          <w:szCs w:val="24"/>
        </w:rPr>
      </w:pPr>
    </w:p>
    <w:p w14:paraId="4537AF08" w14:textId="77777777" w:rsidR="00626A37" w:rsidRDefault="00626A37" w:rsidP="00C02122">
      <w:pPr>
        <w:jc w:val="right"/>
        <w:rPr>
          <w:rFonts w:asciiTheme="majorHAnsi" w:hAnsiTheme="majorHAnsi"/>
          <w:szCs w:val="24"/>
        </w:rPr>
      </w:pPr>
    </w:p>
    <w:p w14:paraId="0442A60B" w14:textId="77777777" w:rsidR="00626A37" w:rsidRDefault="00626A37" w:rsidP="00C02122">
      <w:pPr>
        <w:jc w:val="right"/>
        <w:rPr>
          <w:rFonts w:asciiTheme="majorHAnsi" w:hAnsiTheme="majorHAnsi"/>
          <w:szCs w:val="24"/>
        </w:rPr>
      </w:pPr>
    </w:p>
    <w:p w14:paraId="0BE8A933" w14:textId="77777777" w:rsidR="00626A37" w:rsidRDefault="00626A37" w:rsidP="00C02122">
      <w:pPr>
        <w:jc w:val="right"/>
        <w:rPr>
          <w:rFonts w:asciiTheme="majorHAnsi" w:hAnsiTheme="majorHAnsi"/>
          <w:szCs w:val="24"/>
        </w:rPr>
      </w:pPr>
    </w:p>
    <w:p w14:paraId="77AFBBA7" w14:textId="77777777" w:rsidR="00626A37" w:rsidRDefault="00626A37" w:rsidP="00C02122">
      <w:pPr>
        <w:jc w:val="right"/>
        <w:rPr>
          <w:rFonts w:asciiTheme="majorHAnsi" w:hAnsiTheme="majorHAnsi"/>
          <w:szCs w:val="24"/>
        </w:rPr>
      </w:pPr>
    </w:p>
    <w:p w14:paraId="2BBEE35D" w14:textId="77777777" w:rsidR="00626A37" w:rsidRDefault="00626A37" w:rsidP="00C02122">
      <w:pPr>
        <w:jc w:val="right"/>
        <w:rPr>
          <w:rFonts w:asciiTheme="majorHAnsi" w:hAnsiTheme="majorHAnsi"/>
          <w:szCs w:val="24"/>
        </w:rPr>
      </w:pPr>
    </w:p>
    <w:p w14:paraId="55253DA0" w14:textId="77777777" w:rsidR="00626A37" w:rsidRDefault="00626A37" w:rsidP="00C02122">
      <w:pPr>
        <w:jc w:val="right"/>
        <w:rPr>
          <w:rFonts w:asciiTheme="majorHAnsi" w:hAnsiTheme="majorHAnsi"/>
          <w:szCs w:val="24"/>
        </w:rPr>
      </w:pPr>
    </w:p>
    <w:p w14:paraId="10BA10F9" w14:textId="77777777" w:rsidR="00626A37" w:rsidRDefault="00626A37" w:rsidP="00C02122">
      <w:pPr>
        <w:jc w:val="right"/>
        <w:rPr>
          <w:rFonts w:asciiTheme="majorHAnsi" w:hAnsiTheme="majorHAnsi"/>
          <w:szCs w:val="24"/>
        </w:rPr>
      </w:pPr>
    </w:p>
    <w:p w14:paraId="4D29DEDF" w14:textId="77777777" w:rsidR="00626A37" w:rsidRDefault="00626A37" w:rsidP="00C02122">
      <w:pPr>
        <w:jc w:val="right"/>
        <w:rPr>
          <w:rFonts w:asciiTheme="majorHAnsi" w:hAnsiTheme="majorHAnsi"/>
          <w:szCs w:val="24"/>
        </w:rPr>
      </w:pPr>
    </w:p>
    <w:p w14:paraId="5A57F69D" w14:textId="77777777" w:rsidR="00626A37" w:rsidRDefault="00626A37" w:rsidP="00C02122">
      <w:pPr>
        <w:jc w:val="right"/>
        <w:rPr>
          <w:rFonts w:asciiTheme="majorHAnsi" w:hAnsiTheme="majorHAnsi"/>
          <w:szCs w:val="24"/>
        </w:rPr>
      </w:pPr>
    </w:p>
    <w:p w14:paraId="7B9CCA8F" w14:textId="77777777" w:rsidR="00626A37" w:rsidRDefault="00626A37" w:rsidP="00C02122">
      <w:pPr>
        <w:jc w:val="right"/>
        <w:rPr>
          <w:rFonts w:asciiTheme="majorHAnsi" w:hAnsiTheme="majorHAnsi"/>
          <w:szCs w:val="24"/>
        </w:rPr>
      </w:pPr>
    </w:p>
    <w:p w14:paraId="47D1B117" w14:textId="77777777" w:rsidR="00635B7F" w:rsidRDefault="00635B7F" w:rsidP="00626A37">
      <w:pPr>
        <w:spacing w:before="0" w:after="0" w:line="360" w:lineRule="auto"/>
        <w:rPr>
          <w:rFonts w:ascii="Arial" w:eastAsia="Times New Roman" w:hAnsi="Arial" w:cs="Arial"/>
          <w:b/>
          <w:sz w:val="20"/>
          <w:szCs w:val="20"/>
          <w:lang w:val="x-none" w:eastAsia="x-none"/>
        </w:rPr>
      </w:pPr>
    </w:p>
    <w:sectPr w:rsidR="00635B7F" w:rsidSect="00CB21E8">
      <w:headerReference w:type="default" r:id="rId10"/>
      <w:footerReference w:type="even" r:id="rId11"/>
      <w:footerReference w:type="default" r:id="rId12"/>
      <w:pgSz w:w="11906" w:h="16838"/>
      <w:pgMar w:top="289" w:right="1418" w:bottom="709" w:left="1559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83115B" w14:textId="77777777" w:rsidR="0027013E" w:rsidRDefault="0027013E" w:rsidP="00CD286C">
      <w:pPr>
        <w:spacing w:after="0" w:line="240" w:lineRule="auto"/>
      </w:pPr>
      <w:r>
        <w:separator/>
      </w:r>
    </w:p>
  </w:endnote>
  <w:endnote w:type="continuationSeparator" w:id="0">
    <w:p w14:paraId="5575BEB9" w14:textId="77777777" w:rsidR="0027013E" w:rsidRDefault="0027013E" w:rsidP="00CD28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64328967"/>
      <w:docPartObj>
        <w:docPartGallery w:val="Page Numbers (Bottom of Page)"/>
        <w:docPartUnique/>
      </w:docPartObj>
    </w:sdtPr>
    <w:sdtContent>
      <w:p w14:paraId="4EFBBBCD" w14:textId="77777777" w:rsidR="00A16E26" w:rsidRDefault="00A16E2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0392">
          <w:rPr>
            <w:noProof/>
          </w:rPr>
          <w:t>23</w:t>
        </w:r>
        <w:r>
          <w:fldChar w:fldCharType="end"/>
        </w:r>
      </w:p>
    </w:sdtContent>
  </w:sdt>
  <w:p w14:paraId="2A608941" w14:textId="77777777" w:rsidR="00A16E26" w:rsidRDefault="00A16E2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EBE4F" w14:textId="77777777" w:rsidR="007F225E" w:rsidRDefault="007F225E" w:rsidP="00C9002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77A321" w14:textId="77777777" w:rsidR="007F225E" w:rsidRDefault="007F225E" w:rsidP="00A57A6F">
    <w:pPr>
      <w:pStyle w:val="Stopka"/>
      <w:ind w:right="360"/>
    </w:pPr>
  </w:p>
  <w:p w14:paraId="0BBA1F4E" w14:textId="77777777" w:rsidR="007F225E" w:rsidRDefault="007F225E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877C7" w14:textId="77777777" w:rsidR="007F225E" w:rsidRDefault="007F225E" w:rsidP="00C214B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C0392">
      <w:rPr>
        <w:rStyle w:val="Numerstrony"/>
        <w:noProof/>
      </w:rPr>
      <w:t>80</w:t>
    </w:r>
    <w:r>
      <w:rPr>
        <w:rStyle w:val="Numerstrony"/>
      </w:rPr>
      <w:fldChar w:fldCharType="end"/>
    </w:r>
  </w:p>
  <w:p w14:paraId="0D07F6DF" w14:textId="77777777" w:rsidR="007F225E" w:rsidRPr="003311AA" w:rsidRDefault="007F225E" w:rsidP="009C7030">
    <w:pPr>
      <w:pStyle w:val="Stopka"/>
      <w:ind w:right="360"/>
      <w:jc w:val="center"/>
      <w:rPr>
        <w:rFonts w:ascii="Garamond" w:hAnsi="Garamond"/>
        <w:b/>
      </w:rPr>
    </w:pPr>
  </w:p>
  <w:p w14:paraId="059679DE" w14:textId="77777777" w:rsidR="007F225E" w:rsidRDefault="007F225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113032" w14:textId="77777777" w:rsidR="0027013E" w:rsidRDefault="0027013E" w:rsidP="00CD286C">
      <w:pPr>
        <w:spacing w:after="0" w:line="240" w:lineRule="auto"/>
      </w:pPr>
      <w:r>
        <w:separator/>
      </w:r>
    </w:p>
  </w:footnote>
  <w:footnote w:type="continuationSeparator" w:id="0">
    <w:p w14:paraId="688E7086" w14:textId="77777777" w:rsidR="0027013E" w:rsidRDefault="0027013E" w:rsidP="00CD28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9FD1A" w14:textId="77777777" w:rsidR="006D0604" w:rsidRDefault="006D0604">
    <w:pPr>
      <w:pStyle w:val="Nagwek"/>
    </w:pPr>
  </w:p>
  <w:p w14:paraId="419F77A8" w14:textId="77777777" w:rsidR="006D0604" w:rsidRDefault="006D060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22027" w14:textId="77777777" w:rsidR="007F225E" w:rsidRPr="00F757AE" w:rsidRDefault="007F225E" w:rsidP="001C11B7">
    <w:pPr>
      <w:pBdr>
        <w:bottom w:val="single" w:sz="4" w:space="0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Verdana" w:eastAsia="Times New Roman" w:hAnsi="Verdana"/>
        <w:b/>
        <w:i/>
        <w:color w:val="008000"/>
        <w:sz w:val="16"/>
        <w:szCs w:val="16"/>
        <w:lang w:eastAsia="pl-PL"/>
      </w:rPr>
    </w:pPr>
  </w:p>
  <w:p w14:paraId="1D78396F" w14:textId="77777777" w:rsidR="007F225E" w:rsidRDefault="007F225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</w:abstractNum>
  <w:abstractNum w:abstractNumId="1" w15:restartNumberingAfterBreak="0">
    <w:nsid w:val="00000002"/>
    <w:multiLevelType w:val="multilevel"/>
    <w:tmpl w:val="31FC208E"/>
    <w:name w:val="WW8Num2"/>
    <w:lvl w:ilvl="0">
      <w:start w:val="1"/>
      <w:numFmt w:val="decimal"/>
      <w:lvlText w:val="%1)"/>
      <w:lvlJc w:val="left"/>
      <w:pPr>
        <w:tabs>
          <w:tab w:val="num" w:pos="1305"/>
        </w:tabs>
        <w:ind w:left="1305" w:hanging="405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1070"/>
        </w:tabs>
        <w:ind w:left="107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</w:r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color w:val="auto"/>
        <w:sz w:val="24"/>
        <w:szCs w:val="24"/>
      </w:rPr>
    </w:lvl>
  </w:abstractNum>
  <w:abstractNum w:abstractNumId="4" w15:restartNumberingAfterBreak="0">
    <w:nsid w:val="00000006"/>
    <w:multiLevelType w:val="multilevel"/>
    <w:tmpl w:val="00000006"/>
    <w:name w:val="WW8Num20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810" w:hanging="45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b/>
      </w:rPr>
    </w:lvl>
  </w:abstractNum>
  <w:abstractNum w:abstractNumId="5" w15:restartNumberingAfterBreak="0">
    <w:nsid w:val="00000007"/>
    <w:multiLevelType w:val="single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color w:val="auto"/>
        <w:sz w:val="24"/>
        <w:szCs w:val="24"/>
      </w:rPr>
    </w:lvl>
  </w:abstractNum>
  <w:abstractNum w:abstractNumId="6" w15:restartNumberingAfterBreak="0">
    <w:nsid w:val="00000009"/>
    <w:multiLevelType w:val="multilevel"/>
    <w:tmpl w:val="ECEA565C"/>
    <w:name w:val="WW8Num9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A"/>
    <w:multiLevelType w:val="singleLevel"/>
    <w:tmpl w:val="0000000A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cs="Arial" w:hint="default"/>
      </w:rPr>
    </w:lvl>
  </w:abstractNum>
  <w:abstractNum w:abstractNumId="8" w15:restartNumberingAfterBreak="0">
    <w:nsid w:val="0000000B"/>
    <w:multiLevelType w:val="singleLevel"/>
    <w:tmpl w:val="0000000B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35" w:hanging="375"/>
      </w:pPr>
      <w:rPr>
        <w:rFonts w:ascii="Arial" w:hAnsi="Arial" w:cs="Arial" w:hint="default"/>
        <w:sz w:val="24"/>
        <w:szCs w:val="24"/>
      </w:rPr>
    </w:lvl>
  </w:abstractNum>
  <w:abstractNum w:abstractNumId="9" w15:restartNumberingAfterBreak="0">
    <w:nsid w:val="0000000C"/>
    <w:multiLevelType w:val="singleLevel"/>
    <w:tmpl w:val="0000000C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  <w:rPr>
        <w:rFonts w:ascii="Arial" w:hAnsi="Arial" w:cs="Arial" w:hint="default"/>
        <w:sz w:val="24"/>
        <w:szCs w:val="24"/>
      </w:rPr>
    </w:lvl>
  </w:abstractNum>
  <w:abstractNum w:abstractNumId="10" w15:restartNumberingAfterBreak="0">
    <w:nsid w:val="0000000D"/>
    <w:multiLevelType w:val="singleLevel"/>
    <w:tmpl w:val="0000000D"/>
    <w:name w:val="WW8Num17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4"/>
        <w:szCs w:val="24"/>
      </w:rPr>
    </w:lvl>
  </w:abstractNum>
  <w:abstractNum w:abstractNumId="11" w15:restartNumberingAfterBreak="0">
    <w:nsid w:val="0000001F"/>
    <w:multiLevelType w:val="singleLevel"/>
    <w:tmpl w:val="0000001F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1854" w:hanging="360"/>
      </w:pPr>
    </w:lvl>
  </w:abstractNum>
  <w:abstractNum w:abstractNumId="12" w15:restartNumberingAfterBreak="0">
    <w:nsid w:val="01570C1B"/>
    <w:multiLevelType w:val="hybridMultilevel"/>
    <w:tmpl w:val="4F5ABAAC"/>
    <w:lvl w:ilvl="0" w:tplc="F2B25E58">
      <w:start w:val="1"/>
      <w:numFmt w:val="decimal"/>
      <w:lvlText w:val="%1."/>
      <w:lvlJc w:val="left"/>
      <w:pPr>
        <w:ind w:left="256" w:hanging="250"/>
        <w:jc w:val="right"/>
      </w:pPr>
      <w:rPr>
        <w:rFonts w:ascii="Calibri" w:eastAsia="Calibri" w:hAnsi="Calibri" w:cs="Calibri" w:hint="default"/>
        <w:w w:val="100"/>
        <w:sz w:val="24"/>
        <w:szCs w:val="24"/>
      </w:rPr>
    </w:lvl>
    <w:lvl w:ilvl="1" w:tplc="CA20D85C">
      <w:numFmt w:val="bullet"/>
      <w:lvlText w:val="•"/>
      <w:lvlJc w:val="left"/>
      <w:pPr>
        <w:ind w:left="1178" w:hanging="250"/>
      </w:pPr>
      <w:rPr>
        <w:rFonts w:hint="default"/>
      </w:rPr>
    </w:lvl>
    <w:lvl w:ilvl="2" w:tplc="E38E61E4">
      <w:numFmt w:val="bullet"/>
      <w:lvlText w:val="•"/>
      <w:lvlJc w:val="left"/>
      <w:pPr>
        <w:ind w:left="2097" w:hanging="250"/>
      </w:pPr>
      <w:rPr>
        <w:rFonts w:hint="default"/>
      </w:rPr>
    </w:lvl>
    <w:lvl w:ilvl="3" w:tplc="DE9EF860">
      <w:numFmt w:val="bullet"/>
      <w:lvlText w:val="•"/>
      <w:lvlJc w:val="left"/>
      <w:pPr>
        <w:ind w:left="3015" w:hanging="250"/>
      </w:pPr>
      <w:rPr>
        <w:rFonts w:hint="default"/>
      </w:rPr>
    </w:lvl>
    <w:lvl w:ilvl="4" w:tplc="2DD248E4">
      <w:numFmt w:val="bullet"/>
      <w:lvlText w:val="•"/>
      <w:lvlJc w:val="left"/>
      <w:pPr>
        <w:ind w:left="3934" w:hanging="250"/>
      </w:pPr>
      <w:rPr>
        <w:rFonts w:hint="default"/>
      </w:rPr>
    </w:lvl>
    <w:lvl w:ilvl="5" w:tplc="E7A0A08A">
      <w:numFmt w:val="bullet"/>
      <w:lvlText w:val="•"/>
      <w:lvlJc w:val="left"/>
      <w:pPr>
        <w:ind w:left="4853" w:hanging="250"/>
      </w:pPr>
      <w:rPr>
        <w:rFonts w:hint="default"/>
      </w:rPr>
    </w:lvl>
    <w:lvl w:ilvl="6" w:tplc="73723722">
      <w:numFmt w:val="bullet"/>
      <w:lvlText w:val="•"/>
      <w:lvlJc w:val="left"/>
      <w:pPr>
        <w:ind w:left="5771" w:hanging="250"/>
      </w:pPr>
      <w:rPr>
        <w:rFonts w:hint="default"/>
      </w:rPr>
    </w:lvl>
    <w:lvl w:ilvl="7" w:tplc="6F7C6298">
      <w:numFmt w:val="bullet"/>
      <w:lvlText w:val="•"/>
      <w:lvlJc w:val="left"/>
      <w:pPr>
        <w:ind w:left="6690" w:hanging="250"/>
      </w:pPr>
      <w:rPr>
        <w:rFonts w:hint="default"/>
      </w:rPr>
    </w:lvl>
    <w:lvl w:ilvl="8" w:tplc="DE806604">
      <w:numFmt w:val="bullet"/>
      <w:lvlText w:val="•"/>
      <w:lvlJc w:val="left"/>
      <w:pPr>
        <w:ind w:left="7609" w:hanging="250"/>
      </w:pPr>
      <w:rPr>
        <w:rFonts w:hint="default"/>
      </w:rPr>
    </w:lvl>
  </w:abstractNum>
  <w:abstractNum w:abstractNumId="13" w15:restartNumberingAfterBreak="0">
    <w:nsid w:val="02EA6701"/>
    <w:multiLevelType w:val="hybridMultilevel"/>
    <w:tmpl w:val="ABB825E0"/>
    <w:lvl w:ilvl="0" w:tplc="C28C0396">
      <w:start w:val="1"/>
      <w:numFmt w:val="lowerLetter"/>
      <w:lvlText w:val="%1)"/>
      <w:lvlJc w:val="left"/>
      <w:pPr>
        <w:tabs>
          <w:tab w:val="num" w:pos="700"/>
        </w:tabs>
        <w:ind w:left="680" w:hanging="340"/>
      </w:pPr>
      <w:rPr>
        <w:rFonts w:ascii="Times New Roman" w:hAnsi="Times New Roman" w:hint="default"/>
        <w:b w:val="0"/>
        <w:i w:val="0"/>
        <w:sz w:val="24"/>
      </w:rPr>
    </w:lvl>
    <w:lvl w:ilvl="1" w:tplc="8E70F258">
      <w:start w:val="1"/>
      <w:numFmt w:val="decimal"/>
      <w:lvlText w:val="%2)"/>
      <w:lvlJc w:val="left"/>
      <w:pPr>
        <w:tabs>
          <w:tab w:val="num" w:pos="700"/>
        </w:tabs>
        <w:ind w:left="680" w:hanging="340"/>
      </w:pPr>
      <w:rPr>
        <w:rFonts w:ascii="Times New Roman" w:hAnsi="Times New Roman" w:hint="default"/>
        <w:b w:val="0"/>
        <w:i w:val="0"/>
        <w:sz w:val="24"/>
      </w:rPr>
    </w:lvl>
    <w:lvl w:ilvl="2" w:tplc="CD8C2B1E">
      <w:start w:val="1"/>
      <w:numFmt w:val="lowerLetter"/>
      <w:lvlText w:val="%3)"/>
      <w:lvlJc w:val="left"/>
      <w:pPr>
        <w:tabs>
          <w:tab w:val="num" w:pos="1077"/>
        </w:tabs>
        <w:ind w:left="1077" w:hanging="397"/>
      </w:pPr>
      <w:rPr>
        <w:rFonts w:ascii="Times New Roman" w:hAnsi="Times New Roman" w:hint="default"/>
        <w:b w:val="0"/>
        <w:i w:val="0"/>
        <w:sz w:val="24"/>
      </w:rPr>
    </w:lvl>
    <w:lvl w:ilvl="3" w:tplc="8D520250">
      <w:start w:val="1"/>
      <w:numFmt w:val="lowerLetter"/>
      <w:lvlText w:val="%4)"/>
      <w:lvlJc w:val="left"/>
      <w:pPr>
        <w:tabs>
          <w:tab w:val="num" w:pos="1077"/>
        </w:tabs>
        <w:ind w:left="1077" w:hanging="397"/>
      </w:pPr>
      <w:rPr>
        <w:rFonts w:hint="default"/>
        <w:b w:val="0"/>
        <w:i w:val="0"/>
        <w:sz w:val="24"/>
      </w:rPr>
    </w:lvl>
    <w:lvl w:ilvl="4" w:tplc="20E43458">
      <w:start w:val="1"/>
      <w:numFmt w:val="bullet"/>
      <w:lvlText w:val=""/>
      <w:lvlJc w:val="left"/>
      <w:pPr>
        <w:tabs>
          <w:tab w:val="num" w:pos="1077"/>
        </w:tabs>
        <w:ind w:left="1077" w:hanging="397"/>
      </w:pPr>
      <w:rPr>
        <w:rFonts w:ascii="Symbol" w:hAnsi="Symbol" w:hint="default"/>
        <w:sz w:val="2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4" w15:restartNumberingAfterBreak="0">
    <w:nsid w:val="050E1D45"/>
    <w:multiLevelType w:val="hybridMultilevel"/>
    <w:tmpl w:val="51603E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87232AF"/>
    <w:multiLevelType w:val="hybridMultilevel"/>
    <w:tmpl w:val="67D49C90"/>
    <w:lvl w:ilvl="0" w:tplc="04150017">
      <w:start w:val="1"/>
      <w:numFmt w:val="lowerLetter"/>
      <w:lvlText w:val="%1)"/>
      <w:lvlJc w:val="left"/>
      <w:pPr>
        <w:ind w:left="70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6" w15:restartNumberingAfterBreak="0">
    <w:nsid w:val="088F0FEA"/>
    <w:multiLevelType w:val="hybridMultilevel"/>
    <w:tmpl w:val="2B9A2736"/>
    <w:lvl w:ilvl="0" w:tplc="CF12A18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 w:tplc="5FA4A42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FA762CFE">
      <w:start w:val="1"/>
      <w:numFmt w:val="bullet"/>
      <w:lvlText w:val=""/>
      <w:lvlJc w:val="left"/>
      <w:pPr>
        <w:tabs>
          <w:tab w:val="num" w:pos="2264"/>
        </w:tabs>
        <w:ind w:left="2264" w:hanging="284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B183C18"/>
    <w:multiLevelType w:val="hybridMultilevel"/>
    <w:tmpl w:val="0C7AE760"/>
    <w:lvl w:ilvl="0" w:tplc="67C803C6">
      <w:start w:val="1"/>
      <w:numFmt w:val="lowerLetter"/>
      <w:lvlText w:val="%1)"/>
      <w:lvlJc w:val="left"/>
      <w:pPr>
        <w:ind w:left="1068" w:hanging="360"/>
      </w:pPr>
      <w:rPr>
        <w:rFonts w:cs="Open Sans" w:hint="default"/>
        <w:color w:val="2D2D2D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0BA57CC7"/>
    <w:multiLevelType w:val="hybridMultilevel"/>
    <w:tmpl w:val="03A2A922"/>
    <w:lvl w:ilvl="0" w:tplc="F9BC4934">
      <w:start w:val="1"/>
      <w:numFmt w:val="decimal"/>
      <w:lvlText w:val="%1."/>
      <w:lvlJc w:val="left"/>
      <w:pPr>
        <w:ind w:left="836" w:hanging="360"/>
      </w:pPr>
      <w:rPr>
        <w:rFonts w:ascii="Arial" w:hAnsi="Arial" w:cs="Aria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556" w:hanging="360"/>
      </w:pPr>
    </w:lvl>
    <w:lvl w:ilvl="2" w:tplc="0415001B" w:tentative="1">
      <w:start w:val="1"/>
      <w:numFmt w:val="lowerRoman"/>
      <w:lvlText w:val="%3."/>
      <w:lvlJc w:val="right"/>
      <w:pPr>
        <w:ind w:left="2276" w:hanging="180"/>
      </w:pPr>
    </w:lvl>
    <w:lvl w:ilvl="3" w:tplc="0415000F" w:tentative="1">
      <w:start w:val="1"/>
      <w:numFmt w:val="decimal"/>
      <w:lvlText w:val="%4."/>
      <w:lvlJc w:val="left"/>
      <w:pPr>
        <w:ind w:left="2996" w:hanging="360"/>
      </w:pPr>
    </w:lvl>
    <w:lvl w:ilvl="4" w:tplc="04150019" w:tentative="1">
      <w:start w:val="1"/>
      <w:numFmt w:val="lowerLetter"/>
      <w:lvlText w:val="%5."/>
      <w:lvlJc w:val="left"/>
      <w:pPr>
        <w:ind w:left="3716" w:hanging="360"/>
      </w:pPr>
    </w:lvl>
    <w:lvl w:ilvl="5" w:tplc="0415001B" w:tentative="1">
      <w:start w:val="1"/>
      <w:numFmt w:val="lowerRoman"/>
      <w:lvlText w:val="%6."/>
      <w:lvlJc w:val="right"/>
      <w:pPr>
        <w:ind w:left="4436" w:hanging="180"/>
      </w:pPr>
    </w:lvl>
    <w:lvl w:ilvl="6" w:tplc="0415000F" w:tentative="1">
      <w:start w:val="1"/>
      <w:numFmt w:val="decimal"/>
      <w:lvlText w:val="%7."/>
      <w:lvlJc w:val="left"/>
      <w:pPr>
        <w:ind w:left="5156" w:hanging="360"/>
      </w:pPr>
    </w:lvl>
    <w:lvl w:ilvl="7" w:tplc="04150019" w:tentative="1">
      <w:start w:val="1"/>
      <w:numFmt w:val="lowerLetter"/>
      <w:lvlText w:val="%8."/>
      <w:lvlJc w:val="left"/>
      <w:pPr>
        <w:ind w:left="5876" w:hanging="360"/>
      </w:pPr>
    </w:lvl>
    <w:lvl w:ilvl="8" w:tplc="0415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19" w15:restartNumberingAfterBreak="0">
    <w:nsid w:val="0D052BBD"/>
    <w:multiLevelType w:val="hybridMultilevel"/>
    <w:tmpl w:val="F5AA3480"/>
    <w:lvl w:ilvl="0" w:tplc="04150017">
      <w:start w:val="1"/>
      <w:numFmt w:val="lowerLetter"/>
      <w:lvlText w:val="%1)"/>
      <w:lvlJc w:val="left"/>
      <w:pPr>
        <w:ind w:left="700" w:hanging="360"/>
      </w:p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0" w15:restartNumberingAfterBreak="0">
    <w:nsid w:val="10471707"/>
    <w:multiLevelType w:val="hybridMultilevel"/>
    <w:tmpl w:val="6F3CE266"/>
    <w:lvl w:ilvl="0" w:tplc="AFB8CDD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3380076E">
      <w:start w:val="1"/>
      <w:numFmt w:val="bullet"/>
      <w:lvlText w:val="-"/>
      <w:lvlJc w:val="left"/>
      <w:pPr>
        <w:tabs>
          <w:tab w:val="num" w:pos="700"/>
        </w:tabs>
        <w:ind w:left="680" w:hanging="34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10A12855"/>
    <w:multiLevelType w:val="hybridMultilevel"/>
    <w:tmpl w:val="F5AA3480"/>
    <w:lvl w:ilvl="0" w:tplc="04150017">
      <w:start w:val="1"/>
      <w:numFmt w:val="lowerLetter"/>
      <w:lvlText w:val="%1)"/>
      <w:lvlJc w:val="left"/>
      <w:pPr>
        <w:ind w:left="700" w:hanging="360"/>
      </w:p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2" w15:restartNumberingAfterBreak="0">
    <w:nsid w:val="111F0F75"/>
    <w:multiLevelType w:val="hybridMultilevel"/>
    <w:tmpl w:val="49A2285C"/>
    <w:lvl w:ilvl="0" w:tplc="04150017">
      <w:start w:val="1"/>
      <w:numFmt w:val="lowerLetter"/>
      <w:lvlText w:val="%1)"/>
      <w:lvlJc w:val="left"/>
      <w:pPr>
        <w:ind w:left="700" w:hanging="360"/>
      </w:pPr>
    </w:lvl>
    <w:lvl w:ilvl="1" w:tplc="04150019">
      <w:start w:val="1"/>
      <w:numFmt w:val="lowerLetter"/>
      <w:lvlText w:val="%2."/>
      <w:lvlJc w:val="left"/>
      <w:pPr>
        <w:ind w:left="1420" w:hanging="360"/>
      </w:pPr>
    </w:lvl>
    <w:lvl w:ilvl="2" w:tplc="0415001B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3" w15:restartNumberingAfterBreak="0">
    <w:nsid w:val="116C01A2"/>
    <w:multiLevelType w:val="hybridMultilevel"/>
    <w:tmpl w:val="C6567FC0"/>
    <w:lvl w:ilvl="0" w:tplc="C28C0396">
      <w:start w:val="1"/>
      <w:numFmt w:val="lowerLetter"/>
      <w:lvlText w:val="%1)"/>
      <w:lvlJc w:val="left"/>
      <w:pPr>
        <w:ind w:left="70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4" w15:restartNumberingAfterBreak="0">
    <w:nsid w:val="11936ADF"/>
    <w:multiLevelType w:val="hybridMultilevel"/>
    <w:tmpl w:val="9B1E7EBE"/>
    <w:lvl w:ilvl="0" w:tplc="0415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5" w15:restartNumberingAfterBreak="0">
    <w:nsid w:val="124923DF"/>
    <w:multiLevelType w:val="hybridMultilevel"/>
    <w:tmpl w:val="AAC60F66"/>
    <w:lvl w:ilvl="0" w:tplc="2832650E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55B0613"/>
    <w:multiLevelType w:val="hybridMultilevel"/>
    <w:tmpl w:val="7DC8C5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173B6227"/>
    <w:multiLevelType w:val="hybridMultilevel"/>
    <w:tmpl w:val="3886FD76"/>
    <w:lvl w:ilvl="0" w:tplc="7B98135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83BA16E4">
      <w:start w:val="1"/>
      <w:numFmt w:val="lowerLetter"/>
      <w:lvlText w:val="%2)"/>
      <w:lvlJc w:val="left"/>
      <w:pPr>
        <w:tabs>
          <w:tab w:val="num" w:pos="737"/>
        </w:tabs>
        <w:ind w:left="737" w:hanging="397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182F09C4"/>
    <w:multiLevelType w:val="hybridMultilevel"/>
    <w:tmpl w:val="C9C4EE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83E4135"/>
    <w:multiLevelType w:val="hybridMultilevel"/>
    <w:tmpl w:val="7C621D32"/>
    <w:lvl w:ilvl="0" w:tplc="52E0CBD6">
      <w:start w:val="1"/>
      <w:numFmt w:val="decimal"/>
      <w:lvlText w:val="%1)"/>
      <w:lvlJc w:val="left"/>
      <w:pPr>
        <w:ind w:left="116" w:hanging="284"/>
      </w:pPr>
      <w:rPr>
        <w:rFonts w:ascii="Calibri" w:eastAsia="Calibri" w:hAnsi="Calibri" w:cs="Calibri" w:hint="default"/>
        <w:color w:val="000000" w:themeColor="text1"/>
        <w:spacing w:val="-21"/>
        <w:w w:val="99"/>
        <w:sz w:val="24"/>
        <w:szCs w:val="24"/>
      </w:rPr>
    </w:lvl>
    <w:lvl w:ilvl="1" w:tplc="2C1EEE70">
      <w:numFmt w:val="bullet"/>
      <w:lvlText w:val="•"/>
      <w:lvlJc w:val="left"/>
      <w:pPr>
        <w:ind w:left="1038" w:hanging="284"/>
      </w:pPr>
      <w:rPr>
        <w:rFonts w:hint="default"/>
      </w:rPr>
    </w:lvl>
    <w:lvl w:ilvl="2" w:tplc="BE6E032C">
      <w:numFmt w:val="bullet"/>
      <w:lvlText w:val="•"/>
      <w:lvlJc w:val="left"/>
      <w:pPr>
        <w:ind w:left="1957" w:hanging="284"/>
      </w:pPr>
      <w:rPr>
        <w:rFonts w:hint="default"/>
      </w:rPr>
    </w:lvl>
    <w:lvl w:ilvl="3" w:tplc="1088ADD0">
      <w:numFmt w:val="bullet"/>
      <w:lvlText w:val="•"/>
      <w:lvlJc w:val="left"/>
      <w:pPr>
        <w:ind w:left="2875" w:hanging="284"/>
      </w:pPr>
      <w:rPr>
        <w:rFonts w:hint="default"/>
      </w:rPr>
    </w:lvl>
    <w:lvl w:ilvl="4" w:tplc="A5C85A8A">
      <w:numFmt w:val="bullet"/>
      <w:lvlText w:val="•"/>
      <w:lvlJc w:val="left"/>
      <w:pPr>
        <w:ind w:left="3794" w:hanging="284"/>
      </w:pPr>
      <w:rPr>
        <w:rFonts w:hint="default"/>
      </w:rPr>
    </w:lvl>
    <w:lvl w:ilvl="5" w:tplc="D7E85842">
      <w:numFmt w:val="bullet"/>
      <w:lvlText w:val="•"/>
      <w:lvlJc w:val="left"/>
      <w:pPr>
        <w:ind w:left="4713" w:hanging="284"/>
      </w:pPr>
      <w:rPr>
        <w:rFonts w:hint="default"/>
      </w:rPr>
    </w:lvl>
    <w:lvl w:ilvl="6" w:tplc="4350CC2A">
      <w:numFmt w:val="bullet"/>
      <w:lvlText w:val="•"/>
      <w:lvlJc w:val="left"/>
      <w:pPr>
        <w:ind w:left="5631" w:hanging="284"/>
      </w:pPr>
      <w:rPr>
        <w:rFonts w:hint="default"/>
      </w:rPr>
    </w:lvl>
    <w:lvl w:ilvl="7" w:tplc="E2D485A0">
      <w:numFmt w:val="bullet"/>
      <w:lvlText w:val="•"/>
      <w:lvlJc w:val="left"/>
      <w:pPr>
        <w:ind w:left="6550" w:hanging="284"/>
      </w:pPr>
      <w:rPr>
        <w:rFonts w:hint="default"/>
      </w:rPr>
    </w:lvl>
    <w:lvl w:ilvl="8" w:tplc="E388924A">
      <w:numFmt w:val="bullet"/>
      <w:lvlText w:val="•"/>
      <w:lvlJc w:val="left"/>
      <w:pPr>
        <w:ind w:left="7469" w:hanging="284"/>
      </w:pPr>
      <w:rPr>
        <w:rFonts w:hint="default"/>
      </w:rPr>
    </w:lvl>
  </w:abstractNum>
  <w:abstractNum w:abstractNumId="30" w15:restartNumberingAfterBreak="0">
    <w:nsid w:val="1B250C64"/>
    <w:multiLevelType w:val="hybridMultilevel"/>
    <w:tmpl w:val="06BE023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D1E4DE7"/>
    <w:multiLevelType w:val="hybridMultilevel"/>
    <w:tmpl w:val="EF10CE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0882DFC"/>
    <w:multiLevelType w:val="hybridMultilevel"/>
    <w:tmpl w:val="14EAA59A"/>
    <w:lvl w:ilvl="0" w:tplc="2A5C5518">
      <w:start w:val="1"/>
      <w:numFmt w:val="decimal"/>
      <w:lvlText w:val="%1."/>
      <w:lvlJc w:val="left"/>
      <w:pPr>
        <w:ind w:left="720" w:hanging="360"/>
      </w:pPr>
      <w:rPr>
        <w:rFonts w:cs="Arial-BoldMT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0A2144E"/>
    <w:multiLevelType w:val="hybridMultilevel"/>
    <w:tmpl w:val="443C2994"/>
    <w:lvl w:ilvl="0" w:tplc="8B0E0274">
      <w:start w:val="1"/>
      <w:numFmt w:val="decimal"/>
      <w:lvlText w:val="%1."/>
      <w:lvlJc w:val="left"/>
      <w:pPr>
        <w:ind w:left="116" w:hanging="236"/>
      </w:pPr>
      <w:rPr>
        <w:rFonts w:ascii="Calibri" w:eastAsia="Calibri" w:hAnsi="Calibri" w:cs="Calibri" w:hint="default"/>
        <w:w w:val="99"/>
        <w:sz w:val="24"/>
        <w:szCs w:val="24"/>
      </w:rPr>
    </w:lvl>
    <w:lvl w:ilvl="1" w:tplc="73364B60">
      <w:numFmt w:val="bullet"/>
      <w:lvlText w:val="•"/>
      <w:lvlJc w:val="left"/>
      <w:pPr>
        <w:ind w:left="1038" w:hanging="236"/>
      </w:pPr>
      <w:rPr>
        <w:rFonts w:hint="default"/>
      </w:rPr>
    </w:lvl>
    <w:lvl w:ilvl="2" w:tplc="2926E17E">
      <w:numFmt w:val="bullet"/>
      <w:lvlText w:val="•"/>
      <w:lvlJc w:val="left"/>
      <w:pPr>
        <w:ind w:left="1957" w:hanging="236"/>
      </w:pPr>
      <w:rPr>
        <w:rFonts w:hint="default"/>
      </w:rPr>
    </w:lvl>
    <w:lvl w:ilvl="3" w:tplc="2612D65E">
      <w:numFmt w:val="bullet"/>
      <w:lvlText w:val="•"/>
      <w:lvlJc w:val="left"/>
      <w:pPr>
        <w:ind w:left="2875" w:hanging="236"/>
      </w:pPr>
      <w:rPr>
        <w:rFonts w:hint="default"/>
      </w:rPr>
    </w:lvl>
    <w:lvl w:ilvl="4" w:tplc="741E3628">
      <w:numFmt w:val="bullet"/>
      <w:lvlText w:val="•"/>
      <w:lvlJc w:val="left"/>
      <w:pPr>
        <w:ind w:left="3794" w:hanging="236"/>
      </w:pPr>
      <w:rPr>
        <w:rFonts w:hint="default"/>
      </w:rPr>
    </w:lvl>
    <w:lvl w:ilvl="5" w:tplc="F39898F2">
      <w:numFmt w:val="bullet"/>
      <w:lvlText w:val="•"/>
      <w:lvlJc w:val="left"/>
      <w:pPr>
        <w:ind w:left="4713" w:hanging="236"/>
      </w:pPr>
      <w:rPr>
        <w:rFonts w:hint="default"/>
      </w:rPr>
    </w:lvl>
    <w:lvl w:ilvl="6" w:tplc="1A56DAC0">
      <w:numFmt w:val="bullet"/>
      <w:lvlText w:val="•"/>
      <w:lvlJc w:val="left"/>
      <w:pPr>
        <w:ind w:left="5631" w:hanging="236"/>
      </w:pPr>
      <w:rPr>
        <w:rFonts w:hint="default"/>
      </w:rPr>
    </w:lvl>
    <w:lvl w:ilvl="7" w:tplc="6FE898FC">
      <w:numFmt w:val="bullet"/>
      <w:lvlText w:val="•"/>
      <w:lvlJc w:val="left"/>
      <w:pPr>
        <w:ind w:left="6550" w:hanging="236"/>
      </w:pPr>
      <w:rPr>
        <w:rFonts w:hint="default"/>
      </w:rPr>
    </w:lvl>
    <w:lvl w:ilvl="8" w:tplc="615EB5F2">
      <w:numFmt w:val="bullet"/>
      <w:lvlText w:val="•"/>
      <w:lvlJc w:val="left"/>
      <w:pPr>
        <w:ind w:left="7469" w:hanging="236"/>
      </w:pPr>
      <w:rPr>
        <w:rFonts w:hint="default"/>
      </w:rPr>
    </w:lvl>
  </w:abstractNum>
  <w:abstractNum w:abstractNumId="34" w15:restartNumberingAfterBreak="0">
    <w:nsid w:val="23CB6BBC"/>
    <w:multiLevelType w:val="hybridMultilevel"/>
    <w:tmpl w:val="1FDC7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3F94D34"/>
    <w:multiLevelType w:val="hybridMultilevel"/>
    <w:tmpl w:val="F41A33B8"/>
    <w:lvl w:ilvl="0" w:tplc="73C4BCBA">
      <w:start w:val="1"/>
      <w:numFmt w:val="decimal"/>
      <w:lvlText w:val="%1)"/>
      <w:lvlJc w:val="left"/>
      <w:pPr>
        <w:ind w:left="256" w:hanging="250"/>
      </w:pPr>
      <w:rPr>
        <w:rFonts w:ascii="Calibri" w:eastAsia="Calibri" w:hAnsi="Calibri" w:cs="Calibri" w:hint="default"/>
        <w:spacing w:val="-3"/>
        <w:w w:val="99"/>
        <w:sz w:val="24"/>
        <w:szCs w:val="24"/>
      </w:rPr>
    </w:lvl>
    <w:lvl w:ilvl="1" w:tplc="C1F69714">
      <w:start w:val="1"/>
      <w:numFmt w:val="lowerLetter"/>
      <w:lvlText w:val="%2)"/>
      <w:lvlJc w:val="left"/>
      <w:pPr>
        <w:ind w:left="974" w:hanging="488"/>
      </w:pPr>
      <w:rPr>
        <w:rFonts w:ascii="Calibri" w:eastAsia="Calibri" w:hAnsi="Calibri" w:cs="Calibri" w:hint="default"/>
        <w:spacing w:val="-4"/>
        <w:w w:val="99"/>
        <w:sz w:val="24"/>
        <w:szCs w:val="24"/>
      </w:rPr>
    </w:lvl>
    <w:lvl w:ilvl="2" w:tplc="432C7B32">
      <w:numFmt w:val="bullet"/>
      <w:lvlText w:val="•"/>
      <w:lvlJc w:val="left"/>
      <w:pPr>
        <w:ind w:left="1920" w:hanging="488"/>
      </w:pPr>
      <w:rPr>
        <w:rFonts w:hint="default"/>
      </w:rPr>
    </w:lvl>
    <w:lvl w:ilvl="3" w:tplc="8BC8199E">
      <w:numFmt w:val="bullet"/>
      <w:lvlText w:val="•"/>
      <w:lvlJc w:val="left"/>
      <w:pPr>
        <w:ind w:left="2861" w:hanging="488"/>
      </w:pPr>
      <w:rPr>
        <w:rFonts w:hint="default"/>
      </w:rPr>
    </w:lvl>
    <w:lvl w:ilvl="4" w:tplc="3F724592">
      <w:numFmt w:val="bullet"/>
      <w:lvlText w:val="•"/>
      <w:lvlJc w:val="left"/>
      <w:pPr>
        <w:ind w:left="3802" w:hanging="488"/>
      </w:pPr>
      <w:rPr>
        <w:rFonts w:hint="default"/>
      </w:rPr>
    </w:lvl>
    <w:lvl w:ilvl="5" w:tplc="67DE2A30">
      <w:numFmt w:val="bullet"/>
      <w:lvlText w:val="•"/>
      <w:lvlJc w:val="left"/>
      <w:pPr>
        <w:ind w:left="4742" w:hanging="488"/>
      </w:pPr>
      <w:rPr>
        <w:rFonts w:hint="default"/>
      </w:rPr>
    </w:lvl>
    <w:lvl w:ilvl="6" w:tplc="C6A659DE">
      <w:numFmt w:val="bullet"/>
      <w:lvlText w:val="•"/>
      <w:lvlJc w:val="left"/>
      <w:pPr>
        <w:ind w:left="5683" w:hanging="488"/>
      </w:pPr>
      <w:rPr>
        <w:rFonts w:hint="default"/>
      </w:rPr>
    </w:lvl>
    <w:lvl w:ilvl="7" w:tplc="0038BFA0">
      <w:numFmt w:val="bullet"/>
      <w:lvlText w:val="•"/>
      <w:lvlJc w:val="left"/>
      <w:pPr>
        <w:ind w:left="6624" w:hanging="488"/>
      </w:pPr>
      <w:rPr>
        <w:rFonts w:hint="default"/>
      </w:rPr>
    </w:lvl>
    <w:lvl w:ilvl="8" w:tplc="02944204">
      <w:numFmt w:val="bullet"/>
      <w:lvlText w:val="•"/>
      <w:lvlJc w:val="left"/>
      <w:pPr>
        <w:ind w:left="7564" w:hanging="488"/>
      </w:pPr>
      <w:rPr>
        <w:rFonts w:hint="default"/>
      </w:rPr>
    </w:lvl>
  </w:abstractNum>
  <w:abstractNum w:abstractNumId="36" w15:restartNumberingAfterBreak="0">
    <w:nsid w:val="241F625A"/>
    <w:multiLevelType w:val="hybridMultilevel"/>
    <w:tmpl w:val="C9B4B7C6"/>
    <w:lvl w:ilvl="0" w:tplc="BA12DC08">
      <w:start w:val="1"/>
      <w:numFmt w:val="decimal"/>
      <w:lvlText w:val="%1)"/>
      <w:lvlJc w:val="left"/>
      <w:pPr>
        <w:ind w:left="116" w:hanging="248"/>
      </w:pPr>
      <w:rPr>
        <w:rFonts w:ascii="Calibri" w:eastAsia="Calibri" w:hAnsi="Calibri" w:cs="Calibri" w:hint="default"/>
        <w:w w:val="100"/>
        <w:sz w:val="24"/>
        <w:szCs w:val="24"/>
      </w:rPr>
    </w:lvl>
    <w:lvl w:ilvl="1" w:tplc="A5145A74">
      <w:numFmt w:val="bullet"/>
      <w:lvlText w:val="•"/>
      <w:lvlJc w:val="left"/>
      <w:pPr>
        <w:ind w:left="1038" w:hanging="248"/>
      </w:pPr>
      <w:rPr>
        <w:rFonts w:hint="default"/>
      </w:rPr>
    </w:lvl>
    <w:lvl w:ilvl="2" w:tplc="944CCFB6">
      <w:numFmt w:val="bullet"/>
      <w:lvlText w:val="•"/>
      <w:lvlJc w:val="left"/>
      <w:pPr>
        <w:ind w:left="1957" w:hanging="248"/>
      </w:pPr>
      <w:rPr>
        <w:rFonts w:hint="default"/>
      </w:rPr>
    </w:lvl>
    <w:lvl w:ilvl="3" w:tplc="32B0E128">
      <w:numFmt w:val="bullet"/>
      <w:lvlText w:val="•"/>
      <w:lvlJc w:val="left"/>
      <w:pPr>
        <w:ind w:left="2875" w:hanging="248"/>
      </w:pPr>
      <w:rPr>
        <w:rFonts w:hint="default"/>
      </w:rPr>
    </w:lvl>
    <w:lvl w:ilvl="4" w:tplc="3A066710">
      <w:numFmt w:val="bullet"/>
      <w:lvlText w:val="•"/>
      <w:lvlJc w:val="left"/>
      <w:pPr>
        <w:ind w:left="3794" w:hanging="248"/>
      </w:pPr>
      <w:rPr>
        <w:rFonts w:hint="default"/>
      </w:rPr>
    </w:lvl>
    <w:lvl w:ilvl="5" w:tplc="5E347C8C">
      <w:numFmt w:val="bullet"/>
      <w:lvlText w:val="•"/>
      <w:lvlJc w:val="left"/>
      <w:pPr>
        <w:ind w:left="4713" w:hanging="248"/>
      </w:pPr>
      <w:rPr>
        <w:rFonts w:hint="default"/>
      </w:rPr>
    </w:lvl>
    <w:lvl w:ilvl="6" w:tplc="77D8027A">
      <w:numFmt w:val="bullet"/>
      <w:lvlText w:val="•"/>
      <w:lvlJc w:val="left"/>
      <w:pPr>
        <w:ind w:left="5631" w:hanging="248"/>
      </w:pPr>
      <w:rPr>
        <w:rFonts w:hint="default"/>
      </w:rPr>
    </w:lvl>
    <w:lvl w:ilvl="7" w:tplc="39A6F1BC">
      <w:numFmt w:val="bullet"/>
      <w:lvlText w:val="•"/>
      <w:lvlJc w:val="left"/>
      <w:pPr>
        <w:ind w:left="6550" w:hanging="248"/>
      </w:pPr>
      <w:rPr>
        <w:rFonts w:hint="default"/>
      </w:rPr>
    </w:lvl>
    <w:lvl w:ilvl="8" w:tplc="80B88E6C">
      <w:numFmt w:val="bullet"/>
      <w:lvlText w:val="•"/>
      <w:lvlJc w:val="left"/>
      <w:pPr>
        <w:ind w:left="7469" w:hanging="248"/>
      </w:pPr>
      <w:rPr>
        <w:rFonts w:hint="default"/>
      </w:rPr>
    </w:lvl>
  </w:abstractNum>
  <w:abstractNum w:abstractNumId="37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8" w15:restartNumberingAfterBreak="0">
    <w:nsid w:val="2A146B18"/>
    <w:multiLevelType w:val="hybridMultilevel"/>
    <w:tmpl w:val="71BEF274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9" w15:restartNumberingAfterBreak="0">
    <w:nsid w:val="2A9E25DA"/>
    <w:multiLevelType w:val="hybridMultilevel"/>
    <w:tmpl w:val="CDE8DBA8"/>
    <w:lvl w:ilvl="0" w:tplc="438EF508">
      <w:start w:val="1"/>
      <w:numFmt w:val="decimal"/>
      <w:lvlText w:val="%1)"/>
      <w:lvlJc w:val="left"/>
      <w:pPr>
        <w:ind w:left="116" w:hanging="284"/>
      </w:pPr>
      <w:rPr>
        <w:rFonts w:ascii="Calibri" w:eastAsia="Calibri" w:hAnsi="Calibri" w:cs="Calibri" w:hint="default"/>
        <w:spacing w:val="-27"/>
        <w:w w:val="99"/>
        <w:sz w:val="24"/>
        <w:szCs w:val="24"/>
      </w:rPr>
    </w:lvl>
    <w:lvl w:ilvl="1" w:tplc="EB78E38A">
      <w:numFmt w:val="bullet"/>
      <w:lvlText w:val="•"/>
      <w:lvlJc w:val="left"/>
      <w:pPr>
        <w:ind w:left="1038" w:hanging="284"/>
      </w:pPr>
      <w:rPr>
        <w:rFonts w:hint="default"/>
      </w:rPr>
    </w:lvl>
    <w:lvl w:ilvl="2" w:tplc="A0C40948">
      <w:numFmt w:val="bullet"/>
      <w:lvlText w:val="•"/>
      <w:lvlJc w:val="left"/>
      <w:pPr>
        <w:ind w:left="1957" w:hanging="284"/>
      </w:pPr>
      <w:rPr>
        <w:rFonts w:hint="default"/>
      </w:rPr>
    </w:lvl>
    <w:lvl w:ilvl="3" w:tplc="6150AA50">
      <w:numFmt w:val="bullet"/>
      <w:lvlText w:val="•"/>
      <w:lvlJc w:val="left"/>
      <w:pPr>
        <w:ind w:left="2875" w:hanging="284"/>
      </w:pPr>
      <w:rPr>
        <w:rFonts w:hint="default"/>
      </w:rPr>
    </w:lvl>
    <w:lvl w:ilvl="4" w:tplc="5F12B078">
      <w:numFmt w:val="bullet"/>
      <w:lvlText w:val="•"/>
      <w:lvlJc w:val="left"/>
      <w:pPr>
        <w:ind w:left="3794" w:hanging="284"/>
      </w:pPr>
      <w:rPr>
        <w:rFonts w:hint="default"/>
      </w:rPr>
    </w:lvl>
    <w:lvl w:ilvl="5" w:tplc="890642AE">
      <w:numFmt w:val="bullet"/>
      <w:lvlText w:val="•"/>
      <w:lvlJc w:val="left"/>
      <w:pPr>
        <w:ind w:left="4713" w:hanging="284"/>
      </w:pPr>
      <w:rPr>
        <w:rFonts w:hint="default"/>
      </w:rPr>
    </w:lvl>
    <w:lvl w:ilvl="6" w:tplc="928A1C08">
      <w:numFmt w:val="bullet"/>
      <w:lvlText w:val="•"/>
      <w:lvlJc w:val="left"/>
      <w:pPr>
        <w:ind w:left="5631" w:hanging="284"/>
      </w:pPr>
      <w:rPr>
        <w:rFonts w:hint="default"/>
      </w:rPr>
    </w:lvl>
    <w:lvl w:ilvl="7" w:tplc="C608B504">
      <w:numFmt w:val="bullet"/>
      <w:lvlText w:val="•"/>
      <w:lvlJc w:val="left"/>
      <w:pPr>
        <w:ind w:left="6550" w:hanging="284"/>
      </w:pPr>
      <w:rPr>
        <w:rFonts w:hint="default"/>
      </w:rPr>
    </w:lvl>
    <w:lvl w:ilvl="8" w:tplc="DD743FB4">
      <w:numFmt w:val="bullet"/>
      <w:lvlText w:val="•"/>
      <w:lvlJc w:val="left"/>
      <w:pPr>
        <w:ind w:left="7469" w:hanging="284"/>
      </w:pPr>
      <w:rPr>
        <w:rFonts w:hint="default"/>
      </w:rPr>
    </w:lvl>
  </w:abstractNum>
  <w:abstractNum w:abstractNumId="40" w15:restartNumberingAfterBreak="0">
    <w:nsid w:val="2B534831"/>
    <w:multiLevelType w:val="hybridMultilevel"/>
    <w:tmpl w:val="2522DA46"/>
    <w:lvl w:ilvl="0" w:tplc="ADEA6BD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D90AE872">
      <w:start w:val="1"/>
      <w:numFmt w:val="decimal"/>
      <w:lvlText w:val="%2)"/>
      <w:lvlJc w:val="left"/>
      <w:pPr>
        <w:tabs>
          <w:tab w:val="num" w:pos="737"/>
        </w:tabs>
        <w:ind w:left="737" w:hanging="397"/>
      </w:pPr>
      <w:rPr>
        <w:rFonts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2EE25FA2"/>
    <w:multiLevelType w:val="hybridMultilevel"/>
    <w:tmpl w:val="AAC6D7E6"/>
    <w:lvl w:ilvl="0" w:tplc="2CCA88E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cs="Arial" w:hint="default"/>
        <w:b w:val="0"/>
        <w:i w:val="0"/>
        <w:sz w:val="24"/>
      </w:rPr>
    </w:lvl>
    <w:lvl w:ilvl="1" w:tplc="49825E0E">
      <w:start w:val="1"/>
      <w:numFmt w:val="decimal"/>
      <w:lvlText w:val="%2)"/>
      <w:lvlJc w:val="left"/>
      <w:pPr>
        <w:tabs>
          <w:tab w:val="num" w:pos="700"/>
        </w:tabs>
        <w:ind w:left="68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31AB3C44"/>
    <w:multiLevelType w:val="hybridMultilevel"/>
    <w:tmpl w:val="15F48664"/>
    <w:lvl w:ilvl="0" w:tplc="FA0A0452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43" w15:restartNumberingAfterBreak="0">
    <w:nsid w:val="336F75A1"/>
    <w:multiLevelType w:val="hybridMultilevel"/>
    <w:tmpl w:val="9950F72A"/>
    <w:lvl w:ilvl="0" w:tplc="16726240">
      <w:start w:val="3"/>
      <w:numFmt w:val="decimal"/>
      <w:lvlText w:val="%1."/>
      <w:lvlJc w:val="left"/>
      <w:pPr>
        <w:ind w:left="8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56" w:hanging="360"/>
      </w:pPr>
    </w:lvl>
    <w:lvl w:ilvl="2" w:tplc="0415001B" w:tentative="1">
      <w:start w:val="1"/>
      <w:numFmt w:val="lowerRoman"/>
      <w:lvlText w:val="%3."/>
      <w:lvlJc w:val="right"/>
      <w:pPr>
        <w:ind w:left="2276" w:hanging="180"/>
      </w:pPr>
    </w:lvl>
    <w:lvl w:ilvl="3" w:tplc="0415000F" w:tentative="1">
      <w:start w:val="1"/>
      <w:numFmt w:val="decimal"/>
      <w:lvlText w:val="%4."/>
      <w:lvlJc w:val="left"/>
      <w:pPr>
        <w:ind w:left="2996" w:hanging="360"/>
      </w:pPr>
    </w:lvl>
    <w:lvl w:ilvl="4" w:tplc="04150019" w:tentative="1">
      <w:start w:val="1"/>
      <w:numFmt w:val="lowerLetter"/>
      <w:lvlText w:val="%5."/>
      <w:lvlJc w:val="left"/>
      <w:pPr>
        <w:ind w:left="3716" w:hanging="360"/>
      </w:pPr>
    </w:lvl>
    <w:lvl w:ilvl="5" w:tplc="0415001B" w:tentative="1">
      <w:start w:val="1"/>
      <w:numFmt w:val="lowerRoman"/>
      <w:lvlText w:val="%6."/>
      <w:lvlJc w:val="right"/>
      <w:pPr>
        <w:ind w:left="4436" w:hanging="180"/>
      </w:pPr>
    </w:lvl>
    <w:lvl w:ilvl="6" w:tplc="0415000F" w:tentative="1">
      <w:start w:val="1"/>
      <w:numFmt w:val="decimal"/>
      <w:lvlText w:val="%7."/>
      <w:lvlJc w:val="left"/>
      <w:pPr>
        <w:ind w:left="5156" w:hanging="360"/>
      </w:pPr>
    </w:lvl>
    <w:lvl w:ilvl="7" w:tplc="04150019" w:tentative="1">
      <w:start w:val="1"/>
      <w:numFmt w:val="lowerLetter"/>
      <w:lvlText w:val="%8."/>
      <w:lvlJc w:val="left"/>
      <w:pPr>
        <w:ind w:left="5876" w:hanging="360"/>
      </w:pPr>
    </w:lvl>
    <w:lvl w:ilvl="8" w:tplc="0415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44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8793C3D"/>
    <w:multiLevelType w:val="hybridMultilevel"/>
    <w:tmpl w:val="53AEC6B8"/>
    <w:lvl w:ilvl="0" w:tplc="32D47708">
      <w:start w:val="1"/>
      <w:numFmt w:val="decimal"/>
      <w:lvlText w:val="%1."/>
      <w:lvlJc w:val="left"/>
      <w:pPr>
        <w:ind w:left="116" w:hanging="238"/>
      </w:pPr>
      <w:rPr>
        <w:rFonts w:ascii="Calibri" w:eastAsia="Calibri" w:hAnsi="Calibri" w:cs="Calibri" w:hint="default"/>
        <w:b w:val="0"/>
        <w:bCs/>
        <w:strike w:val="0"/>
        <w:color w:val="000000" w:themeColor="text1"/>
        <w:w w:val="99"/>
        <w:sz w:val="24"/>
        <w:szCs w:val="24"/>
        <w:lang w:val="pl-PL"/>
      </w:rPr>
    </w:lvl>
    <w:lvl w:ilvl="1" w:tplc="0AF81320">
      <w:numFmt w:val="bullet"/>
      <w:lvlText w:val="•"/>
      <w:lvlJc w:val="left"/>
      <w:pPr>
        <w:ind w:left="1038" w:hanging="238"/>
      </w:pPr>
      <w:rPr>
        <w:rFonts w:hint="default"/>
      </w:rPr>
    </w:lvl>
    <w:lvl w:ilvl="2" w:tplc="112AB5BE">
      <w:numFmt w:val="bullet"/>
      <w:lvlText w:val="•"/>
      <w:lvlJc w:val="left"/>
      <w:pPr>
        <w:ind w:left="1957" w:hanging="238"/>
      </w:pPr>
      <w:rPr>
        <w:rFonts w:hint="default"/>
      </w:rPr>
    </w:lvl>
    <w:lvl w:ilvl="3" w:tplc="DEF873CC">
      <w:numFmt w:val="bullet"/>
      <w:lvlText w:val="•"/>
      <w:lvlJc w:val="left"/>
      <w:pPr>
        <w:ind w:left="2875" w:hanging="238"/>
      </w:pPr>
      <w:rPr>
        <w:rFonts w:hint="default"/>
      </w:rPr>
    </w:lvl>
    <w:lvl w:ilvl="4" w:tplc="ED3CCA52">
      <w:numFmt w:val="bullet"/>
      <w:lvlText w:val="•"/>
      <w:lvlJc w:val="left"/>
      <w:pPr>
        <w:ind w:left="3794" w:hanging="238"/>
      </w:pPr>
      <w:rPr>
        <w:rFonts w:hint="default"/>
      </w:rPr>
    </w:lvl>
    <w:lvl w:ilvl="5" w:tplc="5030A7BE">
      <w:numFmt w:val="bullet"/>
      <w:lvlText w:val="•"/>
      <w:lvlJc w:val="left"/>
      <w:pPr>
        <w:ind w:left="4713" w:hanging="238"/>
      </w:pPr>
      <w:rPr>
        <w:rFonts w:hint="default"/>
      </w:rPr>
    </w:lvl>
    <w:lvl w:ilvl="6" w:tplc="C790594C">
      <w:numFmt w:val="bullet"/>
      <w:lvlText w:val="•"/>
      <w:lvlJc w:val="left"/>
      <w:pPr>
        <w:ind w:left="5631" w:hanging="238"/>
      </w:pPr>
      <w:rPr>
        <w:rFonts w:hint="default"/>
      </w:rPr>
    </w:lvl>
    <w:lvl w:ilvl="7" w:tplc="1C3C762E">
      <w:numFmt w:val="bullet"/>
      <w:lvlText w:val="•"/>
      <w:lvlJc w:val="left"/>
      <w:pPr>
        <w:ind w:left="6550" w:hanging="238"/>
      </w:pPr>
      <w:rPr>
        <w:rFonts w:hint="default"/>
      </w:rPr>
    </w:lvl>
    <w:lvl w:ilvl="8" w:tplc="315853DC">
      <w:numFmt w:val="bullet"/>
      <w:lvlText w:val="•"/>
      <w:lvlJc w:val="left"/>
      <w:pPr>
        <w:ind w:left="7469" w:hanging="238"/>
      </w:pPr>
      <w:rPr>
        <w:rFonts w:hint="default"/>
      </w:rPr>
    </w:lvl>
  </w:abstractNum>
  <w:abstractNum w:abstractNumId="46" w15:restartNumberingAfterBreak="0">
    <w:nsid w:val="3C647832"/>
    <w:multiLevelType w:val="hybridMultilevel"/>
    <w:tmpl w:val="D9ECD012"/>
    <w:lvl w:ilvl="0" w:tplc="04150017">
      <w:start w:val="1"/>
      <w:numFmt w:val="lowerLetter"/>
      <w:lvlText w:val="%1)"/>
      <w:lvlJc w:val="left"/>
      <w:pPr>
        <w:ind w:left="700" w:hanging="360"/>
      </w:p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47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10F1B2F"/>
    <w:multiLevelType w:val="hybridMultilevel"/>
    <w:tmpl w:val="1AA6CFE4"/>
    <w:lvl w:ilvl="0" w:tplc="DDDCD46C">
      <w:start w:val="1"/>
      <w:numFmt w:val="decimal"/>
      <w:lvlText w:val="%1."/>
      <w:lvlJc w:val="left"/>
      <w:pPr>
        <w:ind w:left="116" w:hanging="284"/>
      </w:pPr>
      <w:rPr>
        <w:rFonts w:ascii="Calibri" w:eastAsia="Calibri" w:hAnsi="Calibri" w:cs="Calibri" w:hint="default"/>
        <w:spacing w:val="-23"/>
        <w:w w:val="99"/>
        <w:sz w:val="24"/>
        <w:szCs w:val="24"/>
      </w:rPr>
    </w:lvl>
    <w:lvl w:ilvl="1" w:tplc="E94CA524">
      <w:start w:val="1"/>
      <w:numFmt w:val="lowerLetter"/>
      <w:lvlText w:val="%2)"/>
      <w:lvlJc w:val="left"/>
      <w:pPr>
        <w:ind w:left="682" w:hanging="363"/>
      </w:pPr>
      <w:rPr>
        <w:rFonts w:ascii="Calibri" w:eastAsia="Calibri" w:hAnsi="Calibri" w:cs="Calibri" w:hint="default"/>
        <w:w w:val="99"/>
        <w:sz w:val="24"/>
        <w:szCs w:val="24"/>
      </w:rPr>
    </w:lvl>
    <w:lvl w:ilvl="2" w:tplc="EAA2F8DA">
      <w:numFmt w:val="bullet"/>
      <w:lvlText w:val="•"/>
      <w:lvlJc w:val="left"/>
      <w:pPr>
        <w:ind w:left="1638" w:hanging="363"/>
      </w:pPr>
      <w:rPr>
        <w:rFonts w:hint="default"/>
      </w:rPr>
    </w:lvl>
    <w:lvl w:ilvl="3" w:tplc="4CB42444">
      <w:numFmt w:val="bullet"/>
      <w:lvlText w:val="•"/>
      <w:lvlJc w:val="left"/>
      <w:pPr>
        <w:ind w:left="2596" w:hanging="363"/>
      </w:pPr>
      <w:rPr>
        <w:rFonts w:hint="default"/>
      </w:rPr>
    </w:lvl>
    <w:lvl w:ilvl="4" w:tplc="BF1638DE">
      <w:numFmt w:val="bullet"/>
      <w:lvlText w:val="•"/>
      <w:lvlJc w:val="left"/>
      <w:pPr>
        <w:ind w:left="3555" w:hanging="363"/>
      </w:pPr>
      <w:rPr>
        <w:rFonts w:hint="default"/>
      </w:rPr>
    </w:lvl>
    <w:lvl w:ilvl="5" w:tplc="04F0E542">
      <w:numFmt w:val="bullet"/>
      <w:lvlText w:val="•"/>
      <w:lvlJc w:val="left"/>
      <w:pPr>
        <w:ind w:left="4513" w:hanging="363"/>
      </w:pPr>
      <w:rPr>
        <w:rFonts w:hint="default"/>
      </w:rPr>
    </w:lvl>
    <w:lvl w:ilvl="6" w:tplc="A4700184">
      <w:numFmt w:val="bullet"/>
      <w:lvlText w:val="•"/>
      <w:lvlJc w:val="left"/>
      <w:pPr>
        <w:ind w:left="5472" w:hanging="363"/>
      </w:pPr>
      <w:rPr>
        <w:rFonts w:hint="default"/>
      </w:rPr>
    </w:lvl>
    <w:lvl w:ilvl="7" w:tplc="A04E41C4">
      <w:numFmt w:val="bullet"/>
      <w:lvlText w:val="•"/>
      <w:lvlJc w:val="left"/>
      <w:pPr>
        <w:ind w:left="6430" w:hanging="363"/>
      </w:pPr>
      <w:rPr>
        <w:rFonts w:hint="default"/>
      </w:rPr>
    </w:lvl>
    <w:lvl w:ilvl="8" w:tplc="79B4652A">
      <w:numFmt w:val="bullet"/>
      <w:lvlText w:val="•"/>
      <w:lvlJc w:val="left"/>
      <w:pPr>
        <w:ind w:left="7389" w:hanging="363"/>
      </w:pPr>
      <w:rPr>
        <w:rFonts w:hint="default"/>
      </w:rPr>
    </w:lvl>
  </w:abstractNum>
  <w:abstractNum w:abstractNumId="49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0" w15:restartNumberingAfterBreak="0">
    <w:nsid w:val="4E3F1D86"/>
    <w:multiLevelType w:val="hybridMultilevel"/>
    <w:tmpl w:val="0EC0469E"/>
    <w:lvl w:ilvl="0" w:tplc="5B24D99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4E6424B3"/>
    <w:multiLevelType w:val="hybridMultilevel"/>
    <w:tmpl w:val="5FD001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FE712C2"/>
    <w:multiLevelType w:val="hybridMultilevel"/>
    <w:tmpl w:val="B16E7AAA"/>
    <w:lvl w:ilvl="0" w:tplc="2A383172">
      <w:start w:val="22"/>
      <w:numFmt w:val="decimal"/>
      <w:lvlText w:val="%1."/>
      <w:lvlJc w:val="left"/>
      <w:pPr>
        <w:ind w:left="123" w:hanging="358"/>
      </w:pPr>
      <w:rPr>
        <w:rFonts w:ascii="Calibri" w:eastAsia="Calibri" w:hAnsi="Calibri" w:cs="Calibri" w:hint="default"/>
        <w:w w:val="99"/>
        <w:sz w:val="24"/>
        <w:szCs w:val="24"/>
      </w:rPr>
    </w:lvl>
    <w:lvl w:ilvl="1" w:tplc="4EE6383C">
      <w:numFmt w:val="bullet"/>
      <w:lvlText w:val="•"/>
      <w:lvlJc w:val="left"/>
      <w:pPr>
        <w:ind w:left="1038" w:hanging="358"/>
      </w:pPr>
      <w:rPr>
        <w:rFonts w:hint="default"/>
      </w:rPr>
    </w:lvl>
    <w:lvl w:ilvl="2" w:tplc="DAA6D004">
      <w:numFmt w:val="bullet"/>
      <w:lvlText w:val="•"/>
      <w:lvlJc w:val="left"/>
      <w:pPr>
        <w:ind w:left="1957" w:hanging="358"/>
      </w:pPr>
      <w:rPr>
        <w:rFonts w:hint="default"/>
      </w:rPr>
    </w:lvl>
    <w:lvl w:ilvl="3" w:tplc="D4E05374">
      <w:numFmt w:val="bullet"/>
      <w:lvlText w:val="•"/>
      <w:lvlJc w:val="left"/>
      <w:pPr>
        <w:ind w:left="2875" w:hanging="358"/>
      </w:pPr>
      <w:rPr>
        <w:rFonts w:hint="default"/>
      </w:rPr>
    </w:lvl>
    <w:lvl w:ilvl="4" w:tplc="FB406AC6">
      <w:numFmt w:val="bullet"/>
      <w:lvlText w:val="•"/>
      <w:lvlJc w:val="left"/>
      <w:pPr>
        <w:ind w:left="3794" w:hanging="358"/>
      </w:pPr>
      <w:rPr>
        <w:rFonts w:hint="default"/>
      </w:rPr>
    </w:lvl>
    <w:lvl w:ilvl="5" w:tplc="B16ADAEC">
      <w:numFmt w:val="bullet"/>
      <w:lvlText w:val="•"/>
      <w:lvlJc w:val="left"/>
      <w:pPr>
        <w:ind w:left="4713" w:hanging="358"/>
      </w:pPr>
      <w:rPr>
        <w:rFonts w:hint="default"/>
      </w:rPr>
    </w:lvl>
    <w:lvl w:ilvl="6" w:tplc="11CC40A6">
      <w:numFmt w:val="bullet"/>
      <w:lvlText w:val="•"/>
      <w:lvlJc w:val="left"/>
      <w:pPr>
        <w:ind w:left="5631" w:hanging="358"/>
      </w:pPr>
      <w:rPr>
        <w:rFonts w:hint="default"/>
      </w:rPr>
    </w:lvl>
    <w:lvl w:ilvl="7" w:tplc="94D2D220">
      <w:numFmt w:val="bullet"/>
      <w:lvlText w:val="•"/>
      <w:lvlJc w:val="left"/>
      <w:pPr>
        <w:ind w:left="6550" w:hanging="358"/>
      </w:pPr>
      <w:rPr>
        <w:rFonts w:hint="default"/>
      </w:rPr>
    </w:lvl>
    <w:lvl w:ilvl="8" w:tplc="B3E01550">
      <w:numFmt w:val="bullet"/>
      <w:lvlText w:val="•"/>
      <w:lvlJc w:val="left"/>
      <w:pPr>
        <w:ind w:left="7469" w:hanging="358"/>
      </w:pPr>
      <w:rPr>
        <w:rFonts w:hint="default"/>
      </w:rPr>
    </w:lvl>
  </w:abstractNum>
  <w:abstractNum w:abstractNumId="53" w15:restartNumberingAfterBreak="0">
    <w:nsid w:val="50190FA4"/>
    <w:multiLevelType w:val="hybridMultilevel"/>
    <w:tmpl w:val="98D6D0D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4" w15:restartNumberingAfterBreak="0">
    <w:nsid w:val="54E63604"/>
    <w:multiLevelType w:val="hybridMultilevel"/>
    <w:tmpl w:val="D144BE58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5" w15:restartNumberingAfterBreak="0">
    <w:nsid w:val="557D756D"/>
    <w:multiLevelType w:val="hybridMultilevel"/>
    <w:tmpl w:val="AFB2E364"/>
    <w:lvl w:ilvl="0" w:tplc="F51CEF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5F43B65"/>
    <w:multiLevelType w:val="hybridMultilevel"/>
    <w:tmpl w:val="2188BD64"/>
    <w:lvl w:ilvl="0" w:tplc="3A2859C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78B38AA"/>
    <w:multiLevelType w:val="hybridMultilevel"/>
    <w:tmpl w:val="34D2DD5A"/>
    <w:lvl w:ilvl="0" w:tplc="F772792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584C2735"/>
    <w:multiLevelType w:val="hybridMultilevel"/>
    <w:tmpl w:val="687E12AE"/>
    <w:lvl w:ilvl="0" w:tplc="24C2A67C">
      <w:start w:val="1"/>
      <w:numFmt w:val="lowerLetter"/>
      <w:lvlText w:val="%1)"/>
      <w:lvlJc w:val="left"/>
      <w:pPr>
        <w:ind w:left="-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94" w:hanging="360"/>
      </w:pPr>
    </w:lvl>
    <w:lvl w:ilvl="2" w:tplc="0415001B" w:tentative="1">
      <w:start w:val="1"/>
      <w:numFmt w:val="lowerRoman"/>
      <w:lvlText w:val="%3."/>
      <w:lvlJc w:val="right"/>
      <w:pPr>
        <w:ind w:left="1414" w:hanging="180"/>
      </w:pPr>
    </w:lvl>
    <w:lvl w:ilvl="3" w:tplc="0415000F" w:tentative="1">
      <w:start w:val="1"/>
      <w:numFmt w:val="decimal"/>
      <w:lvlText w:val="%4."/>
      <w:lvlJc w:val="left"/>
      <w:pPr>
        <w:ind w:left="2134" w:hanging="360"/>
      </w:pPr>
    </w:lvl>
    <w:lvl w:ilvl="4" w:tplc="04150019" w:tentative="1">
      <w:start w:val="1"/>
      <w:numFmt w:val="lowerLetter"/>
      <w:lvlText w:val="%5."/>
      <w:lvlJc w:val="left"/>
      <w:pPr>
        <w:ind w:left="2854" w:hanging="360"/>
      </w:pPr>
    </w:lvl>
    <w:lvl w:ilvl="5" w:tplc="0415001B" w:tentative="1">
      <w:start w:val="1"/>
      <w:numFmt w:val="lowerRoman"/>
      <w:lvlText w:val="%6."/>
      <w:lvlJc w:val="right"/>
      <w:pPr>
        <w:ind w:left="3574" w:hanging="180"/>
      </w:pPr>
    </w:lvl>
    <w:lvl w:ilvl="6" w:tplc="0415000F" w:tentative="1">
      <w:start w:val="1"/>
      <w:numFmt w:val="decimal"/>
      <w:lvlText w:val="%7."/>
      <w:lvlJc w:val="left"/>
      <w:pPr>
        <w:ind w:left="4294" w:hanging="360"/>
      </w:pPr>
    </w:lvl>
    <w:lvl w:ilvl="7" w:tplc="04150019" w:tentative="1">
      <w:start w:val="1"/>
      <w:numFmt w:val="lowerLetter"/>
      <w:lvlText w:val="%8."/>
      <w:lvlJc w:val="left"/>
      <w:pPr>
        <w:ind w:left="5014" w:hanging="360"/>
      </w:pPr>
    </w:lvl>
    <w:lvl w:ilvl="8" w:tplc="0415001B" w:tentative="1">
      <w:start w:val="1"/>
      <w:numFmt w:val="lowerRoman"/>
      <w:lvlText w:val="%9."/>
      <w:lvlJc w:val="right"/>
      <w:pPr>
        <w:ind w:left="5734" w:hanging="180"/>
      </w:pPr>
    </w:lvl>
  </w:abstractNum>
  <w:abstractNum w:abstractNumId="59" w15:restartNumberingAfterBreak="0">
    <w:nsid w:val="5BAB7EB6"/>
    <w:multiLevelType w:val="hybridMultilevel"/>
    <w:tmpl w:val="FEBC40F6"/>
    <w:lvl w:ilvl="0" w:tplc="04150017">
      <w:start w:val="1"/>
      <w:numFmt w:val="lowerLetter"/>
      <w:lvlText w:val="%1)"/>
      <w:lvlJc w:val="left"/>
      <w:pPr>
        <w:ind w:left="1530" w:hanging="360"/>
      </w:pPr>
    </w:lvl>
    <w:lvl w:ilvl="1" w:tplc="04150019" w:tentative="1">
      <w:start w:val="1"/>
      <w:numFmt w:val="lowerLetter"/>
      <w:lvlText w:val="%2."/>
      <w:lvlJc w:val="left"/>
      <w:pPr>
        <w:ind w:left="2250" w:hanging="360"/>
      </w:pPr>
    </w:lvl>
    <w:lvl w:ilvl="2" w:tplc="0415001B" w:tentative="1">
      <w:start w:val="1"/>
      <w:numFmt w:val="lowerRoman"/>
      <w:lvlText w:val="%3."/>
      <w:lvlJc w:val="right"/>
      <w:pPr>
        <w:ind w:left="2970" w:hanging="180"/>
      </w:pPr>
    </w:lvl>
    <w:lvl w:ilvl="3" w:tplc="0415000F" w:tentative="1">
      <w:start w:val="1"/>
      <w:numFmt w:val="decimal"/>
      <w:lvlText w:val="%4."/>
      <w:lvlJc w:val="left"/>
      <w:pPr>
        <w:ind w:left="3690" w:hanging="360"/>
      </w:pPr>
    </w:lvl>
    <w:lvl w:ilvl="4" w:tplc="04150019" w:tentative="1">
      <w:start w:val="1"/>
      <w:numFmt w:val="lowerLetter"/>
      <w:lvlText w:val="%5."/>
      <w:lvlJc w:val="left"/>
      <w:pPr>
        <w:ind w:left="4410" w:hanging="360"/>
      </w:pPr>
    </w:lvl>
    <w:lvl w:ilvl="5" w:tplc="0415001B" w:tentative="1">
      <w:start w:val="1"/>
      <w:numFmt w:val="lowerRoman"/>
      <w:lvlText w:val="%6."/>
      <w:lvlJc w:val="right"/>
      <w:pPr>
        <w:ind w:left="5130" w:hanging="180"/>
      </w:pPr>
    </w:lvl>
    <w:lvl w:ilvl="6" w:tplc="0415000F" w:tentative="1">
      <w:start w:val="1"/>
      <w:numFmt w:val="decimal"/>
      <w:lvlText w:val="%7."/>
      <w:lvlJc w:val="left"/>
      <w:pPr>
        <w:ind w:left="5850" w:hanging="360"/>
      </w:pPr>
    </w:lvl>
    <w:lvl w:ilvl="7" w:tplc="04150019" w:tentative="1">
      <w:start w:val="1"/>
      <w:numFmt w:val="lowerLetter"/>
      <w:lvlText w:val="%8."/>
      <w:lvlJc w:val="left"/>
      <w:pPr>
        <w:ind w:left="6570" w:hanging="360"/>
      </w:pPr>
    </w:lvl>
    <w:lvl w:ilvl="8" w:tplc="0415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60" w15:restartNumberingAfterBreak="0">
    <w:nsid w:val="5BAD4048"/>
    <w:multiLevelType w:val="hybridMultilevel"/>
    <w:tmpl w:val="3A94A754"/>
    <w:lvl w:ilvl="0" w:tplc="0415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1" w15:restartNumberingAfterBreak="0">
    <w:nsid w:val="60963425"/>
    <w:multiLevelType w:val="hybridMultilevel"/>
    <w:tmpl w:val="88524750"/>
    <w:lvl w:ilvl="0" w:tplc="A27E40C0">
      <w:start w:val="1"/>
      <w:numFmt w:val="decimal"/>
      <w:lvlText w:val="%1."/>
      <w:lvlJc w:val="left"/>
      <w:pPr>
        <w:ind w:left="4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6" w:hanging="360"/>
      </w:pPr>
    </w:lvl>
    <w:lvl w:ilvl="2" w:tplc="0415001B" w:tentative="1">
      <w:start w:val="1"/>
      <w:numFmt w:val="lowerRoman"/>
      <w:lvlText w:val="%3."/>
      <w:lvlJc w:val="right"/>
      <w:pPr>
        <w:ind w:left="1916" w:hanging="180"/>
      </w:pPr>
    </w:lvl>
    <w:lvl w:ilvl="3" w:tplc="0415000F" w:tentative="1">
      <w:start w:val="1"/>
      <w:numFmt w:val="decimal"/>
      <w:lvlText w:val="%4."/>
      <w:lvlJc w:val="left"/>
      <w:pPr>
        <w:ind w:left="2636" w:hanging="360"/>
      </w:pPr>
    </w:lvl>
    <w:lvl w:ilvl="4" w:tplc="04150019" w:tentative="1">
      <w:start w:val="1"/>
      <w:numFmt w:val="lowerLetter"/>
      <w:lvlText w:val="%5."/>
      <w:lvlJc w:val="left"/>
      <w:pPr>
        <w:ind w:left="3356" w:hanging="360"/>
      </w:pPr>
    </w:lvl>
    <w:lvl w:ilvl="5" w:tplc="0415001B" w:tentative="1">
      <w:start w:val="1"/>
      <w:numFmt w:val="lowerRoman"/>
      <w:lvlText w:val="%6."/>
      <w:lvlJc w:val="right"/>
      <w:pPr>
        <w:ind w:left="4076" w:hanging="180"/>
      </w:pPr>
    </w:lvl>
    <w:lvl w:ilvl="6" w:tplc="0415000F" w:tentative="1">
      <w:start w:val="1"/>
      <w:numFmt w:val="decimal"/>
      <w:lvlText w:val="%7."/>
      <w:lvlJc w:val="left"/>
      <w:pPr>
        <w:ind w:left="4796" w:hanging="360"/>
      </w:pPr>
    </w:lvl>
    <w:lvl w:ilvl="7" w:tplc="04150019" w:tentative="1">
      <w:start w:val="1"/>
      <w:numFmt w:val="lowerLetter"/>
      <w:lvlText w:val="%8."/>
      <w:lvlJc w:val="left"/>
      <w:pPr>
        <w:ind w:left="5516" w:hanging="360"/>
      </w:pPr>
    </w:lvl>
    <w:lvl w:ilvl="8" w:tplc="0415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62" w15:restartNumberingAfterBreak="0">
    <w:nsid w:val="61A8275B"/>
    <w:multiLevelType w:val="hybridMultilevel"/>
    <w:tmpl w:val="26863BF4"/>
    <w:lvl w:ilvl="0" w:tplc="C28C0396">
      <w:start w:val="1"/>
      <w:numFmt w:val="lowerLetter"/>
      <w:lvlText w:val="%1)"/>
      <w:lvlJc w:val="left"/>
      <w:pPr>
        <w:tabs>
          <w:tab w:val="num" w:pos="700"/>
        </w:tabs>
        <w:ind w:left="680" w:hanging="340"/>
      </w:pPr>
      <w:rPr>
        <w:rFonts w:ascii="Times New Roman" w:hAnsi="Times New Roman" w:hint="default"/>
        <w:b w:val="0"/>
        <w:i w:val="0"/>
        <w:sz w:val="24"/>
      </w:rPr>
    </w:lvl>
    <w:lvl w:ilvl="1" w:tplc="8E70F258">
      <w:start w:val="1"/>
      <w:numFmt w:val="decimal"/>
      <w:lvlText w:val="%2)"/>
      <w:lvlJc w:val="left"/>
      <w:pPr>
        <w:tabs>
          <w:tab w:val="num" w:pos="700"/>
        </w:tabs>
        <w:ind w:left="680" w:hanging="340"/>
      </w:pPr>
      <w:rPr>
        <w:rFonts w:ascii="Times New Roman" w:hAnsi="Times New Roman" w:hint="default"/>
        <w:b w:val="0"/>
        <w:i w:val="0"/>
        <w:sz w:val="24"/>
      </w:rPr>
    </w:lvl>
    <w:lvl w:ilvl="2" w:tplc="CD8C2B1E">
      <w:start w:val="1"/>
      <w:numFmt w:val="lowerLetter"/>
      <w:lvlText w:val="%3)"/>
      <w:lvlJc w:val="left"/>
      <w:pPr>
        <w:tabs>
          <w:tab w:val="num" w:pos="1077"/>
        </w:tabs>
        <w:ind w:left="1077" w:hanging="397"/>
      </w:pPr>
      <w:rPr>
        <w:rFonts w:ascii="Times New Roman" w:hAnsi="Times New Roman" w:hint="default"/>
        <w:b w:val="0"/>
        <w:i w:val="0"/>
        <w:sz w:val="24"/>
      </w:rPr>
    </w:lvl>
    <w:lvl w:ilvl="3" w:tplc="8D520250">
      <w:start w:val="1"/>
      <w:numFmt w:val="lowerLetter"/>
      <w:lvlText w:val="%4)"/>
      <w:lvlJc w:val="left"/>
      <w:pPr>
        <w:tabs>
          <w:tab w:val="num" w:pos="1077"/>
        </w:tabs>
        <w:ind w:left="1077" w:hanging="397"/>
      </w:pPr>
      <w:rPr>
        <w:rFonts w:hint="default"/>
        <w:b w:val="0"/>
        <w:i w:val="0"/>
        <w:sz w:val="24"/>
      </w:rPr>
    </w:lvl>
    <w:lvl w:ilvl="4" w:tplc="20E43458">
      <w:start w:val="1"/>
      <w:numFmt w:val="bullet"/>
      <w:lvlText w:val=""/>
      <w:lvlJc w:val="left"/>
      <w:pPr>
        <w:tabs>
          <w:tab w:val="num" w:pos="1077"/>
        </w:tabs>
        <w:ind w:left="1077" w:hanging="397"/>
      </w:pPr>
      <w:rPr>
        <w:rFonts w:ascii="Symbol" w:hAnsi="Symbol" w:hint="default"/>
        <w:sz w:val="2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63" w15:restartNumberingAfterBreak="0">
    <w:nsid w:val="6BD227CC"/>
    <w:multiLevelType w:val="hybridMultilevel"/>
    <w:tmpl w:val="1326ED20"/>
    <w:lvl w:ilvl="0" w:tplc="7AA2125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8E70F258">
      <w:start w:val="1"/>
      <w:numFmt w:val="decimal"/>
      <w:lvlText w:val="%2)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CD8C2B1E">
      <w:start w:val="1"/>
      <w:numFmt w:val="lowerLetter"/>
      <w:lvlText w:val="%3)"/>
      <w:lvlJc w:val="left"/>
      <w:pPr>
        <w:tabs>
          <w:tab w:val="num" w:pos="737"/>
        </w:tabs>
        <w:ind w:left="737" w:hanging="397"/>
      </w:pPr>
      <w:rPr>
        <w:rFonts w:ascii="Times New Roman" w:hAnsi="Times New Roman" w:hint="default"/>
        <w:b w:val="0"/>
        <w:i w:val="0"/>
        <w:sz w:val="24"/>
      </w:rPr>
    </w:lvl>
    <w:lvl w:ilvl="3" w:tplc="8D520250">
      <w:start w:val="1"/>
      <w:numFmt w:val="lowerLetter"/>
      <w:lvlText w:val="%4)"/>
      <w:lvlJc w:val="left"/>
      <w:pPr>
        <w:tabs>
          <w:tab w:val="num" w:pos="737"/>
        </w:tabs>
        <w:ind w:left="737" w:hanging="397"/>
      </w:pPr>
      <w:rPr>
        <w:rFonts w:hint="default"/>
        <w:b w:val="0"/>
        <w:i w:val="0"/>
        <w:sz w:val="24"/>
      </w:rPr>
    </w:lvl>
    <w:lvl w:ilvl="4" w:tplc="20E43458">
      <w:start w:val="1"/>
      <w:numFmt w:val="bullet"/>
      <w:lvlText w:val=""/>
      <w:lvlJc w:val="left"/>
      <w:pPr>
        <w:tabs>
          <w:tab w:val="num" w:pos="737"/>
        </w:tabs>
        <w:ind w:left="737" w:hanging="397"/>
      </w:pPr>
      <w:rPr>
        <w:rFonts w:ascii="Symbol" w:hAnsi="Symbol" w:hint="default"/>
        <w:sz w:val="2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FCB0D97"/>
    <w:multiLevelType w:val="hybridMultilevel"/>
    <w:tmpl w:val="0674D77A"/>
    <w:lvl w:ilvl="0" w:tplc="2014EB7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5" w15:restartNumberingAfterBreak="0">
    <w:nsid w:val="6FFF6BA1"/>
    <w:multiLevelType w:val="hybridMultilevel"/>
    <w:tmpl w:val="03A636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E0CD06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7160E5A6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3B940F9"/>
    <w:multiLevelType w:val="hybridMultilevel"/>
    <w:tmpl w:val="A69AEB82"/>
    <w:lvl w:ilvl="0" w:tplc="71D67A28">
      <w:start w:val="1"/>
      <w:numFmt w:val="decimal"/>
      <w:lvlText w:val="%1."/>
      <w:lvlJc w:val="left"/>
      <w:pPr>
        <w:ind w:left="116" w:hanging="250"/>
      </w:pPr>
      <w:rPr>
        <w:rFonts w:ascii="Calibri" w:eastAsia="Calibri" w:hAnsi="Calibri" w:cs="Calibri" w:hint="default"/>
        <w:w w:val="100"/>
        <w:sz w:val="24"/>
        <w:szCs w:val="24"/>
      </w:rPr>
    </w:lvl>
    <w:lvl w:ilvl="1" w:tplc="B6AA4EA4">
      <w:start w:val="1"/>
      <w:numFmt w:val="decimal"/>
      <w:lvlText w:val="(%2)"/>
      <w:lvlJc w:val="left"/>
      <w:pPr>
        <w:ind w:left="824" w:hanging="567"/>
      </w:pPr>
      <w:rPr>
        <w:rFonts w:ascii="Cambria" w:eastAsia="Cambria" w:hAnsi="Cambria" w:cs="Cambria" w:hint="default"/>
        <w:spacing w:val="-13"/>
        <w:w w:val="99"/>
        <w:sz w:val="24"/>
        <w:szCs w:val="24"/>
      </w:rPr>
    </w:lvl>
    <w:lvl w:ilvl="2" w:tplc="40069BD4">
      <w:numFmt w:val="bullet"/>
      <w:lvlText w:val="•"/>
      <w:lvlJc w:val="left"/>
      <w:pPr>
        <w:ind w:left="1762" w:hanging="567"/>
      </w:pPr>
      <w:rPr>
        <w:rFonts w:hint="default"/>
      </w:rPr>
    </w:lvl>
    <w:lvl w:ilvl="3" w:tplc="B868E7D6">
      <w:numFmt w:val="bullet"/>
      <w:lvlText w:val="•"/>
      <w:lvlJc w:val="left"/>
      <w:pPr>
        <w:ind w:left="2705" w:hanging="567"/>
      </w:pPr>
      <w:rPr>
        <w:rFonts w:hint="default"/>
      </w:rPr>
    </w:lvl>
    <w:lvl w:ilvl="4" w:tplc="BF7A53E0">
      <w:numFmt w:val="bullet"/>
      <w:lvlText w:val="•"/>
      <w:lvlJc w:val="left"/>
      <w:pPr>
        <w:ind w:left="3648" w:hanging="567"/>
      </w:pPr>
      <w:rPr>
        <w:rFonts w:hint="default"/>
      </w:rPr>
    </w:lvl>
    <w:lvl w:ilvl="5" w:tplc="29A89106">
      <w:numFmt w:val="bullet"/>
      <w:lvlText w:val="•"/>
      <w:lvlJc w:val="left"/>
      <w:pPr>
        <w:ind w:left="4591" w:hanging="567"/>
      </w:pPr>
      <w:rPr>
        <w:rFonts w:hint="default"/>
      </w:rPr>
    </w:lvl>
    <w:lvl w:ilvl="6" w:tplc="FDB809EE">
      <w:numFmt w:val="bullet"/>
      <w:lvlText w:val="•"/>
      <w:lvlJc w:val="left"/>
      <w:pPr>
        <w:ind w:left="5534" w:hanging="567"/>
      </w:pPr>
      <w:rPr>
        <w:rFonts w:hint="default"/>
      </w:rPr>
    </w:lvl>
    <w:lvl w:ilvl="7" w:tplc="55BEAC82">
      <w:numFmt w:val="bullet"/>
      <w:lvlText w:val="•"/>
      <w:lvlJc w:val="left"/>
      <w:pPr>
        <w:ind w:left="6477" w:hanging="567"/>
      </w:pPr>
      <w:rPr>
        <w:rFonts w:hint="default"/>
      </w:rPr>
    </w:lvl>
    <w:lvl w:ilvl="8" w:tplc="8E1419A6">
      <w:numFmt w:val="bullet"/>
      <w:lvlText w:val="•"/>
      <w:lvlJc w:val="left"/>
      <w:pPr>
        <w:ind w:left="7420" w:hanging="567"/>
      </w:pPr>
      <w:rPr>
        <w:rFonts w:hint="default"/>
      </w:rPr>
    </w:lvl>
  </w:abstractNum>
  <w:abstractNum w:abstractNumId="67" w15:restartNumberingAfterBreak="0">
    <w:nsid w:val="74E83A8C"/>
    <w:multiLevelType w:val="hybridMultilevel"/>
    <w:tmpl w:val="A21EF2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9741B4D"/>
    <w:multiLevelType w:val="hybridMultilevel"/>
    <w:tmpl w:val="02A6DB24"/>
    <w:lvl w:ilvl="0" w:tplc="924C0D6E">
      <w:start w:val="1"/>
      <w:numFmt w:val="decimal"/>
      <w:lvlText w:val="%1)"/>
      <w:lvlJc w:val="left"/>
      <w:pPr>
        <w:ind w:left="399" w:hanging="284"/>
      </w:pPr>
      <w:rPr>
        <w:rFonts w:ascii="Calibri" w:eastAsia="Calibri" w:hAnsi="Calibri" w:cs="Calibri" w:hint="default"/>
        <w:spacing w:val="-27"/>
        <w:w w:val="99"/>
        <w:sz w:val="24"/>
        <w:szCs w:val="24"/>
      </w:rPr>
    </w:lvl>
    <w:lvl w:ilvl="1" w:tplc="A0069C62">
      <w:numFmt w:val="bullet"/>
      <w:lvlText w:val="•"/>
      <w:lvlJc w:val="left"/>
      <w:pPr>
        <w:ind w:left="1290" w:hanging="284"/>
      </w:pPr>
      <w:rPr>
        <w:rFonts w:hint="default"/>
      </w:rPr>
    </w:lvl>
    <w:lvl w:ilvl="2" w:tplc="08E6A600">
      <w:numFmt w:val="bullet"/>
      <w:lvlText w:val="•"/>
      <w:lvlJc w:val="left"/>
      <w:pPr>
        <w:ind w:left="2181" w:hanging="284"/>
      </w:pPr>
      <w:rPr>
        <w:rFonts w:hint="default"/>
      </w:rPr>
    </w:lvl>
    <w:lvl w:ilvl="3" w:tplc="D938DC0E">
      <w:numFmt w:val="bullet"/>
      <w:lvlText w:val="•"/>
      <w:lvlJc w:val="left"/>
      <w:pPr>
        <w:ind w:left="3071" w:hanging="284"/>
      </w:pPr>
      <w:rPr>
        <w:rFonts w:hint="default"/>
      </w:rPr>
    </w:lvl>
    <w:lvl w:ilvl="4" w:tplc="B40E1B50">
      <w:numFmt w:val="bullet"/>
      <w:lvlText w:val="•"/>
      <w:lvlJc w:val="left"/>
      <w:pPr>
        <w:ind w:left="3962" w:hanging="284"/>
      </w:pPr>
      <w:rPr>
        <w:rFonts w:hint="default"/>
      </w:rPr>
    </w:lvl>
    <w:lvl w:ilvl="5" w:tplc="0D76C7A0">
      <w:numFmt w:val="bullet"/>
      <w:lvlText w:val="•"/>
      <w:lvlJc w:val="left"/>
      <w:pPr>
        <w:ind w:left="4853" w:hanging="284"/>
      </w:pPr>
      <w:rPr>
        <w:rFonts w:hint="default"/>
      </w:rPr>
    </w:lvl>
    <w:lvl w:ilvl="6" w:tplc="025CE4EE">
      <w:numFmt w:val="bullet"/>
      <w:lvlText w:val="•"/>
      <w:lvlJc w:val="left"/>
      <w:pPr>
        <w:ind w:left="5743" w:hanging="284"/>
      </w:pPr>
      <w:rPr>
        <w:rFonts w:hint="default"/>
      </w:rPr>
    </w:lvl>
    <w:lvl w:ilvl="7" w:tplc="388A76D8">
      <w:numFmt w:val="bullet"/>
      <w:lvlText w:val="•"/>
      <w:lvlJc w:val="left"/>
      <w:pPr>
        <w:ind w:left="6634" w:hanging="284"/>
      </w:pPr>
      <w:rPr>
        <w:rFonts w:hint="default"/>
      </w:rPr>
    </w:lvl>
    <w:lvl w:ilvl="8" w:tplc="970E5A26">
      <w:numFmt w:val="bullet"/>
      <w:lvlText w:val="•"/>
      <w:lvlJc w:val="left"/>
      <w:pPr>
        <w:ind w:left="7525" w:hanging="284"/>
      </w:pPr>
      <w:rPr>
        <w:rFonts w:hint="default"/>
      </w:rPr>
    </w:lvl>
  </w:abstractNum>
  <w:abstractNum w:abstractNumId="69" w15:restartNumberingAfterBreak="0">
    <w:nsid w:val="7D527E24"/>
    <w:multiLevelType w:val="hybridMultilevel"/>
    <w:tmpl w:val="FF50374E"/>
    <w:lvl w:ilvl="0" w:tplc="13445E32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0" w15:restartNumberingAfterBreak="0">
    <w:nsid w:val="7EF14553"/>
    <w:multiLevelType w:val="hybridMultilevel"/>
    <w:tmpl w:val="AC663D06"/>
    <w:lvl w:ilvl="0" w:tplc="C28C0396">
      <w:start w:val="1"/>
      <w:numFmt w:val="lowerLetter"/>
      <w:lvlText w:val="%1)"/>
      <w:lvlJc w:val="left"/>
      <w:pPr>
        <w:tabs>
          <w:tab w:val="num" w:pos="700"/>
        </w:tabs>
        <w:ind w:left="680" w:hanging="340"/>
      </w:pPr>
      <w:rPr>
        <w:rFonts w:ascii="Times New Roman" w:hAnsi="Times New Roman" w:hint="default"/>
        <w:b w:val="0"/>
        <w:i w:val="0"/>
        <w:sz w:val="24"/>
      </w:rPr>
    </w:lvl>
    <w:lvl w:ilvl="1" w:tplc="8E70F258">
      <w:start w:val="1"/>
      <w:numFmt w:val="decimal"/>
      <w:lvlText w:val="%2)"/>
      <w:lvlJc w:val="left"/>
      <w:pPr>
        <w:tabs>
          <w:tab w:val="num" w:pos="700"/>
        </w:tabs>
        <w:ind w:left="680" w:hanging="340"/>
      </w:pPr>
      <w:rPr>
        <w:rFonts w:ascii="Times New Roman" w:hAnsi="Times New Roman" w:hint="default"/>
        <w:b w:val="0"/>
        <w:i w:val="0"/>
        <w:sz w:val="24"/>
      </w:rPr>
    </w:lvl>
    <w:lvl w:ilvl="2" w:tplc="CD8C2B1E">
      <w:start w:val="1"/>
      <w:numFmt w:val="lowerLetter"/>
      <w:lvlText w:val="%3)"/>
      <w:lvlJc w:val="left"/>
      <w:pPr>
        <w:tabs>
          <w:tab w:val="num" w:pos="1077"/>
        </w:tabs>
        <w:ind w:left="1077" w:hanging="397"/>
      </w:pPr>
      <w:rPr>
        <w:rFonts w:ascii="Times New Roman" w:hAnsi="Times New Roman" w:hint="default"/>
        <w:b w:val="0"/>
        <w:i w:val="0"/>
        <w:sz w:val="24"/>
      </w:rPr>
    </w:lvl>
    <w:lvl w:ilvl="3" w:tplc="8D520250">
      <w:start w:val="1"/>
      <w:numFmt w:val="lowerLetter"/>
      <w:lvlText w:val="%4)"/>
      <w:lvlJc w:val="left"/>
      <w:pPr>
        <w:tabs>
          <w:tab w:val="num" w:pos="1077"/>
        </w:tabs>
        <w:ind w:left="1077" w:hanging="397"/>
      </w:pPr>
      <w:rPr>
        <w:rFonts w:hint="default"/>
        <w:b w:val="0"/>
        <w:i w:val="0"/>
        <w:sz w:val="24"/>
      </w:rPr>
    </w:lvl>
    <w:lvl w:ilvl="4" w:tplc="20E43458">
      <w:start w:val="1"/>
      <w:numFmt w:val="bullet"/>
      <w:lvlText w:val=""/>
      <w:lvlJc w:val="left"/>
      <w:pPr>
        <w:tabs>
          <w:tab w:val="num" w:pos="1077"/>
        </w:tabs>
        <w:ind w:left="1077" w:hanging="397"/>
      </w:pPr>
      <w:rPr>
        <w:rFonts w:ascii="Symbol" w:hAnsi="Symbol" w:hint="default"/>
        <w:sz w:val="2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71" w15:restartNumberingAfterBreak="0">
    <w:nsid w:val="7F9261C3"/>
    <w:multiLevelType w:val="multilevel"/>
    <w:tmpl w:val="60BED470"/>
    <w:lvl w:ilvl="0">
      <w:start w:val="1"/>
      <w:numFmt w:val="decimal"/>
      <w:lvlText w:val="%1."/>
      <w:lvlJc w:val="left"/>
      <w:pPr>
        <w:ind w:left="116" w:hanging="238"/>
      </w:pPr>
      <w:rPr>
        <w:rFonts w:ascii="Calibri" w:eastAsia="Calibri" w:hAnsi="Calibri" w:cs="Calibri"/>
        <w:w w:val="99"/>
        <w:sz w:val="24"/>
        <w:szCs w:val="24"/>
      </w:rPr>
    </w:lvl>
    <w:lvl w:ilvl="1">
      <w:start w:val="1"/>
      <w:numFmt w:val="lowerLetter"/>
      <w:lvlText w:val="%2)"/>
      <w:lvlJc w:val="left"/>
      <w:pPr>
        <w:ind w:left="682" w:hanging="243"/>
      </w:pPr>
      <w:rPr>
        <w:rFonts w:ascii="Calibri" w:eastAsia="Calibri" w:hAnsi="Calibri" w:cs="Calibri" w:hint="default"/>
        <w:w w:val="99"/>
        <w:sz w:val="24"/>
        <w:szCs w:val="24"/>
      </w:rPr>
    </w:lvl>
    <w:lvl w:ilvl="2">
      <w:start w:val="1"/>
      <w:numFmt w:val="decimal"/>
      <w:lvlText w:val="%2.%3)"/>
      <w:lvlJc w:val="left"/>
      <w:pPr>
        <w:ind w:left="1249" w:hanging="449"/>
      </w:pPr>
      <w:rPr>
        <w:rFonts w:ascii="Calibri" w:eastAsia="Calibri" w:hAnsi="Calibri" w:cs="Calibri" w:hint="default"/>
        <w:w w:val="99"/>
        <w:sz w:val="24"/>
        <w:szCs w:val="24"/>
      </w:rPr>
    </w:lvl>
    <w:lvl w:ilvl="3">
      <w:numFmt w:val="bullet"/>
      <w:lvlText w:val="•"/>
      <w:lvlJc w:val="left"/>
      <w:pPr>
        <w:ind w:left="1240" w:hanging="449"/>
      </w:pPr>
      <w:rPr>
        <w:rFonts w:hint="default"/>
      </w:rPr>
    </w:lvl>
    <w:lvl w:ilvl="4">
      <w:numFmt w:val="bullet"/>
      <w:lvlText w:val="•"/>
      <w:lvlJc w:val="left"/>
      <w:pPr>
        <w:ind w:left="2392" w:hanging="449"/>
      </w:pPr>
      <w:rPr>
        <w:rFonts w:hint="default"/>
      </w:rPr>
    </w:lvl>
    <w:lvl w:ilvl="5">
      <w:numFmt w:val="bullet"/>
      <w:lvlText w:val="•"/>
      <w:lvlJc w:val="left"/>
      <w:pPr>
        <w:ind w:left="3544" w:hanging="449"/>
      </w:pPr>
      <w:rPr>
        <w:rFonts w:hint="default"/>
      </w:rPr>
    </w:lvl>
    <w:lvl w:ilvl="6">
      <w:numFmt w:val="bullet"/>
      <w:lvlText w:val="•"/>
      <w:lvlJc w:val="left"/>
      <w:pPr>
        <w:ind w:left="4697" w:hanging="449"/>
      </w:pPr>
      <w:rPr>
        <w:rFonts w:hint="default"/>
      </w:rPr>
    </w:lvl>
    <w:lvl w:ilvl="7">
      <w:numFmt w:val="bullet"/>
      <w:lvlText w:val="•"/>
      <w:lvlJc w:val="left"/>
      <w:pPr>
        <w:ind w:left="5849" w:hanging="449"/>
      </w:pPr>
      <w:rPr>
        <w:rFonts w:hint="default"/>
      </w:rPr>
    </w:lvl>
    <w:lvl w:ilvl="8">
      <w:numFmt w:val="bullet"/>
      <w:lvlText w:val="•"/>
      <w:lvlJc w:val="left"/>
      <w:pPr>
        <w:ind w:left="7001" w:hanging="449"/>
      </w:pPr>
      <w:rPr>
        <w:rFonts w:hint="default"/>
      </w:rPr>
    </w:lvl>
  </w:abstractNum>
  <w:num w:numId="1" w16cid:durableId="2101749695">
    <w:abstractNumId w:val="28"/>
  </w:num>
  <w:num w:numId="2" w16cid:durableId="154035267">
    <w:abstractNumId w:val="16"/>
  </w:num>
  <w:num w:numId="3" w16cid:durableId="2058965015">
    <w:abstractNumId w:val="65"/>
  </w:num>
  <w:num w:numId="4" w16cid:durableId="1606695221">
    <w:abstractNumId w:val="32"/>
  </w:num>
  <w:num w:numId="5" w16cid:durableId="1193417742">
    <w:abstractNumId w:val="34"/>
  </w:num>
  <w:num w:numId="6" w16cid:durableId="584653801">
    <w:abstractNumId w:val="55"/>
  </w:num>
  <w:num w:numId="7" w16cid:durableId="1105806181">
    <w:abstractNumId w:val="42"/>
  </w:num>
  <w:num w:numId="8" w16cid:durableId="1006178740">
    <w:abstractNumId w:val="31"/>
  </w:num>
  <w:num w:numId="9" w16cid:durableId="1321034199">
    <w:abstractNumId w:val="67"/>
  </w:num>
  <w:num w:numId="10" w16cid:durableId="1777676230">
    <w:abstractNumId w:val="38"/>
  </w:num>
  <w:num w:numId="11" w16cid:durableId="2097168329">
    <w:abstractNumId w:val="54"/>
  </w:num>
  <w:num w:numId="12" w16cid:durableId="1162428711">
    <w:abstractNumId w:val="53"/>
  </w:num>
  <w:num w:numId="13" w16cid:durableId="188378560">
    <w:abstractNumId w:val="14"/>
  </w:num>
  <w:num w:numId="14" w16cid:durableId="587621179">
    <w:abstractNumId w:val="60"/>
  </w:num>
  <w:num w:numId="15" w16cid:durableId="1706280">
    <w:abstractNumId w:val="51"/>
  </w:num>
  <w:num w:numId="16" w16cid:durableId="1617910035">
    <w:abstractNumId w:val="24"/>
  </w:num>
  <w:num w:numId="17" w16cid:durableId="1162115209">
    <w:abstractNumId w:val="30"/>
  </w:num>
  <w:num w:numId="18" w16cid:durableId="2092965839">
    <w:abstractNumId w:val="1"/>
  </w:num>
  <w:num w:numId="19" w16cid:durableId="1433472425">
    <w:abstractNumId w:val="56"/>
  </w:num>
  <w:num w:numId="20" w16cid:durableId="438572295">
    <w:abstractNumId w:val="47"/>
  </w:num>
  <w:num w:numId="21" w16cid:durableId="1740710149">
    <w:abstractNumId w:val="37"/>
  </w:num>
  <w:num w:numId="22" w16cid:durableId="1567496284">
    <w:abstractNumId w:val="49"/>
  </w:num>
  <w:num w:numId="23" w16cid:durableId="1060666989">
    <w:abstractNumId w:val="44"/>
  </w:num>
  <w:num w:numId="24" w16cid:durableId="1249072450">
    <w:abstractNumId w:val="64"/>
  </w:num>
  <w:num w:numId="25" w16cid:durableId="1112477356">
    <w:abstractNumId w:val="17"/>
  </w:num>
  <w:num w:numId="26" w16cid:durableId="889151092">
    <w:abstractNumId w:val="33"/>
  </w:num>
  <w:num w:numId="27" w16cid:durableId="1281450680">
    <w:abstractNumId w:val="39"/>
  </w:num>
  <w:num w:numId="28" w16cid:durableId="1797678229">
    <w:abstractNumId w:val="29"/>
  </w:num>
  <w:num w:numId="29" w16cid:durableId="2062050365">
    <w:abstractNumId w:val="52"/>
  </w:num>
  <w:num w:numId="30" w16cid:durableId="1141728037">
    <w:abstractNumId w:val="68"/>
  </w:num>
  <w:num w:numId="31" w16cid:durableId="1454903727">
    <w:abstractNumId w:val="66"/>
  </w:num>
  <w:num w:numId="32" w16cid:durableId="240453217">
    <w:abstractNumId w:val="36"/>
  </w:num>
  <w:num w:numId="33" w16cid:durableId="1927574433">
    <w:abstractNumId w:val="35"/>
  </w:num>
  <w:num w:numId="34" w16cid:durableId="787630047">
    <w:abstractNumId w:val="12"/>
  </w:num>
  <w:num w:numId="35" w16cid:durableId="1815636529">
    <w:abstractNumId w:val="48"/>
  </w:num>
  <w:num w:numId="36" w16cid:durableId="464785698">
    <w:abstractNumId w:val="71"/>
  </w:num>
  <w:num w:numId="37" w16cid:durableId="150564397">
    <w:abstractNumId w:val="45"/>
  </w:num>
  <w:num w:numId="38" w16cid:durableId="2120759825">
    <w:abstractNumId w:val="43"/>
  </w:num>
  <w:num w:numId="39" w16cid:durableId="1417358498">
    <w:abstractNumId w:val="18"/>
  </w:num>
  <w:num w:numId="40" w16cid:durableId="2028017394">
    <w:abstractNumId w:val="25"/>
  </w:num>
  <w:num w:numId="41" w16cid:durableId="1818721252">
    <w:abstractNumId w:val="69"/>
  </w:num>
  <w:num w:numId="42" w16cid:durableId="505751088">
    <w:abstractNumId w:val="41"/>
  </w:num>
  <w:num w:numId="43" w16cid:durableId="793525008">
    <w:abstractNumId w:val="20"/>
  </w:num>
  <w:num w:numId="44" w16cid:durableId="371540940">
    <w:abstractNumId w:val="26"/>
  </w:num>
  <w:num w:numId="45" w16cid:durableId="600914313">
    <w:abstractNumId w:val="59"/>
  </w:num>
  <w:num w:numId="46" w16cid:durableId="163671217">
    <w:abstractNumId w:val="58"/>
  </w:num>
  <w:num w:numId="47" w16cid:durableId="465240318">
    <w:abstractNumId w:val="22"/>
  </w:num>
  <w:num w:numId="48" w16cid:durableId="761609851">
    <w:abstractNumId w:val="15"/>
  </w:num>
  <w:num w:numId="49" w16cid:durableId="1018434462">
    <w:abstractNumId w:val="46"/>
  </w:num>
  <w:num w:numId="50" w16cid:durableId="1336348464">
    <w:abstractNumId w:val="21"/>
  </w:num>
  <w:num w:numId="51" w16cid:durableId="1468548556">
    <w:abstractNumId w:val="19"/>
  </w:num>
  <w:num w:numId="52" w16cid:durableId="2025325584">
    <w:abstractNumId w:val="50"/>
  </w:num>
  <w:num w:numId="53" w16cid:durableId="244412460">
    <w:abstractNumId w:val="57"/>
  </w:num>
  <w:num w:numId="54" w16cid:durableId="391584404">
    <w:abstractNumId w:val="23"/>
  </w:num>
  <w:num w:numId="55" w16cid:durableId="1678268807">
    <w:abstractNumId w:val="13"/>
  </w:num>
  <w:num w:numId="56" w16cid:durableId="1373649500">
    <w:abstractNumId w:val="40"/>
  </w:num>
  <w:num w:numId="57" w16cid:durableId="531725560">
    <w:abstractNumId w:val="63"/>
  </w:num>
  <w:num w:numId="58" w16cid:durableId="2119181667">
    <w:abstractNumId w:val="62"/>
  </w:num>
  <w:num w:numId="59" w16cid:durableId="42605493">
    <w:abstractNumId w:val="70"/>
  </w:num>
  <w:num w:numId="60" w16cid:durableId="404256546">
    <w:abstractNumId w:val="27"/>
  </w:num>
  <w:num w:numId="61" w16cid:durableId="831262681">
    <w:abstractNumId w:val="61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86C"/>
    <w:rsid w:val="00000704"/>
    <w:rsid w:val="00001106"/>
    <w:rsid w:val="00002834"/>
    <w:rsid w:val="00003DE4"/>
    <w:rsid w:val="0000429C"/>
    <w:rsid w:val="000049B9"/>
    <w:rsid w:val="00004E89"/>
    <w:rsid w:val="00005399"/>
    <w:rsid w:val="0000596D"/>
    <w:rsid w:val="00005C97"/>
    <w:rsid w:val="00006725"/>
    <w:rsid w:val="0000732E"/>
    <w:rsid w:val="00007623"/>
    <w:rsid w:val="00007EF9"/>
    <w:rsid w:val="00013165"/>
    <w:rsid w:val="00016561"/>
    <w:rsid w:val="000167EE"/>
    <w:rsid w:val="000204D8"/>
    <w:rsid w:val="000234BD"/>
    <w:rsid w:val="0002377D"/>
    <w:rsid w:val="00023C7E"/>
    <w:rsid w:val="00023C7F"/>
    <w:rsid w:val="00025B64"/>
    <w:rsid w:val="000266E7"/>
    <w:rsid w:val="00030407"/>
    <w:rsid w:val="00030860"/>
    <w:rsid w:val="00031093"/>
    <w:rsid w:val="000327D4"/>
    <w:rsid w:val="00032FEF"/>
    <w:rsid w:val="00033083"/>
    <w:rsid w:val="000340F1"/>
    <w:rsid w:val="00036954"/>
    <w:rsid w:val="00042425"/>
    <w:rsid w:val="00043038"/>
    <w:rsid w:val="000430D8"/>
    <w:rsid w:val="0004466D"/>
    <w:rsid w:val="00045112"/>
    <w:rsid w:val="000459B8"/>
    <w:rsid w:val="00050DE6"/>
    <w:rsid w:val="00051FB1"/>
    <w:rsid w:val="000528B4"/>
    <w:rsid w:val="00052B0A"/>
    <w:rsid w:val="00052D6D"/>
    <w:rsid w:val="00053C4C"/>
    <w:rsid w:val="00055206"/>
    <w:rsid w:val="000566D6"/>
    <w:rsid w:val="00056776"/>
    <w:rsid w:val="00056B85"/>
    <w:rsid w:val="000576B2"/>
    <w:rsid w:val="0006125E"/>
    <w:rsid w:val="00061A2A"/>
    <w:rsid w:val="0006250E"/>
    <w:rsid w:val="00063C00"/>
    <w:rsid w:val="00063D36"/>
    <w:rsid w:val="00064338"/>
    <w:rsid w:val="00065D86"/>
    <w:rsid w:val="00066487"/>
    <w:rsid w:val="00074BC0"/>
    <w:rsid w:val="000764FF"/>
    <w:rsid w:val="000766E4"/>
    <w:rsid w:val="00080CDC"/>
    <w:rsid w:val="000826A9"/>
    <w:rsid w:val="00082F26"/>
    <w:rsid w:val="000830F8"/>
    <w:rsid w:val="000842C6"/>
    <w:rsid w:val="000848CC"/>
    <w:rsid w:val="00084F47"/>
    <w:rsid w:val="0008575C"/>
    <w:rsid w:val="00085F45"/>
    <w:rsid w:val="00086354"/>
    <w:rsid w:val="000870BA"/>
    <w:rsid w:val="00087B4E"/>
    <w:rsid w:val="00090459"/>
    <w:rsid w:val="00090526"/>
    <w:rsid w:val="000908B2"/>
    <w:rsid w:val="000909A1"/>
    <w:rsid w:val="00090CC9"/>
    <w:rsid w:val="00092FE6"/>
    <w:rsid w:val="00093D83"/>
    <w:rsid w:val="0009564A"/>
    <w:rsid w:val="00096866"/>
    <w:rsid w:val="000A1189"/>
    <w:rsid w:val="000A176C"/>
    <w:rsid w:val="000A1A10"/>
    <w:rsid w:val="000A1B7F"/>
    <w:rsid w:val="000A219A"/>
    <w:rsid w:val="000A2640"/>
    <w:rsid w:val="000A2940"/>
    <w:rsid w:val="000A2997"/>
    <w:rsid w:val="000A3B58"/>
    <w:rsid w:val="000A44FD"/>
    <w:rsid w:val="000A4771"/>
    <w:rsid w:val="000A4978"/>
    <w:rsid w:val="000A49D0"/>
    <w:rsid w:val="000A5000"/>
    <w:rsid w:val="000A5AAB"/>
    <w:rsid w:val="000A63DF"/>
    <w:rsid w:val="000A6BD9"/>
    <w:rsid w:val="000B1FFB"/>
    <w:rsid w:val="000B21BE"/>
    <w:rsid w:val="000B33FE"/>
    <w:rsid w:val="000B366C"/>
    <w:rsid w:val="000B63BE"/>
    <w:rsid w:val="000B71F9"/>
    <w:rsid w:val="000B7212"/>
    <w:rsid w:val="000B72D5"/>
    <w:rsid w:val="000C0022"/>
    <w:rsid w:val="000C0392"/>
    <w:rsid w:val="000C0FCD"/>
    <w:rsid w:val="000C4699"/>
    <w:rsid w:val="000C4F71"/>
    <w:rsid w:val="000C5B8A"/>
    <w:rsid w:val="000C5DEE"/>
    <w:rsid w:val="000C66C0"/>
    <w:rsid w:val="000C6E74"/>
    <w:rsid w:val="000C7AC1"/>
    <w:rsid w:val="000C7E47"/>
    <w:rsid w:val="000D0A9D"/>
    <w:rsid w:val="000D0DAF"/>
    <w:rsid w:val="000D1183"/>
    <w:rsid w:val="000D3081"/>
    <w:rsid w:val="000D4016"/>
    <w:rsid w:val="000D5D10"/>
    <w:rsid w:val="000D7B9F"/>
    <w:rsid w:val="000E05E7"/>
    <w:rsid w:val="000E1FD3"/>
    <w:rsid w:val="000E2768"/>
    <w:rsid w:val="000E2DF4"/>
    <w:rsid w:val="000E31E9"/>
    <w:rsid w:val="000E335F"/>
    <w:rsid w:val="000E5BC6"/>
    <w:rsid w:val="000E5F6C"/>
    <w:rsid w:val="000E710D"/>
    <w:rsid w:val="000E71D0"/>
    <w:rsid w:val="000F07F7"/>
    <w:rsid w:val="000F0EDB"/>
    <w:rsid w:val="000F0F16"/>
    <w:rsid w:val="000F1BB8"/>
    <w:rsid w:val="000F1C8F"/>
    <w:rsid w:val="000F30E6"/>
    <w:rsid w:val="000F4A05"/>
    <w:rsid w:val="000F53EC"/>
    <w:rsid w:val="000F5489"/>
    <w:rsid w:val="000F7330"/>
    <w:rsid w:val="00102414"/>
    <w:rsid w:val="0010334A"/>
    <w:rsid w:val="00104E5A"/>
    <w:rsid w:val="00106273"/>
    <w:rsid w:val="00106AB0"/>
    <w:rsid w:val="00106D46"/>
    <w:rsid w:val="00106F34"/>
    <w:rsid w:val="00107C62"/>
    <w:rsid w:val="001108B2"/>
    <w:rsid w:val="00112438"/>
    <w:rsid w:val="00112CE2"/>
    <w:rsid w:val="00113F4B"/>
    <w:rsid w:val="001144F4"/>
    <w:rsid w:val="00114AE7"/>
    <w:rsid w:val="00114AFE"/>
    <w:rsid w:val="00114D95"/>
    <w:rsid w:val="00116364"/>
    <w:rsid w:val="00120203"/>
    <w:rsid w:val="0012264A"/>
    <w:rsid w:val="00122D5A"/>
    <w:rsid w:val="00123290"/>
    <w:rsid w:val="00123DAA"/>
    <w:rsid w:val="0012421F"/>
    <w:rsid w:val="001249E3"/>
    <w:rsid w:val="0012575A"/>
    <w:rsid w:val="00125E5D"/>
    <w:rsid w:val="001269B8"/>
    <w:rsid w:val="001278FC"/>
    <w:rsid w:val="00130DE2"/>
    <w:rsid w:val="00132528"/>
    <w:rsid w:val="001329B9"/>
    <w:rsid w:val="00133BD6"/>
    <w:rsid w:val="00134B34"/>
    <w:rsid w:val="0013696D"/>
    <w:rsid w:val="00136EEB"/>
    <w:rsid w:val="001402E1"/>
    <w:rsid w:val="00140CF3"/>
    <w:rsid w:val="00142200"/>
    <w:rsid w:val="0014252F"/>
    <w:rsid w:val="00142B34"/>
    <w:rsid w:val="0014621D"/>
    <w:rsid w:val="001469BB"/>
    <w:rsid w:val="00146BE2"/>
    <w:rsid w:val="00147C2D"/>
    <w:rsid w:val="00150B91"/>
    <w:rsid w:val="001519CA"/>
    <w:rsid w:val="00151CC5"/>
    <w:rsid w:val="00152092"/>
    <w:rsid w:val="001523A0"/>
    <w:rsid w:val="00152FDB"/>
    <w:rsid w:val="0015414A"/>
    <w:rsid w:val="00154332"/>
    <w:rsid w:val="00154D2D"/>
    <w:rsid w:val="001567DC"/>
    <w:rsid w:val="00156B23"/>
    <w:rsid w:val="00160575"/>
    <w:rsid w:val="001625C6"/>
    <w:rsid w:val="001639B1"/>
    <w:rsid w:val="00163C61"/>
    <w:rsid w:val="00163EC3"/>
    <w:rsid w:val="0016538E"/>
    <w:rsid w:val="00165659"/>
    <w:rsid w:val="00166726"/>
    <w:rsid w:val="001667E2"/>
    <w:rsid w:val="00166CFB"/>
    <w:rsid w:val="00167659"/>
    <w:rsid w:val="00167900"/>
    <w:rsid w:val="00167930"/>
    <w:rsid w:val="00167F40"/>
    <w:rsid w:val="001705B7"/>
    <w:rsid w:val="00170B6F"/>
    <w:rsid w:val="00171462"/>
    <w:rsid w:val="001717DA"/>
    <w:rsid w:val="00171A64"/>
    <w:rsid w:val="001720E6"/>
    <w:rsid w:val="001760E8"/>
    <w:rsid w:val="00176D84"/>
    <w:rsid w:val="001801CA"/>
    <w:rsid w:val="00180DBF"/>
    <w:rsid w:val="00182002"/>
    <w:rsid w:val="00182BBF"/>
    <w:rsid w:val="00182EB1"/>
    <w:rsid w:val="00185865"/>
    <w:rsid w:val="0018780D"/>
    <w:rsid w:val="001900D6"/>
    <w:rsid w:val="00190F59"/>
    <w:rsid w:val="001918CC"/>
    <w:rsid w:val="00191919"/>
    <w:rsid w:val="001935E2"/>
    <w:rsid w:val="001966CA"/>
    <w:rsid w:val="00197563"/>
    <w:rsid w:val="0019781E"/>
    <w:rsid w:val="00197B12"/>
    <w:rsid w:val="001A0604"/>
    <w:rsid w:val="001A0FD3"/>
    <w:rsid w:val="001A1CFA"/>
    <w:rsid w:val="001A261C"/>
    <w:rsid w:val="001A2CB5"/>
    <w:rsid w:val="001A3712"/>
    <w:rsid w:val="001A4DC3"/>
    <w:rsid w:val="001A4FD2"/>
    <w:rsid w:val="001A5F1E"/>
    <w:rsid w:val="001A60D6"/>
    <w:rsid w:val="001A6697"/>
    <w:rsid w:val="001B0463"/>
    <w:rsid w:val="001B0D2D"/>
    <w:rsid w:val="001B0DDB"/>
    <w:rsid w:val="001B0ED7"/>
    <w:rsid w:val="001B3AD4"/>
    <w:rsid w:val="001B58CF"/>
    <w:rsid w:val="001B5DB4"/>
    <w:rsid w:val="001B5F35"/>
    <w:rsid w:val="001B703C"/>
    <w:rsid w:val="001B774C"/>
    <w:rsid w:val="001C02AE"/>
    <w:rsid w:val="001C09E5"/>
    <w:rsid w:val="001C11B7"/>
    <w:rsid w:val="001C33B7"/>
    <w:rsid w:val="001C3426"/>
    <w:rsid w:val="001C437B"/>
    <w:rsid w:val="001C793D"/>
    <w:rsid w:val="001C7DA2"/>
    <w:rsid w:val="001D161F"/>
    <w:rsid w:val="001D2575"/>
    <w:rsid w:val="001D28FC"/>
    <w:rsid w:val="001D449D"/>
    <w:rsid w:val="001D549F"/>
    <w:rsid w:val="001D5624"/>
    <w:rsid w:val="001D66E6"/>
    <w:rsid w:val="001D6A05"/>
    <w:rsid w:val="001E00C8"/>
    <w:rsid w:val="001E079F"/>
    <w:rsid w:val="001E1691"/>
    <w:rsid w:val="001E1AAB"/>
    <w:rsid w:val="001E223D"/>
    <w:rsid w:val="001E261D"/>
    <w:rsid w:val="001E2D73"/>
    <w:rsid w:val="001E40E0"/>
    <w:rsid w:val="001E5154"/>
    <w:rsid w:val="001E6352"/>
    <w:rsid w:val="001E6EE6"/>
    <w:rsid w:val="001F00F5"/>
    <w:rsid w:val="001F0B7C"/>
    <w:rsid w:val="001F1C10"/>
    <w:rsid w:val="001F39EB"/>
    <w:rsid w:val="001F5122"/>
    <w:rsid w:val="001F51AF"/>
    <w:rsid w:val="001F5FA3"/>
    <w:rsid w:val="001F6FD7"/>
    <w:rsid w:val="001F7A42"/>
    <w:rsid w:val="002009FD"/>
    <w:rsid w:val="002014C0"/>
    <w:rsid w:val="002015BF"/>
    <w:rsid w:val="00201CAE"/>
    <w:rsid w:val="002034C7"/>
    <w:rsid w:val="002035A3"/>
    <w:rsid w:val="00203837"/>
    <w:rsid w:val="00204C2B"/>
    <w:rsid w:val="00204CBE"/>
    <w:rsid w:val="00206262"/>
    <w:rsid w:val="002063A0"/>
    <w:rsid w:val="00207805"/>
    <w:rsid w:val="00207927"/>
    <w:rsid w:val="00207A74"/>
    <w:rsid w:val="0021049F"/>
    <w:rsid w:val="00210552"/>
    <w:rsid w:val="0021129F"/>
    <w:rsid w:val="00213085"/>
    <w:rsid w:val="002145C8"/>
    <w:rsid w:val="00215157"/>
    <w:rsid w:val="002158F9"/>
    <w:rsid w:val="00215F9A"/>
    <w:rsid w:val="00216728"/>
    <w:rsid w:val="00216C4D"/>
    <w:rsid w:val="00217917"/>
    <w:rsid w:val="002204A1"/>
    <w:rsid w:val="00220B82"/>
    <w:rsid w:val="0022138F"/>
    <w:rsid w:val="00221740"/>
    <w:rsid w:val="0022217D"/>
    <w:rsid w:val="00222977"/>
    <w:rsid w:val="00223F1F"/>
    <w:rsid w:val="00223F99"/>
    <w:rsid w:val="0022598D"/>
    <w:rsid w:val="00226717"/>
    <w:rsid w:val="00230449"/>
    <w:rsid w:val="00231286"/>
    <w:rsid w:val="00231CF8"/>
    <w:rsid w:val="002332BD"/>
    <w:rsid w:val="00234623"/>
    <w:rsid w:val="0023570D"/>
    <w:rsid w:val="00236929"/>
    <w:rsid w:val="00237156"/>
    <w:rsid w:val="002377C1"/>
    <w:rsid w:val="00240878"/>
    <w:rsid w:val="00242C0E"/>
    <w:rsid w:val="0024327A"/>
    <w:rsid w:val="002432C0"/>
    <w:rsid w:val="0024478E"/>
    <w:rsid w:val="00244DA6"/>
    <w:rsid w:val="00245165"/>
    <w:rsid w:val="00247E3F"/>
    <w:rsid w:val="00250BAB"/>
    <w:rsid w:val="002531BB"/>
    <w:rsid w:val="002533B0"/>
    <w:rsid w:val="00254C4A"/>
    <w:rsid w:val="00255DE6"/>
    <w:rsid w:val="0025633F"/>
    <w:rsid w:val="0025652C"/>
    <w:rsid w:val="00257A34"/>
    <w:rsid w:val="00260B92"/>
    <w:rsid w:val="00260D28"/>
    <w:rsid w:val="00261D26"/>
    <w:rsid w:val="00262659"/>
    <w:rsid w:val="00262F4C"/>
    <w:rsid w:val="00263024"/>
    <w:rsid w:val="00263722"/>
    <w:rsid w:val="00263B50"/>
    <w:rsid w:val="002667DF"/>
    <w:rsid w:val="00266D35"/>
    <w:rsid w:val="002670CC"/>
    <w:rsid w:val="0027013E"/>
    <w:rsid w:val="00271ED7"/>
    <w:rsid w:val="00273939"/>
    <w:rsid w:val="00275A7D"/>
    <w:rsid w:val="00276135"/>
    <w:rsid w:val="00277114"/>
    <w:rsid w:val="002835E2"/>
    <w:rsid w:val="00283D95"/>
    <w:rsid w:val="00284C53"/>
    <w:rsid w:val="00284D90"/>
    <w:rsid w:val="00286539"/>
    <w:rsid w:val="00286D15"/>
    <w:rsid w:val="00286E91"/>
    <w:rsid w:val="00293476"/>
    <w:rsid w:val="00295778"/>
    <w:rsid w:val="00296B29"/>
    <w:rsid w:val="002A336A"/>
    <w:rsid w:val="002A349F"/>
    <w:rsid w:val="002A3893"/>
    <w:rsid w:val="002A3A74"/>
    <w:rsid w:val="002A3B2C"/>
    <w:rsid w:val="002B0742"/>
    <w:rsid w:val="002B0A80"/>
    <w:rsid w:val="002B1E8E"/>
    <w:rsid w:val="002B59E1"/>
    <w:rsid w:val="002B779C"/>
    <w:rsid w:val="002C0333"/>
    <w:rsid w:val="002C1094"/>
    <w:rsid w:val="002C123D"/>
    <w:rsid w:val="002C13E9"/>
    <w:rsid w:val="002C1414"/>
    <w:rsid w:val="002C1C3A"/>
    <w:rsid w:val="002C1DE5"/>
    <w:rsid w:val="002C207E"/>
    <w:rsid w:val="002C2CA9"/>
    <w:rsid w:val="002C3AFF"/>
    <w:rsid w:val="002C79B2"/>
    <w:rsid w:val="002D0056"/>
    <w:rsid w:val="002D0288"/>
    <w:rsid w:val="002D146B"/>
    <w:rsid w:val="002D1843"/>
    <w:rsid w:val="002D21AD"/>
    <w:rsid w:val="002D2F41"/>
    <w:rsid w:val="002D4130"/>
    <w:rsid w:val="002D7026"/>
    <w:rsid w:val="002E0BBE"/>
    <w:rsid w:val="002E2303"/>
    <w:rsid w:val="002E3002"/>
    <w:rsid w:val="002E3C43"/>
    <w:rsid w:val="002E40C5"/>
    <w:rsid w:val="002E558D"/>
    <w:rsid w:val="002E57C5"/>
    <w:rsid w:val="002E5E48"/>
    <w:rsid w:val="002E689A"/>
    <w:rsid w:val="002E7228"/>
    <w:rsid w:val="002E77B1"/>
    <w:rsid w:val="002F04DE"/>
    <w:rsid w:val="002F0E02"/>
    <w:rsid w:val="002F124E"/>
    <w:rsid w:val="002F21D1"/>
    <w:rsid w:val="002F2B65"/>
    <w:rsid w:val="002F41F3"/>
    <w:rsid w:val="002F43C0"/>
    <w:rsid w:val="002F6B40"/>
    <w:rsid w:val="002F78AC"/>
    <w:rsid w:val="00301D97"/>
    <w:rsid w:val="003024D2"/>
    <w:rsid w:val="0030323B"/>
    <w:rsid w:val="00303E51"/>
    <w:rsid w:val="00304839"/>
    <w:rsid w:val="00304FB6"/>
    <w:rsid w:val="00305504"/>
    <w:rsid w:val="003055E1"/>
    <w:rsid w:val="00307669"/>
    <w:rsid w:val="003142E3"/>
    <w:rsid w:val="003148ED"/>
    <w:rsid w:val="00316BC0"/>
    <w:rsid w:val="00316E2F"/>
    <w:rsid w:val="00320565"/>
    <w:rsid w:val="00321063"/>
    <w:rsid w:val="003211CA"/>
    <w:rsid w:val="00323453"/>
    <w:rsid w:val="00323FFA"/>
    <w:rsid w:val="003249D9"/>
    <w:rsid w:val="00325185"/>
    <w:rsid w:val="0032536B"/>
    <w:rsid w:val="003256C4"/>
    <w:rsid w:val="00327629"/>
    <w:rsid w:val="0032772E"/>
    <w:rsid w:val="00327883"/>
    <w:rsid w:val="00327E9B"/>
    <w:rsid w:val="003311AA"/>
    <w:rsid w:val="00331772"/>
    <w:rsid w:val="00331B61"/>
    <w:rsid w:val="00331F5D"/>
    <w:rsid w:val="003320C6"/>
    <w:rsid w:val="00332BF7"/>
    <w:rsid w:val="003341FA"/>
    <w:rsid w:val="00335208"/>
    <w:rsid w:val="003375FB"/>
    <w:rsid w:val="00340D62"/>
    <w:rsid w:val="0034239D"/>
    <w:rsid w:val="00343F54"/>
    <w:rsid w:val="00344E70"/>
    <w:rsid w:val="00345FCD"/>
    <w:rsid w:val="003464F5"/>
    <w:rsid w:val="00347682"/>
    <w:rsid w:val="00347BEB"/>
    <w:rsid w:val="0035460D"/>
    <w:rsid w:val="003553B2"/>
    <w:rsid w:val="0035569A"/>
    <w:rsid w:val="00356493"/>
    <w:rsid w:val="003566D8"/>
    <w:rsid w:val="00356767"/>
    <w:rsid w:val="003571E7"/>
    <w:rsid w:val="003602F6"/>
    <w:rsid w:val="0036044B"/>
    <w:rsid w:val="00360741"/>
    <w:rsid w:val="003619BA"/>
    <w:rsid w:val="00363A5C"/>
    <w:rsid w:val="00363D7E"/>
    <w:rsid w:val="00365260"/>
    <w:rsid w:val="0036574C"/>
    <w:rsid w:val="00367858"/>
    <w:rsid w:val="00367907"/>
    <w:rsid w:val="00370CC7"/>
    <w:rsid w:val="003727EC"/>
    <w:rsid w:val="00374596"/>
    <w:rsid w:val="00374628"/>
    <w:rsid w:val="00374E44"/>
    <w:rsid w:val="00375377"/>
    <w:rsid w:val="00376644"/>
    <w:rsid w:val="0037736C"/>
    <w:rsid w:val="00377B7F"/>
    <w:rsid w:val="00380F0A"/>
    <w:rsid w:val="003819FC"/>
    <w:rsid w:val="003832BE"/>
    <w:rsid w:val="003834AE"/>
    <w:rsid w:val="0038370F"/>
    <w:rsid w:val="00383CDF"/>
    <w:rsid w:val="00383F92"/>
    <w:rsid w:val="00385479"/>
    <w:rsid w:val="0038548B"/>
    <w:rsid w:val="00385D67"/>
    <w:rsid w:val="003875C3"/>
    <w:rsid w:val="00387AD4"/>
    <w:rsid w:val="003907FD"/>
    <w:rsid w:val="00391A75"/>
    <w:rsid w:val="003922CA"/>
    <w:rsid w:val="00392591"/>
    <w:rsid w:val="0039270D"/>
    <w:rsid w:val="0039284A"/>
    <w:rsid w:val="00392C79"/>
    <w:rsid w:val="003935CA"/>
    <w:rsid w:val="003951A0"/>
    <w:rsid w:val="00395429"/>
    <w:rsid w:val="003955A2"/>
    <w:rsid w:val="00395FC6"/>
    <w:rsid w:val="0039672B"/>
    <w:rsid w:val="00396CAE"/>
    <w:rsid w:val="003972E2"/>
    <w:rsid w:val="003A7CE5"/>
    <w:rsid w:val="003B05CC"/>
    <w:rsid w:val="003B158A"/>
    <w:rsid w:val="003B2826"/>
    <w:rsid w:val="003B28A8"/>
    <w:rsid w:val="003B378F"/>
    <w:rsid w:val="003B420D"/>
    <w:rsid w:val="003B499A"/>
    <w:rsid w:val="003B5504"/>
    <w:rsid w:val="003B5AD3"/>
    <w:rsid w:val="003B5C64"/>
    <w:rsid w:val="003B6F7F"/>
    <w:rsid w:val="003C0763"/>
    <w:rsid w:val="003C0AA4"/>
    <w:rsid w:val="003C1F68"/>
    <w:rsid w:val="003C2421"/>
    <w:rsid w:val="003C41CC"/>
    <w:rsid w:val="003C47B6"/>
    <w:rsid w:val="003C496D"/>
    <w:rsid w:val="003C50C0"/>
    <w:rsid w:val="003C588B"/>
    <w:rsid w:val="003C5E45"/>
    <w:rsid w:val="003C7555"/>
    <w:rsid w:val="003D0118"/>
    <w:rsid w:val="003D2E2B"/>
    <w:rsid w:val="003D3480"/>
    <w:rsid w:val="003D49A0"/>
    <w:rsid w:val="003D5CC7"/>
    <w:rsid w:val="003E24C5"/>
    <w:rsid w:val="003E3ADC"/>
    <w:rsid w:val="003E3F6F"/>
    <w:rsid w:val="003E4380"/>
    <w:rsid w:val="003E6A4D"/>
    <w:rsid w:val="003E763B"/>
    <w:rsid w:val="003F18A4"/>
    <w:rsid w:val="003F1EC7"/>
    <w:rsid w:val="003F2B80"/>
    <w:rsid w:val="003F2F5C"/>
    <w:rsid w:val="003F4767"/>
    <w:rsid w:val="003F49F5"/>
    <w:rsid w:val="003F6597"/>
    <w:rsid w:val="00400413"/>
    <w:rsid w:val="00401A98"/>
    <w:rsid w:val="00402E29"/>
    <w:rsid w:val="00406922"/>
    <w:rsid w:val="00406FDD"/>
    <w:rsid w:val="004137A9"/>
    <w:rsid w:val="0041447B"/>
    <w:rsid w:val="004159EE"/>
    <w:rsid w:val="004160C5"/>
    <w:rsid w:val="00417337"/>
    <w:rsid w:val="00417940"/>
    <w:rsid w:val="0042076A"/>
    <w:rsid w:val="00420A2D"/>
    <w:rsid w:val="00422172"/>
    <w:rsid w:val="004227D0"/>
    <w:rsid w:val="004229C5"/>
    <w:rsid w:val="00423424"/>
    <w:rsid w:val="00423B0B"/>
    <w:rsid w:val="00424367"/>
    <w:rsid w:val="0042603B"/>
    <w:rsid w:val="0042664E"/>
    <w:rsid w:val="00426863"/>
    <w:rsid w:val="00426AB1"/>
    <w:rsid w:val="00426C81"/>
    <w:rsid w:val="004270A0"/>
    <w:rsid w:val="0043312C"/>
    <w:rsid w:val="00433A17"/>
    <w:rsid w:val="00435DF8"/>
    <w:rsid w:val="00436139"/>
    <w:rsid w:val="004368B5"/>
    <w:rsid w:val="00436FDA"/>
    <w:rsid w:val="00437A7B"/>
    <w:rsid w:val="00437AF0"/>
    <w:rsid w:val="004408C1"/>
    <w:rsid w:val="004428F2"/>
    <w:rsid w:val="00442CCF"/>
    <w:rsid w:val="00442DCD"/>
    <w:rsid w:val="00444E01"/>
    <w:rsid w:val="00444EF9"/>
    <w:rsid w:val="00446922"/>
    <w:rsid w:val="0044717E"/>
    <w:rsid w:val="004501FA"/>
    <w:rsid w:val="004501FC"/>
    <w:rsid w:val="0045098F"/>
    <w:rsid w:val="00453C63"/>
    <w:rsid w:val="00453FA7"/>
    <w:rsid w:val="00454351"/>
    <w:rsid w:val="004560CF"/>
    <w:rsid w:val="004568FB"/>
    <w:rsid w:val="00456D1B"/>
    <w:rsid w:val="004573F5"/>
    <w:rsid w:val="00461F13"/>
    <w:rsid w:val="00461F75"/>
    <w:rsid w:val="00463139"/>
    <w:rsid w:val="00464EA3"/>
    <w:rsid w:val="00467805"/>
    <w:rsid w:val="00467D52"/>
    <w:rsid w:val="00470AEF"/>
    <w:rsid w:val="00470E4C"/>
    <w:rsid w:val="00473477"/>
    <w:rsid w:val="0047438E"/>
    <w:rsid w:val="00475B08"/>
    <w:rsid w:val="00475F6C"/>
    <w:rsid w:val="004765E6"/>
    <w:rsid w:val="00476CF9"/>
    <w:rsid w:val="00477E32"/>
    <w:rsid w:val="00480B90"/>
    <w:rsid w:val="00484B6B"/>
    <w:rsid w:val="00485BC9"/>
    <w:rsid w:val="004865F0"/>
    <w:rsid w:val="00486645"/>
    <w:rsid w:val="004872A5"/>
    <w:rsid w:val="00490F31"/>
    <w:rsid w:val="0049221B"/>
    <w:rsid w:val="00492C72"/>
    <w:rsid w:val="00493237"/>
    <w:rsid w:val="004939B8"/>
    <w:rsid w:val="00497C30"/>
    <w:rsid w:val="004A0F15"/>
    <w:rsid w:val="004A16E0"/>
    <w:rsid w:val="004A3985"/>
    <w:rsid w:val="004A3B5F"/>
    <w:rsid w:val="004A4937"/>
    <w:rsid w:val="004A5BA0"/>
    <w:rsid w:val="004B2468"/>
    <w:rsid w:val="004B2C0A"/>
    <w:rsid w:val="004B2FD9"/>
    <w:rsid w:val="004B457F"/>
    <w:rsid w:val="004B4758"/>
    <w:rsid w:val="004B5B5A"/>
    <w:rsid w:val="004B73E4"/>
    <w:rsid w:val="004B7899"/>
    <w:rsid w:val="004C0035"/>
    <w:rsid w:val="004C09A7"/>
    <w:rsid w:val="004C0C29"/>
    <w:rsid w:val="004C1C16"/>
    <w:rsid w:val="004C2B7A"/>
    <w:rsid w:val="004C3CBB"/>
    <w:rsid w:val="004C6082"/>
    <w:rsid w:val="004C73B7"/>
    <w:rsid w:val="004D0A10"/>
    <w:rsid w:val="004D2FDE"/>
    <w:rsid w:val="004D3996"/>
    <w:rsid w:val="004D635E"/>
    <w:rsid w:val="004D70AA"/>
    <w:rsid w:val="004D72FC"/>
    <w:rsid w:val="004E0BDC"/>
    <w:rsid w:val="004E0E13"/>
    <w:rsid w:val="004E1926"/>
    <w:rsid w:val="004E1F8D"/>
    <w:rsid w:val="004E24F1"/>
    <w:rsid w:val="004E2925"/>
    <w:rsid w:val="004E330C"/>
    <w:rsid w:val="004E34D9"/>
    <w:rsid w:val="004E3B98"/>
    <w:rsid w:val="004E3DC9"/>
    <w:rsid w:val="004E4475"/>
    <w:rsid w:val="004E4817"/>
    <w:rsid w:val="004E5018"/>
    <w:rsid w:val="004E5117"/>
    <w:rsid w:val="004E7555"/>
    <w:rsid w:val="004F1A0F"/>
    <w:rsid w:val="004F274F"/>
    <w:rsid w:val="004F2A05"/>
    <w:rsid w:val="004F3095"/>
    <w:rsid w:val="004F506D"/>
    <w:rsid w:val="004F5D70"/>
    <w:rsid w:val="004F67BF"/>
    <w:rsid w:val="004F74BD"/>
    <w:rsid w:val="004F74F9"/>
    <w:rsid w:val="004F7C04"/>
    <w:rsid w:val="00500C87"/>
    <w:rsid w:val="00501B57"/>
    <w:rsid w:val="005027ED"/>
    <w:rsid w:val="00503CAD"/>
    <w:rsid w:val="005075D5"/>
    <w:rsid w:val="00511BA2"/>
    <w:rsid w:val="005125C4"/>
    <w:rsid w:val="0051291E"/>
    <w:rsid w:val="0051305D"/>
    <w:rsid w:val="005134FA"/>
    <w:rsid w:val="00513BD6"/>
    <w:rsid w:val="00513D55"/>
    <w:rsid w:val="005145C6"/>
    <w:rsid w:val="0051655D"/>
    <w:rsid w:val="00516A9F"/>
    <w:rsid w:val="00517E6C"/>
    <w:rsid w:val="005203DD"/>
    <w:rsid w:val="005207E6"/>
    <w:rsid w:val="0052097F"/>
    <w:rsid w:val="0052206B"/>
    <w:rsid w:val="005221FF"/>
    <w:rsid w:val="00522267"/>
    <w:rsid w:val="00522EAF"/>
    <w:rsid w:val="0052330D"/>
    <w:rsid w:val="00524AB5"/>
    <w:rsid w:val="00524E84"/>
    <w:rsid w:val="0052541A"/>
    <w:rsid w:val="00525C46"/>
    <w:rsid w:val="005260A5"/>
    <w:rsid w:val="00531CD3"/>
    <w:rsid w:val="00534B2A"/>
    <w:rsid w:val="00535B16"/>
    <w:rsid w:val="005370EB"/>
    <w:rsid w:val="00537515"/>
    <w:rsid w:val="00537FC2"/>
    <w:rsid w:val="00541F5C"/>
    <w:rsid w:val="0054644A"/>
    <w:rsid w:val="00546535"/>
    <w:rsid w:val="005472B5"/>
    <w:rsid w:val="00547BBC"/>
    <w:rsid w:val="0055100D"/>
    <w:rsid w:val="00551661"/>
    <w:rsid w:val="00553135"/>
    <w:rsid w:val="0055407B"/>
    <w:rsid w:val="0055436C"/>
    <w:rsid w:val="0055509E"/>
    <w:rsid w:val="00555520"/>
    <w:rsid w:val="00557A32"/>
    <w:rsid w:val="005604F0"/>
    <w:rsid w:val="0056089C"/>
    <w:rsid w:val="00560B5E"/>
    <w:rsid w:val="00560F96"/>
    <w:rsid w:val="00561047"/>
    <w:rsid w:val="005619DC"/>
    <w:rsid w:val="00562264"/>
    <w:rsid w:val="005642C2"/>
    <w:rsid w:val="00564A86"/>
    <w:rsid w:val="00565B36"/>
    <w:rsid w:val="00567D31"/>
    <w:rsid w:val="00567EB5"/>
    <w:rsid w:val="005718C1"/>
    <w:rsid w:val="005721E7"/>
    <w:rsid w:val="00575961"/>
    <w:rsid w:val="0057663A"/>
    <w:rsid w:val="00576880"/>
    <w:rsid w:val="005776B2"/>
    <w:rsid w:val="00580D35"/>
    <w:rsid w:val="00581042"/>
    <w:rsid w:val="0058110C"/>
    <w:rsid w:val="00582763"/>
    <w:rsid w:val="00582E71"/>
    <w:rsid w:val="005852E8"/>
    <w:rsid w:val="005853AA"/>
    <w:rsid w:val="00586EDD"/>
    <w:rsid w:val="00590B89"/>
    <w:rsid w:val="005914CA"/>
    <w:rsid w:val="00593531"/>
    <w:rsid w:val="005942F7"/>
    <w:rsid w:val="00594BC2"/>
    <w:rsid w:val="00596096"/>
    <w:rsid w:val="00596E85"/>
    <w:rsid w:val="005A1BCA"/>
    <w:rsid w:val="005A1D02"/>
    <w:rsid w:val="005A225A"/>
    <w:rsid w:val="005A22A6"/>
    <w:rsid w:val="005A38A0"/>
    <w:rsid w:val="005A416D"/>
    <w:rsid w:val="005A4E02"/>
    <w:rsid w:val="005A59CE"/>
    <w:rsid w:val="005A6219"/>
    <w:rsid w:val="005A6BB6"/>
    <w:rsid w:val="005B0665"/>
    <w:rsid w:val="005B0CFE"/>
    <w:rsid w:val="005B0D50"/>
    <w:rsid w:val="005B40F7"/>
    <w:rsid w:val="005B46F6"/>
    <w:rsid w:val="005B5C83"/>
    <w:rsid w:val="005B6E27"/>
    <w:rsid w:val="005B7298"/>
    <w:rsid w:val="005B75F9"/>
    <w:rsid w:val="005C295B"/>
    <w:rsid w:val="005C3B0B"/>
    <w:rsid w:val="005C532C"/>
    <w:rsid w:val="005C5CC8"/>
    <w:rsid w:val="005D01DE"/>
    <w:rsid w:val="005D030D"/>
    <w:rsid w:val="005D08A3"/>
    <w:rsid w:val="005D0D8F"/>
    <w:rsid w:val="005D1CD7"/>
    <w:rsid w:val="005D2BFE"/>
    <w:rsid w:val="005D42D5"/>
    <w:rsid w:val="005D5005"/>
    <w:rsid w:val="005D58E1"/>
    <w:rsid w:val="005D7202"/>
    <w:rsid w:val="005D76F6"/>
    <w:rsid w:val="005D7A2B"/>
    <w:rsid w:val="005E0BD3"/>
    <w:rsid w:val="005E14AF"/>
    <w:rsid w:val="005E1798"/>
    <w:rsid w:val="005E1D30"/>
    <w:rsid w:val="005E3D72"/>
    <w:rsid w:val="005E3FA2"/>
    <w:rsid w:val="005E4170"/>
    <w:rsid w:val="005E4194"/>
    <w:rsid w:val="005E4C40"/>
    <w:rsid w:val="005E501C"/>
    <w:rsid w:val="005E53CB"/>
    <w:rsid w:val="005F1AB2"/>
    <w:rsid w:val="005F1FAC"/>
    <w:rsid w:val="005F2046"/>
    <w:rsid w:val="005F4739"/>
    <w:rsid w:val="005F7D17"/>
    <w:rsid w:val="0060036C"/>
    <w:rsid w:val="006003B7"/>
    <w:rsid w:val="006007DB"/>
    <w:rsid w:val="00600B1D"/>
    <w:rsid w:val="00602141"/>
    <w:rsid w:val="006036BC"/>
    <w:rsid w:val="0060380E"/>
    <w:rsid w:val="00604A80"/>
    <w:rsid w:val="00604D45"/>
    <w:rsid w:val="00607507"/>
    <w:rsid w:val="006102E4"/>
    <w:rsid w:val="00610863"/>
    <w:rsid w:val="006115C7"/>
    <w:rsid w:val="00614497"/>
    <w:rsid w:val="00615361"/>
    <w:rsid w:val="00615E40"/>
    <w:rsid w:val="006166F4"/>
    <w:rsid w:val="00617C17"/>
    <w:rsid w:val="0062030B"/>
    <w:rsid w:val="006211BC"/>
    <w:rsid w:val="00622156"/>
    <w:rsid w:val="006238D1"/>
    <w:rsid w:val="00623ED3"/>
    <w:rsid w:val="00624882"/>
    <w:rsid w:val="00624AB4"/>
    <w:rsid w:val="00626A37"/>
    <w:rsid w:val="00627486"/>
    <w:rsid w:val="00631045"/>
    <w:rsid w:val="00631937"/>
    <w:rsid w:val="0063244E"/>
    <w:rsid w:val="00634025"/>
    <w:rsid w:val="006342DB"/>
    <w:rsid w:val="00635B7F"/>
    <w:rsid w:val="00635EB0"/>
    <w:rsid w:val="00635FEF"/>
    <w:rsid w:val="006366BC"/>
    <w:rsid w:val="006368D6"/>
    <w:rsid w:val="00636E3E"/>
    <w:rsid w:val="0063705D"/>
    <w:rsid w:val="006373B3"/>
    <w:rsid w:val="006378BD"/>
    <w:rsid w:val="00640C7F"/>
    <w:rsid w:val="0064145A"/>
    <w:rsid w:val="00642C76"/>
    <w:rsid w:val="00643726"/>
    <w:rsid w:val="0064529F"/>
    <w:rsid w:val="006462BC"/>
    <w:rsid w:val="00646E44"/>
    <w:rsid w:val="0064726D"/>
    <w:rsid w:val="0064742B"/>
    <w:rsid w:val="00647E15"/>
    <w:rsid w:val="006500B4"/>
    <w:rsid w:val="0065029A"/>
    <w:rsid w:val="00652352"/>
    <w:rsid w:val="00654450"/>
    <w:rsid w:val="0065488F"/>
    <w:rsid w:val="00655175"/>
    <w:rsid w:val="00655688"/>
    <w:rsid w:val="0065569A"/>
    <w:rsid w:val="00655C35"/>
    <w:rsid w:val="00656067"/>
    <w:rsid w:val="00657144"/>
    <w:rsid w:val="006571D0"/>
    <w:rsid w:val="006603A8"/>
    <w:rsid w:val="006607A5"/>
    <w:rsid w:val="00660EE0"/>
    <w:rsid w:val="00661580"/>
    <w:rsid w:val="0066248A"/>
    <w:rsid w:val="00662592"/>
    <w:rsid w:val="00662FCA"/>
    <w:rsid w:val="00665080"/>
    <w:rsid w:val="00665B95"/>
    <w:rsid w:val="00665FC2"/>
    <w:rsid w:val="00666ECC"/>
    <w:rsid w:val="00667109"/>
    <w:rsid w:val="0067155E"/>
    <w:rsid w:val="00671CA6"/>
    <w:rsid w:val="00672222"/>
    <w:rsid w:val="0067224F"/>
    <w:rsid w:val="00672877"/>
    <w:rsid w:val="00673797"/>
    <w:rsid w:val="0067586D"/>
    <w:rsid w:val="00676511"/>
    <w:rsid w:val="00676AAD"/>
    <w:rsid w:val="006807EA"/>
    <w:rsid w:val="00680F72"/>
    <w:rsid w:val="006812FF"/>
    <w:rsid w:val="00681DA8"/>
    <w:rsid w:val="006826F8"/>
    <w:rsid w:val="00683323"/>
    <w:rsid w:val="00684159"/>
    <w:rsid w:val="006855CC"/>
    <w:rsid w:val="00685893"/>
    <w:rsid w:val="006860B1"/>
    <w:rsid w:val="006862CE"/>
    <w:rsid w:val="00686DA3"/>
    <w:rsid w:val="00691655"/>
    <w:rsid w:val="00691873"/>
    <w:rsid w:val="00693B9F"/>
    <w:rsid w:val="00694547"/>
    <w:rsid w:val="00696590"/>
    <w:rsid w:val="0069774D"/>
    <w:rsid w:val="006A0AA4"/>
    <w:rsid w:val="006A1769"/>
    <w:rsid w:val="006A2715"/>
    <w:rsid w:val="006A2946"/>
    <w:rsid w:val="006A2A2D"/>
    <w:rsid w:val="006A3A1F"/>
    <w:rsid w:val="006A433D"/>
    <w:rsid w:val="006A47A2"/>
    <w:rsid w:val="006A5805"/>
    <w:rsid w:val="006A5992"/>
    <w:rsid w:val="006A5DD0"/>
    <w:rsid w:val="006A6CF5"/>
    <w:rsid w:val="006B05F9"/>
    <w:rsid w:val="006B11A4"/>
    <w:rsid w:val="006B198F"/>
    <w:rsid w:val="006B1FCD"/>
    <w:rsid w:val="006B2EF3"/>
    <w:rsid w:val="006B52AC"/>
    <w:rsid w:val="006B61F7"/>
    <w:rsid w:val="006B7B5B"/>
    <w:rsid w:val="006B7CAA"/>
    <w:rsid w:val="006B7F46"/>
    <w:rsid w:val="006C01C0"/>
    <w:rsid w:val="006C1C1B"/>
    <w:rsid w:val="006C2AAD"/>
    <w:rsid w:val="006C3C8C"/>
    <w:rsid w:val="006C474F"/>
    <w:rsid w:val="006C52C2"/>
    <w:rsid w:val="006C69D8"/>
    <w:rsid w:val="006C776D"/>
    <w:rsid w:val="006D0604"/>
    <w:rsid w:val="006D0AEA"/>
    <w:rsid w:val="006D2ADD"/>
    <w:rsid w:val="006D2B4B"/>
    <w:rsid w:val="006D3331"/>
    <w:rsid w:val="006D371C"/>
    <w:rsid w:val="006D3A4D"/>
    <w:rsid w:val="006D4732"/>
    <w:rsid w:val="006D5D62"/>
    <w:rsid w:val="006D76C5"/>
    <w:rsid w:val="006E0047"/>
    <w:rsid w:val="006E0204"/>
    <w:rsid w:val="006E21A3"/>
    <w:rsid w:val="006E35A4"/>
    <w:rsid w:val="006E4C42"/>
    <w:rsid w:val="006E57FD"/>
    <w:rsid w:val="006E62B2"/>
    <w:rsid w:val="006E774C"/>
    <w:rsid w:val="006F107A"/>
    <w:rsid w:val="006F1BC9"/>
    <w:rsid w:val="006F77A8"/>
    <w:rsid w:val="007005AF"/>
    <w:rsid w:val="00701CD7"/>
    <w:rsid w:val="00701ED9"/>
    <w:rsid w:val="00702B65"/>
    <w:rsid w:val="007033A3"/>
    <w:rsid w:val="007037AF"/>
    <w:rsid w:val="00704220"/>
    <w:rsid w:val="0070479A"/>
    <w:rsid w:val="0070688D"/>
    <w:rsid w:val="0070751D"/>
    <w:rsid w:val="007102A2"/>
    <w:rsid w:val="007132FB"/>
    <w:rsid w:val="00714254"/>
    <w:rsid w:val="00716874"/>
    <w:rsid w:val="00716A30"/>
    <w:rsid w:val="007173BF"/>
    <w:rsid w:val="00717ECA"/>
    <w:rsid w:val="00721CC4"/>
    <w:rsid w:val="00722218"/>
    <w:rsid w:val="007225C6"/>
    <w:rsid w:val="00722CFF"/>
    <w:rsid w:val="00722D07"/>
    <w:rsid w:val="007237C0"/>
    <w:rsid w:val="00724C47"/>
    <w:rsid w:val="00725732"/>
    <w:rsid w:val="007276D0"/>
    <w:rsid w:val="007277AC"/>
    <w:rsid w:val="00730687"/>
    <w:rsid w:val="007317B2"/>
    <w:rsid w:val="00731846"/>
    <w:rsid w:val="0073298D"/>
    <w:rsid w:val="00732B2B"/>
    <w:rsid w:val="0073317D"/>
    <w:rsid w:val="007335A5"/>
    <w:rsid w:val="00735729"/>
    <w:rsid w:val="00735E35"/>
    <w:rsid w:val="00737811"/>
    <w:rsid w:val="00737FB7"/>
    <w:rsid w:val="0074052B"/>
    <w:rsid w:val="00740AE5"/>
    <w:rsid w:val="007423BD"/>
    <w:rsid w:val="00742EEA"/>
    <w:rsid w:val="00743738"/>
    <w:rsid w:val="007445B8"/>
    <w:rsid w:val="00744B5F"/>
    <w:rsid w:val="00745F0B"/>
    <w:rsid w:val="0074669C"/>
    <w:rsid w:val="00750EB4"/>
    <w:rsid w:val="00751799"/>
    <w:rsid w:val="0075236A"/>
    <w:rsid w:val="0075297D"/>
    <w:rsid w:val="007534B8"/>
    <w:rsid w:val="007546F8"/>
    <w:rsid w:val="00754985"/>
    <w:rsid w:val="00754B74"/>
    <w:rsid w:val="00754BE8"/>
    <w:rsid w:val="00755B11"/>
    <w:rsid w:val="00756489"/>
    <w:rsid w:val="00757A34"/>
    <w:rsid w:val="00761C53"/>
    <w:rsid w:val="007628A4"/>
    <w:rsid w:val="007647AF"/>
    <w:rsid w:val="00764910"/>
    <w:rsid w:val="00765412"/>
    <w:rsid w:val="00765783"/>
    <w:rsid w:val="00767080"/>
    <w:rsid w:val="007706AB"/>
    <w:rsid w:val="00770A65"/>
    <w:rsid w:val="00770C85"/>
    <w:rsid w:val="00770D99"/>
    <w:rsid w:val="007715EB"/>
    <w:rsid w:val="0077186F"/>
    <w:rsid w:val="00772E6A"/>
    <w:rsid w:val="00773AAA"/>
    <w:rsid w:val="00774C71"/>
    <w:rsid w:val="007755D6"/>
    <w:rsid w:val="007758ED"/>
    <w:rsid w:val="00775A5B"/>
    <w:rsid w:val="00776FD5"/>
    <w:rsid w:val="00777244"/>
    <w:rsid w:val="00777C99"/>
    <w:rsid w:val="007804DC"/>
    <w:rsid w:val="007814E4"/>
    <w:rsid w:val="00782623"/>
    <w:rsid w:val="0078485C"/>
    <w:rsid w:val="00785377"/>
    <w:rsid w:val="0078584A"/>
    <w:rsid w:val="007866D4"/>
    <w:rsid w:val="007879B7"/>
    <w:rsid w:val="007908E0"/>
    <w:rsid w:val="00791056"/>
    <w:rsid w:val="00791885"/>
    <w:rsid w:val="00791EA6"/>
    <w:rsid w:val="00792017"/>
    <w:rsid w:val="007922C8"/>
    <w:rsid w:val="00792369"/>
    <w:rsid w:val="00793031"/>
    <w:rsid w:val="007936B4"/>
    <w:rsid w:val="007944E0"/>
    <w:rsid w:val="007946C7"/>
    <w:rsid w:val="0079536C"/>
    <w:rsid w:val="0079564B"/>
    <w:rsid w:val="007956BB"/>
    <w:rsid w:val="00796152"/>
    <w:rsid w:val="00796DF0"/>
    <w:rsid w:val="007A1BA9"/>
    <w:rsid w:val="007A47B8"/>
    <w:rsid w:val="007A493E"/>
    <w:rsid w:val="007A4E87"/>
    <w:rsid w:val="007A50D2"/>
    <w:rsid w:val="007A7B76"/>
    <w:rsid w:val="007B0BF6"/>
    <w:rsid w:val="007B10CE"/>
    <w:rsid w:val="007B31C2"/>
    <w:rsid w:val="007B31E9"/>
    <w:rsid w:val="007B41AE"/>
    <w:rsid w:val="007B4805"/>
    <w:rsid w:val="007B5774"/>
    <w:rsid w:val="007B672E"/>
    <w:rsid w:val="007B7124"/>
    <w:rsid w:val="007B7AEC"/>
    <w:rsid w:val="007C0208"/>
    <w:rsid w:val="007C0954"/>
    <w:rsid w:val="007C0E40"/>
    <w:rsid w:val="007C3997"/>
    <w:rsid w:val="007C41F7"/>
    <w:rsid w:val="007C4C65"/>
    <w:rsid w:val="007C5033"/>
    <w:rsid w:val="007C658D"/>
    <w:rsid w:val="007D0662"/>
    <w:rsid w:val="007D2266"/>
    <w:rsid w:val="007D22EC"/>
    <w:rsid w:val="007D247C"/>
    <w:rsid w:val="007D3207"/>
    <w:rsid w:val="007D36E9"/>
    <w:rsid w:val="007D3AF2"/>
    <w:rsid w:val="007D3B0A"/>
    <w:rsid w:val="007D414F"/>
    <w:rsid w:val="007D5B47"/>
    <w:rsid w:val="007D6304"/>
    <w:rsid w:val="007E04F7"/>
    <w:rsid w:val="007E1993"/>
    <w:rsid w:val="007E43A8"/>
    <w:rsid w:val="007E499A"/>
    <w:rsid w:val="007E6072"/>
    <w:rsid w:val="007E615C"/>
    <w:rsid w:val="007E627F"/>
    <w:rsid w:val="007F0A3F"/>
    <w:rsid w:val="007F225E"/>
    <w:rsid w:val="007F38B1"/>
    <w:rsid w:val="007F4A21"/>
    <w:rsid w:val="007F4C0D"/>
    <w:rsid w:val="007F5215"/>
    <w:rsid w:val="007F72CC"/>
    <w:rsid w:val="0080062D"/>
    <w:rsid w:val="00800AD3"/>
    <w:rsid w:val="00801459"/>
    <w:rsid w:val="008016E0"/>
    <w:rsid w:val="00801FC3"/>
    <w:rsid w:val="00802BE0"/>
    <w:rsid w:val="00803205"/>
    <w:rsid w:val="008052B7"/>
    <w:rsid w:val="00805345"/>
    <w:rsid w:val="00806ABD"/>
    <w:rsid w:val="00806AE0"/>
    <w:rsid w:val="00810BF3"/>
    <w:rsid w:val="00810D60"/>
    <w:rsid w:val="00812099"/>
    <w:rsid w:val="008145CF"/>
    <w:rsid w:val="00815058"/>
    <w:rsid w:val="00816242"/>
    <w:rsid w:val="00817A2A"/>
    <w:rsid w:val="0082062C"/>
    <w:rsid w:val="00821DB0"/>
    <w:rsid w:val="00821DF9"/>
    <w:rsid w:val="00822224"/>
    <w:rsid w:val="008229AA"/>
    <w:rsid w:val="00822C87"/>
    <w:rsid w:val="00824733"/>
    <w:rsid w:val="00825F96"/>
    <w:rsid w:val="0082647E"/>
    <w:rsid w:val="00830217"/>
    <w:rsid w:val="00832FEC"/>
    <w:rsid w:val="008342AD"/>
    <w:rsid w:val="008346B7"/>
    <w:rsid w:val="0083559B"/>
    <w:rsid w:val="00837136"/>
    <w:rsid w:val="008404E6"/>
    <w:rsid w:val="008425B3"/>
    <w:rsid w:val="00843396"/>
    <w:rsid w:val="00843CA6"/>
    <w:rsid w:val="00844640"/>
    <w:rsid w:val="00844785"/>
    <w:rsid w:val="008455EE"/>
    <w:rsid w:val="00845815"/>
    <w:rsid w:val="008500D6"/>
    <w:rsid w:val="008523F9"/>
    <w:rsid w:val="00852E22"/>
    <w:rsid w:val="00852E8E"/>
    <w:rsid w:val="00853043"/>
    <w:rsid w:val="0085333B"/>
    <w:rsid w:val="00853E20"/>
    <w:rsid w:val="00854E6A"/>
    <w:rsid w:val="00855FB6"/>
    <w:rsid w:val="00864C02"/>
    <w:rsid w:val="00864D5A"/>
    <w:rsid w:val="0086629A"/>
    <w:rsid w:val="0086639A"/>
    <w:rsid w:val="00867168"/>
    <w:rsid w:val="0087002A"/>
    <w:rsid w:val="0087022E"/>
    <w:rsid w:val="00870371"/>
    <w:rsid w:val="00870A47"/>
    <w:rsid w:val="00871229"/>
    <w:rsid w:val="00871A1B"/>
    <w:rsid w:val="00871EBB"/>
    <w:rsid w:val="00872C7F"/>
    <w:rsid w:val="00874B60"/>
    <w:rsid w:val="00874D6B"/>
    <w:rsid w:val="008756C1"/>
    <w:rsid w:val="008759C2"/>
    <w:rsid w:val="008761C7"/>
    <w:rsid w:val="008769F5"/>
    <w:rsid w:val="00880376"/>
    <w:rsid w:val="00880B76"/>
    <w:rsid w:val="00880CD2"/>
    <w:rsid w:val="00883837"/>
    <w:rsid w:val="00885354"/>
    <w:rsid w:val="008877B6"/>
    <w:rsid w:val="00887C51"/>
    <w:rsid w:val="00892739"/>
    <w:rsid w:val="00893F2D"/>
    <w:rsid w:val="0089473F"/>
    <w:rsid w:val="00896160"/>
    <w:rsid w:val="008974BD"/>
    <w:rsid w:val="008A0C53"/>
    <w:rsid w:val="008A0DE8"/>
    <w:rsid w:val="008A1CC9"/>
    <w:rsid w:val="008A3FFD"/>
    <w:rsid w:val="008A4267"/>
    <w:rsid w:val="008A57B8"/>
    <w:rsid w:val="008A5CC2"/>
    <w:rsid w:val="008A61A6"/>
    <w:rsid w:val="008A6341"/>
    <w:rsid w:val="008A7F63"/>
    <w:rsid w:val="008B0546"/>
    <w:rsid w:val="008B0C6B"/>
    <w:rsid w:val="008B0DEA"/>
    <w:rsid w:val="008B3433"/>
    <w:rsid w:val="008B5FC9"/>
    <w:rsid w:val="008B651C"/>
    <w:rsid w:val="008C0E1B"/>
    <w:rsid w:val="008C15B1"/>
    <w:rsid w:val="008C1A53"/>
    <w:rsid w:val="008C5D91"/>
    <w:rsid w:val="008C5DD9"/>
    <w:rsid w:val="008C69D8"/>
    <w:rsid w:val="008D15E1"/>
    <w:rsid w:val="008D2744"/>
    <w:rsid w:val="008D2A07"/>
    <w:rsid w:val="008D3040"/>
    <w:rsid w:val="008D3520"/>
    <w:rsid w:val="008D486A"/>
    <w:rsid w:val="008D6706"/>
    <w:rsid w:val="008D72D3"/>
    <w:rsid w:val="008E033B"/>
    <w:rsid w:val="008E04E5"/>
    <w:rsid w:val="008E0DCD"/>
    <w:rsid w:val="008E1C71"/>
    <w:rsid w:val="008E2BF5"/>
    <w:rsid w:val="008E3593"/>
    <w:rsid w:val="008E6339"/>
    <w:rsid w:val="008E7A9F"/>
    <w:rsid w:val="008E7B46"/>
    <w:rsid w:val="008F176D"/>
    <w:rsid w:val="008F268A"/>
    <w:rsid w:val="008F3E88"/>
    <w:rsid w:val="008F405D"/>
    <w:rsid w:val="008F43C9"/>
    <w:rsid w:val="008F51A7"/>
    <w:rsid w:val="008F59E6"/>
    <w:rsid w:val="008F72DA"/>
    <w:rsid w:val="00901B1C"/>
    <w:rsid w:val="00902108"/>
    <w:rsid w:val="009021CE"/>
    <w:rsid w:val="00903C1E"/>
    <w:rsid w:val="00905FA6"/>
    <w:rsid w:val="009069C7"/>
    <w:rsid w:val="00906A5A"/>
    <w:rsid w:val="00907FAF"/>
    <w:rsid w:val="00912BBE"/>
    <w:rsid w:val="0091301C"/>
    <w:rsid w:val="00914181"/>
    <w:rsid w:val="009145EE"/>
    <w:rsid w:val="00916750"/>
    <w:rsid w:val="00916EB3"/>
    <w:rsid w:val="009174A0"/>
    <w:rsid w:val="00922288"/>
    <w:rsid w:val="00922D27"/>
    <w:rsid w:val="00922F89"/>
    <w:rsid w:val="00924086"/>
    <w:rsid w:val="009243F8"/>
    <w:rsid w:val="00924A4B"/>
    <w:rsid w:val="00924BE6"/>
    <w:rsid w:val="00925AFF"/>
    <w:rsid w:val="00925CEC"/>
    <w:rsid w:val="009268B1"/>
    <w:rsid w:val="0092699E"/>
    <w:rsid w:val="009269C1"/>
    <w:rsid w:val="00926F42"/>
    <w:rsid w:val="0092770C"/>
    <w:rsid w:val="00927D2B"/>
    <w:rsid w:val="0093096C"/>
    <w:rsid w:val="00932505"/>
    <w:rsid w:val="009337B4"/>
    <w:rsid w:val="00933AD0"/>
    <w:rsid w:val="009342D0"/>
    <w:rsid w:val="009353C7"/>
    <w:rsid w:val="00935B49"/>
    <w:rsid w:val="0094029F"/>
    <w:rsid w:val="00940490"/>
    <w:rsid w:val="00941C03"/>
    <w:rsid w:val="00942082"/>
    <w:rsid w:val="009432EB"/>
    <w:rsid w:val="00944196"/>
    <w:rsid w:val="00944214"/>
    <w:rsid w:val="0094506A"/>
    <w:rsid w:val="00945521"/>
    <w:rsid w:val="009465E9"/>
    <w:rsid w:val="00946CA8"/>
    <w:rsid w:val="009477CA"/>
    <w:rsid w:val="00947885"/>
    <w:rsid w:val="00952DB5"/>
    <w:rsid w:val="0095409B"/>
    <w:rsid w:val="00954991"/>
    <w:rsid w:val="00954ADE"/>
    <w:rsid w:val="0095784F"/>
    <w:rsid w:val="00960037"/>
    <w:rsid w:val="00960E61"/>
    <w:rsid w:val="00961234"/>
    <w:rsid w:val="00961EEB"/>
    <w:rsid w:val="00962482"/>
    <w:rsid w:val="00962CE4"/>
    <w:rsid w:val="00963347"/>
    <w:rsid w:val="009633C5"/>
    <w:rsid w:val="00963E5B"/>
    <w:rsid w:val="00964B22"/>
    <w:rsid w:val="00964DA5"/>
    <w:rsid w:val="00964FFE"/>
    <w:rsid w:val="00967EF0"/>
    <w:rsid w:val="00970849"/>
    <w:rsid w:val="009717F1"/>
    <w:rsid w:val="00971921"/>
    <w:rsid w:val="009722A8"/>
    <w:rsid w:val="0097393C"/>
    <w:rsid w:val="00974322"/>
    <w:rsid w:val="00974812"/>
    <w:rsid w:val="00975949"/>
    <w:rsid w:val="00977039"/>
    <w:rsid w:val="009809CA"/>
    <w:rsid w:val="00981C62"/>
    <w:rsid w:val="00982DB6"/>
    <w:rsid w:val="0098368B"/>
    <w:rsid w:val="009852D7"/>
    <w:rsid w:val="00985F2F"/>
    <w:rsid w:val="00991E10"/>
    <w:rsid w:val="00992A1C"/>
    <w:rsid w:val="0099398E"/>
    <w:rsid w:val="00995CB1"/>
    <w:rsid w:val="00996AD9"/>
    <w:rsid w:val="00997858"/>
    <w:rsid w:val="00997C8B"/>
    <w:rsid w:val="009A159A"/>
    <w:rsid w:val="009A1E38"/>
    <w:rsid w:val="009A1F50"/>
    <w:rsid w:val="009A268D"/>
    <w:rsid w:val="009A3DAD"/>
    <w:rsid w:val="009A4B64"/>
    <w:rsid w:val="009A4B7C"/>
    <w:rsid w:val="009A4D6C"/>
    <w:rsid w:val="009B15AD"/>
    <w:rsid w:val="009B1AD9"/>
    <w:rsid w:val="009B2AF6"/>
    <w:rsid w:val="009B6673"/>
    <w:rsid w:val="009B6898"/>
    <w:rsid w:val="009B7BC0"/>
    <w:rsid w:val="009C021A"/>
    <w:rsid w:val="009C16F0"/>
    <w:rsid w:val="009C268F"/>
    <w:rsid w:val="009C638E"/>
    <w:rsid w:val="009C6C14"/>
    <w:rsid w:val="009C7030"/>
    <w:rsid w:val="009C7428"/>
    <w:rsid w:val="009D0FFC"/>
    <w:rsid w:val="009D15CC"/>
    <w:rsid w:val="009D1F71"/>
    <w:rsid w:val="009D4C50"/>
    <w:rsid w:val="009D66D5"/>
    <w:rsid w:val="009E27DE"/>
    <w:rsid w:val="009E3522"/>
    <w:rsid w:val="009E3DAE"/>
    <w:rsid w:val="009E4E85"/>
    <w:rsid w:val="009E59FD"/>
    <w:rsid w:val="009E61BB"/>
    <w:rsid w:val="009E6BCD"/>
    <w:rsid w:val="009F048D"/>
    <w:rsid w:val="009F09FE"/>
    <w:rsid w:val="009F2C6B"/>
    <w:rsid w:val="009F313C"/>
    <w:rsid w:val="009F3D0B"/>
    <w:rsid w:val="009F3DD1"/>
    <w:rsid w:val="009F4810"/>
    <w:rsid w:val="009F4DC4"/>
    <w:rsid w:val="009F4EA9"/>
    <w:rsid w:val="009F4FB4"/>
    <w:rsid w:val="009F6E10"/>
    <w:rsid w:val="009F6EAE"/>
    <w:rsid w:val="009F7579"/>
    <w:rsid w:val="009F78C9"/>
    <w:rsid w:val="009F7CFC"/>
    <w:rsid w:val="00A008C4"/>
    <w:rsid w:val="00A01639"/>
    <w:rsid w:val="00A01EA4"/>
    <w:rsid w:val="00A022E5"/>
    <w:rsid w:val="00A02D93"/>
    <w:rsid w:val="00A02EE7"/>
    <w:rsid w:val="00A0389A"/>
    <w:rsid w:val="00A03E10"/>
    <w:rsid w:val="00A041F5"/>
    <w:rsid w:val="00A04E34"/>
    <w:rsid w:val="00A061F2"/>
    <w:rsid w:val="00A0640D"/>
    <w:rsid w:val="00A06B8C"/>
    <w:rsid w:val="00A1028C"/>
    <w:rsid w:val="00A10510"/>
    <w:rsid w:val="00A10695"/>
    <w:rsid w:val="00A1185A"/>
    <w:rsid w:val="00A11E39"/>
    <w:rsid w:val="00A134D0"/>
    <w:rsid w:val="00A143A3"/>
    <w:rsid w:val="00A14442"/>
    <w:rsid w:val="00A153CF"/>
    <w:rsid w:val="00A15C31"/>
    <w:rsid w:val="00A168B2"/>
    <w:rsid w:val="00A16E26"/>
    <w:rsid w:val="00A20232"/>
    <w:rsid w:val="00A2450B"/>
    <w:rsid w:val="00A24801"/>
    <w:rsid w:val="00A2608F"/>
    <w:rsid w:val="00A26BB8"/>
    <w:rsid w:val="00A277D0"/>
    <w:rsid w:val="00A27BFA"/>
    <w:rsid w:val="00A27E70"/>
    <w:rsid w:val="00A3016A"/>
    <w:rsid w:val="00A30224"/>
    <w:rsid w:val="00A3291B"/>
    <w:rsid w:val="00A32961"/>
    <w:rsid w:val="00A335F2"/>
    <w:rsid w:val="00A33673"/>
    <w:rsid w:val="00A36EAE"/>
    <w:rsid w:val="00A37FD3"/>
    <w:rsid w:val="00A402FD"/>
    <w:rsid w:val="00A409A7"/>
    <w:rsid w:val="00A41AEA"/>
    <w:rsid w:val="00A41C06"/>
    <w:rsid w:val="00A42253"/>
    <w:rsid w:val="00A446DB"/>
    <w:rsid w:val="00A44970"/>
    <w:rsid w:val="00A44E86"/>
    <w:rsid w:val="00A455D3"/>
    <w:rsid w:val="00A463C9"/>
    <w:rsid w:val="00A469A1"/>
    <w:rsid w:val="00A53689"/>
    <w:rsid w:val="00A53A85"/>
    <w:rsid w:val="00A541FD"/>
    <w:rsid w:val="00A5474F"/>
    <w:rsid w:val="00A55063"/>
    <w:rsid w:val="00A56525"/>
    <w:rsid w:val="00A56850"/>
    <w:rsid w:val="00A57A6F"/>
    <w:rsid w:val="00A6026D"/>
    <w:rsid w:val="00A61046"/>
    <w:rsid w:val="00A61515"/>
    <w:rsid w:val="00A62241"/>
    <w:rsid w:val="00A7159C"/>
    <w:rsid w:val="00A728E2"/>
    <w:rsid w:val="00A73388"/>
    <w:rsid w:val="00A734EC"/>
    <w:rsid w:val="00A7356E"/>
    <w:rsid w:val="00A74FA4"/>
    <w:rsid w:val="00A753FD"/>
    <w:rsid w:val="00A7670B"/>
    <w:rsid w:val="00A7707A"/>
    <w:rsid w:val="00A77256"/>
    <w:rsid w:val="00A805DE"/>
    <w:rsid w:val="00A805E1"/>
    <w:rsid w:val="00A82435"/>
    <w:rsid w:val="00A844E0"/>
    <w:rsid w:val="00A84D51"/>
    <w:rsid w:val="00A84EC2"/>
    <w:rsid w:val="00A90876"/>
    <w:rsid w:val="00A90F9A"/>
    <w:rsid w:val="00A915A5"/>
    <w:rsid w:val="00A92BC4"/>
    <w:rsid w:val="00A9327B"/>
    <w:rsid w:val="00A941D0"/>
    <w:rsid w:val="00A94C75"/>
    <w:rsid w:val="00A96794"/>
    <w:rsid w:val="00A96E5A"/>
    <w:rsid w:val="00AA141B"/>
    <w:rsid w:val="00AA35C0"/>
    <w:rsid w:val="00AA4516"/>
    <w:rsid w:val="00AA48DB"/>
    <w:rsid w:val="00AA4A0C"/>
    <w:rsid w:val="00AA4DAC"/>
    <w:rsid w:val="00AA56AC"/>
    <w:rsid w:val="00AA6A8B"/>
    <w:rsid w:val="00AA71AE"/>
    <w:rsid w:val="00AA7463"/>
    <w:rsid w:val="00AB0173"/>
    <w:rsid w:val="00AB04F2"/>
    <w:rsid w:val="00AB0CCB"/>
    <w:rsid w:val="00AB0EDE"/>
    <w:rsid w:val="00AB2251"/>
    <w:rsid w:val="00AB372D"/>
    <w:rsid w:val="00AB3BCD"/>
    <w:rsid w:val="00AB4097"/>
    <w:rsid w:val="00AB54F8"/>
    <w:rsid w:val="00AB5C30"/>
    <w:rsid w:val="00AB66A2"/>
    <w:rsid w:val="00AC188F"/>
    <w:rsid w:val="00AC1E8A"/>
    <w:rsid w:val="00AC3CAA"/>
    <w:rsid w:val="00AC4BA8"/>
    <w:rsid w:val="00AC4FFF"/>
    <w:rsid w:val="00AC50BB"/>
    <w:rsid w:val="00AC6124"/>
    <w:rsid w:val="00AC612A"/>
    <w:rsid w:val="00AC7228"/>
    <w:rsid w:val="00AC75DA"/>
    <w:rsid w:val="00AC770F"/>
    <w:rsid w:val="00AD0EFA"/>
    <w:rsid w:val="00AD2716"/>
    <w:rsid w:val="00AD2BC9"/>
    <w:rsid w:val="00AD34D0"/>
    <w:rsid w:val="00AD4FF7"/>
    <w:rsid w:val="00AD55AF"/>
    <w:rsid w:val="00AD57C4"/>
    <w:rsid w:val="00AD7C17"/>
    <w:rsid w:val="00AE0632"/>
    <w:rsid w:val="00AE1864"/>
    <w:rsid w:val="00AE287E"/>
    <w:rsid w:val="00AE32E5"/>
    <w:rsid w:val="00AE4DB7"/>
    <w:rsid w:val="00AE5315"/>
    <w:rsid w:val="00AE627D"/>
    <w:rsid w:val="00AE69AD"/>
    <w:rsid w:val="00AF0F0D"/>
    <w:rsid w:val="00AF29EA"/>
    <w:rsid w:val="00AF32B4"/>
    <w:rsid w:val="00AF3668"/>
    <w:rsid w:val="00AF398A"/>
    <w:rsid w:val="00AF39F0"/>
    <w:rsid w:val="00AF3B28"/>
    <w:rsid w:val="00AF5558"/>
    <w:rsid w:val="00AF5C40"/>
    <w:rsid w:val="00AF749E"/>
    <w:rsid w:val="00AF7519"/>
    <w:rsid w:val="00B00741"/>
    <w:rsid w:val="00B00919"/>
    <w:rsid w:val="00B01263"/>
    <w:rsid w:val="00B042B1"/>
    <w:rsid w:val="00B0639E"/>
    <w:rsid w:val="00B06831"/>
    <w:rsid w:val="00B06BA1"/>
    <w:rsid w:val="00B10CD5"/>
    <w:rsid w:val="00B116B1"/>
    <w:rsid w:val="00B11AC4"/>
    <w:rsid w:val="00B11D05"/>
    <w:rsid w:val="00B12694"/>
    <w:rsid w:val="00B1328E"/>
    <w:rsid w:val="00B133A6"/>
    <w:rsid w:val="00B13461"/>
    <w:rsid w:val="00B1414D"/>
    <w:rsid w:val="00B143DD"/>
    <w:rsid w:val="00B149DB"/>
    <w:rsid w:val="00B15ADA"/>
    <w:rsid w:val="00B15FFF"/>
    <w:rsid w:val="00B17127"/>
    <w:rsid w:val="00B216D9"/>
    <w:rsid w:val="00B222DF"/>
    <w:rsid w:val="00B23B67"/>
    <w:rsid w:val="00B240E6"/>
    <w:rsid w:val="00B24B49"/>
    <w:rsid w:val="00B259CB"/>
    <w:rsid w:val="00B2654F"/>
    <w:rsid w:val="00B265E1"/>
    <w:rsid w:val="00B2762C"/>
    <w:rsid w:val="00B31E88"/>
    <w:rsid w:val="00B3271E"/>
    <w:rsid w:val="00B32819"/>
    <w:rsid w:val="00B331A2"/>
    <w:rsid w:val="00B33391"/>
    <w:rsid w:val="00B3411E"/>
    <w:rsid w:val="00B34487"/>
    <w:rsid w:val="00B34CF1"/>
    <w:rsid w:val="00B351CF"/>
    <w:rsid w:val="00B35ABD"/>
    <w:rsid w:val="00B366CE"/>
    <w:rsid w:val="00B4029B"/>
    <w:rsid w:val="00B439FA"/>
    <w:rsid w:val="00B43D0C"/>
    <w:rsid w:val="00B44658"/>
    <w:rsid w:val="00B44686"/>
    <w:rsid w:val="00B44863"/>
    <w:rsid w:val="00B44F00"/>
    <w:rsid w:val="00B45237"/>
    <w:rsid w:val="00B458C8"/>
    <w:rsid w:val="00B45EE9"/>
    <w:rsid w:val="00B46C53"/>
    <w:rsid w:val="00B470A0"/>
    <w:rsid w:val="00B476FA"/>
    <w:rsid w:val="00B47CAD"/>
    <w:rsid w:val="00B47FE1"/>
    <w:rsid w:val="00B5036A"/>
    <w:rsid w:val="00B510DB"/>
    <w:rsid w:val="00B527BD"/>
    <w:rsid w:val="00B53027"/>
    <w:rsid w:val="00B53BFD"/>
    <w:rsid w:val="00B53F7E"/>
    <w:rsid w:val="00B541DA"/>
    <w:rsid w:val="00B5430E"/>
    <w:rsid w:val="00B54390"/>
    <w:rsid w:val="00B54DD0"/>
    <w:rsid w:val="00B56A07"/>
    <w:rsid w:val="00B57213"/>
    <w:rsid w:val="00B579D0"/>
    <w:rsid w:val="00B600C1"/>
    <w:rsid w:val="00B60CBB"/>
    <w:rsid w:val="00B61A21"/>
    <w:rsid w:val="00B626E6"/>
    <w:rsid w:val="00B62874"/>
    <w:rsid w:val="00B6340A"/>
    <w:rsid w:val="00B648ED"/>
    <w:rsid w:val="00B650B4"/>
    <w:rsid w:val="00B654C0"/>
    <w:rsid w:val="00B65D98"/>
    <w:rsid w:val="00B664F8"/>
    <w:rsid w:val="00B67048"/>
    <w:rsid w:val="00B6704C"/>
    <w:rsid w:val="00B7033F"/>
    <w:rsid w:val="00B70A75"/>
    <w:rsid w:val="00B70C56"/>
    <w:rsid w:val="00B7195E"/>
    <w:rsid w:val="00B719E2"/>
    <w:rsid w:val="00B71D46"/>
    <w:rsid w:val="00B71E0C"/>
    <w:rsid w:val="00B743AD"/>
    <w:rsid w:val="00B7466A"/>
    <w:rsid w:val="00B74AE1"/>
    <w:rsid w:val="00B74F34"/>
    <w:rsid w:val="00B750AE"/>
    <w:rsid w:val="00B777E0"/>
    <w:rsid w:val="00B80F1F"/>
    <w:rsid w:val="00B82B0A"/>
    <w:rsid w:val="00B836A9"/>
    <w:rsid w:val="00B83BD9"/>
    <w:rsid w:val="00B84B6A"/>
    <w:rsid w:val="00B85302"/>
    <w:rsid w:val="00B86FC3"/>
    <w:rsid w:val="00B8776A"/>
    <w:rsid w:val="00B90F7E"/>
    <w:rsid w:val="00B913E9"/>
    <w:rsid w:val="00B927AB"/>
    <w:rsid w:val="00B97355"/>
    <w:rsid w:val="00B97927"/>
    <w:rsid w:val="00BA17A5"/>
    <w:rsid w:val="00BA1A67"/>
    <w:rsid w:val="00BA1A78"/>
    <w:rsid w:val="00BA1D27"/>
    <w:rsid w:val="00BA2D71"/>
    <w:rsid w:val="00BA3835"/>
    <w:rsid w:val="00BA3F1A"/>
    <w:rsid w:val="00BA4C17"/>
    <w:rsid w:val="00BA4DC6"/>
    <w:rsid w:val="00BA4E3C"/>
    <w:rsid w:val="00BA68FE"/>
    <w:rsid w:val="00BA6DF2"/>
    <w:rsid w:val="00BA70EC"/>
    <w:rsid w:val="00BA7EA1"/>
    <w:rsid w:val="00BB20BA"/>
    <w:rsid w:val="00BB2EA9"/>
    <w:rsid w:val="00BB50E2"/>
    <w:rsid w:val="00BB5FC4"/>
    <w:rsid w:val="00BB5FF5"/>
    <w:rsid w:val="00BB6085"/>
    <w:rsid w:val="00BB6434"/>
    <w:rsid w:val="00BC0AE4"/>
    <w:rsid w:val="00BC0E1F"/>
    <w:rsid w:val="00BC12DA"/>
    <w:rsid w:val="00BC29C2"/>
    <w:rsid w:val="00BC355B"/>
    <w:rsid w:val="00BC3C91"/>
    <w:rsid w:val="00BC50DF"/>
    <w:rsid w:val="00BC6A1D"/>
    <w:rsid w:val="00BC6C15"/>
    <w:rsid w:val="00BC72FB"/>
    <w:rsid w:val="00BC7B8D"/>
    <w:rsid w:val="00BD150F"/>
    <w:rsid w:val="00BD19B2"/>
    <w:rsid w:val="00BD1D1B"/>
    <w:rsid w:val="00BD4B08"/>
    <w:rsid w:val="00BD4DF9"/>
    <w:rsid w:val="00BD54BD"/>
    <w:rsid w:val="00BD6D26"/>
    <w:rsid w:val="00BD6E5C"/>
    <w:rsid w:val="00BD78A5"/>
    <w:rsid w:val="00BE0492"/>
    <w:rsid w:val="00BE17B5"/>
    <w:rsid w:val="00BE36BC"/>
    <w:rsid w:val="00BE60A9"/>
    <w:rsid w:val="00BE74FE"/>
    <w:rsid w:val="00BE7C1F"/>
    <w:rsid w:val="00BF02F9"/>
    <w:rsid w:val="00BF1E39"/>
    <w:rsid w:val="00BF2031"/>
    <w:rsid w:val="00BF3451"/>
    <w:rsid w:val="00BF4904"/>
    <w:rsid w:val="00BF4E58"/>
    <w:rsid w:val="00BF5500"/>
    <w:rsid w:val="00BF6057"/>
    <w:rsid w:val="00BF7CEF"/>
    <w:rsid w:val="00C00039"/>
    <w:rsid w:val="00C000FB"/>
    <w:rsid w:val="00C005D1"/>
    <w:rsid w:val="00C006A4"/>
    <w:rsid w:val="00C0193B"/>
    <w:rsid w:val="00C01CBF"/>
    <w:rsid w:val="00C02122"/>
    <w:rsid w:val="00C03586"/>
    <w:rsid w:val="00C03EB2"/>
    <w:rsid w:val="00C05F69"/>
    <w:rsid w:val="00C06775"/>
    <w:rsid w:val="00C06E92"/>
    <w:rsid w:val="00C06F1A"/>
    <w:rsid w:val="00C105D3"/>
    <w:rsid w:val="00C11450"/>
    <w:rsid w:val="00C13E67"/>
    <w:rsid w:val="00C1663A"/>
    <w:rsid w:val="00C17F08"/>
    <w:rsid w:val="00C214B3"/>
    <w:rsid w:val="00C21DEE"/>
    <w:rsid w:val="00C2273D"/>
    <w:rsid w:val="00C227DA"/>
    <w:rsid w:val="00C23949"/>
    <w:rsid w:val="00C2423B"/>
    <w:rsid w:val="00C302C2"/>
    <w:rsid w:val="00C3030C"/>
    <w:rsid w:val="00C30721"/>
    <w:rsid w:val="00C30841"/>
    <w:rsid w:val="00C329E4"/>
    <w:rsid w:val="00C335E3"/>
    <w:rsid w:val="00C33A95"/>
    <w:rsid w:val="00C33BCD"/>
    <w:rsid w:val="00C34608"/>
    <w:rsid w:val="00C373AA"/>
    <w:rsid w:val="00C37845"/>
    <w:rsid w:val="00C41284"/>
    <w:rsid w:val="00C41CC8"/>
    <w:rsid w:val="00C42918"/>
    <w:rsid w:val="00C42C2A"/>
    <w:rsid w:val="00C42EDA"/>
    <w:rsid w:val="00C43DFB"/>
    <w:rsid w:val="00C4432A"/>
    <w:rsid w:val="00C4498F"/>
    <w:rsid w:val="00C44B46"/>
    <w:rsid w:val="00C45E0D"/>
    <w:rsid w:val="00C473F3"/>
    <w:rsid w:val="00C479AA"/>
    <w:rsid w:val="00C50CAE"/>
    <w:rsid w:val="00C519D2"/>
    <w:rsid w:val="00C51AAF"/>
    <w:rsid w:val="00C52450"/>
    <w:rsid w:val="00C535C0"/>
    <w:rsid w:val="00C53AA5"/>
    <w:rsid w:val="00C53D9C"/>
    <w:rsid w:val="00C5575A"/>
    <w:rsid w:val="00C55C96"/>
    <w:rsid w:val="00C55E37"/>
    <w:rsid w:val="00C614AF"/>
    <w:rsid w:val="00C6239D"/>
    <w:rsid w:val="00C623FA"/>
    <w:rsid w:val="00C6277A"/>
    <w:rsid w:val="00C62A80"/>
    <w:rsid w:val="00C64514"/>
    <w:rsid w:val="00C64853"/>
    <w:rsid w:val="00C64D3A"/>
    <w:rsid w:val="00C72746"/>
    <w:rsid w:val="00C7286B"/>
    <w:rsid w:val="00C740C1"/>
    <w:rsid w:val="00C74A13"/>
    <w:rsid w:val="00C74A6C"/>
    <w:rsid w:val="00C754EC"/>
    <w:rsid w:val="00C76166"/>
    <w:rsid w:val="00C77672"/>
    <w:rsid w:val="00C77777"/>
    <w:rsid w:val="00C77C65"/>
    <w:rsid w:val="00C80794"/>
    <w:rsid w:val="00C90026"/>
    <w:rsid w:val="00C920F4"/>
    <w:rsid w:val="00C9289B"/>
    <w:rsid w:val="00C92EE1"/>
    <w:rsid w:val="00C933F5"/>
    <w:rsid w:val="00C93426"/>
    <w:rsid w:val="00C9352A"/>
    <w:rsid w:val="00C94EBA"/>
    <w:rsid w:val="00C95053"/>
    <w:rsid w:val="00C951E7"/>
    <w:rsid w:val="00C95F43"/>
    <w:rsid w:val="00CA047D"/>
    <w:rsid w:val="00CA0C0C"/>
    <w:rsid w:val="00CA2570"/>
    <w:rsid w:val="00CA3022"/>
    <w:rsid w:val="00CA31E4"/>
    <w:rsid w:val="00CA4CD3"/>
    <w:rsid w:val="00CA5979"/>
    <w:rsid w:val="00CA6149"/>
    <w:rsid w:val="00CB0B7A"/>
    <w:rsid w:val="00CB16B4"/>
    <w:rsid w:val="00CB21E8"/>
    <w:rsid w:val="00CB2335"/>
    <w:rsid w:val="00CB289A"/>
    <w:rsid w:val="00CB49B9"/>
    <w:rsid w:val="00CB5555"/>
    <w:rsid w:val="00CB5961"/>
    <w:rsid w:val="00CB5C7C"/>
    <w:rsid w:val="00CB6D23"/>
    <w:rsid w:val="00CB722E"/>
    <w:rsid w:val="00CB7411"/>
    <w:rsid w:val="00CB778B"/>
    <w:rsid w:val="00CB7808"/>
    <w:rsid w:val="00CC02B8"/>
    <w:rsid w:val="00CC0785"/>
    <w:rsid w:val="00CC0E32"/>
    <w:rsid w:val="00CC1704"/>
    <w:rsid w:val="00CC19DA"/>
    <w:rsid w:val="00CC1BBC"/>
    <w:rsid w:val="00CC2CD6"/>
    <w:rsid w:val="00CC376A"/>
    <w:rsid w:val="00CC4AFC"/>
    <w:rsid w:val="00CC5763"/>
    <w:rsid w:val="00CC58E2"/>
    <w:rsid w:val="00CC5B9C"/>
    <w:rsid w:val="00CC6329"/>
    <w:rsid w:val="00CC6B6A"/>
    <w:rsid w:val="00CC6E76"/>
    <w:rsid w:val="00CC7124"/>
    <w:rsid w:val="00CC72A0"/>
    <w:rsid w:val="00CC7866"/>
    <w:rsid w:val="00CD0AC2"/>
    <w:rsid w:val="00CD0E78"/>
    <w:rsid w:val="00CD0ECC"/>
    <w:rsid w:val="00CD2733"/>
    <w:rsid w:val="00CD286C"/>
    <w:rsid w:val="00CD2AE7"/>
    <w:rsid w:val="00CD2C6A"/>
    <w:rsid w:val="00CD31CC"/>
    <w:rsid w:val="00CD45B9"/>
    <w:rsid w:val="00CD62B1"/>
    <w:rsid w:val="00CD63BF"/>
    <w:rsid w:val="00CD7064"/>
    <w:rsid w:val="00CE0E86"/>
    <w:rsid w:val="00CE1D40"/>
    <w:rsid w:val="00CE1FC3"/>
    <w:rsid w:val="00CE43F8"/>
    <w:rsid w:val="00CE48F0"/>
    <w:rsid w:val="00CE49BE"/>
    <w:rsid w:val="00CE49F2"/>
    <w:rsid w:val="00CE5C39"/>
    <w:rsid w:val="00CE79AC"/>
    <w:rsid w:val="00CF0087"/>
    <w:rsid w:val="00CF0B0B"/>
    <w:rsid w:val="00CF11FD"/>
    <w:rsid w:val="00CF15DB"/>
    <w:rsid w:val="00CF2280"/>
    <w:rsid w:val="00CF26AC"/>
    <w:rsid w:val="00CF3791"/>
    <w:rsid w:val="00CF4809"/>
    <w:rsid w:val="00CF4FB5"/>
    <w:rsid w:val="00CF5083"/>
    <w:rsid w:val="00CF66CD"/>
    <w:rsid w:val="00CF7420"/>
    <w:rsid w:val="00D00EFE"/>
    <w:rsid w:val="00D01761"/>
    <w:rsid w:val="00D01C43"/>
    <w:rsid w:val="00D028F8"/>
    <w:rsid w:val="00D05320"/>
    <w:rsid w:val="00D05504"/>
    <w:rsid w:val="00D05F12"/>
    <w:rsid w:val="00D0728D"/>
    <w:rsid w:val="00D07D75"/>
    <w:rsid w:val="00D1040A"/>
    <w:rsid w:val="00D128F5"/>
    <w:rsid w:val="00D12EF2"/>
    <w:rsid w:val="00D1390A"/>
    <w:rsid w:val="00D141C1"/>
    <w:rsid w:val="00D143F4"/>
    <w:rsid w:val="00D14C06"/>
    <w:rsid w:val="00D155B1"/>
    <w:rsid w:val="00D15AB3"/>
    <w:rsid w:val="00D22DB1"/>
    <w:rsid w:val="00D2390B"/>
    <w:rsid w:val="00D239D2"/>
    <w:rsid w:val="00D25E5C"/>
    <w:rsid w:val="00D266DE"/>
    <w:rsid w:val="00D27BF3"/>
    <w:rsid w:val="00D3195F"/>
    <w:rsid w:val="00D325C0"/>
    <w:rsid w:val="00D33C59"/>
    <w:rsid w:val="00D34063"/>
    <w:rsid w:val="00D34753"/>
    <w:rsid w:val="00D349BC"/>
    <w:rsid w:val="00D35653"/>
    <w:rsid w:val="00D35669"/>
    <w:rsid w:val="00D35F6C"/>
    <w:rsid w:val="00D369E1"/>
    <w:rsid w:val="00D37962"/>
    <w:rsid w:val="00D403AF"/>
    <w:rsid w:val="00D41164"/>
    <w:rsid w:val="00D43C96"/>
    <w:rsid w:val="00D442DB"/>
    <w:rsid w:val="00D45255"/>
    <w:rsid w:val="00D47705"/>
    <w:rsid w:val="00D47771"/>
    <w:rsid w:val="00D5112A"/>
    <w:rsid w:val="00D51A70"/>
    <w:rsid w:val="00D51C49"/>
    <w:rsid w:val="00D526C2"/>
    <w:rsid w:val="00D5300F"/>
    <w:rsid w:val="00D531A3"/>
    <w:rsid w:val="00D533AC"/>
    <w:rsid w:val="00D54465"/>
    <w:rsid w:val="00D56FA1"/>
    <w:rsid w:val="00D57221"/>
    <w:rsid w:val="00D574F4"/>
    <w:rsid w:val="00D57C63"/>
    <w:rsid w:val="00D57DCB"/>
    <w:rsid w:val="00D60D1E"/>
    <w:rsid w:val="00D60E6B"/>
    <w:rsid w:val="00D6182E"/>
    <w:rsid w:val="00D61F48"/>
    <w:rsid w:val="00D62C07"/>
    <w:rsid w:val="00D6558B"/>
    <w:rsid w:val="00D6628E"/>
    <w:rsid w:val="00D66F98"/>
    <w:rsid w:val="00D67497"/>
    <w:rsid w:val="00D67DEB"/>
    <w:rsid w:val="00D70651"/>
    <w:rsid w:val="00D71B9E"/>
    <w:rsid w:val="00D720F2"/>
    <w:rsid w:val="00D72388"/>
    <w:rsid w:val="00D740C0"/>
    <w:rsid w:val="00D74F87"/>
    <w:rsid w:val="00D7659A"/>
    <w:rsid w:val="00D7687E"/>
    <w:rsid w:val="00D76D74"/>
    <w:rsid w:val="00D800D2"/>
    <w:rsid w:val="00D80161"/>
    <w:rsid w:val="00D81063"/>
    <w:rsid w:val="00D81077"/>
    <w:rsid w:val="00D8115B"/>
    <w:rsid w:val="00D82851"/>
    <w:rsid w:val="00D849B6"/>
    <w:rsid w:val="00D85899"/>
    <w:rsid w:val="00D85BBB"/>
    <w:rsid w:val="00D85CA0"/>
    <w:rsid w:val="00D85D7E"/>
    <w:rsid w:val="00D86B10"/>
    <w:rsid w:val="00D86F3C"/>
    <w:rsid w:val="00D86FA1"/>
    <w:rsid w:val="00D902B0"/>
    <w:rsid w:val="00D91528"/>
    <w:rsid w:val="00D91C4E"/>
    <w:rsid w:val="00D91FA7"/>
    <w:rsid w:val="00D924D7"/>
    <w:rsid w:val="00D925A1"/>
    <w:rsid w:val="00D92B4E"/>
    <w:rsid w:val="00D9316A"/>
    <w:rsid w:val="00D96C76"/>
    <w:rsid w:val="00D97205"/>
    <w:rsid w:val="00DA0EB9"/>
    <w:rsid w:val="00DA1B3E"/>
    <w:rsid w:val="00DA2C1D"/>
    <w:rsid w:val="00DA2DCB"/>
    <w:rsid w:val="00DA4588"/>
    <w:rsid w:val="00DA5BDA"/>
    <w:rsid w:val="00DB01EF"/>
    <w:rsid w:val="00DB319F"/>
    <w:rsid w:val="00DB408A"/>
    <w:rsid w:val="00DB4165"/>
    <w:rsid w:val="00DB4ACE"/>
    <w:rsid w:val="00DB5100"/>
    <w:rsid w:val="00DB551D"/>
    <w:rsid w:val="00DB58BE"/>
    <w:rsid w:val="00DC0DAE"/>
    <w:rsid w:val="00DC255E"/>
    <w:rsid w:val="00DC25A7"/>
    <w:rsid w:val="00DC2B3B"/>
    <w:rsid w:val="00DC2DD7"/>
    <w:rsid w:val="00DC554D"/>
    <w:rsid w:val="00DC582E"/>
    <w:rsid w:val="00DC6CFF"/>
    <w:rsid w:val="00DC7680"/>
    <w:rsid w:val="00DD0981"/>
    <w:rsid w:val="00DD1C29"/>
    <w:rsid w:val="00DD1C9C"/>
    <w:rsid w:val="00DD1E4B"/>
    <w:rsid w:val="00DD2820"/>
    <w:rsid w:val="00DD3EE7"/>
    <w:rsid w:val="00DD4378"/>
    <w:rsid w:val="00DD4F3C"/>
    <w:rsid w:val="00DD5130"/>
    <w:rsid w:val="00DD5552"/>
    <w:rsid w:val="00DD7079"/>
    <w:rsid w:val="00DD74E4"/>
    <w:rsid w:val="00DD7806"/>
    <w:rsid w:val="00DE0AF1"/>
    <w:rsid w:val="00DE118E"/>
    <w:rsid w:val="00DE41F7"/>
    <w:rsid w:val="00DE5069"/>
    <w:rsid w:val="00DE5EA2"/>
    <w:rsid w:val="00DE6055"/>
    <w:rsid w:val="00DE63D2"/>
    <w:rsid w:val="00DE67E5"/>
    <w:rsid w:val="00DE71E9"/>
    <w:rsid w:val="00DE782F"/>
    <w:rsid w:val="00DF0071"/>
    <w:rsid w:val="00DF0460"/>
    <w:rsid w:val="00DF0725"/>
    <w:rsid w:val="00DF1D72"/>
    <w:rsid w:val="00DF2D45"/>
    <w:rsid w:val="00DF4214"/>
    <w:rsid w:val="00DF428D"/>
    <w:rsid w:val="00DF49DF"/>
    <w:rsid w:val="00DF64B2"/>
    <w:rsid w:val="00DF66D5"/>
    <w:rsid w:val="00DF79D8"/>
    <w:rsid w:val="00DF7F46"/>
    <w:rsid w:val="00E03CA7"/>
    <w:rsid w:val="00E0470C"/>
    <w:rsid w:val="00E050FB"/>
    <w:rsid w:val="00E066AE"/>
    <w:rsid w:val="00E06987"/>
    <w:rsid w:val="00E10D7B"/>
    <w:rsid w:val="00E13001"/>
    <w:rsid w:val="00E1402A"/>
    <w:rsid w:val="00E14FDE"/>
    <w:rsid w:val="00E158EA"/>
    <w:rsid w:val="00E164D2"/>
    <w:rsid w:val="00E17971"/>
    <w:rsid w:val="00E20CC8"/>
    <w:rsid w:val="00E2300C"/>
    <w:rsid w:val="00E237A7"/>
    <w:rsid w:val="00E23A54"/>
    <w:rsid w:val="00E23E29"/>
    <w:rsid w:val="00E25B1C"/>
    <w:rsid w:val="00E27369"/>
    <w:rsid w:val="00E3058A"/>
    <w:rsid w:val="00E31405"/>
    <w:rsid w:val="00E31ACE"/>
    <w:rsid w:val="00E3305A"/>
    <w:rsid w:val="00E3311D"/>
    <w:rsid w:val="00E34517"/>
    <w:rsid w:val="00E34AF2"/>
    <w:rsid w:val="00E4027A"/>
    <w:rsid w:val="00E41303"/>
    <w:rsid w:val="00E43306"/>
    <w:rsid w:val="00E43548"/>
    <w:rsid w:val="00E45727"/>
    <w:rsid w:val="00E4725D"/>
    <w:rsid w:val="00E500DF"/>
    <w:rsid w:val="00E508B1"/>
    <w:rsid w:val="00E51241"/>
    <w:rsid w:val="00E51B6F"/>
    <w:rsid w:val="00E51EB3"/>
    <w:rsid w:val="00E5254C"/>
    <w:rsid w:val="00E538D4"/>
    <w:rsid w:val="00E56316"/>
    <w:rsid w:val="00E571B6"/>
    <w:rsid w:val="00E60D0E"/>
    <w:rsid w:val="00E620D3"/>
    <w:rsid w:val="00E63239"/>
    <w:rsid w:val="00E63DF8"/>
    <w:rsid w:val="00E649E5"/>
    <w:rsid w:val="00E64F0C"/>
    <w:rsid w:val="00E658A5"/>
    <w:rsid w:val="00E65BEE"/>
    <w:rsid w:val="00E67D2C"/>
    <w:rsid w:val="00E7012B"/>
    <w:rsid w:val="00E70650"/>
    <w:rsid w:val="00E718F1"/>
    <w:rsid w:val="00E7221B"/>
    <w:rsid w:val="00E747D8"/>
    <w:rsid w:val="00E74D64"/>
    <w:rsid w:val="00E74F56"/>
    <w:rsid w:val="00E752FD"/>
    <w:rsid w:val="00E758AE"/>
    <w:rsid w:val="00E7741A"/>
    <w:rsid w:val="00E77F72"/>
    <w:rsid w:val="00E80849"/>
    <w:rsid w:val="00E80B04"/>
    <w:rsid w:val="00E810D5"/>
    <w:rsid w:val="00E81ED7"/>
    <w:rsid w:val="00E82A6D"/>
    <w:rsid w:val="00E82D84"/>
    <w:rsid w:val="00E82E60"/>
    <w:rsid w:val="00E83ACD"/>
    <w:rsid w:val="00E83C3A"/>
    <w:rsid w:val="00E86E04"/>
    <w:rsid w:val="00E86E48"/>
    <w:rsid w:val="00E874D7"/>
    <w:rsid w:val="00E90B22"/>
    <w:rsid w:val="00E91AE5"/>
    <w:rsid w:val="00E93056"/>
    <w:rsid w:val="00E93155"/>
    <w:rsid w:val="00E9316A"/>
    <w:rsid w:val="00E94861"/>
    <w:rsid w:val="00E95837"/>
    <w:rsid w:val="00E96128"/>
    <w:rsid w:val="00EA14A9"/>
    <w:rsid w:val="00EA2033"/>
    <w:rsid w:val="00EA2457"/>
    <w:rsid w:val="00EA2B66"/>
    <w:rsid w:val="00EA3888"/>
    <w:rsid w:val="00EA6E2F"/>
    <w:rsid w:val="00EA7C0C"/>
    <w:rsid w:val="00EB1607"/>
    <w:rsid w:val="00EB168D"/>
    <w:rsid w:val="00EB3A1A"/>
    <w:rsid w:val="00EB3D9D"/>
    <w:rsid w:val="00EB4A16"/>
    <w:rsid w:val="00EB4B6A"/>
    <w:rsid w:val="00EB78B5"/>
    <w:rsid w:val="00EC03F5"/>
    <w:rsid w:val="00EC0E43"/>
    <w:rsid w:val="00EC0E94"/>
    <w:rsid w:val="00EC2BB2"/>
    <w:rsid w:val="00EC2F54"/>
    <w:rsid w:val="00EC3445"/>
    <w:rsid w:val="00EC53E7"/>
    <w:rsid w:val="00EC5AB8"/>
    <w:rsid w:val="00EC6413"/>
    <w:rsid w:val="00EC6D60"/>
    <w:rsid w:val="00ED0C74"/>
    <w:rsid w:val="00ED0F11"/>
    <w:rsid w:val="00ED1514"/>
    <w:rsid w:val="00ED30EC"/>
    <w:rsid w:val="00ED3CEE"/>
    <w:rsid w:val="00ED43AA"/>
    <w:rsid w:val="00ED7E60"/>
    <w:rsid w:val="00ED7FF4"/>
    <w:rsid w:val="00EE073F"/>
    <w:rsid w:val="00EE134B"/>
    <w:rsid w:val="00EE1871"/>
    <w:rsid w:val="00EE23FF"/>
    <w:rsid w:val="00EE2EF6"/>
    <w:rsid w:val="00EE7713"/>
    <w:rsid w:val="00EF1056"/>
    <w:rsid w:val="00EF18A5"/>
    <w:rsid w:val="00EF1AFC"/>
    <w:rsid w:val="00EF3325"/>
    <w:rsid w:val="00EF3471"/>
    <w:rsid w:val="00EF4796"/>
    <w:rsid w:val="00EF56F9"/>
    <w:rsid w:val="00EF5DFC"/>
    <w:rsid w:val="00F00B6A"/>
    <w:rsid w:val="00F01534"/>
    <w:rsid w:val="00F01614"/>
    <w:rsid w:val="00F01FCC"/>
    <w:rsid w:val="00F02606"/>
    <w:rsid w:val="00F0480B"/>
    <w:rsid w:val="00F06890"/>
    <w:rsid w:val="00F117D5"/>
    <w:rsid w:val="00F14FE8"/>
    <w:rsid w:val="00F162FB"/>
    <w:rsid w:val="00F171AE"/>
    <w:rsid w:val="00F17373"/>
    <w:rsid w:val="00F17950"/>
    <w:rsid w:val="00F21F6E"/>
    <w:rsid w:val="00F23AD5"/>
    <w:rsid w:val="00F2400D"/>
    <w:rsid w:val="00F2504A"/>
    <w:rsid w:val="00F273AD"/>
    <w:rsid w:val="00F32B20"/>
    <w:rsid w:val="00F3748E"/>
    <w:rsid w:val="00F4015C"/>
    <w:rsid w:val="00F40D34"/>
    <w:rsid w:val="00F41BAD"/>
    <w:rsid w:val="00F429BF"/>
    <w:rsid w:val="00F42D0E"/>
    <w:rsid w:val="00F436A4"/>
    <w:rsid w:val="00F43CB7"/>
    <w:rsid w:val="00F44603"/>
    <w:rsid w:val="00F44619"/>
    <w:rsid w:val="00F4467E"/>
    <w:rsid w:val="00F457AF"/>
    <w:rsid w:val="00F45F76"/>
    <w:rsid w:val="00F46299"/>
    <w:rsid w:val="00F50D05"/>
    <w:rsid w:val="00F52394"/>
    <w:rsid w:val="00F52F63"/>
    <w:rsid w:val="00F53C41"/>
    <w:rsid w:val="00F53DE3"/>
    <w:rsid w:val="00F54CDC"/>
    <w:rsid w:val="00F54D70"/>
    <w:rsid w:val="00F5639A"/>
    <w:rsid w:val="00F60BE3"/>
    <w:rsid w:val="00F61054"/>
    <w:rsid w:val="00F61F86"/>
    <w:rsid w:val="00F620BE"/>
    <w:rsid w:val="00F62552"/>
    <w:rsid w:val="00F62FB2"/>
    <w:rsid w:val="00F6355A"/>
    <w:rsid w:val="00F6563C"/>
    <w:rsid w:val="00F65C49"/>
    <w:rsid w:val="00F67669"/>
    <w:rsid w:val="00F70E8E"/>
    <w:rsid w:val="00F71413"/>
    <w:rsid w:val="00F71962"/>
    <w:rsid w:val="00F728AD"/>
    <w:rsid w:val="00F72909"/>
    <w:rsid w:val="00F73D22"/>
    <w:rsid w:val="00F757AE"/>
    <w:rsid w:val="00F76512"/>
    <w:rsid w:val="00F773AA"/>
    <w:rsid w:val="00F812D4"/>
    <w:rsid w:val="00F81345"/>
    <w:rsid w:val="00F8206B"/>
    <w:rsid w:val="00F82085"/>
    <w:rsid w:val="00F838DB"/>
    <w:rsid w:val="00F84028"/>
    <w:rsid w:val="00F84290"/>
    <w:rsid w:val="00F844F8"/>
    <w:rsid w:val="00F851D1"/>
    <w:rsid w:val="00F85D20"/>
    <w:rsid w:val="00F871A2"/>
    <w:rsid w:val="00F875A0"/>
    <w:rsid w:val="00F91B5D"/>
    <w:rsid w:val="00F9224E"/>
    <w:rsid w:val="00F92542"/>
    <w:rsid w:val="00F93193"/>
    <w:rsid w:val="00F94223"/>
    <w:rsid w:val="00F94B62"/>
    <w:rsid w:val="00F94CCC"/>
    <w:rsid w:val="00F953C1"/>
    <w:rsid w:val="00F97CB7"/>
    <w:rsid w:val="00FA0466"/>
    <w:rsid w:val="00FA1626"/>
    <w:rsid w:val="00FA2837"/>
    <w:rsid w:val="00FA292F"/>
    <w:rsid w:val="00FA2AB7"/>
    <w:rsid w:val="00FA3339"/>
    <w:rsid w:val="00FA3C15"/>
    <w:rsid w:val="00FA4CEA"/>
    <w:rsid w:val="00FA61FC"/>
    <w:rsid w:val="00FA6C2E"/>
    <w:rsid w:val="00FB020D"/>
    <w:rsid w:val="00FB0988"/>
    <w:rsid w:val="00FB2222"/>
    <w:rsid w:val="00FB2BB7"/>
    <w:rsid w:val="00FB526A"/>
    <w:rsid w:val="00FB7AC8"/>
    <w:rsid w:val="00FC06D4"/>
    <w:rsid w:val="00FC09CF"/>
    <w:rsid w:val="00FC2AFE"/>
    <w:rsid w:val="00FC3CDF"/>
    <w:rsid w:val="00FC3FD5"/>
    <w:rsid w:val="00FC5177"/>
    <w:rsid w:val="00FC5310"/>
    <w:rsid w:val="00FC582C"/>
    <w:rsid w:val="00FC63B4"/>
    <w:rsid w:val="00FC7865"/>
    <w:rsid w:val="00FD04B2"/>
    <w:rsid w:val="00FD1FE2"/>
    <w:rsid w:val="00FD2A18"/>
    <w:rsid w:val="00FD3426"/>
    <w:rsid w:val="00FD3468"/>
    <w:rsid w:val="00FD3E36"/>
    <w:rsid w:val="00FD4143"/>
    <w:rsid w:val="00FD4514"/>
    <w:rsid w:val="00FD4948"/>
    <w:rsid w:val="00FD4992"/>
    <w:rsid w:val="00FD59E3"/>
    <w:rsid w:val="00FD5C8C"/>
    <w:rsid w:val="00FD6A03"/>
    <w:rsid w:val="00FD7813"/>
    <w:rsid w:val="00FE08D2"/>
    <w:rsid w:val="00FE1802"/>
    <w:rsid w:val="00FE2308"/>
    <w:rsid w:val="00FE32B2"/>
    <w:rsid w:val="00FE51B7"/>
    <w:rsid w:val="00FE661A"/>
    <w:rsid w:val="00FE7E98"/>
    <w:rsid w:val="00FF00B9"/>
    <w:rsid w:val="00FF0B36"/>
    <w:rsid w:val="00FF0FA0"/>
    <w:rsid w:val="00FF1C2C"/>
    <w:rsid w:val="00FF398C"/>
    <w:rsid w:val="00FF3C0C"/>
    <w:rsid w:val="00FF5FC3"/>
    <w:rsid w:val="00FF694D"/>
    <w:rsid w:val="00FF6C73"/>
    <w:rsid w:val="00FF7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46A201"/>
  <w15:docId w15:val="{652616CF-3D24-4A06-85ED-377E89C9C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6E74"/>
    <w:pPr>
      <w:spacing w:before="120" w:after="200" w:line="276" w:lineRule="auto"/>
    </w:pPr>
    <w:rPr>
      <w:rFonts w:ascii="Cambria" w:hAnsi="Cambria"/>
      <w:sz w:val="24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138F"/>
    <w:pPr>
      <w:keepNext/>
      <w:keepLines/>
      <w:spacing w:before="480" w:after="0"/>
      <w:outlineLvl w:val="0"/>
    </w:pPr>
    <w:rPr>
      <w:rFonts w:eastAsia="Times New Roman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880376"/>
    <w:pPr>
      <w:keepNext/>
      <w:spacing w:before="240" w:after="60"/>
      <w:outlineLvl w:val="1"/>
    </w:pPr>
    <w:rPr>
      <w:rFonts w:eastAsia="Times New Roman"/>
      <w:b/>
      <w:bCs/>
      <w:i/>
      <w:iCs/>
      <w:sz w:val="28"/>
      <w:szCs w:val="28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C7DA2"/>
    <w:pPr>
      <w:keepNext/>
      <w:spacing w:before="240" w:after="60"/>
      <w:outlineLvl w:val="2"/>
    </w:pPr>
    <w:rPr>
      <w:rFonts w:eastAsia="Times New Roman"/>
      <w:b/>
      <w:bCs/>
      <w:color w:val="4F6228"/>
      <w:sz w:val="26"/>
      <w:szCs w:val="26"/>
      <w:lang w:val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880376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CD286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D28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286C"/>
  </w:style>
  <w:style w:type="paragraph" w:styleId="Stopka">
    <w:name w:val="footer"/>
    <w:basedOn w:val="Normalny"/>
    <w:link w:val="StopkaZnak"/>
    <w:unhideWhenUsed/>
    <w:rsid w:val="00CD28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CD286C"/>
  </w:style>
  <w:style w:type="paragraph" w:customStyle="1" w:styleId="rednialista2akcent41">
    <w:name w:val="Średnia lista 2 — akcent 41"/>
    <w:basedOn w:val="Normalny"/>
    <w:qFormat/>
    <w:rsid w:val="00CD286C"/>
    <w:pPr>
      <w:ind w:left="720"/>
      <w:contextualSpacing/>
    </w:pPr>
  </w:style>
  <w:style w:type="paragraph" w:customStyle="1" w:styleId="redniecieniowanie1akcent11">
    <w:name w:val="Średnie cieniowanie 1 — akcent 11"/>
    <w:uiPriority w:val="1"/>
    <w:qFormat/>
    <w:rsid w:val="00CD286C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1"/>
    <w:qFormat/>
    <w:rsid w:val="006C776D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val="x-none" w:eastAsia="x-none"/>
    </w:rPr>
  </w:style>
  <w:style w:type="character" w:customStyle="1" w:styleId="TekstpodstawowyZnak">
    <w:name w:val="Tekst podstawowy Znak"/>
    <w:link w:val="Tekstpodstawowy"/>
    <w:uiPriority w:val="1"/>
    <w:rsid w:val="006C776D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highlightedsearchterm">
    <w:name w:val="highlightedsearchterm"/>
    <w:basedOn w:val="Domylnaczcionkaakapitu"/>
    <w:rsid w:val="00683323"/>
  </w:style>
  <w:style w:type="paragraph" w:customStyle="1" w:styleId="Standard">
    <w:name w:val="Standard"/>
    <w:rsid w:val="0022138F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link w:val="Nagwek1"/>
    <w:uiPriority w:val="9"/>
    <w:rsid w:val="0022138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agwekspisutreci">
    <w:name w:val="TOC Heading"/>
    <w:basedOn w:val="Nagwek1"/>
    <w:next w:val="Normalny"/>
    <w:uiPriority w:val="39"/>
    <w:qFormat/>
    <w:rsid w:val="0022138F"/>
    <w:pPr>
      <w:outlineLvl w:val="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2138F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22138F"/>
    <w:rPr>
      <w:rFonts w:ascii="Tahoma" w:hAnsi="Tahoma" w:cs="Tahoma"/>
      <w:sz w:val="16"/>
      <w:szCs w:val="16"/>
    </w:rPr>
  </w:style>
  <w:style w:type="paragraph" w:styleId="Spistreci2">
    <w:name w:val="toc 2"/>
    <w:basedOn w:val="Normalny"/>
    <w:next w:val="Normalny"/>
    <w:autoRedefine/>
    <w:uiPriority w:val="39"/>
    <w:semiHidden/>
    <w:unhideWhenUsed/>
    <w:qFormat/>
    <w:rsid w:val="0022138F"/>
    <w:pPr>
      <w:spacing w:after="100"/>
      <w:ind w:left="220"/>
    </w:pPr>
    <w:rPr>
      <w:rFonts w:eastAsia="Times New Roman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F7D17"/>
    <w:pPr>
      <w:tabs>
        <w:tab w:val="left" w:pos="426"/>
        <w:tab w:val="right" w:leader="dot" w:pos="9062"/>
      </w:tabs>
      <w:spacing w:after="100" w:line="240" w:lineRule="auto"/>
      <w:ind w:left="426" w:hanging="426"/>
      <w:jc w:val="both"/>
    </w:pPr>
    <w:rPr>
      <w:rFonts w:ascii="Times New Roman" w:eastAsia="Times New Roman" w:hAnsi="Times New Roman"/>
      <w:b/>
      <w:noProof/>
      <w:lang w:eastAsia="pl-PL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22138F"/>
    <w:pPr>
      <w:spacing w:after="100"/>
      <w:ind w:left="440"/>
    </w:pPr>
    <w:rPr>
      <w:rFonts w:eastAsia="Times New Roman"/>
    </w:rPr>
  </w:style>
  <w:style w:type="table" w:styleId="Tabela-Siatka">
    <w:name w:val="Table Grid"/>
    <w:basedOn w:val="Standardowy"/>
    <w:uiPriority w:val="59"/>
    <w:rsid w:val="00250B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3832B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832BE"/>
  </w:style>
  <w:style w:type="paragraph" w:styleId="Tekstpodstawowywcity">
    <w:name w:val="Body Text Indent"/>
    <w:basedOn w:val="Normalny"/>
    <w:link w:val="TekstpodstawowywcityZnak"/>
    <w:uiPriority w:val="99"/>
    <w:unhideWhenUsed/>
    <w:rsid w:val="003832B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832BE"/>
  </w:style>
  <w:style w:type="paragraph" w:styleId="Tekstpodstawowywcity2">
    <w:name w:val="Body Text Indent 2"/>
    <w:basedOn w:val="Normalny"/>
    <w:link w:val="Tekstpodstawowywcity2Znak"/>
    <w:uiPriority w:val="99"/>
    <w:unhideWhenUsed/>
    <w:rsid w:val="003832B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3832BE"/>
  </w:style>
  <w:style w:type="character" w:styleId="Numerstrony">
    <w:name w:val="page number"/>
    <w:basedOn w:val="Domylnaczcionkaakapitu"/>
    <w:rsid w:val="00093D83"/>
  </w:style>
  <w:style w:type="paragraph" w:customStyle="1" w:styleId="tyt">
    <w:name w:val="tyt"/>
    <w:basedOn w:val="Normalny"/>
    <w:rsid w:val="005D1CD7"/>
    <w:pPr>
      <w:keepNext/>
      <w:spacing w:before="60" w:after="60" w:line="240" w:lineRule="auto"/>
      <w:jc w:val="center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ust">
    <w:name w:val="ust"/>
    <w:link w:val="ustZnak"/>
    <w:rsid w:val="006003B7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character" w:customStyle="1" w:styleId="dane1">
    <w:name w:val="dane1"/>
    <w:rsid w:val="006003B7"/>
    <w:rPr>
      <w:color w:val="0000CD"/>
    </w:rPr>
  </w:style>
  <w:style w:type="paragraph" w:customStyle="1" w:styleId="lit">
    <w:name w:val="lit"/>
    <w:rsid w:val="006003B7"/>
    <w:pPr>
      <w:overflowPunct w:val="0"/>
      <w:autoSpaceDE w:val="0"/>
      <w:autoSpaceDN w:val="0"/>
      <w:adjustRightInd w:val="0"/>
      <w:spacing w:before="60" w:after="60"/>
      <w:ind w:left="1281" w:hanging="272"/>
      <w:jc w:val="both"/>
      <w:textAlignment w:val="baseline"/>
    </w:pPr>
    <w:rPr>
      <w:rFonts w:ascii="Times New Roman" w:eastAsia="Times New Roman" w:hAnsi="Times New Roman"/>
      <w:sz w:val="24"/>
    </w:rPr>
  </w:style>
  <w:style w:type="character" w:customStyle="1" w:styleId="ustZnak">
    <w:name w:val="ust Znak"/>
    <w:link w:val="ust"/>
    <w:rsid w:val="006003B7"/>
    <w:rPr>
      <w:rFonts w:ascii="Times New Roman" w:eastAsia="Times New Roman" w:hAnsi="Times New Roman"/>
      <w:sz w:val="24"/>
      <w:lang w:val="pl-PL" w:eastAsia="pl-PL" w:bidi="ar-SA"/>
    </w:rPr>
  </w:style>
  <w:style w:type="paragraph" w:customStyle="1" w:styleId="Tekstblokowy1">
    <w:name w:val="Tekst blokowy1"/>
    <w:basedOn w:val="Normalny"/>
    <w:rsid w:val="003566D8"/>
    <w:pPr>
      <w:overflowPunct w:val="0"/>
      <w:autoSpaceDE w:val="0"/>
      <w:autoSpaceDN w:val="0"/>
      <w:adjustRightInd w:val="0"/>
      <w:spacing w:after="0" w:line="240" w:lineRule="auto"/>
      <w:ind w:left="360" w:right="373"/>
      <w:textAlignment w:val="baseline"/>
    </w:pPr>
    <w:rPr>
      <w:rFonts w:ascii="Times New Roman" w:eastAsia="Times New Roman" w:hAnsi="Times New Roman"/>
      <w:szCs w:val="20"/>
      <w:lang w:eastAsia="pl-PL"/>
    </w:rPr>
  </w:style>
  <w:style w:type="paragraph" w:customStyle="1" w:styleId="WW-Tekstpodstawowywcity3">
    <w:name w:val="WW-Tekst podstawowy wcięty 3"/>
    <w:basedOn w:val="Normalny"/>
    <w:rsid w:val="003566D8"/>
    <w:pPr>
      <w:tabs>
        <w:tab w:val="left" w:pos="709"/>
        <w:tab w:val="left" w:pos="993"/>
      </w:tabs>
      <w:suppressAutoHyphens/>
      <w:spacing w:after="0" w:line="240" w:lineRule="auto"/>
      <w:ind w:left="284" w:hanging="284"/>
    </w:pPr>
    <w:rPr>
      <w:rFonts w:ascii="Times New Roman" w:eastAsia="Times New Roman" w:hAnsi="Times New Roman"/>
      <w:b/>
      <w:sz w:val="28"/>
      <w:szCs w:val="20"/>
      <w:lang w:eastAsia="ar-SA"/>
    </w:rPr>
  </w:style>
  <w:style w:type="paragraph" w:customStyle="1" w:styleId="BodyText21">
    <w:name w:val="Body Text 21"/>
    <w:basedOn w:val="Normalny"/>
    <w:rsid w:val="00604A80"/>
    <w:pPr>
      <w:widowControl w:val="0"/>
      <w:autoSpaceDE w:val="0"/>
      <w:autoSpaceDN w:val="0"/>
      <w:spacing w:after="0" w:line="360" w:lineRule="auto"/>
      <w:jc w:val="both"/>
    </w:pPr>
    <w:rPr>
      <w:rFonts w:ascii="Times New Roman" w:eastAsia="Times New Roman" w:hAnsi="Times New Roman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71229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871229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871229"/>
    <w:rPr>
      <w:vertAlign w:val="superscript"/>
    </w:rPr>
  </w:style>
  <w:style w:type="paragraph" w:customStyle="1" w:styleId="Tekstpodstawowywcity21">
    <w:name w:val="Tekst podstawowy wcięty 21"/>
    <w:basedOn w:val="Normalny"/>
    <w:rsid w:val="00EB3D9D"/>
    <w:pPr>
      <w:suppressAutoHyphens/>
      <w:spacing w:after="120" w:line="480" w:lineRule="auto"/>
      <w:ind w:left="283"/>
    </w:pPr>
    <w:rPr>
      <w:rFonts w:cs="Calibri"/>
      <w:lang w:eastAsia="ar-SA"/>
    </w:rPr>
  </w:style>
  <w:style w:type="paragraph" w:customStyle="1" w:styleId="Style3">
    <w:name w:val="Style3"/>
    <w:basedOn w:val="Normalny"/>
    <w:uiPriority w:val="99"/>
    <w:rsid w:val="00A1028C"/>
    <w:pPr>
      <w:widowControl w:val="0"/>
      <w:autoSpaceDE w:val="0"/>
      <w:autoSpaceDN w:val="0"/>
      <w:adjustRightInd w:val="0"/>
      <w:spacing w:after="0" w:line="490" w:lineRule="exact"/>
      <w:jc w:val="center"/>
    </w:pPr>
    <w:rPr>
      <w:rFonts w:ascii="Times New Roman" w:eastAsia="Times New Roman" w:hAnsi="Times New Roman"/>
      <w:szCs w:val="24"/>
      <w:lang w:eastAsia="pl-PL"/>
    </w:rPr>
  </w:style>
  <w:style w:type="paragraph" w:customStyle="1" w:styleId="Style4">
    <w:name w:val="Style4"/>
    <w:basedOn w:val="Normalny"/>
    <w:uiPriority w:val="99"/>
    <w:rsid w:val="00A102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Cs w:val="24"/>
      <w:lang w:eastAsia="pl-PL"/>
    </w:rPr>
  </w:style>
  <w:style w:type="paragraph" w:customStyle="1" w:styleId="Style5">
    <w:name w:val="Style5"/>
    <w:basedOn w:val="Normalny"/>
    <w:uiPriority w:val="99"/>
    <w:rsid w:val="00A1028C"/>
    <w:pPr>
      <w:widowControl w:val="0"/>
      <w:autoSpaceDE w:val="0"/>
      <w:autoSpaceDN w:val="0"/>
      <w:adjustRightInd w:val="0"/>
      <w:spacing w:after="0" w:line="518" w:lineRule="exact"/>
      <w:jc w:val="center"/>
    </w:pPr>
    <w:rPr>
      <w:rFonts w:ascii="Times New Roman" w:eastAsia="Times New Roman" w:hAnsi="Times New Roman"/>
      <w:szCs w:val="24"/>
      <w:lang w:eastAsia="pl-PL"/>
    </w:rPr>
  </w:style>
  <w:style w:type="paragraph" w:customStyle="1" w:styleId="Style6">
    <w:name w:val="Style6"/>
    <w:basedOn w:val="Normalny"/>
    <w:uiPriority w:val="99"/>
    <w:rsid w:val="00A102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Cs w:val="24"/>
      <w:lang w:eastAsia="pl-PL"/>
    </w:rPr>
  </w:style>
  <w:style w:type="paragraph" w:customStyle="1" w:styleId="Style7">
    <w:name w:val="Style7"/>
    <w:basedOn w:val="Normalny"/>
    <w:uiPriority w:val="99"/>
    <w:rsid w:val="00A1028C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eastAsia="Times New Roman" w:hAnsi="Times New Roman"/>
      <w:szCs w:val="24"/>
      <w:lang w:eastAsia="pl-PL"/>
    </w:rPr>
  </w:style>
  <w:style w:type="paragraph" w:customStyle="1" w:styleId="Style8">
    <w:name w:val="Style8"/>
    <w:basedOn w:val="Normalny"/>
    <w:uiPriority w:val="99"/>
    <w:rsid w:val="00A1028C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eastAsia="Times New Roman" w:hAnsi="Times New Roman"/>
      <w:szCs w:val="24"/>
      <w:lang w:eastAsia="pl-PL"/>
    </w:rPr>
  </w:style>
  <w:style w:type="paragraph" w:customStyle="1" w:styleId="Style9">
    <w:name w:val="Style9"/>
    <w:basedOn w:val="Normalny"/>
    <w:uiPriority w:val="99"/>
    <w:rsid w:val="00A1028C"/>
    <w:pPr>
      <w:widowControl w:val="0"/>
      <w:autoSpaceDE w:val="0"/>
      <w:autoSpaceDN w:val="0"/>
      <w:adjustRightInd w:val="0"/>
      <w:spacing w:after="0" w:line="1378" w:lineRule="exact"/>
      <w:jc w:val="both"/>
    </w:pPr>
    <w:rPr>
      <w:rFonts w:ascii="Times New Roman" w:eastAsia="Times New Roman" w:hAnsi="Times New Roman"/>
      <w:szCs w:val="24"/>
      <w:lang w:eastAsia="pl-PL"/>
    </w:rPr>
  </w:style>
  <w:style w:type="character" w:customStyle="1" w:styleId="FontStyle12">
    <w:name w:val="Font Style12"/>
    <w:uiPriority w:val="99"/>
    <w:rsid w:val="00A1028C"/>
    <w:rPr>
      <w:rFonts w:ascii="Arial" w:hAnsi="Arial" w:cs="Arial"/>
      <w:b/>
      <w:bCs/>
      <w:color w:val="000000"/>
      <w:sz w:val="20"/>
      <w:szCs w:val="20"/>
    </w:rPr>
  </w:style>
  <w:style w:type="character" w:customStyle="1" w:styleId="FontStyle13">
    <w:name w:val="Font Style13"/>
    <w:uiPriority w:val="99"/>
    <w:rsid w:val="00A1028C"/>
    <w:rPr>
      <w:rFonts w:ascii="Arial" w:hAnsi="Arial" w:cs="Arial"/>
      <w:b/>
      <w:bCs/>
      <w:color w:val="000000"/>
      <w:sz w:val="26"/>
      <w:szCs w:val="26"/>
    </w:rPr>
  </w:style>
  <w:style w:type="character" w:customStyle="1" w:styleId="FontStyle14">
    <w:name w:val="Font Style14"/>
    <w:uiPriority w:val="99"/>
    <w:rsid w:val="00A1028C"/>
    <w:rPr>
      <w:rFonts w:ascii="Arial" w:hAnsi="Arial" w:cs="Arial"/>
      <w:b/>
      <w:bCs/>
      <w:color w:val="000000"/>
      <w:sz w:val="22"/>
      <w:szCs w:val="22"/>
    </w:rPr>
  </w:style>
  <w:style w:type="character" w:customStyle="1" w:styleId="FontStyle15">
    <w:name w:val="Font Style15"/>
    <w:uiPriority w:val="99"/>
    <w:rsid w:val="00A1028C"/>
    <w:rPr>
      <w:rFonts w:ascii="Arial" w:hAnsi="Arial" w:cs="Arial"/>
      <w:color w:val="000000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9221B"/>
    <w:rPr>
      <w:szCs w:val="24"/>
      <w:lang w:val="x-none"/>
    </w:rPr>
  </w:style>
  <w:style w:type="character" w:customStyle="1" w:styleId="TekstkomentarzaZnak">
    <w:name w:val="Tekst komentarza Znak"/>
    <w:link w:val="Tekstkomentarza"/>
    <w:uiPriority w:val="99"/>
    <w:rsid w:val="0049221B"/>
    <w:rPr>
      <w:sz w:val="24"/>
      <w:szCs w:val="24"/>
      <w:lang w:eastAsia="en-US"/>
    </w:rPr>
  </w:style>
  <w:style w:type="character" w:styleId="Odwoaniedokomentarza">
    <w:name w:val="annotation reference"/>
    <w:uiPriority w:val="99"/>
    <w:semiHidden/>
    <w:unhideWhenUsed/>
    <w:rsid w:val="0049221B"/>
    <w:rPr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A388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A3888"/>
    <w:rPr>
      <w:b/>
      <w:bCs/>
      <w:sz w:val="24"/>
      <w:szCs w:val="24"/>
      <w:lang w:eastAsia="en-US"/>
    </w:rPr>
  </w:style>
  <w:style w:type="paragraph" w:styleId="NormalnyWeb">
    <w:name w:val="Normal (Web)"/>
    <w:basedOn w:val="Normalny"/>
    <w:link w:val="NormalnyWebZnak"/>
    <w:rsid w:val="001D549F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val="x-none" w:eastAsia="x-none"/>
    </w:rPr>
  </w:style>
  <w:style w:type="character" w:customStyle="1" w:styleId="NormalnyWebZnak">
    <w:name w:val="Normalny (Web) Znak"/>
    <w:link w:val="NormalnyWeb"/>
    <w:rsid w:val="001D549F"/>
    <w:rPr>
      <w:rFonts w:ascii="Times New Roman" w:eastAsia="Times New Roman" w:hAnsi="Times New Roman"/>
      <w:sz w:val="24"/>
      <w:szCs w:val="24"/>
    </w:rPr>
  </w:style>
  <w:style w:type="paragraph" w:customStyle="1" w:styleId="Kolorowecieniowanieakcent31">
    <w:name w:val="Kolorowe cieniowanie — akcent 31"/>
    <w:basedOn w:val="Normalny"/>
    <w:qFormat/>
    <w:rsid w:val="003553B2"/>
    <w:pPr>
      <w:ind w:left="708"/>
    </w:p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B4165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uiPriority w:val="99"/>
    <w:semiHidden/>
    <w:rsid w:val="00DB4165"/>
    <w:rPr>
      <w:sz w:val="16"/>
      <w:szCs w:val="16"/>
      <w:lang w:eastAsia="en-US"/>
    </w:rPr>
  </w:style>
  <w:style w:type="character" w:customStyle="1" w:styleId="Nagwek2Znak">
    <w:name w:val="Nagłówek 2 Znak"/>
    <w:link w:val="Nagwek2"/>
    <w:uiPriority w:val="9"/>
    <w:semiHidden/>
    <w:rsid w:val="00880376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Nagwek5Znak">
    <w:name w:val="Nagłówek 5 Znak"/>
    <w:link w:val="Nagwek5"/>
    <w:uiPriority w:val="9"/>
    <w:semiHidden/>
    <w:rsid w:val="00880376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customStyle="1" w:styleId="Nagwek10">
    <w:name w:val="Nagłówek1"/>
    <w:basedOn w:val="Normalny"/>
    <w:next w:val="Tekstpodstawowy"/>
    <w:rsid w:val="0070688D"/>
    <w:pPr>
      <w:keepNext/>
      <w:widowControl w:val="0"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addr">
    <w:name w:val="addr"/>
    <w:basedOn w:val="Normalny"/>
    <w:rsid w:val="00C21DEE"/>
    <w:pPr>
      <w:suppressAutoHyphens/>
      <w:spacing w:before="280" w:after="280" w:line="240" w:lineRule="auto"/>
    </w:pPr>
    <w:rPr>
      <w:rFonts w:ascii="Times New Roman" w:eastAsia="Times New Roman" w:hAnsi="Times New Roman"/>
      <w:szCs w:val="24"/>
      <w:lang w:eastAsia="ar-SA"/>
    </w:rPr>
  </w:style>
  <w:style w:type="character" w:customStyle="1" w:styleId="Nagwek3Znak">
    <w:name w:val="Nagłówek 3 Znak"/>
    <w:link w:val="Nagwek3"/>
    <w:uiPriority w:val="9"/>
    <w:rsid w:val="001C7DA2"/>
    <w:rPr>
      <w:rFonts w:ascii="Cambria" w:eastAsia="Times New Roman" w:hAnsi="Cambria"/>
      <w:b/>
      <w:bCs/>
      <w:color w:val="4F6228"/>
      <w:sz w:val="26"/>
      <w:szCs w:val="26"/>
      <w:lang w:val="x-none" w:eastAsia="en-US"/>
    </w:rPr>
  </w:style>
  <w:style w:type="paragraph" w:styleId="Akapitzlist">
    <w:name w:val="List Paragraph"/>
    <w:basedOn w:val="Normalny"/>
    <w:uiPriority w:val="1"/>
    <w:qFormat/>
    <w:rsid w:val="00AE0632"/>
    <w:pPr>
      <w:spacing w:after="160" w:line="240" w:lineRule="auto"/>
      <w:ind w:left="720"/>
      <w:contextualSpacing/>
      <w:jc w:val="both"/>
    </w:pPr>
    <w:rPr>
      <w:rFonts w:ascii="Calibri" w:hAnsi="Calibri"/>
    </w:rPr>
  </w:style>
  <w:style w:type="character" w:styleId="Pogrubienie">
    <w:name w:val="Strong"/>
    <w:uiPriority w:val="22"/>
    <w:qFormat/>
    <w:rsid w:val="000909A1"/>
    <w:rPr>
      <w:b/>
      <w:bCs/>
    </w:rPr>
  </w:style>
  <w:style w:type="paragraph" w:customStyle="1" w:styleId="Default">
    <w:name w:val="Default"/>
    <w:rsid w:val="004F506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link1">
    <w:name w:val="link1"/>
    <w:rsid w:val="007335A5"/>
    <w:rPr>
      <w:u w:val="single"/>
    </w:rPr>
  </w:style>
  <w:style w:type="character" w:customStyle="1" w:styleId="highlight">
    <w:name w:val="highlight"/>
    <w:rsid w:val="00B15FFF"/>
  </w:style>
  <w:style w:type="paragraph" w:styleId="Bezodstpw">
    <w:name w:val="No Spacing"/>
    <w:uiPriority w:val="1"/>
    <w:qFormat/>
    <w:rsid w:val="000C6E74"/>
    <w:rPr>
      <w:sz w:val="22"/>
      <w:szCs w:val="22"/>
      <w:lang w:eastAsia="en-US"/>
    </w:rPr>
  </w:style>
  <w:style w:type="character" w:styleId="Tekstzastpczy">
    <w:name w:val="Placeholder Text"/>
    <w:basedOn w:val="Domylnaczcionkaakapitu"/>
    <w:uiPriority w:val="99"/>
    <w:semiHidden/>
    <w:rsid w:val="00B7033F"/>
    <w:rPr>
      <w:color w:val="808080"/>
    </w:rPr>
  </w:style>
  <w:style w:type="character" w:customStyle="1" w:styleId="hgkelc">
    <w:name w:val="hgkelc"/>
    <w:basedOn w:val="Domylnaczcionkaakapitu"/>
    <w:rsid w:val="00537FC2"/>
  </w:style>
  <w:style w:type="character" w:styleId="UyteHipercze">
    <w:name w:val="FollowedHyperlink"/>
    <w:basedOn w:val="Domylnaczcionkaakapitu"/>
    <w:uiPriority w:val="99"/>
    <w:semiHidden/>
    <w:unhideWhenUsed/>
    <w:rsid w:val="00537FC2"/>
    <w:rPr>
      <w:color w:val="800080" w:themeColor="followedHyperlink"/>
      <w:u w:val="single"/>
    </w:rPr>
  </w:style>
  <w:style w:type="character" w:customStyle="1" w:styleId="fontstyle01">
    <w:name w:val="fontstyle01"/>
    <w:basedOn w:val="Domylnaczcionkaakapitu"/>
    <w:rsid w:val="006D0604"/>
    <w:rPr>
      <w:rFonts w:ascii="TimesNewRomanPSMT" w:eastAsia="TimesNewRomanPSMT" w:hint="eastAsia"/>
      <w:b w:val="0"/>
      <w:bCs w:val="0"/>
      <w:i w:val="0"/>
      <w:iCs w:val="0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26A37"/>
    <w:pPr>
      <w:spacing w:before="0"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26A37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626A37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F1C8F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FC5177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FC5177"/>
    <w:pPr>
      <w:widowControl w:val="0"/>
      <w:autoSpaceDE w:val="0"/>
      <w:autoSpaceDN w:val="0"/>
      <w:spacing w:before="0" w:after="0" w:line="240" w:lineRule="auto"/>
    </w:pPr>
    <w:rPr>
      <w:rFonts w:ascii="Calibri" w:hAnsi="Calibri" w:cs="Calibri"/>
      <w:sz w:val="22"/>
      <w:lang w:val="en-US"/>
    </w:rPr>
  </w:style>
  <w:style w:type="character" w:customStyle="1" w:styleId="Teksttreci">
    <w:name w:val="Tekst treści_"/>
    <w:basedOn w:val="Domylnaczcionkaakapitu"/>
    <w:link w:val="Teksttreci0"/>
    <w:rsid w:val="00FC5177"/>
    <w:rPr>
      <w:rFonts w:cs="Calibri"/>
    </w:rPr>
  </w:style>
  <w:style w:type="paragraph" w:customStyle="1" w:styleId="Teksttreci0">
    <w:name w:val="Tekst treści"/>
    <w:basedOn w:val="Normalny"/>
    <w:link w:val="Teksttreci"/>
    <w:rsid w:val="00FC5177"/>
    <w:pPr>
      <w:widowControl w:val="0"/>
      <w:spacing w:before="0" w:after="120" w:line="290" w:lineRule="auto"/>
    </w:pPr>
    <w:rPr>
      <w:rFonts w:ascii="Calibri" w:hAnsi="Calibri" w:cs="Calibri"/>
      <w:sz w:val="20"/>
      <w:szCs w:val="20"/>
      <w:lang w:eastAsia="pl-PL"/>
    </w:rPr>
  </w:style>
  <w:style w:type="paragraph" w:customStyle="1" w:styleId="Bezodstpw1">
    <w:name w:val="Bez odstępów1"/>
    <w:rsid w:val="00FC5177"/>
    <w:rPr>
      <w:rFonts w:ascii="Times New Roman" w:eastAsia="Times New Roman" w:hAnsi="Times New Roman"/>
    </w:rPr>
  </w:style>
  <w:style w:type="character" w:customStyle="1" w:styleId="markedcontent">
    <w:name w:val="markedcontent"/>
    <w:basedOn w:val="Domylnaczcionkaakapitu"/>
    <w:rsid w:val="00FC51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27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6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7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1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3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8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1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7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4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2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0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7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9426D3-93DA-4C78-93DF-D70D99F4D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12</Pages>
  <Words>1504</Words>
  <Characters>9029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 dla zadania :</vt:lpstr>
    </vt:vector>
  </TitlesOfParts>
  <Company>Microsoft</Company>
  <LinksUpToDate>false</LinksUpToDate>
  <CharactersWithSpaces>10512</CharactersWithSpaces>
  <SharedDoc>false</SharedDoc>
  <HLinks>
    <vt:vector size="72" baseType="variant">
      <vt:variant>
        <vt:i4>3080311</vt:i4>
      </vt:variant>
      <vt:variant>
        <vt:i4>33</vt:i4>
      </vt:variant>
      <vt:variant>
        <vt:i4>0</vt:i4>
      </vt:variant>
      <vt:variant>
        <vt:i4>5</vt:i4>
      </vt:variant>
      <vt:variant>
        <vt:lpwstr>https://miniportal.wzp.gov.pl/</vt:lpwstr>
      </vt:variant>
      <vt:variant>
        <vt:lpwstr/>
      </vt:variant>
      <vt:variant>
        <vt:i4>3080311</vt:i4>
      </vt:variant>
      <vt:variant>
        <vt:i4>30</vt:i4>
      </vt:variant>
      <vt:variant>
        <vt:i4>0</vt:i4>
      </vt:variant>
      <vt:variant>
        <vt:i4>5</vt:i4>
      </vt:variant>
      <vt:variant>
        <vt:lpwstr>https://miniportal.wzp.gov.pl/</vt:lpwstr>
      </vt:variant>
      <vt:variant>
        <vt:lpwstr/>
      </vt:variant>
      <vt:variant>
        <vt:i4>3604551</vt:i4>
      </vt:variant>
      <vt:variant>
        <vt:i4>27</vt:i4>
      </vt:variant>
      <vt:variant>
        <vt:i4>0</vt:i4>
      </vt:variant>
      <vt:variant>
        <vt:i4>5</vt:i4>
      </vt:variant>
      <vt:variant>
        <vt:lpwstr>mailto:katarzyna.pilarczyk@lodz.lasy.gov.pl</vt:lpwstr>
      </vt:variant>
      <vt:variant>
        <vt:lpwstr/>
      </vt:variant>
      <vt:variant>
        <vt:i4>5046388</vt:i4>
      </vt:variant>
      <vt:variant>
        <vt:i4>24</vt:i4>
      </vt:variant>
      <vt:variant>
        <vt:i4>0</vt:i4>
      </vt:variant>
      <vt:variant>
        <vt:i4>5</vt:i4>
      </vt:variant>
      <vt:variant>
        <vt:lpwstr>mailto:kutno@lodz.lasy.gov.pl</vt:lpwstr>
      </vt:variant>
      <vt:variant>
        <vt:lpwstr/>
      </vt:variant>
      <vt:variant>
        <vt:i4>2949239</vt:i4>
      </vt:variant>
      <vt:variant>
        <vt:i4>21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6553642</vt:i4>
      </vt:variant>
      <vt:variant>
        <vt:i4>18</vt:i4>
      </vt:variant>
      <vt:variant>
        <vt:i4>0</vt:i4>
      </vt:variant>
      <vt:variant>
        <vt:i4>5</vt:i4>
      </vt:variant>
      <vt:variant>
        <vt:lpwstr>https://epuap.gov.pl/wps/portal</vt:lpwstr>
      </vt:variant>
      <vt:variant>
        <vt:lpwstr/>
      </vt:variant>
      <vt:variant>
        <vt:i4>2949239</vt:i4>
      </vt:variant>
      <vt:variant>
        <vt:i4>15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6422596</vt:i4>
      </vt:variant>
      <vt:variant>
        <vt:i4>12</vt:i4>
      </vt:variant>
      <vt:variant>
        <vt:i4>0</vt:i4>
      </vt:variant>
      <vt:variant>
        <vt:i4>5</vt:i4>
      </vt:variant>
      <vt:variant>
        <vt:lpwstr>http://bip.lasy.gov.pl/pl/bip/dg/rdlp_lodz/nadl_kutno/zamowienia_publiczne</vt:lpwstr>
      </vt:variant>
      <vt:variant>
        <vt:lpwstr/>
      </vt:variant>
      <vt:variant>
        <vt:i4>2949239</vt:i4>
      </vt:variant>
      <vt:variant>
        <vt:i4>9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6422596</vt:i4>
      </vt:variant>
      <vt:variant>
        <vt:i4>6</vt:i4>
      </vt:variant>
      <vt:variant>
        <vt:i4>0</vt:i4>
      </vt:variant>
      <vt:variant>
        <vt:i4>5</vt:i4>
      </vt:variant>
      <vt:variant>
        <vt:lpwstr>http://bip.lasy.gov.pl/pl/bip/dg/rdlp_lodz/nadl_kutno/zamowienia_publiczne</vt:lpwstr>
      </vt:variant>
      <vt:variant>
        <vt:lpwstr/>
      </vt:variant>
      <vt:variant>
        <vt:i4>655443</vt:i4>
      </vt:variant>
      <vt:variant>
        <vt:i4>3</vt:i4>
      </vt:variant>
      <vt:variant>
        <vt:i4>0</vt:i4>
      </vt:variant>
      <vt:variant>
        <vt:i4>5</vt:i4>
      </vt:variant>
      <vt:variant>
        <vt:lpwstr>http://www.lodz.lasy.gov.pl/web/kutno</vt:lpwstr>
      </vt:variant>
      <vt:variant>
        <vt:lpwstr/>
      </vt:variant>
      <vt:variant>
        <vt:i4>5046388</vt:i4>
      </vt:variant>
      <vt:variant>
        <vt:i4>0</vt:i4>
      </vt:variant>
      <vt:variant>
        <vt:i4>0</vt:i4>
      </vt:variant>
      <vt:variant>
        <vt:i4>5</vt:i4>
      </vt:variant>
      <vt:variant>
        <vt:lpwstr>mailto:kutno@lodz.lasy.gov.pl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 dla zadania :</dc:title>
  <dc:creator>Your User Name</dc:creator>
  <cp:lastModifiedBy>Katarzyna Pilarczyk Nadleśnictwo Kutno</cp:lastModifiedBy>
  <cp:revision>19</cp:revision>
  <cp:lastPrinted>2023-03-16T08:03:00Z</cp:lastPrinted>
  <dcterms:created xsi:type="dcterms:W3CDTF">2023-03-15T09:40:00Z</dcterms:created>
  <dcterms:modified xsi:type="dcterms:W3CDTF">2023-03-16T10:53:00Z</dcterms:modified>
</cp:coreProperties>
</file>