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ACB35D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512289">
        <w:rPr>
          <w:rFonts w:ascii="Cambria" w:hAnsi="Cambria" w:cs="Arial"/>
          <w:b/>
          <w:bCs/>
        </w:rPr>
        <w:t xml:space="preserve"> Sieraków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BFD2508" w:rsidR="000E1C61" w:rsidRPr="0057603E" w:rsidRDefault="00512289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Bucharzewo 153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64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410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Sieraków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89731ED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512289">
        <w:rPr>
          <w:rFonts w:ascii="Cambria" w:hAnsi="Cambria" w:cs="Arial"/>
          <w:bCs/>
          <w:sz w:val="22"/>
          <w:szCs w:val="22"/>
        </w:rPr>
        <w:t>Budowa nowej części budynku z salą konferencyjną  przy budynku siedziby Nadleśnictwa Sieraków w Bucharzewie – Etap II</w:t>
      </w:r>
      <w:r w:rsidRPr="00D16198">
        <w:rPr>
          <w:rFonts w:ascii="Cambria" w:hAnsi="Cambria" w:cs="Arial"/>
          <w:bCs/>
          <w:sz w:val="22"/>
          <w:szCs w:val="22"/>
        </w:rPr>
        <w:t>” składamy niniejszym ofertę na zamówieni</w:t>
      </w:r>
      <w:r w:rsidR="00512289">
        <w:rPr>
          <w:rFonts w:ascii="Cambria" w:hAnsi="Cambria" w:cs="Arial"/>
          <w:bCs/>
          <w:sz w:val="22"/>
          <w:szCs w:val="22"/>
        </w:rPr>
        <w:t>e</w:t>
      </w:r>
      <w:r w:rsidRPr="00D16198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6B632B02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7084DE18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</w:t>
      </w:r>
      <w:bookmarkEnd w:id="0"/>
      <w:r w:rsidR="003A7764">
        <w:rPr>
          <w:rFonts w:ascii="Cambria" w:hAnsi="Cambria" w:cs="Arial"/>
          <w:bCs/>
          <w:sz w:val="22"/>
          <w:szCs w:val="22"/>
        </w:rPr>
        <w:t xml:space="preserve"> – załącznik do formularza ofertowego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18DCC" w14:textId="77777777" w:rsidR="003B140B" w:rsidRDefault="003B140B">
      <w:r>
        <w:separator/>
      </w:r>
    </w:p>
  </w:endnote>
  <w:endnote w:type="continuationSeparator" w:id="0">
    <w:p w14:paraId="22C9F54F" w14:textId="77777777" w:rsidR="003B140B" w:rsidRDefault="003B1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1054B" w14:textId="77777777" w:rsidR="003B140B" w:rsidRDefault="003B140B">
      <w:r>
        <w:separator/>
      </w:r>
    </w:p>
  </w:footnote>
  <w:footnote w:type="continuationSeparator" w:id="0">
    <w:p w14:paraId="26C97B48" w14:textId="77777777" w:rsidR="003B140B" w:rsidRDefault="003B140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6A45BA92" w:rsidR="00312723" w:rsidRDefault="00B74D32">
    <w:pPr>
      <w:pStyle w:val="Nagwek"/>
    </w:pPr>
    <w:r w:rsidRPr="00B74D32">
      <w:rPr>
        <w:i/>
        <w:lang w:val="x-none"/>
      </w:rPr>
      <w:t xml:space="preserve">Numer sprawy: </w:t>
    </w:r>
    <w:r w:rsidRPr="00B74D32">
      <w:rPr>
        <w:i/>
        <w:lang w:val="x-none"/>
      </w:rPr>
      <w:t>SA.270.</w:t>
    </w:r>
    <w:r w:rsidRPr="00B74D32">
      <w:rPr>
        <w:i/>
      </w:rPr>
      <w:t>1.1</w:t>
    </w:r>
    <w:r w:rsidRPr="00B74D32">
      <w:rPr>
        <w:i/>
        <w:lang w:val="x-none"/>
      </w:rPr>
      <w:t>.202</w:t>
    </w:r>
    <w:r w:rsidRPr="00B74D32">
      <w:rPr>
        <w:i/>
      </w:rPr>
      <w:t>3</w:t>
    </w:r>
    <w:bookmarkStart w:id="4" w:name="_GoBack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7764"/>
    <w:rsid w:val="003B0127"/>
    <w:rsid w:val="003B140B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2289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125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D32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CD281-7BE3-4740-AF13-8655175E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1068</Words>
  <Characters>6412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Nowakowska Agata</cp:lastModifiedBy>
  <cp:revision>12</cp:revision>
  <cp:lastPrinted>2022-06-27T10:12:00Z</cp:lastPrinted>
  <dcterms:created xsi:type="dcterms:W3CDTF">2022-06-26T12:56:00Z</dcterms:created>
  <dcterms:modified xsi:type="dcterms:W3CDTF">2023-03-16T10:15:00Z</dcterms:modified>
</cp:coreProperties>
</file>