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D12D" w14:textId="77777777" w:rsidR="005831EE" w:rsidRPr="005831EE" w:rsidRDefault="005831EE" w:rsidP="005831E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5831E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Załącznik nr 3 do SWZ </w:t>
      </w:r>
    </w:p>
    <w:p w14:paraId="0CE9AF99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C024AFC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F038D8B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465A1232" w14:textId="77777777" w:rsidR="005831EE" w:rsidRPr="005831EE" w:rsidRDefault="005831EE" w:rsidP="005831E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0878D605" w14:textId="77777777" w:rsidR="005831EE" w:rsidRPr="005831EE" w:rsidRDefault="005831EE" w:rsidP="005831E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1EB726BB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5831EE" w:rsidRPr="005831EE" w14:paraId="343B4D2E" w14:textId="77777777" w:rsidTr="00F6704D">
        <w:tc>
          <w:tcPr>
            <w:tcW w:w="8983" w:type="dxa"/>
            <w:shd w:val="clear" w:color="auto" w:fill="B4C6E7"/>
          </w:tcPr>
          <w:p w14:paraId="73558E26" w14:textId="77777777" w:rsidR="005831EE" w:rsidRPr="005831EE" w:rsidRDefault="005831EE" w:rsidP="005831EE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  <w:r w:rsidRPr="005831EE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OŚWIADCZENIE PODMIOTU </w:t>
            </w:r>
            <w:bookmarkStart w:id="0" w:name="_Hlk104466698"/>
            <w:r w:rsidRPr="005831EE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UDOSTĘPNIAJĄCEGO ZASOBY </w:t>
            </w:r>
            <w:bookmarkEnd w:id="0"/>
            <w:r w:rsidRPr="005831EE">
              <w:rPr>
                <w:rFonts w:ascii="Cambria" w:eastAsia="Times New Roman" w:hAnsi="Cambria" w:cs="Arial"/>
                <w:b/>
                <w:bCs/>
                <w:lang w:eastAsia="ar-SA"/>
              </w:rPr>
              <w:t>O NIE PODLEGANIU WYKLUCZENIU Z UDZIAŁU W POSTĘPOWANIU i SPEŁNIANIU WARUNKÓW UDZIAŁU W POSTĘPOWANIU</w:t>
            </w:r>
          </w:p>
        </w:tc>
      </w:tr>
    </w:tbl>
    <w:p w14:paraId="620C9D79" w14:textId="02777894" w:rsidR="005831EE" w:rsidRDefault="005831EE" w:rsidP="005831EE">
      <w:pPr>
        <w:suppressAutoHyphens/>
        <w:spacing w:before="148" w:after="0" w:line="276" w:lineRule="auto"/>
        <w:jc w:val="both"/>
        <w:rPr>
          <w:rFonts w:ascii="Cambria" w:eastAsia="Times New Roman" w:hAnsi="Cambria" w:cs="Calibri"/>
          <w:b/>
          <w:lang w:eastAsia="ar-SA"/>
        </w:rPr>
      </w:pPr>
      <w:bookmarkStart w:id="1" w:name="_Hlk63004032"/>
      <w:r w:rsidRPr="005831EE">
        <w:rPr>
          <w:rFonts w:ascii="Cambria" w:eastAsia="Times New Roman" w:hAnsi="Cambria" w:cs="Arial"/>
          <w:bCs/>
          <w:lang w:eastAsia="ar-SA"/>
        </w:rPr>
        <w:t xml:space="preserve">W związku z udostępnieniem zasobów wykonawcy który złożył ofertę w postępowaniu o udzielenie zamówienia publicznego prowadzonym przez Zamawiającego –  </w:t>
      </w:r>
      <w:r w:rsidRPr="005831EE">
        <w:rPr>
          <w:rFonts w:ascii="Cambria" w:eastAsia="Times New Roman" w:hAnsi="Cambria" w:cs="Arial"/>
          <w:b/>
          <w:lang w:eastAsia="ar-SA"/>
        </w:rPr>
        <w:t>Nadleśnictwo Złoczew</w:t>
      </w:r>
      <w:r w:rsidRPr="005831EE">
        <w:rPr>
          <w:rFonts w:ascii="Cambria" w:eastAsia="Times New Roman" w:hAnsi="Cambria" w:cs="Arial"/>
          <w:bCs/>
          <w:lang w:eastAsia="ar-SA"/>
        </w:rPr>
        <w:t xml:space="preserve"> w trybie podstawowym bez negocjacji,  o którym mowa w art. 275 pkt 1 ustawy 11 września 2019 r. Prawo zamówień publicznych (tj. Dz. U. z 2021 r. poz. 1129 z późn. zm.)  na </w:t>
      </w:r>
      <w:r w:rsidR="00821ED8" w:rsidRPr="00821ED8">
        <w:rPr>
          <w:rFonts w:ascii="Cambria" w:eastAsia="Times New Roman" w:hAnsi="Cambria" w:cs="Calibri"/>
          <w:b/>
          <w:lang w:eastAsia="ar-SA"/>
        </w:rPr>
        <w:t>„Roboty remontowe na terenie Nadleśnictwa Złoczew w 2022 r.”</w:t>
      </w:r>
    </w:p>
    <w:p w14:paraId="3C596F5A" w14:textId="008DD561" w:rsidR="00821ED8" w:rsidRPr="005831EE" w:rsidRDefault="00821ED8" w:rsidP="005831EE">
      <w:pPr>
        <w:suppressAutoHyphens/>
        <w:spacing w:before="148" w:after="0" w:line="276" w:lineRule="auto"/>
        <w:jc w:val="both"/>
        <w:rPr>
          <w:rFonts w:ascii="Cambria" w:eastAsia="Times New Roman" w:hAnsi="Cambria" w:cs="Calibri"/>
          <w:b/>
          <w:lang w:eastAsia="ar-SA"/>
        </w:rPr>
      </w:pPr>
      <w:r>
        <w:rPr>
          <w:rFonts w:ascii="Cambria" w:eastAsia="Times New Roman" w:hAnsi="Cambria" w:cs="Calibri"/>
          <w:b/>
          <w:lang w:eastAsia="ar-SA"/>
        </w:rPr>
        <w:t>Część nr ……………………………………………………………………………………………….</w:t>
      </w:r>
    </w:p>
    <w:p w14:paraId="19021AE7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.</w:t>
      </w:r>
    </w:p>
    <w:bookmarkEnd w:id="1"/>
    <w:p w14:paraId="00CED1A2" w14:textId="77777777" w:rsidR="005831EE" w:rsidRPr="005831EE" w:rsidRDefault="005831EE" w:rsidP="005831EE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5831EE">
        <w:rPr>
          <w:rFonts w:ascii="Cambria" w:eastAsia="Times New Roman" w:hAnsi="Cambria" w:cs="Arial"/>
          <w:b/>
          <w:sz w:val="20"/>
          <w:szCs w:val="20"/>
          <w:lang w:eastAsia="ar-SA"/>
        </w:rPr>
        <w:t>MY NIŻEJ WSKAZANI:</w:t>
      </w:r>
    </w:p>
    <w:p w14:paraId="194CF2CB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________________________________________________________</w:t>
      </w:r>
    </w:p>
    <w:p w14:paraId="380B1F67" w14:textId="77777777" w:rsidR="005831EE" w:rsidRPr="005831EE" w:rsidRDefault="005831EE" w:rsidP="005831EE">
      <w:pPr>
        <w:suppressAutoHyphens/>
        <w:spacing w:after="0" w:line="360" w:lineRule="auto"/>
        <w:rPr>
          <w:rFonts w:ascii="Cambria" w:eastAsia="Times New Roman" w:hAnsi="Cambria" w:cs="Arial"/>
          <w:lang w:eastAsia="pl-PL"/>
        </w:rPr>
      </w:pPr>
      <w:r w:rsidRPr="005831EE">
        <w:rPr>
          <w:rFonts w:ascii="Cambria" w:eastAsia="Times New Roman" w:hAnsi="Cambria" w:cs="Arial"/>
          <w:lang w:eastAsia="pl-PL"/>
        </w:rPr>
        <w:t>działając w imieniu i na rzecz :</w:t>
      </w:r>
    </w:p>
    <w:p w14:paraId="1DC0869A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_________________________________________________________</w:t>
      </w:r>
      <w:r w:rsidRPr="005831EE">
        <w:rPr>
          <w:rFonts w:ascii="Cambria" w:eastAsia="Times New Roman" w:hAnsi="Cambria" w:cs="Arial"/>
          <w:sz w:val="20"/>
          <w:szCs w:val="20"/>
          <w:lang w:eastAsia="ar-SA"/>
        </w:rPr>
        <w:br/>
      </w:r>
      <w:r w:rsidRPr="005831EE">
        <w:rPr>
          <w:rFonts w:ascii="Cambria" w:eastAsia="Times New Roman" w:hAnsi="Cambria" w:cs="Arial"/>
          <w:lang w:eastAsia="ar-SA"/>
        </w:rPr>
        <w:t>podpisując niniejszy dokument:</w:t>
      </w:r>
    </w:p>
    <w:p w14:paraId="7DF88B5F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4307BC04" w14:textId="77777777" w:rsidR="005831EE" w:rsidRPr="005831EE" w:rsidRDefault="005831EE" w:rsidP="005831E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Cambria" w:eastAsia="Times New Roman" w:hAnsi="Cambria" w:cs="Arial"/>
          <w:b/>
          <w:lang w:eastAsia="ar-SA"/>
        </w:rPr>
      </w:pPr>
      <w:r w:rsidRPr="005831EE">
        <w:rPr>
          <w:rFonts w:ascii="Cambria" w:eastAsia="Times New Roman" w:hAnsi="Cambria" w:cs="Arial"/>
          <w:b/>
          <w:lang w:eastAsia="ar-SA"/>
        </w:rPr>
        <w:t>oświadczam, że nie podlegam/reprezentowany przeze mnie podmiot nie podlega wykluczeniu z ww. postępowania na podstawie art. 108 ust. 1 pkt 1-6 oraz art. 109 ust. 1 pkt 4, 5 i 7 ustawy z dnia 11 września 2019r. Prawo zamówień publicznych (Dz. U. z 2019r. poz. 2019 z późn. zm.).</w:t>
      </w:r>
    </w:p>
    <w:p w14:paraId="1AC4ACB6" w14:textId="77777777" w:rsidR="005831EE" w:rsidRPr="005831EE" w:rsidRDefault="005831EE" w:rsidP="005831EE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062291FF" w14:textId="77777777" w:rsidR="005831EE" w:rsidRPr="005831EE" w:rsidRDefault="005831EE" w:rsidP="005831EE">
      <w:pPr>
        <w:suppressAutoHyphens/>
        <w:spacing w:after="120" w:line="240" w:lineRule="auto"/>
        <w:rPr>
          <w:rFonts w:ascii="Cambria" w:eastAsia="Times New Roman" w:hAnsi="Cambria" w:cs="Arial"/>
          <w:i/>
          <w:iCs/>
          <w:u w:val="single"/>
          <w:lang w:eastAsia="pl-PL"/>
        </w:rPr>
      </w:pPr>
      <w:r w:rsidRPr="005831EE">
        <w:rPr>
          <w:rFonts w:ascii="Cambria" w:eastAsia="Times New Roman" w:hAnsi="Cambria" w:cs="Arial"/>
          <w:i/>
          <w:iCs/>
          <w:u w:val="single"/>
          <w:lang w:eastAsia="ar-SA"/>
        </w:rPr>
        <w:t>JEŻELI DOTYCZY:</w:t>
      </w:r>
    </w:p>
    <w:p w14:paraId="774788DF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 xml:space="preserve">Oświadczam, że zachodzą w stosunku do mnie podstawy wykluczenia z postępowania na podstawie art. …………. PZP </w:t>
      </w:r>
      <w:r w:rsidRPr="005831EE">
        <w:rPr>
          <w:rFonts w:ascii="Cambria" w:eastAsia="Times New Roman" w:hAnsi="Cambria" w:cs="Arial"/>
          <w:i/>
          <w:lang w:eastAsia="ar-SA"/>
        </w:rPr>
        <w:t>(podać należy zastosowaną podstawę wykluczenia spośród wymienionych w art.108 ust 1 pkt 1, 2 i 5 lub art. 109 ust 1 pkt 4, 5 i 7 PZP).</w:t>
      </w:r>
      <w:r w:rsidRPr="005831EE">
        <w:rPr>
          <w:rFonts w:ascii="Cambria" w:eastAsia="Times New Roman" w:hAnsi="Cambria" w:cs="Arial"/>
          <w:lang w:eastAsia="ar-SA"/>
        </w:rPr>
        <w:t xml:space="preserve"> Jednocześnie oświadczam, że w związku z ww. okolicznością, na podstawie art. 110 ust. 2 PZP podjąłem następujące czynności: </w:t>
      </w:r>
    </w:p>
    <w:p w14:paraId="0E5ADDC8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4EFB046B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>________________________________________________________________________</w:t>
      </w:r>
    </w:p>
    <w:p w14:paraId="0EE550A5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>________________________________________________________________________</w:t>
      </w:r>
    </w:p>
    <w:p w14:paraId="0E538045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>________________________________________________________________________</w:t>
      </w:r>
    </w:p>
    <w:p w14:paraId="346C7EA1" w14:textId="77777777" w:rsidR="005831EE" w:rsidRPr="005831EE" w:rsidRDefault="005831EE" w:rsidP="005831E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Cambria" w:eastAsia="Times New Roman" w:hAnsi="Cambria" w:cs="Calibri"/>
          <w:b/>
          <w:lang w:eastAsia="ar-SA"/>
        </w:rPr>
      </w:pPr>
      <w:r w:rsidRPr="005831EE">
        <w:rPr>
          <w:rFonts w:ascii="Cambria" w:eastAsia="Times New Roman" w:hAnsi="Cambria" w:cs="Calibri"/>
          <w:b/>
          <w:lang w:eastAsia="ar-SA"/>
        </w:rPr>
        <w:t xml:space="preserve"> Oświadczam, że nie jestem wykluczany z postępowań o udzielenie zamówienia publicznego w przypadkach, o których mowa w art. 7 ust. 1 ustawy z dnia 13 kwietnia 2022r. o szczególnych rozwiązaniach w zakresie przeciwdziałania wspieraniu agresji na Ukrainę oraz służących ochronie bezpieczeństwa narodowego (Dz.U. 2022, poz. 835). </w:t>
      </w:r>
    </w:p>
    <w:p w14:paraId="4142BCBB" w14:textId="77777777" w:rsidR="005831EE" w:rsidRPr="005831EE" w:rsidRDefault="005831EE" w:rsidP="005831EE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384F2E65" w14:textId="77777777" w:rsidR="005831EE" w:rsidRPr="005831EE" w:rsidRDefault="005831EE" w:rsidP="005831E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Cambria" w:eastAsia="Times New Roman" w:hAnsi="Cambria" w:cs="Arial"/>
          <w:b/>
          <w:lang w:eastAsia="ar-SA"/>
        </w:rPr>
      </w:pPr>
      <w:r w:rsidRPr="005831EE">
        <w:rPr>
          <w:rFonts w:ascii="Cambria" w:eastAsia="Times New Roman" w:hAnsi="Cambria" w:cs="Arial"/>
          <w:b/>
          <w:lang w:eastAsia="ar-SA"/>
        </w:rPr>
        <w:lastRenderedPageBreak/>
        <w:t xml:space="preserve">oświadczam, że spełniam warunki udziału w postępowaniu określone przez Zamawiającego w pkt 7.1. SWZ dla ww. postępowania o udzielenie zamówienia publicznego. </w:t>
      </w:r>
    </w:p>
    <w:p w14:paraId="50B3B813" w14:textId="77777777" w:rsidR="005831EE" w:rsidRPr="005831EE" w:rsidRDefault="005831EE" w:rsidP="005831EE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19A99383" w14:textId="77777777" w:rsidR="005831EE" w:rsidRPr="005831EE" w:rsidRDefault="005831EE" w:rsidP="005831EE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 xml:space="preserve">Ponadto oświadczam, że w  celu wykazania spełniania warunków udziału w postępowaniu, określonych przez Zamawiającego w pkt ____________SWZ </w:t>
      </w:r>
      <w:r w:rsidRPr="005831EE">
        <w:rPr>
          <w:rFonts w:ascii="Cambria" w:eastAsia="Times New Roman" w:hAnsi="Cambria" w:cs="Arial"/>
          <w:bCs/>
          <w:i/>
          <w:lang w:eastAsia="ar-SA"/>
        </w:rPr>
        <w:t>(wskazać właściwą jednostkę redakcyjną SWZ, w której określono warunki udziału w postępowaniu),</w:t>
      </w:r>
      <w:r w:rsidRPr="005831EE">
        <w:rPr>
          <w:rFonts w:ascii="Cambria" w:eastAsia="Times New Roman" w:hAnsi="Cambria" w:cs="Arial"/>
          <w:bCs/>
          <w:lang w:eastAsia="ar-SA"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198CBD91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5831EE">
        <w:rPr>
          <w:rFonts w:ascii="Cambria" w:eastAsia="Times New Roman" w:hAnsi="Cambria" w:cs="Arial"/>
          <w:bCs/>
          <w:i/>
          <w:lang w:eastAsia="ar-SA"/>
        </w:rPr>
        <w:t>(wskazać podmiot i określić odpowiedni zakres dla wskazanego podmiotu)</w:t>
      </w:r>
    </w:p>
    <w:p w14:paraId="47512743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F5C090A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831EE">
        <w:rPr>
          <w:rFonts w:ascii="Cambria" w:eastAsia="Times New Roman" w:hAnsi="Cambria" w:cs="Arial"/>
          <w:b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D373FC" w14:textId="77777777" w:rsidR="005831EE" w:rsidRPr="005831EE" w:rsidRDefault="005831EE" w:rsidP="005831EE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431582F5" w14:textId="77777777" w:rsidR="005831EE" w:rsidRPr="005831EE" w:rsidRDefault="005831EE" w:rsidP="005831EE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2B4DC6E0" w14:textId="77777777" w:rsidR="005831EE" w:rsidRPr="005831EE" w:rsidRDefault="005831EE" w:rsidP="005831EE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bookmarkStart w:id="2" w:name="_Hlk60047166"/>
      <w:r w:rsidRPr="005831EE">
        <w:rPr>
          <w:rFonts w:ascii="Cambria" w:eastAsia="Times New Roman" w:hAnsi="Cambria" w:cs="Arial"/>
          <w:bCs/>
          <w:i/>
          <w:lang w:eastAsia="ar-SA"/>
        </w:rPr>
        <w:t>Dokument musi być złożony  pod rygorem nieważności</w:t>
      </w:r>
      <w:r w:rsidRPr="005831EE">
        <w:rPr>
          <w:rFonts w:ascii="Cambria" w:eastAsia="Times New Roman" w:hAnsi="Cambria" w:cs="Arial"/>
          <w:bCs/>
          <w:i/>
          <w:lang w:eastAsia="ar-SA"/>
        </w:rPr>
        <w:tab/>
      </w:r>
      <w:r w:rsidRPr="005831EE">
        <w:rPr>
          <w:rFonts w:ascii="Cambria" w:eastAsia="Times New Roman" w:hAnsi="Cambria" w:cs="Arial"/>
          <w:bCs/>
          <w:i/>
          <w:lang w:eastAsia="ar-SA"/>
        </w:rPr>
        <w:br/>
        <w:t>w formie elektronicznej, o której mowa w art. 78(1) KC</w:t>
      </w:r>
      <w:r w:rsidRPr="005831EE">
        <w:rPr>
          <w:rFonts w:ascii="Cambria" w:eastAsia="Times New Roman" w:hAnsi="Cambria" w:cs="Arial"/>
          <w:bCs/>
          <w:i/>
          <w:lang w:eastAsia="ar-SA"/>
        </w:rPr>
        <w:br/>
        <w:t>(tj. podpisany kwalifikowanym podpisem elektronicznym),</w:t>
      </w:r>
    </w:p>
    <w:p w14:paraId="61D338FE" w14:textId="77777777" w:rsidR="005831EE" w:rsidRPr="005831EE" w:rsidRDefault="005831EE" w:rsidP="005831EE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r w:rsidRPr="005831EE">
        <w:rPr>
          <w:rFonts w:ascii="Cambria" w:eastAsia="Times New Roman" w:hAnsi="Cambria" w:cs="Arial"/>
          <w:bCs/>
          <w:i/>
          <w:lang w:eastAsia="ar-SA"/>
        </w:rPr>
        <w:t>lub w postaci elektronicznej  opatrzonej podpisem zaufanym</w:t>
      </w:r>
    </w:p>
    <w:p w14:paraId="7F3E5C42" w14:textId="77777777" w:rsidR="005831EE" w:rsidRPr="005831EE" w:rsidRDefault="005831EE" w:rsidP="005831EE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i/>
          <w:lang w:eastAsia="ar-SA"/>
        </w:rPr>
        <w:t xml:space="preserve">lub podpisem osobistym </w:t>
      </w:r>
      <w:bookmarkEnd w:id="2"/>
    </w:p>
    <w:p w14:paraId="16665713" w14:textId="77777777" w:rsidR="005831EE" w:rsidRPr="005831EE" w:rsidRDefault="005831EE" w:rsidP="005831EE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831EE">
        <w:rPr>
          <w:rFonts w:ascii="Cambria" w:eastAsia="Times New Roman" w:hAnsi="Cambria" w:cs="Arial"/>
          <w:bCs/>
          <w:i/>
          <w:lang w:eastAsia="ar-SA"/>
        </w:rPr>
        <w:tab/>
      </w:r>
      <w:r w:rsidRPr="005831EE">
        <w:rPr>
          <w:rFonts w:ascii="Cambria" w:eastAsia="Times New Roman" w:hAnsi="Cambria" w:cs="Arial"/>
          <w:bCs/>
          <w:i/>
          <w:lang w:eastAsia="ar-SA"/>
        </w:rPr>
        <w:br/>
      </w:r>
    </w:p>
    <w:p w14:paraId="2DF7502F" w14:textId="77777777" w:rsidR="00491EDD" w:rsidRDefault="00821ED8"/>
    <w:sectPr w:rsidR="0049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39968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781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1EE"/>
    <w:rsid w:val="00172418"/>
    <w:rsid w:val="00225684"/>
    <w:rsid w:val="005831EE"/>
    <w:rsid w:val="00821ED8"/>
    <w:rsid w:val="008919B5"/>
    <w:rsid w:val="009B3F3C"/>
    <w:rsid w:val="00C54336"/>
    <w:rsid w:val="00EF4145"/>
    <w:rsid w:val="00F9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2D89"/>
  <w15:chartTrackingRefBased/>
  <w15:docId w15:val="{23FB2FAD-2CFE-4C01-98B8-943725EE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3</cp:revision>
  <dcterms:created xsi:type="dcterms:W3CDTF">2022-06-02T08:17:00Z</dcterms:created>
  <dcterms:modified xsi:type="dcterms:W3CDTF">2022-06-02T08:41:00Z</dcterms:modified>
</cp:coreProperties>
</file>