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1B4B3" w14:textId="3F7EBD85" w:rsidR="00C043CE" w:rsidRPr="0086722F" w:rsidRDefault="00C043CE" w:rsidP="00C043CE">
      <w:pPr>
        <w:spacing w:before="120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Znak spr. S.270.2.</w:t>
      </w:r>
      <w:r w:rsidR="009A4148">
        <w:rPr>
          <w:rFonts w:ascii="Cambria" w:hAnsi="Cambria" w:cs="Arial"/>
          <w:bCs/>
        </w:rPr>
        <w:t>8</w:t>
      </w:r>
      <w:r>
        <w:rPr>
          <w:rFonts w:ascii="Cambria" w:hAnsi="Cambria" w:cs="Arial"/>
          <w:bCs/>
        </w:rPr>
        <w:t>.2022</w:t>
      </w:r>
    </w:p>
    <w:p w14:paraId="5D5DFF2F" w14:textId="77777777" w:rsidR="00C043CE" w:rsidRDefault="00C043CE" w:rsidP="00C043CE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2 do SWZ </w:t>
      </w:r>
    </w:p>
    <w:p w14:paraId="1C5C9452" w14:textId="77777777" w:rsidR="00C043CE" w:rsidRDefault="00C043CE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26B2D9FE" w14:textId="77777777" w:rsidR="00C043CE" w:rsidRDefault="00C043CE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5D7620C" w14:textId="1621443B" w:rsidR="00C4103F" w:rsidRPr="00A22DCF" w:rsidRDefault="007118F0" w:rsidP="00C043CE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6AD11028" w:rsidR="005641F0" w:rsidRDefault="00C043CE" w:rsidP="00C043CE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Nadleśnictwo Jamy</w:t>
      </w:r>
    </w:p>
    <w:p w14:paraId="59DC12FB" w14:textId="7165BABA" w:rsidR="00C043CE" w:rsidRPr="00A22DCF" w:rsidRDefault="00C043CE" w:rsidP="00C043CE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Jamy 5, 86-318 Rogóźno</w:t>
      </w:r>
    </w:p>
    <w:p w14:paraId="5D1FFFA8" w14:textId="77777777" w:rsidR="00C4103F" w:rsidRPr="00A22DCF" w:rsidRDefault="00C4103F" w:rsidP="00C043CE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322AF1CF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C043CE">
        <w:rPr>
          <w:rFonts w:ascii="Arial" w:hAnsi="Arial" w:cs="Arial"/>
          <w:b/>
          <w:u w:val="single"/>
        </w:rPr>
        <w:t xml:space="preserve"> </w:t>
      </w:r>
      <w:r w:rsidR="001542CB">
        <w:rPr>
          <w:rFonts w:ascii="Arial" w:hAnsi="Arial" w:cs="Arial"/>
          <w:b/>
          <w:u w:val="single"/>
        </w:rPr>
        <w:t>/</w:t>
      </w:r>
      <w:r w:rsidR="00C043CE">
        <w:rPr>
          <w:rFonts w:ascii="Arial" w:hAnsi="Arial" w:cs="Arial"/>
          <w:b/>
          <w:u w:val="single"/>
        </w:rPr>
        <w:t xml:space="preserve"> </w:t>
      </w:r>
      <w:r w:rsidR="001542CB">
        <w:rPr>
          <w:rFonts w:ascii="Arial" w:hAnsi="Arial" w:cs="Arial"/>
          <w:b/>
          <w:u w:val="single"/>
        </w:rPr>
        <w:t>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  <w:r w:rsidR="00026436">
        <w:rPr>
          <w:rFonts w:ascii="Arial" w:hAnsi="Arial" w:cs="Arial"/>
          <w:b/>
          <w:u w:val="single"/>
        </w:rPr>
        <w:t>*</w:t>
      </w:r>
    </w:p>
    <w:p w14:paraId="10710D14" w14:textId="243E3E94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="00C043CE">
        <w:rPr>
          <w:rFonts w:ascii="Arial" w:hAnsi="Arial" w:cs="Arial"/>
          <w:b/>
          <w:sz w:val="20"/>
          <w:szCs w:val="20"/>
          <w:u w:val="single"/>
        </w:rPr>
        <w:br/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72C8E1EF" w:rsidR="00D409DE" w:rsidRDefault="001F027E" w:rsidP="00C043C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potrzeby </w:t>
      </w:r>
      <w:r w:rsidR="00026436">
        <w:rPr>
          <w:rFonts w:ascii="Arial" w:hAnsi="Arial" w:cs="Arial"/>
          <w:sz w:val="21"/>
          <w:szCs w:val="21"/>
        </w:rPr>
        <w:t>I</w:t>
      </w:r>
      <w:r w:rsidR="009764A8">
        <w:rPr>
          <w:rFonts w:ascii="Arial" w:hAnsi="Arial" w:cs="Arial"/>
          <w:sz w:val="21"/>
          <w:szCs w:val="21"/>
        </w:rPr>
        <w:t>V</w:t>
      </w:r>
      <w:r w:rsidR="00026436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C043CE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 xml:space="preserve">pn. </w:t>
      </w:r>
      <w:r w:rsidR="00C043CE" w:rsidRPr="00C043CE">
        <w:rPr>
          <w:rFonts w:ascii="Arial" w:hAnsi="Arial" w:cs="Arial"/>
          <w:b/>
          <w:i/>
          <w:sz w:val="21"/>
          <w:szCs w:val="21"/>
        </w:rPr>
        <w:t>„</w:t>
      </w:r>
      <w:r w:rsidR="009A4148" w:rsidRPr="009A4148">
        <w:rPr>
          <w:rFonts w:ascii="Arial" w:hAnsi="Arial" w:cs="Arial"/>
          <w:b/>
          <w:i/>
          <w:sz w:val="21"/>
          <w:szCs w:val="21"/>
        </w:rPr>
        <w:t>Bieżące utrzymanie dróg leśnych oraz leśnych szlaków stałych na terenie Nadleśnictwa Jamy</w:t>
      </w:r>
      <w:r w:rsidR="00C043CE" w:rsidRPr="00C043CE">
        <w:rPr>
          <w:rFonts w:ascii="Arial" w:hAnsi="Arial" w:cs="Arial"/>
          <w:b/>
          <w:i/>
          <w:sz w:val="21"/>
          <w:szCs w:val="21"/>
        </w:rPr>
        <w:t>”</w:t>
      </w:r>
      <w:r w:rsidR="00EB7CDE"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C043CE" w:rsidRPr="00C043CE">
        <w:rPr>
          <w:rFonts w:ascii="Arial" w:hAnsi="Arial" w:cs="Arial"/>
          <w:sz w:val="21"/>
          <w:szCs w:val="21"/>
        </w:rPr>
        <w:t xml:space="preserve">Zamawiającego –  Nadleśnictwo Jamy </w:t>
      </w:r>
      <w:r w:rsidR="008D0487"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C043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3364A204" w14:textId="0F432DE9" w:rsidR="00177C2A" w:rsidRDefault="00B5040B" w:rsidP="00C043C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Pzp</w:t>
      </w:r>
      <w:r w:rsidRPr="00190D6E">
        <w:rPr>
          <w:rFonts w:ascii="Arial" w:hAnsi="Arial" w:cs="Arial"/>
          <w:sz w:val="16"/>
          <w:szCs w:val="16"/>
        </w:rPr>
        <w:t>.</w:t>
      </w:r>
    </w:p>
    <w:p w14:paraId="36A83EFB" w14:textId="3F4A2F73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Pzp</w:t>
      </w:r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>ustawy Pzp</w:t>
      </w:r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</w:t>
      </w:r>
      <w:r w:rsidR="00177C2A" w:rsidRPr="00D13B3F">
        <w:rPr>
          <w:rFonts w:ascii="Arial" w:hAnsi="Arial" w:cs="Arial"/>
          <w:i/>
          <w:sz w:val="16"/>
          <w:szCs w:val="16"/>
        </w:rPr>
        <w:lastRenderedPageBreak/>
        <w:t xml:space="preserve">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>ustawy Pzp).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690120ED" w:rsidR="00752593" w:rsidRPr="00C043CE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</w:t>
      </w:r>
      <w:r w:rsidR="00A24F35">
        <w:rPr>
          <w:rFonts w:ascii="Arial" w:hAnsi="Arial" w:cs="Arial"/>
          <w:sz w:val="21"/>
          <w:szCs w:val="21"/>
        </w:rPr>
        <w:br/>
      </w:r>
      <w:r w:rsidRPr="003F3B00">
        <w:rPr>
          <w:rFonts w:ascii="Arial" w:hAnsi="Arial" w:cs="Arial"/>
          <w:sz w:val="21"/>
          <w:szCs w:val="21"/>
        </w:rPr>
        <w:t xml:space="preserve">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A24F35">
        <w:rPr>
          <w:rFonts w:ascii="Arial" w:hAnsi="Arial" w:cs="Arial"/>
          <w:i/>
          <w:iCs/>
          <w:sz w:val="21"/>
          <w:szCs w:val="21"/>
        </w:rPr>
        <w:br/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1F4508BB" w14:textId="77777777" w:rsidR="00C043CE" w:rsidRPr="00DD59F0" w:rsidRDefault="00C043CE" w:rsidP="00C043CE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26BA7F7D" w14:textId="3FB82E67" w:rsidR="00255142" w:rsidRPr="00E31C06" w:rsidRDefault="00B5040B" w:rsidP="00C043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BF6B99E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</w:t>
      </w:r>
      <w:r w:rsidR="00C043CE">
        <w:rPr>
          <w:rFonts w:ascii="Arial" w:hAnsi="Arial" w:cs="Arial"/>
          <w:sz w:val="21"/>
          <w:szCs w:val="21"/>
        </w:rPr>
        <w:br/>
      </w:r>
      <w:r w:rsidR="00313417" w:rsidRPr="00A22DCF">
        <w:rPr>
          <w:rFonts w:ascii="Arial" w:hAnsi="Arial" w:cs="Arial"/>
          <w:sz w:val="21"/>
          <w:szCs w:val="21"/>
        </w:rPr>
        <w:t>w</w:t>
      </w:r>
      <w:r w:rsidR="00C043CE">
        <w:rPr>
          <w:rFonts w:ascii="Arial" w:hAnsi="Arial" w:cs="Arial"/>
          <w:sz w:val="21"/>
          <w:szCs w:val="21"/>
        </w:rPr>
        <w:t xml:space="preserve"> </w:t>
      </w:r>
      <w:r w:rsidR="00C043CE" w:rsidRPr="00C043CE">
        <w:rPr>
          <w:rFonts w:ascii="Arial" w:hAnsi="Arial" w:cs="Arial"/>
          <w:sz w:val="21"/>
          <w:szCs w:val="21"/>
        </w:rPr>
        <w:t xml:space="preserve">pkt 6.1. SWZ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0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1A47D773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 w:rsidR="00C043C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</w:t>
      </w:r>
      <w:r w:rsidR="00C043CE">
        <w:rPr>
          <w:rFonts w:ascii="Arial" w:hAnsi="Arial" w:cs="Arial"/>
          <w:sz w:val="21"/>
          <w:szCs w:val="21"/>
        </w:rPr>
        <w:t xml:space="preserve"> </w:t>
      </w:r>
      <w:r w:rsidR="00C043CE" w:rsidRPr="00C043CE">
        <w:rPr>
          <w:rFonts w:ascii="Arial" w:hAnsi="Arial" w:cs="Arial"/>
          <w:sz w:val="21"/>
          <w:szCs w:val="21"/>
        </w:rPr>
        <w:t xml:space="preserve">pkt 6.1. SWZ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Default="00904554" w:rsidP="00CF09B7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5CD85824" w14:textId="77777777" w:rsidR="00C043CE" w:rsidRPr="00CF09B7" w:rsidRDefault="00C043CE" w:rsidP="00C043C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72BA436D" w14:textId="77777777" w:rsidR="00C043CE" w:rsidRPr="00CF09B7" w:rsidRDefault="00C043CE" w:rsidP="00C043C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C043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482C42D3" w14:textId="77777777" w:rsidR="00C043CE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C043CE">
        <w:rPr>
          <w:rFonts w:ascii="Arial" w:hAnsi="Arial" w:cs="Arial"/>
          <w:sz w:val="21"/>
          <w:szCs w:val="21"/>
        </w:rPr>
        <w:t xml:space="preserve"> </w:t>
      </w:r>
      <w:r w:rsidR="00C043CE" w:rsidRPr="00C043CE">
        <w:rPr>
          <w:rFonts w:ascii="Arial" w:hAnsi="Arial" w:cs="Arial"/>
          <w:sz w:val="21"/>
          <w:szCs w:val="21"/>
        </w:rPr>
        <w:t xml:space="preserve">pkt 6.1. SWZ </w:t>
      </w:r>
      <w:bookmarkStart w:id="1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1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2" w:name="_Hlk99014455"/>
    </w:p>
    <w:p w14:paraId="20FA87C9" w14:textId="36EE963A" w:rsidR="00DE447D" w:rsidRDefault="0025261D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lastRenderedPageBreak/>
        <w:t xml:space="preserve">(wskazać </w:t>
      </w:r>
      <w:r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podmiotu/ów)</w:t>
      </w:r>
      <w:bookmarkEnd w:id="2"/>
      <w:r w:rsidR="00D531D5">
        <w:rPr>
          <w:rFonts w:ascii="Arial" w:hAnsi="Arial" w:cs="Arial"/>
          <w:sz w:val="21"/>
          <w:szCs w:val="21"/>
        </w:rPr>
        <w:t>…………………</w:t>
      </w:r>
      <w:r w:rsidR="00E022A1" w:rsidRPr="00A22DCF">
        <w:rPr>
          <w:rFonts w:ascii="Arial" w:hAnsi="Arial" w:cs="Arial"/>
          <w:sz w:val="21"/>
          <w:szCs w:val="21"/>
        </w:rPr>
        <w:t>……………</w:t>
      </w:r>
      <w:r w:rsidR="00DE447D"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="00C043CE">
        <w:rPr>
          <w:rFonts w:ascii="Arial" w:hAnsi="Arial" w:cs="Arial"/>
          <w:sz w:val="21"/>
          <w:szCs w:val="21"/>
        </w:rPr>
        <w:br/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</w:t>
      </w:r>
      <w:r w:rsidR="00C043CE">
        <w:rPr>
          <w:rFonts w:ascii="Arial" w:hAnsi="Arial" w:cs="Arial"/>
          <w:sz w:val="21"/>
          <w:szCs w:val="21"/>
        </w:rPr>
        <w:t>……………</w:t>
      </w:r>
      <w:r w:rsidR="00DE447D">
        <w:rPr>
          <w:rFonts w:ascii="Arial" w:hAnsi="Arial" w:cs="Arial"/>
          <w:sz w:val="21"/>
          <w:szCs w:val="21"/>
        </w:rPr>
        <w:t>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4C0EFDC7" w14:textId="64537B1C" w:rsidR="00B37849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762A9EA5" w14:textId="77777777" w:rsidR="00634311" w:rsidRPr="001D3A19" w:rsidRDefault="00634311" w:rsidP="00C043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5B8B6FF" w14:textId="77777777" w:rsidR="00C043CE" w:rsidRDefault="00C043CE" w:rsidP="002E0E61">
      <w:pPr>
        <w:spacing w:after="120" w:line="360" w:lineRule="auto"/>
        <w:jc w:val="both"/>
      </w:pPr>
    </w:p>
    <w:p w14:paraId="5869FF35" w14:textId="0E838CBB" w:rsidR="00AA336E" w:rsidRPr="002E0E61" w:rsidRDefault="00AA336E" w:rsidP="00C043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06E48" w14:textId="77777777" w:rsidR="0091179D" w:rsidRDefault="0091179D" w:rsidP="0038231F">
      <w:pPr>
        <w:spacing w:after="0" w:line="240" w:lineRule="auto"/>
      </w:pPr>
      <w:r>
        <w:separator/>
      </w:r>
    </w:p>
  </w:endnote>
  <w:endnote w:type="continuationSeparator" w:id="0">
    <w:p w14:paraId="1CCCE500" w14:textId="77777777" w:rsidR="0091179D" w:rsidRDefault="0091179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4934D7" w14:textId="77777777" w:rsidR="0091179D" w:rsidRDefault="0091179D" w:rsidP="0038231F">
      <w:pPr>
        <w:spacing w:after="0" w:line="240" w:lineRule="auto"/>
      </w:pPr>
      <w:r>
        <w:separator/>
      </w:r>
    </w:p>
  </w:footnote>
  <w:footnote w:type="continuationSeparator" w:id="0">
    <w:p w14:paraId="55E970A7" w14:textId="77777777" w:rsidR="0091179D" w:rsidRDefault="0091179D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9647004">
    <w:abstractNumId w:val="8"/>
  </w:num>
  <w:num w:numId="2" w16cid:durableId="1778913643">
    <w:abstractNumId w:val="1"/>
  </w:num>
  <w:num w:numId="3" w16cid:durableId="2020696910">
    <w:abstractNumId w:val="6"/>
  </w:num>
  <w:num w:numId="4" w16cid:durableId="1022516843">
    <w:abstractNumId w:val="11"/>
  </w:num>
  <w:num w:numId="5" w16cid:durableId="799880755">
    <w:abstractNumId w:val="9"/>
  </w:num>
  <w:num w:numId="6" w16cid:durableId="37975684">
    <w:abstractNumId w:val="5"/>
  </w:num>
  <w:num w:numId="7" w16cid:durableId="2040085582">
    <w:abstractNumId w:val="2"/>
  </w:num>
  <w:num w:numId="8" w16cid:durableId="1507863450">
    <w:abstractNumId w:val="10"/>
  </w:num>
  <w:num w:numId="9" w16cid:durableId="367291815">
    <w:abstractNumId w:val="0"/>
  </w:num>
  <w:num w:numId="10" w16cid:durableId="1539198457">
    <w:abstractNumId w:val="4"/>
  </w:num>
  <w:num w:numId="11" w16cid:durableId="552038569">
    <w:abstractNumId w:val="3"/>
  </w:num>
  <w:num w:numId="12" w16cid:durableId="10604434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26436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E5D9F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46038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0DFD"/>
    <w:rsid w:val="00443F07"/>
    <w:rsid w:val="00446452"/>
    <w:rsid w:val="00446C36"/>
    <w:rsid w:val="004609F1"/>
    <w:rsid w:val="004651B5"/>
    <w:rsid w:val="004761C6"/>
    <w:rsid w:val="00476E7D"/>
    <w:rsid w:val="0048159E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53489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8F4433"/>
    <w:rsid w:val="00901C6C"/>
    <w:rsid w:val="009024CA"/>
    <w:rsid w:val="00904554"/>
    <w:rsid w:val="00904BAF"/>
    <w:rsid w:val="0091179D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764A8"/>
    <w:rsid w:val="009A4148"/>
    <w:rsid w:val="009B2846"/>
    <w:rsid w:val="009B3258"/>
    <w:rsid w:val="009C72ED"/>
    <w:rsid w:val="009C7756"/>
    <w:rsid w:val="009E1710"/>
    <w:rsid w:val="009E5BEA"/>
    <w:rsid w:val="00A15F7E"/>
    <w:rsid w:val="00A166B0"/>
    <w:rsid w:val="00A22DCF"/>
    <w:rsid w:val="00A242C2"/>
    <w:rsid w:val="00A24C2D"/>
    <w:rsid w:val="00A24F35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B7CC2"/>
    <w:rsid w:val="00BC4335"/>
    <w:rsid w:val="00BE3A82"/>
    <w:rsid w:val="00BF09D5"/>
    <w:rsid w:val="00C00DDD"/>
    <w:rsid w:val="00C014B5"/>
    <w:rsid w:val="00C0226D"/>
    <w:rsid w:val="00C043CE"/>
    <w:rsid w:val="00C30F5F"/>
    <w:rsid w:val="00C36F7A"/>
    <w:rsid w:val="00C4103F"/>
    <w:rsid w:val="00C46F97"/>
    <w:rsid w:val="00C521CD"/>
    <w:rsid w:val="00C57DEB"/>
    <w:rsid w:val="00C81012"/>
    <w:rsid w:val="00C81278"/>
    <w:rsid w:val="00CB5906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662D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497F5023-9E61-4EF7-89BA-8E84C207D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E99CD4-7A18-4987-B10E-7C655C22A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714</Words>
  <Characters>4284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1209 N.Jamy Agnieszka Kozłowska2</cp:lastModifiedBy>
  <cp:revision>13</cp:revision>
  <cp:lastPrinted>2016-07-26T10:32:00Z</cp:lastPrinted>
  <dcterms:created xsi:type="dcterms:W3CDTF">2022-06-23T06:28:00Z</dcterms:created>
  <dcterms:modified xsi:type="dcterms:W3CDTF">2022-11-07T09:37:00Z</dcterms:modified>
</cp:coreProperties>
</file>