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46F4" w14:textId="5BCBEBCC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8B01D6">
        <w:rPr>
          <w:rFonts w:ascii="Cambria" w:hAnsi="Cambria" w:cs="Arial"/>
          <w:bCs/>
        </w:rPr>
        <w:t>8</w:t>
      </w:r>
      <w:r>
        <w:rPr>
          <w:rFonts w:ascii="Cambria" w:hAnsi="Cambria" w:cs="Arial"/>
          <w:bCs/>
        </w:rPr>
        <w:t>.2022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C44C1C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1235E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42B1CBD" w14:textId="346D1036" w:rsidR="00F1235E" w:rsidRDefault="00F1235E" w:rsidP="00F123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</w:t>
      </w:r>
      <w:r w:rsidR="008B01D6">
        <w:rPr>
          <w:rFonts w:ascii="Arial" w:hAnsi="Arial" w:cs="Arial"/>
          <w:sz w:val="21"/>
          <w:szCs w:val="21"/>
        </w:rPr>
        <w:t xml:space="preserve"> </w:t>
      </w:r>
      <w:r w:rsidR="00890D35">
        <w:rPr>
          <w:rFonts w:ascii="Arial" w:hAnsi="Arial" w:cs="Arial"/>
          <w:sz w:val="21"/>
          <w:szCs w:val="21"/>
        </w:rPr>
        <w:t xml:space="preserve">II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8B01D6" w:rsidRPr="008B01D6">
        <w:rPr>
          <w:rFonts w:ascii="Arial" w:hAnsi="Arial" w:cs="Arial"/>
          <w:b/>
          <w:i/>
          <w:sz w:val="21"/>
          <w:szCs w:val="21"/>
        </w:rPr>
        <w:t>Bieżące utrzymanie dróg leśnych oraz leśnych szlaków stałych na terenie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F431590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B9F2568" w:rsidR="00177C2A" w:rsidRDefault="00B5040B" w:rsidP="00F123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04B11707" w:rsidR="009109BE" w:rsidRPr="00F1235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F1235E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1235E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692F80E" w14:textId="77777777" w:rsidR="00F1235E" w:rsidRPr="008124A1" w:rsidRDefault="00F1235E" w:rsidP="00F1235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1A73F2" w14:textId="77777777" w:rsidR="00F1235E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F1235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F1235E">
        <w:rPr>
          <w:rFonts w:ascii="Arial" w:hAnsi="Arial" w:cs="Arial"/>
          <w:sz w:val="21"/>
          <w:szCs w:val="21"/>
        </w:rPr>
        <w:t xml:space="preserve"> </w:t>
      </w:r>
      <w:r w:rsidR="00F1235E"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051BC10A" w14:textId="74318BA6"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1235E"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BC75698" w14:textId="77777777" w:rsidR="00F1235E" w:rsidRDefault="00F1235E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9A8B0" w14:textId="77777777" w:rsidR="00483642" w:rsidRDefault="00483642" w:rsidP="0038231F">
      <w:pPr>
        <w:spacing w:after="0" w:line="240" w:lineRule="auto"/>
      </w:pPr>
      <w:r>
        <w:separator/>
      </w:r>
    </w:p>
  </w:endnote>
  <w:endnote w:type="continuationSeparator" w:id="0">
    <w:p w14:paraId="45277B13" w14:textId="77777777" w:rsidR="00483642" w:rsidRDefault="004836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A3E57" w14:textId="77777777" w:rsidR="00483642" w:rsidRDefault="00483642" w:rsidP="0038231F">
      <w:pPr>
        <w:spacing w:after="0" w:line="240" w:lineRule="auto"/>
      </w:pPr>
      <w:r>
        <w:separator/>
      </w:r>
    </w:p>
  </w:footnote>
  <w:footnote w:type="continuationSeparator" w:id="0">
    <w:p w14:paraId="7F4B834A" w14:textId="77777777" w:rsidR="00483642" w:rsidRDefault="0048364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38106">
    <w:abstractNumId w:val="4"/>
  </w:num>
  <w:num w:numId="2" w16cid:durableId="1684748642">
    <w:abstractNumId w:val="0"/>
  </w:num>
  <w:num w:numId="3" w16cid:durableId="1252079843">
    <w:abstractNumId w:val="3"/>
  </w:num>
  <w:num w:numId="4" w16cid:durableId="1698307038">
    <w:abstractNumId w:val="7"/>
  </w:num>
  <w:num w:numId="5" w16cid:durableId="486359601">
    <w:abstractNumId w:val="5"/>
  </w:num>
  <w:num w:numId="6" w16cid:durableId="2123067497">
    <w:abstractNumId w:val="2"/>
  </w:num>
  <w:num w:numId="7" w16cid:durableId="81725625">
    <w:abstractNumId w:val="1"/>
  </w:num>
  <w:num w:numId="8" w16cid:durableId="5321129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3642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0D35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5E0F"/>
    <w:rsid w:val="00EA53C6"/>
    <w:rsid w:val="00EB7CDE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F168D128-6C51-46C0-9223-A150484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7</cp:revision>
  <cp:lastPrinted>2022-05-04T11:03:00Z</cp:lastPrinted>
  <dcterms:created xsi:type="dcterms:W3CDTF">2022-06-23T06:28:00Z</dcterms:created>
  <dcterms:modified xsi:type="dcterms:W3CDTF">2022-09-08T06:38:00Z</dcterms:modified>
</cp:coreProperties>
</file>