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5E6520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A798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5EAC9A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594168">
        <w:rPr>
          <w:rFonts w:ascii="Cambria" w:eastAsia="Times New Roman" w:hAnsi="Cambria" w:cs="Arial"/>
          <w:b/>
          <w:lang w:eastAsia="pl-PL"/>
        </w:rPr>
        <w:t>rzeniowym</w:t>
      </w:r>
      <w:r w:rsidR="004B7FB7">
        <w:rPr>
          <w:rFonts w:ascii="Cambria" w:eastAsia="Times New Roman" w:hAnsi="Cambria" w:cs="Arial"/>
          <w:b/>
          <w:lang w:eastAsia="pl-PL"/>
        </w:rPr>
        <w:t xml:space="preserve"> w 2024 roku</w:t>
      </w:r>
      <w:bookmarkStart w:id="3" w:name="_GoBack"/>
      <w:bookmarkEnd w:id="3"/>
      <w:r w:rsidR="005A798A" w:rsidRPr="005A798A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2212A" w14:textId="77777777" w:rsidR="00615E40" w:rsidRDefault="00615E40" w:rsidP="00473719">
      <w:pPr>
        <w:spacing w:after="0" w:line="240" w:lineRule="auto"/>
      </w:pPr>
      <w:r>
        <w:separator/>
      </w:r>
    </w:p>
  </w:endnote>
  <w:endnote w:type="continuationSeparator" w:id="0">
    <w:p w14:paraId="57791FB0" w14:textId="77777777" w:rsidR="00615E40" w:rsidRDefault="00615E4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615E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615E4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15E4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615E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69C94" w14:textId="77777777" w:rsidR="00615E40" w:rsidRDefault="00615E40" w:rsidP="00473719">
      <w:pPr>
        <w:spacing w:after="0" w:line="240" w:lineRule="auto"/>
      </w:pPr>
      <w:r>
        <w:separator/>
      </w:r>
    </w:p>
  </w:footnote>
  <w:footnote w:type="continuationSeparator" w:id="0">
    <w:p w14:paraId="758F076D" w14:textId="77777777" w:rsidR="00615E40" w:rsidRDefault="00615E4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615E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15E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615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A26A7"/>
    <w:rsid w:val="001336FC"/>
    <w:rsid w:val="00203CB6"/>
    <w:rsid w:val="00473719"/>
    <w:rsid w:val="004B7FB7"/>
    <w:rsid w:val="004F3ACA"/>
    <w:rsid w:val="00532D30"/>
    <w:rsid w:val="00594168"/>
    <w:rsid w:val="005A798A"/>
    <w:rsid w:val="00615E40"/>
    <w:rsid w:val="00706C21"/>
    <w:rsid w:val="00735501"/>
    <w:rsid w:val="007A2E83"/>
    <w:rsid w:val="008662F3"/>
    <w:rsid w:val="009418E7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2023-09-15T07:14:00Z</dcterms:created>
  <dcterms:modified xsi:type="dcterms:W3CDTF">2023-09-15T07:14:00Z</dcterms:modified>
</cp:coreProperties>
</file>