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524A332D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</w:t>
      </w:r>
      <w:r w:rsidR="00120FEE">
        <w:rPr>
          <w:rFonts w:ascii="Cambria" w:hAnsi="Cambria" w:cs="Arial"/>
          <w:bCs/>
        </w:rPr>
        <w:t>negocjacjach z ogłoszeniem dla zadania</w:t>
      </w:r>
      <w:r w:rsidRPr="0057603E">
        <w:rPr>
          <w:rFonts w:ascii="Cambria" w:hAnsi="Cambria" w:cs="Arial"/>
          <w:bCs/>
        </w:rPr>
        <w:t xml:space="preserve">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120FEE">
        <w:rPr>
          <w:rFonts w:ascii="Cambria" w:hAnsi="Cambria" w:cs="Arial"/>
          <w:bCs/>
        </w:rPr>
        <w:t xml:space="preserve"> </w:t>
      </w:r>
      <w:r w:rsidR="006704DE">
        <w:rPr>
          <w:rFonts w:ascii="Cambria" w:hAnsi="Cambria" w:cs="Arial"/>
          <w:bCs/>
        </w:rPr>
        <w:t xml:space="preserve">– </w:t>
      </w:r>
      <w:r w:rsidR="00120FEE">
        <w:rPr>
          <w:rFonts w:ascii="Cambria" w:hAnsi="Cambria" w:cs="Arial"/>
          <w:bCs/>
        </w:rPr>
        <w:t>2</w:t>
      </w:r>
      <w:r w:rsidR="006704DE">
        <w:rPr>
          <w:rFonts w:ascii="Cambria" w:hAnsi="Cambria" w:cs="Arial"/>
          <w:bCs/>
        </w:rPr>
        <w:t xml:space="preserve"> pakiety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044AFE">
        <w:rPr>
          <w:rFonts w:ascii="Cambria" w:hAnsi="Cambria"/>
        </w:rPr>
        <w:t xml:space="preserve"> </w:t>
      </w:r>
      <w:r w:rsidR="00044AFE" w:rsidRPr="00044AFE">
        <w:rPr>
          <w:rFonts w:ascii="Cambria" w:hAnsi="Cambria"/>
          <w:b/>
          <w:bCs/>
        </w:rPr>
        <w:t>pakiet nr VI</w:t>
      </w:r>
      <w:r w:rsidR="00044AFE">
        <w:rPr>
          <w:rFonts w:ascii="Cambria" w:hAnsi="Cambria"/>
        </w:rPr>
        <w:t xml:space="preserve"> </w:t>
      </w:r>
      <w:r w:rsidR="008A1B58">
        <w:rPr>
          <w:rFonts w:ascii="Cambria" w:hAnsi="Cambria"/>
        </w:rPr>
        <w:t xml:space="preserve"> „</w:t>
      </w:r>
      <w:r w:rsidR="000A20E1">
        <w:rPr>
          <w:rFonts w:ascii="Cambria" w:hAnsi="Cambria"/>
          <w:b/>
          <w:bCs/>
        </w:rPr>
        <w:t>p</w:t>
      </w:r>
      <w:r w:rsidR="00C0278B">
        <w:rPr>
          <w:rFonts w:ascii="Cambria" w:hAnsi="Cambria"/>
          <w:b/>
          <w:bCs/>
        </w:rPr>
        <w:t xml:space="preserve">ozyskanie </w:t>
      </w:r>
      <w:r w:rsidR="006D6B0A">
        <w:rPr>
          <w:rFonts w:ascii="Cambria" w:hAnsi="Cambria"/>
          <w:b/>
          <w:bCs/>
        </w:rPr>
        <w:t>3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7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350"/>
        <w:gridCol w:w="4371"/>
        <w:gridCol w:w="602"/>
        <w:gridCol w:w="566"/>
        <w:gridCol w:w="536"/>
        <w:gridCol w:w="512"/>
        <w:gridCol w:w="492"/>
        <w:gridCol w:w="475"/>
        <w:gridCol w:w="356"/>
        <w:gridCol w:w="211"/>
        <w:gridCol w:w="520"/>
        <w:gridCol w:w="560"/>
        <w:gridCol w:w="940"/>
        <w:gridCol w:w="191"/>
        <w:gridCol w:w="191"/>
        <w:gridCol w:w="1200"/>
        <w:gridCol w:w="860"/>
        <w:gridCol w:w="1160"/>
        <w:gridCol w:w="191"/>
        <w:gridCol w:w="817"/>
        <w:gridCol w:w="83"/>
        <w:gridCol w:w="191"/>
      </w:tblGrid>
      <w:tr w:rsidR="006D6B0A" w:rsidRPr="006D6B0A" w14:paraId="3DEB9DFE" w14:textId="77777777" w:rsidTr="00B9705F">
        <w:trPr>
          <w:trHeight w:val="408"/>
          <w:jc w:val="center"/>
        </w:trPr>
        <w:tc>
          <w:tcPr>
            <w:tcW w:w="8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80267D" w14:textId="49C54753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17ED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B306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CD1C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7E0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6FDF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8DC3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4353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B658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2323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C9FA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67ED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C295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706A8493" w14:textId="77777777" w:rsidTr="00B9705F">
        <w:trPr>
          <w:trHeight w:val="201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8DE9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1FD4A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D819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1CB9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CF14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0B67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5ABC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AFCE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60D0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DB16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BDF1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A35F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44E9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6FFB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D170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9319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F999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2F5F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2D79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604B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209FA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A819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6740BB78" w14:textId="77777777" w:rsidTr="00B9705F">
        <w:trPr>
          <w:trHeight w:val="408"/>
          <w:jc w:val="center"/>
        </w:trPr>
        <w:tc>
          <w:tcPr>
            <w:tcW w:w="8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0D055B6" w14:textId="410EE8D9" w:rsidR="006D6B0A" w:rsidRPr="006D6B0A" w:rsidRDefault="00B9705F" w:rsidP="006D6B0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1</w:t>
            </w:r>
            <w:r w:rsidR="006D6B0A"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. Trzebieże późne i cięcia sanitarno–selekcyjne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50B2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9771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A6F5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F43F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F13E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B4F1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6452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8BA0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62B0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CE4F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8872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608E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3C232CAA" w14:textId="77777777" w:rsidTr="00B9705F">
        <w:trPr>
          <w:trHeight w:val="201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4C8D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A40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4229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F45B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2F92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D9F1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E1A1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BB62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8C3A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789E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25CD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FF8C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884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C122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2090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0889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3F04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63ED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5B6E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61B2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D58B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1A71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53788518" w14:textId="77777777" w:rsidTr="00B9705F">
        <w:trPr>
          <w:gridAfter w:val="2"/>
          <w:wAfter w:w="274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754868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A677EA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F734B7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243E1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70162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0FEAA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2A90F5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BF136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589F00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D8A68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183F0EB7" w14:textId="77777777" w:rsidTr="00B9705F">
        <w:trPr>
          <w:gridAfter w:val="2"/>
          <w:wAfter w:w="274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6C894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99ADF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2B361D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BCC2F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0DD2B" w14:textId="25EF6700" w:rsidR="006D6B0A" w:rsidRPr="006D6B0A" w:rsidRDefault="00B9705F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23198,00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A818746" w14:textId="2A90DCE9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62F5B4C" w14:textId="1434042D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CE6EC4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77C2E38" w14:textId="0FF78D8E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205EC17" w14:textId="127790B8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4A0AF240" w14:textId="77777777" w:rsidTr="00B9705F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44C9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AE29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4B63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F4EB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AE00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12C7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35C1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0EB8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82F3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96D3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07F9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CD50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50DF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66F5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A1A9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A354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A76E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13A4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5FAB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FB2B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802D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14B8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1DAB6D0D" w14:textId="77777777" w:rsidTr="00B9705F">
        <w:trPr>
          <w:trHeight w:val="69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C5F4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04BC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836D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B866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900A2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1D00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7BD2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00B4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DB70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276C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3B33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E452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FC7C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0ED2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59C7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FA79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0E28F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5AFD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8BD5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405A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598BB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52DB1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2BE74DC1" w14:textId="77777777" w:rsidTr="00B9705F">
        <w:trPr>
          <w:trHeight w:val="408"/>
          <w:jc w:val="center"/>
        </w:trPr>
        <w:tc>
          <w:tcPr>
            <w:tcW w:w="8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4835D05" w14:textId="6386922F" w:rsidR="006D6B0A" w:rsidRPr="006D6B0A" w:rsidRDefault="00B9705F" w:rsidP="006D6B0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2</w:t>
            </w:r>
            <w:r w:rsidR="006D6B0A"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. Trzebieże wczesne i czyszczenia późne z pozyskaniem masy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465B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F736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B004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7413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CEFF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F61B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3F10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3AEE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29C7B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E506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F525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7968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4947F73F" w14:textId="77777777" w:rsidTr="00B9705F">
        <w:trPr>
          <w:trHeight w:val="201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EB73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855A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A03B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D517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BB8E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1018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49E2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4905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246B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F385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F0357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11A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751C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8EFB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0668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AA50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A092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CD466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2AA3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9072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430B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DDCA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06A4CE1B" w14:textId="77777777" w:rsidTr="00B9705F">
        <w:trPr>
          <w:gridAfter w:val="2"/>
          <w:wAfter w:w="274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8E5056D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0E02C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8CB659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23C676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58741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669CE9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426B6C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3F57F9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1EB736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6675E98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065E66F4" w14:textId="77777777" w:rsidTr="00B9705F">
        <w:trPr>
          <w:gridAfter w:val="2"/>
          <w:wAfter w:w="274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38FF6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36CC6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E4B4A0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63CF8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1C487E" w14:textId="58C39476" w:rsidR="006D6B0A" w:rsidRPr="006D6B0A" w:rsidRDefault="00B9705F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4327,00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915C395" w14:textId="0433B80E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2FCF6FE" w14:textId="26FE4898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9C57ED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1E5D6EC" w14:textId="62AE9778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972DB93" w14:textId="4F28937A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10DC4E3A" w14:textId="77777777" w:rsidTr="00B9705F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05C3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F291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903B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1716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967E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39B5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B99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8B6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A207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BBAD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C770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EC04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325E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10AA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32B7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7834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3BE7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EB14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2ABC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5E99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EDAC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EB385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09D346C3" w14:textId="77777777" w:rsidTr="00B9705F">
        <w:trPr>
          <w:trHeight w:val="69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1AF8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7D18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E92F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812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6ADA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05D9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2809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BA61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0025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6CE1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C7C2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3C86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CB26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5B54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70DD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A2CA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EA8D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08BE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445E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9B9A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4319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FDD8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40FAB6B8" w14:textId="77777777" w:rsidTr="00B9705F">
        <w:trPr>
          <w:trHeight w:val="408"/>
          <w:jc w:val="center"/>
        </w:trPr>
        <w:tc>
          <w:tcPr>
            <w:tcW w:w="8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4E66D5" w14:textId="519799F9" w:rsidR="006D6B0A" w:rsidRPr="006D6B0A" w:rsidRDefault="00B9705F" w:rsidP="006D6B0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3</w:t>
            </w:r>
            <w:r w:rsidR="006D6B0A"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. Cięcia przygodne i pozostałe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BB18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5573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F990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F207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CB35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A03F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663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8D19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DF51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0157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3A90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9547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39BD8A3B" w14:textId="77777777" w:rsidTr="00B9705F">
        <w:trPr>
          <w:trHeight w:val="201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087F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DB1E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EBF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0217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07B1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E14D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34C6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62D3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2244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6643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FD3E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0D55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4C8E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B905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D5EA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6037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FC64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0711D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398A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51A8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8C79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D345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418FB8EE" w14:textId="77777777" w:rsidTr="00B9705F">
        <w:trPr>
          <w:gridAfter w:val="2"/>
          <w:wAfter w:w="274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76CBBB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16B5EB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1D3B2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F73AC4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3A5CB2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A6EA3EE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193AD5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96EA2B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46485A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68C66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508EB08C" w14:textId="77777777" w:rsidTr="00B9705F">
        <w:trPr>
          <w:gridAfter w:val="2"/>
          <w:wAfter w:w="274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B64AB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5C460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3F7AA0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429174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D2F0D8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1 988,00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726E8946" w14:textId="1541842F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595378C" w14:textId="5EF5C2DD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80A5BE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A632020" w14:textId="55589C75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7D424A5" w14:textId="4E134C08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246AB8AB" w14:textId="77777777" w:rsidTr="00B9705F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7C63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B561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36A3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F2F2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50BD3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7BCE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790B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6797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DC52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178F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A184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1274B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4ACA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F8B0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4A27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AA2A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EA3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7E71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A52F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D011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F3D2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9AF6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5A4681E5" w14:textId="77777777" w:rsidTr="00B9705F">
        <w:trPr>
          <w:trHeight w:val="26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B3F1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FBCA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4489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1124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8318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1A15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6C25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A97F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4AB1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421F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8CD3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4820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D2D5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16AE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EE2E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3A09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4B79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4FE7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3F64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CA93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544A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79D3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7ABC5DFA" w14:textId="77777777" w:rsidTr="00B9705F">
        <w:trPr>
          <w:gridAfter w:val="2"/>
          <w:wAfter w:w="274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DF21C4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3309A9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0671A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B423A8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CB3AD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D9DD526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B06FAB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CDAF60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ECDCEBE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88112D6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70EC8E6B" w14:textId="77777777" w:rsidTr="00B9705F">
        <w:trPr>
          <w:gridAfter w:val="2"/>
          <w:wAfter w:w="274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6E2F8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2946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A31F8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FCA8F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EC38A0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E44FA83" w14:textId="496B37C5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74B49C2" w14:textId="43770E45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596CF9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7B6499A" w14:textId="19F0F31E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73254D0" w14:textId="31475E14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78E75D32" w14:textId="77777777" w:rsidTr="00B9705F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09D6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4308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5401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7B46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50A04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2450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EC09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EFFAD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5C4B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99C4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DB8F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DE62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21FE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EEFA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CDAD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4700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9A09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3A77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C407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1227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3186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BE89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527923D6" w14:textId="77777777" w:rsidTr="00B9705F">
        <w:trPr>
          <w:trHeight w:val="56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F2DA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7BF2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E1B2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59AE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3D4D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A6A1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5EB8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939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A7BE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1167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7347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3846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C3E5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0431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A4E4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AB9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5F30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885D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37B7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3B0C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2656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87AB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73641BE0" w14:textId="77777777" w:rsidTr="00B9705F">
        <w:trPr>
          <w:gridAfter w:val="2"/>
          <w:wAfter w:w="274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C60A2A9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24CDFA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2D9EC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33020DE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699474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70FBA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A72595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DADA4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F527BD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027C37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00462272" w14:textId="77777777" w:rsidTr="00B9705F">
        <w:trPr>
          <w:gridAfter w:val="2"/>
          <w:wAfter w:w="274" w:type="dxa"/>
          <w:trHeight w:val="1959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28E4EA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11, 117, 157, 161, 163, 165, 167, 169, 171, 180, 183, 209, 307, 336, 340, 343, 428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6CDE5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9AC9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25DE07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C3A25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144,00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B379761" w14:textId="10869992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EB751DC" w14:textId="4BAB952C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CC34C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A1241B6" w14:textId="23B0C92C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96FC785" w14:textId="5C4023F8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63E6F5C7" w14:textId="77777777" w:rsidTr="00B9705F">
        <w:trPr>
          <w:gridAfter w:val="2"/>
          <w:wAfter w:w="274" w:type="dxa"/>
          <w:trHeight w:val="1749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DA41CD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118, 13, 158, 164, 166, 168, 170, 172, 181, 185, 210, 306, 337, 342, 427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F280F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4AD32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9290CD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C9CCF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144,00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3C8AD99" w14:textId="1911D5B4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4B86AD9" w14:textId="16BE2EB0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7DD5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7247DD8" w14:textId="512D5CC0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7DFCBCE1" w14:textId="50225BEC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0043C885" w14:textId="77777777" w:rsidTr="00B9705F">
        <w:trPr>
          <w:trHeight w:val="56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FBED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8248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D34C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E1D1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FE08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5E3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1B52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008D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0E2D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A78A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30A3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BA34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345E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CFBA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F9FA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D471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C89B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C9F0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CBB8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440C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503D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1B6F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21CA64E7" w14:textId="77777777" w:rsidTr="00B9705F">
        <w:trPr>
          <w:gridAfter w:val="2"/>
          <w:wAfter w:w="274" w:type="dxa"/>
          <w:trHeight w:val="420"/>
          <w:jc w:val="center"/>
        </w:trPr>
        <w:tc>
          <w:tcPr>
            <w:tcW w:w="8254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7033B0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19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7BC892" w14:textId="544C20CB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6D6B0A" w:rsidRPr="006D6B0A" w14:paraId="00E06779" w14:textId="77777777" w:rsidTr="00B9705F">
        <w:trPr>
          <w:gridAfter w:val="2"/>
          <w:wAfter w:w="274" w:type="dxa"/>
          <w:trHeight w:val="420"/>
          <w:jc w:val="center"/>
        </w:trPr>
        <w:tc>
          <w:tcPr>
            <w:tcW w:w="8254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8DBFEA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19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087796" w14:textId="0792ECEF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AA354" w14:textId="77777777" w:rsidR="002344FC" w:rsidRDefault="002344FC">
      <w:r>
        <w:separator/>
      </w:r>
    </w:p>
  </w:endnote>
  <w:endnote w:type="continuationSeparator" w:id="0">
    <w:p w14:paraId="57E9ACA9" w14:textId="77777777" w:rsidR="002344FC" w:rsidRDefault="0023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239A7F44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20FEE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30CC" w14:textId="77777777" w:rsidR="002344FC" w:rsidRDefault="002344FC">
      <w:r>
        <w:separator/>
      </w:r>
    </w:p>
  </w:footnote>
  <w:footnote w:type="continuationSeparator" w:id="0">
    <w:p w14:paraId="62CEF13A" w14:textId="77777777" w:rsidR="002344FC" w:rsidRDefault="0023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4AFE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094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0FEE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4FC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4DE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B0A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0645A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05F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8B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894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767AD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81E45-42DA-4C50-B4B7-6765B6BC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Wiktor Koncewicz</cp:lastModifiedBy>
  <cp:revision>7</cp:revision>
  <cp:lastPrinted>2017-05-23T12:32:00Z</cp:lastPrinted>
  <dcterms:created xsi:type="dcterms:W3CDTF">2021-12-15T10:39:00Z</dcterms:created>
  <dcterms:modified xsi:type="dcterms:W3CDTF">2022-04-11T09:42:00Z</dcterms:modified>
</cp:coreProperties>
</file>