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4FAA3365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85B1E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249DDED2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D85B1E" w:rsidRPr="00D85B1E">
        <w:rPr>
          <w:rFonts w:ascii="Cambria" w:hAnsi="Cambria" w:cs="Arial"/>
          <w:b/>
          <w:i/>
          <w:sz w:val="22"/>
          <w:szCs w:val="22"/>
        </w:rPr>
        <w:t>Budowa dojazdu pożarowego nr 13 w Leśnictwie Wąkop na potrzeby Nadleśnictwa Jamy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035CC" w14:textId="77777777" w:rsidR="005F67C3" w:rsidRDefault="005F67C3">
      <w:r>
        <w:separator/>
      </w:r>
    </w:p>
  </w:endnote>
  <w:endnote w:type="continuationSeparator" w:id="0">
    <w:p w14:paraId="0D675AAB" w14:textId="77777777" w:rsidR="005F67C3" w:rsidRDefault="005F6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5F67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5F67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5B1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5F67C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5F67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434CA" w14:textId="77777777" w:rsidR="005F67C3" w:rsidRDefault="005F67C3">
      <w:r>
        <w:separator/>
      </w:r>
    </w:p>
  </w:footnote>
  <w:footnote w:type="continuationSeparator" w:id="0">
    <w:p w14:paraId="65F0736F" w14:textId="77777777" w:rsidR="005F67C3" w:rsidRDefault="005F6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5F67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5F67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5F67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E0EF8"/>
    <w:rsid w:val="004E44C6"/>
    <w:rsid w:val="005F67C3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82632"/>
    <w:rsid w:val="00CD0EA5"/>
    <w:rsid w:val="00D01CA0"/>
    <w:rsid w:val="00D2489A"/>
    <w:rsid w:val="00D770AE"/>
    <w:rsid w:val="00D8173A"/>
    <w:rsid w:val="00D85B1E"/>
    <w:rsid w:val="00DC074C"/>
    <w:rsid w:val="00E3726F"/>
    <w:rsid w:val="00E72B92"/>
    <w:rsid w:val="00EF772A"/>
    <w:rsid w:val="00F0441B"/>
    <w:rsid w:val="00F74888"/>
    <w:rsid w:val="00F8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2021-11-02T06:06:00Z</cp:lastPrinted>
  <dcterms:created xsi:type="dcterms:W3CDTF">2021-03-12T08:29:00Z</dcterms:created>
  <dcterms:modified xsi:type="dcterms:W3CDTF">2022-05-18T11:54:00Z</dcterms:modified>
</cp:coreProperties>
</file>