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1E82BB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38A186C" w14:textId="77777777" w:rsidR="00916821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3D7D4ED" w14:textId="77777777" w:rsidR="004E0C25" w:rsidRPr="00EB5DE3" w:rsidRDefault="000E1C6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A10854E" w14:textId="6138FF7F" w:rsidR="00916821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</w:t>
      </w:r>
      <w:r w:rsidR="001955B2">
        <w:rPr>
          <w:rFonts w:ascii="Cambria" w:hAnsi="Cambria" w:cs="Arial"/>
          <w:bCs/>
          <w:sz w:val="22"/>
          <w:szCs w:val="22"/>
        </w:rPr>
        <w:t xml:space="preserve"> adres </w:t>
      </w:r>
      <w:r w:rsidR="002B7635">
        <w:rPr>
          <w:rFonts w:ascii="Cambria" w:hAnsi="Cambria" w:cs="Arial"/>
          <w:bCs/>
          <w:sz w:val="22"/>
          <w:szCs w:val="22"/>
        </w:rPr>
        <w:t>Dostawcy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p w14:paraId="2A0941C8" w14:textId="29E76F23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9FC100" w14:textId="402D6E26" w:rsidR="00CD4B8E" w:rsidRDefault="00CD4B8E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(Telefon kontaktowy)</w:t>
      </w:r>
    </w:p>
    <w:p w14:paraId="64C9D67E" w14:textId="77777777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A253D8" w14:textId="0CF9788D" w:rsidR="00BE5667" w:rsidRDefault="00BE5667" w:rsidP="00BE56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(NIP</w:t>
      </w:r>
      <w:r w:rsidR="00B67084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REGON)</w:t>
      </w:r>
    </w:p>
    <w:p w14:paraId="5329F802" w14:textId="77777777" w:rsidR="00BE5667" w:rsidRDefault="00BE5667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E5BE94" w14:textId="5B28EA8C" w:rsidR="00916821" w:rsidRPr="00EB5DE3" w:rsidRDefault="000E1C61" w:rsidP="00BB7AC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dnia </w:t>
      </w:r>
      <w:r w:rsidRPr="00EB5DE3">
        <w:rPr>
          <w:rFonts w:ascii="Cambria" w:hAnsi="Cambria" w:cs="Arial"/>
          <w:bCs/>
          <w:sz w:val="22"/>
          <w:szCs w:val="22"/>
        </w:rPr>
        <w:t>_____________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r.</w:t>
      </w:r>
    </w:p>
    <w:p w14:paraId="10F53A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58247D" w14:textId="02230682" w:rsidR="00916821" w:rsidRPr="00EB5DE3" w:rsidRDefault="0085024C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737CD9F3" w14:textId="77777777" w:rsidR="000E1C61" w:rsidRPr="00BB7ACB" w:rsidRDefault="000E1C61" w:rsidP="00BB7AC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C239F0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11356D01" w14:textId="77777777" w:rsidR="00916821" w:rsidRPr="00BB7ACB" w:rsidRDefault="00916821" w:rsidP="0091682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1F28CBE4" w14:textId="616C43AE" w:rsidR="00916821" w:rsidRDefault="00916821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913F5B">
        <w:rPr>
          <w:rFonts w:ascii="Cambria" w:hAnsi="Cambria" w:cs="Arial"/>
          <w:b/>
          <w:bCs/>
          <w:sz w:val="22"/>
          <w:szCs w:val="22"/>
        </w:rPr>
        <w:t>Lutówko</w:t>
      </w:r>
    </w:p>
    <w:p w14:paraId="10066C0F" w14:textId="1CDD1666" w:rsidR="00913F5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Lutówko 18</w:t>
      </w:r>
    </w:p>
    <w:p w14:paraId="286DF1AC" w14:textId="68B10265" w:rsidR="00913F5B" w:rsidRPr="00BB7ACB" w:rsidRDefault="00913F5B" w:rsidP="00913F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89-407 Lutówko</w:t>
      </w:r>
    </w:p>
    <w:p w14:paraId="7B22AE02" w14:textId="77777777" w:rsidR="00916821" w:rsidRPr="00EB5DE3" w:rsidRDefault="00916821" w:rsidP="0091682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9BD662" w14:textId="0B94CEF8" w:rsidR="001D04A2" w:rsidRDefault="00E33FFE" w:rsidP="001D04A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1. P</w:t>
      </w:r>
      <w:r w:rsidR="001D04A2">
        <w:rPr>
          <w:rFonts w:ascii="Cambria" w:hAnsi="Cambria" w:cs="Arial"/>
          <w:bCs/>
          <w:sz w:val="22"/>
          <w:szCs w:val="22"/>
        </w:rPr>
        <w:t xml:space="preserve">ostępowanie prowadzone w trybie zapytania ofertowego na: </w:t>
      </w:r>
    </w:p>
    <w:p w14:paraId="28EF4197" w14:textId="63A40B31" w:rsidR="007E3660" w:rsidRPr="007E3660" w:rsidRDefault="007E3660" w:rsidP="00440FA2">
      <w:pPr>
        <w:spacing w:before="120" w:after="240"/>
        <w:jc w:val="both"/>
        <w:rPr>
          <w:rFonts w:ascii="Cambria" w:hAnsi="Cambria"/>
          <w:b/>
          <w:sz w:val="22"/>
          <w:szCs w:val="22"/>
        </w:rPr>
      </w:pPr>
      <w:r w:rsidRPr="007E3660">
        <w:rPr>
          <w:rFonts w:ascii="Cambria" w:hAnsi="Cambria"/>
          <w:b/>
          <w:sz w:val="22"/>
          <w:szCs w:val="22"/>
        </w:rPr>
        <w:t>„</w:t>
      </w:r>
      <w:r w:rsidR="00165776">
        <w:rPr>
          <w:bCs/>
          <w:sz w:val="24"/>
          <w:szCs w:val="24"/>
        </w:rPr>
        <w:t>D</w:t>
      </w:r>
      <w:r w:rsidR="00165776" w:rsidRPr="00800DE8">
        <w:rPr>
          <w:bCs/>
          <w:sz w:val="24"/>
          <w:szCs w:val="24"/>
        </w:rPr>
        <w:t xml:space="preserve">ostawa </w:t>
      </w:r>
      <w:r w:rsidR="00DA2F48">
        <w:rPr>
          <w:bCs/>
          <w:sz w:val="24"/>
          <w:szCs w:val="24"/>
        </w:rPr>
        <w:t>15</w:t>
      </w:r>
      <w:r w:rsidR="00687841">
        <w:rPr>
          <w:bCs/>
          <w:sz w:val="24"/>
          <w:szCs w:val="24"/>
        </w:rPr>
        <w:t xml:space="preserve"> krzeseł konferencyjne na potrzeby nadleśnictwa</w:t>
      </w:r>
      <w:r w:rsidRPr="007E3660">
        <w:rPr>
          <w:rFonts w:ascii="Cambria" w:hAnsi="Cambria"/>
          <w:b/>
          <w:sz w:val="22"/>
          <w:szCs w:val="22"/>
        </w:rPr>
        <w:t>”</w:t>
      </w:r>
    </w:p>
    <w:p w14:paraId="5C1568A0" w14:textId="7DB4003D" w:rsidR="00F56661" w:rsidRPr="00E33FFE" w:rsidRDefault="00E33FFE" w:rsidP="00A9030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2. </w:t>
      </w:r>
      <w:r w:rsidR="00F56661" w:rsidRPr="00E33FFE">
        <w:rPr>
          <w:rFonts w:ascii="Cambria" w:hAnsi="Cambria" w:cs="Arial"/>
          <w:bCs/>
          <w:sz w:val="22"/>
          <w:szCs w:val="22"/>
        </w:rPr>
        <w:t>Oferujemy wykonanie zamówie</w:t>
      </w:r>
      <w:r w:rsidR="004130F4" w:rsidRPr="00E33FFE">
        <w:rPr>
          <w:rFonts w:ascii="Cambria" w:hAnsi="Cambria" w:cs="Arial"/>
          <w:bCs/>
          <w:sz w:val="22"/>
          <w:szCs w:val="22"/>
        </w:rPr>
        <w:t xml:space="preserve">nia </w:t>
      </w:r>
      <w:r w:rsidR="00F56661" w:rsidRPr="00E33FFE">
        <w:rPr>
          <w:rFonts w:ascii="Cambria" w:hAnsi="Cambria" w:cs="Arial"/>
          <w:bCs/>
          <w:sz w:val="22"/>
          <w:szCs w:val="22"/>
        </w:rPr>
        <w:t xml:space="preserve">za </w:t>
      </w:r>
      <w:r w:rsidR="00AE6E91">
        <w:rPr>
          <w:rFonts w:ascii="Cambria" w:hAnsi="Cambria" w:cs="Arial"/>
          <w:bCs/>
          <w:sz w:val="22"/>
          <w:szCs w:val="22"/>
        </w:rPr>
        <w:t xml:space="preserve">ceny podane </w:t>
      </w:r>
      <w:r>
        <w:rPr>
          <w:rFonts w:ascii="Cambria" w:hAnsi="Cambria" w:cs="Arial"/>
          <w:bCs/>
          <w:sz w:val="22"/>
          <w:szCs w:val="22"/>
        </w:rPr>
        <w:t>w poniższej tabeli:</w:t>
      </w:r>
    </w:p>
    <w:p w14:paraId="7F10BAA0" w14:textId="77777777" w:rsidR="00F56661" w:rsidRPr="00F56661" w:rsidRDefault="00F5666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0343" w:type="dxa"/>
        <w:tblInd w:w="-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5"/>
        <w:gridCol w:w="1616"/>
        <w:gridCol w:w="1559"/>
        <w:gridCol w:w="1701"/>
        <w:gridCol w:w="1134"/>
        <w:gridCol w:w="1768"/>
      </w:tblGrid>
      <w:tr w:rsidR="00687841" w14:paraId="0DD5996C" w14:textId="77777777" w:rsidTr="00CD0BEE">
        <w:trPr>
          <w:trHeight w:val="742"/>
        </w:trPr>
        <w:tc>
          <w:tcPr>
            <w:tcW w:w="2565" w:type="dxa"/>
            <w:shd w:val="clear" w:color="auto" w:fill="auto"/>
            <w:vAlign w:val="center"/>
          </w:tcPr>
          <w:p w14:paraId="1B78C029" w14:textId="291DC219" w:rsidR="00687841" w:rsidRPr="00BE3FB6" w:rsidRDefault="0068784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</w:p>
          <w:p w14:paraId="790AA9B7" w14:textId="77777777" w:rsidR="00687841" w:rsidRDefault="0068784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Przedmiot</w:t>
            </w:r>
          </w:p>
          <w:p w14:paraId="784D3308" w14:textId="1EE602EB" w:rsidR="00687841" w:rsidRPr="00BE3FB6" w:rsidRDefault="0068784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zamówienia</w:t>
            </w:r>
          </w:p>
          <w:p w14:paraId="44ABB0AB" w14:textId="77777777" w:rsidR="00687841" w:rsidRPr="00BE3FB6" w:rsidRDefault="0068784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</w:p>
        </w:tc>
        <w:tc>
          <w:tcPr>
            <w:tcW w:w="1616" w:type="dxa"/>
          </w:tcPr>
          <w:p w14:paraId="55482415" w14:textId="77777777" w:rsidR="00687841" w:rsidRDefault="00687841" w:rsidP="00687841">
            <w:pPr>
              <w:spacing w:after="120"/>
              <w:ind w:left="284" w:hanging="284"/>
              <w:rPr>
                <w:rFonts w:ascii="Cambria" w:hAnsi="Cambria"/>
                <w:sz w:val="22"/>
              </w:rPr>
            </w:pPr>
          </w:p>
          <w:p w14:paraId="64725172" w14:textId="3E71E433" w:rsidR="00687841" w:rsidRDefault="00687841" w:rsidP="00687841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 xml:space="preserve">Ilość (sztuk) </w:t>
            </w:r>
          </w:p>
        </w:tc>
        <w:tc>
          <w:tcPr>
            <w:tcW w:w="1559" w:type="dxa"/>
            <w:vAlign w:val="center"/>
          </w:tcPr>
          <w:p w14:paraId="57FCE6A0" w14:textId="13274442" w:rsidR="00687841" w:rsidRDefault="0068784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 xml:space="preserve">CENA </w:t>
            </w:r>
          </w:p>
          <w:p w14:paraId="573150A6" w14:textId="01123DAA" w:rsidR="00687841" w:rsidRDefault="0068784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Jednostkowa</w:t>
            </w:r>
          </w:p>
          <w:p w14:paraId="46924F9D" w14:textId="30F6C81A" w:rsidR="00687841" w:rsidRPr="00BE3FB6" w:rsidRDefault="0068784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(zł)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A56638" w14:textId="66D9A4C0" w:rsidR="00687841" w:rsidRPr="00BE3FB6" w:rsidRDefault="0068784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CENA</w:t>
            </w:r>
          </w:p>
          <w:p w14:paraId="5AA39455" w14:textId="77777777" w:rsidR="00687841" w:rsidRDefault="0068784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wartość netto</w:t>
            </w:r>
          </w:p>
          <w:p w14:paraId="294F1A82" w14:textId="04375AD0" w:rsidR="00687841" w:rsidRPr="00BE3FB6" w:rsidRDefault="0068784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(zł)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D1136A" w14:textId="77777777" w:rsidR="00687841" w:rsidRDefault="0068784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Podatek</w:t>
            </w:r>
          </w:p>
          <w:p w14:paraId="7A0AD343" w14:textId="38543DBB" w:rsidR="00687841" w:rsidRPr="00BE3FB6" w:rsidRDefault="0068784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VAT (zł)</w:t>
            </w:r>
          </w:p>
        </w:tc>
        <w:tc>
          <w:tcPr>
            <w:tcW w:w="1768" w:type="dxa"/>
            <w:shd w:val="clear" w:color="auto" w:fill="CCCCCC"/>
            <w:vAlign w:val="center"/>
          </w:tcPr>
          <w:p w14:paraId="0C57BA16" w14:textId="77777777" w:rsidR="00687841" w:rsidRPr="00BE3FB6" w:rsidRDefault="0068784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CENA</w:t>
            </w:r>
          </w:p>
          <w:p w14:paraId="1C8AA481" w14:textId="6430EB67" w:rsidR="00687841" w:rsidRPr="00BE3FB6" w:rsidRDefault="00687841" w:rsidP="00F86F17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 w:rsidRPr="00BE3FB6">
              <w:rPr>
                <w:rFonts w:ascii="Cambria" w:hAnsi="Cambria"/>
                <w:sz w:val="22"/>
              </w:rPr>
              <w:t>wartość brutto</w:t>
            </w:r>
            <w:r>
              <w:rPr>
                <w:rFonts w:ascii="Cambria" w:hAnsi="Cambria"/>
                <w:sz w:val="22"/>
              </w:rPr>
              <w:t xml:space="preserve"> </w:t>
            </w:r>
            <w:r w:rsidRPr="00BE3FB6">
              <w:rPr>
                <w:rFonts w:ascii="Cambria" w:hAnsi="Cambria"/>
                <w:sz w:val="22"/>
              </w:rPr>
              <w:t>(zł)</w:t>
            </w:r>
          </w:p>
        </w:tc>
      </w:tr>
      <w:tr w:rsidR="00687841" w14:paraId="242EF1AE" w14:textId="77777777" w:rsidTr="00CD0BEE">
        <w:trPr>
          <w:trHeight w:val="1134"/>
        </w:trPr>
        <w:tc>
          <w:tcPr>
            <w:tcW w:w="2565" w:type="dxa"/>
            <w:shd w:val="clear" w:color="auto" w:fill="auto"/>
            <w:vAlign w:val="center"/>
          </w:tcPr>
          <w:p w14:paraId="4CA5A3F2" w14:textId="16A8A34C" w:rsidR="00687841" w:rsidRPr="00BE3FB6" w:rsidRDefault="00687841" w:rsidP="00440FA2">
            <w:pPr>
              <w:spacing w:after="120"/>
              <w:ind w:left="-822" w:firstLine="709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 xml:space="preserve">Krzesło </w:t>
            </w:r>
          </w:p>
        </w:tc>
        <w:tc>
          <w:tcPr>
            <w:tcW w:w="1616" w:type="dxa"/>
          </w:tcPr>
          <w:p w14:paraId="4943DFC5" w14:textId="77777777" w:rsidR="00687841" w:rsidRDefault="00687841" w:rsidP="00687841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</w:p>
          <w:p w14:paraId="1AD38635" w14:textId="2E7F2D9D" w:rsidR="00687841" w:rsidRDefault="00DA2F48" w:rsidP="00687841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sz w:val="22"/>
              </w:rPr>
              <w:t>15</w:t>
            </w:r>
          </w:p>
        </w:tc>
        <w:tc>
          <w:tcPr>
            <w:tcW w:w="1559" w:type="dxa"/>
            <w:vAlign w:val="center"/>
          </w:tcPr>
          <w:p w14:paraId="098F4638" w14:textId="10AB6878" w:rsidR="00687841" w:rsidRDefault="00687841" w:rsidP="00440FA2">
            <w:pPr>
              <w:spacing w:after="120"/>
              <w:ind w:left="284" w:hanging="284"/>
              <w:rPr>
                <w:rFonts w:ascii="Cambria" w:hAnsi="Cambria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859AE0" w14:textId="77777777" w:rsidR="00687841" w:rsidRPr="00BE3FB6" w:rsidRDefault="00687841" w:rsidP="00440FA2">
            <w:pPr>
              <w:spacing w:after="120"/>
              <w:ind w:left="284" w:hanging="284"/>
              <w:rPr>
                <w:rFonts w:ascii="Cambria" w:hAnsi="Cambria"/>
                <w:sz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89356A0" w14:textId="77777777" w:rsidR="00687841" w:rsidRDefault="00687841" w:rsidP="00440FA2">
            <w:pPr>
              <w:spacing w:after="120"/>
              <w:ind w:left="284" w:hanging="284"/>
              <w:rPr>
                <w:rFonts w:ascii="Cambria" w:hAnsi="Cambria"/>
                <w:sz w:val="22"/>
              </w:rPr>
            </w:pPr>
          </w:p>
        </w:tc>
        <w:tc>
          <w:tcPr>
            <w:tcW w:w="1768" w:type="dxa"/>
            <w:shd w:val="clear" w:color="auto" w:fill="CCCCCC"/>
            <w:vAlign w:val="center"/>
          </w:tcPr>
          <w:p w14:paraId="676EE408" w14:textId="77777777" w:rsidR="00687841" w:rsidRPr="00BE3FB6" w:rsidRDefault="00687841" w:rsidP="00440FA2">
            <w:pPr>
              <w:spacing w:after="120"/>
              <w:ind w:left="284" w:hanging="284"/>
              <w:rPr>
                <w:rFonts w:ascii="Cambria" w:hAnsi="Cambria"/>
                <w:sz w:val="22"/>
              </w:rPr>
            </w:pPr>
          </w:p>
        </w:tc>
      </w:tr>
      <w:tr w:rsidR="00CD0BEE" w14:paraId="0206EB82" w14:textId="77777777" w:rsidTr="00CD0BEE">
        <w:trPr>
          <w:trHeight w:val="1134"/>
        </w:trPr>
        <w:tc>
          <w:tcPr>
            <w:tcW w:w="2565" w:type="dxa"/>
            <w:vMerge w:val="restart"/>
            <w:shd w:val="clear" w:color="auto" w:fill="auto"/>
            <w:vAlign w:val="center"/>
          </w:tcPr>
          <w:p w14:paraId="40ECF4E9" w14:textId="77777777" w:rsidR="00CD0BEE" w:rsidRDefault="00CD0BEE" w:rsidP="00440FA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173C6A">
              <w:rPr>
                <w:rFonts w:ascii="Cambria" w:hAnsi="Cambria" w:cs="Arial"/>
                <w:b/>
                <w:bCs/>
                <w:sz w:val="22"/>
                <w:szCs w:val="22"/>
              </w:rPr>
              <w:t>Razem dla zamówienia</w:t>
            </w:r>
          </w:p>
          <w:p w14:paraId="02F1D006" w14:textId="77777777" w:rsidR="00CD0BEE" w:rsidRDefault="00CD0BEE" w:rsidP="00440FA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1C63978" w14:textId="77777777" w:rsidR="00CD0BEE" w:rsidRPr="00173C6A" w:rsidRDefault="00CD0BEE" w:rsidP="00440FA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7C501D6" w14:textId="5D7C52E7" w:rsidR="00CD0BEE" w:rsidRPr="00173C6A" w:rsidRDefault="00CD0BEE" w:rsidP="00440FA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Słownie złotych:</w:t>
            </w:r>
          </w:p>
        </w:tc>
        <w:tc>
          <w:tcPr>
            <w:tcW w:w="1616" w:type="dxa"/>
          </w:tcPr>
          <w:p w14:paraId="62FCF132" w14:textId="77777777" w:rsidR="00CD0BEE" w:rsidRPr="00BE3FB6" w:rsidRDefault="00CD0BEE" w:rsidP="00CD0BEE">
            <w:pPr>
              <w:spacing w:after="120"/>
              <w:ind w:left="284" w:hanging="284"/>
              <w:jc w:val="center"/>
              <w:rPr>
                <w:rFonts w:ascii="Cambria" w:hAnsi="Cambria"/>
                <w:sz w:val="22"/>
              </w:rPr>
            </w:pPr>
          </w:p>
        </w:tc>
        <w:tc>
          <w:tcPr>
            <w:tcW w:w="1559" w:type="dxa"/>
          </w:tcPr>
          <w:p w14:paraId="1CBDFF4E" w14:textId="77777777" w:rsidR="00CD0BEE" w:rsidRPr="00BE3FB6" w:rsidRDefault="00CD0BEE" w:rsidP="00440FA2">
            <w:pPr>
              <w:spacing w:after="120"/>
              <w:ind w:left="284" w:hanging="284"/>
              <w:rPr>
                <w:rFonts w:ascii="Cambria" w:hAnsi="Cambria"/>
                <w:sz w:val="22"/>
              </w:rPr>
            </w:pPr>
          </w:p>
        </w:tc>
        <w:tc>
          <w:tcPr>
            <w:tcW w:w="1701" w:type="dxa"/>
          </w:tcPr>
          <w:p w14:paraId="3FF81BA4" w14:textId="77777777" w:rsidR="00CD0BEE" w:rsidRPr="00BE3FB6" w:rsidRDefault="00CD0BEE" w:rsidP="00440FA2">
            <w:pPr>
              <w:spacing w:after="120"/>
              <w:ind w:left="284" w:hanging="284"/>
              <w:rPr>
                <w:rFonts w:ascii="Cambria" w:hAnsi="Cambria"/>
                <w:sz w:val="22"/>
              </w:rPr>
            </w:pPr>
          </w:p>
        </w:tc>
        <w:tc>
          <w:tcPr>
            <w:tcW w:w="1134" w:type="dxa"/>
          </w:tcPr>
          <w:p w14:paraId="2C494749" w14:textId="77777777" w:rsidR="00CD0BEE" w:rsidRPr="00BE3FB6" w:rsidRDefault="00CD0BEE" w:rsidP="00440FA2">
            <w:pPr>
              <w:spacing w:after="120"/>
              <w:ind w:left="284" w:hanging="284"/>
              <w:rPr>
                <w:rFonts w:ascii="Cambria" w:hAnsi="Cambria"/>
                <w:sz w:val="22"/>
              </w:rPr>
            </w:pPr>
          </w:p>
        </w:tc>
        <w:tc>
          <w:tcPr>
            <w:tcW w:w="1768" w:type="dxa"/>
          </w:tcPr>
          <w:p w14:paraId="1868A822" w14:textId="5447D681" w:rsidR="00CD0BEE" w:rsidRPr="00BE3FB6" w:rsidRDefault="00CD0BEE" w:rsidP="00440FA2">
            <w:pPr>
              <w:spacing w:after="120"/>
              <w:ind w:left="284" w:hanging="284"/>
              <w:rPr>
                <w:rFonts w:ascii="Cambria" w:hAnsi="Cambria"/>
                <w:sz w:val="22"/>
              </w:rPr>
            </w:pPr>
          </w:p>
        </w:tc>
      </w:tr>
      <w:tr w:rsidR="00687841" w14:paraId="6428E11E" w14:textId="77777777" w:rsidTr="00CD0BEE">
        <w:trPr>
          <w:trHeight w:val="1134"/>
        </w:trPr>
        <w:tc>
          <w:tcPr>
            <w:tcW w:w="2565" w:type="dxa"/>
            <w:vMerge/>
            <w:shd w:val="clear" w:color="auto" w:fill="auto"/>
            <w:vAlign w:val="center"/>
          </w:tcPr>
          <w:p w14:paraId="7EE25582" w14:textId="7B031942" w:rsidR="00687841" w:rsidRPr="00173C6A" w:rsidRDefault="00687841" w:rsidP="00440FA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7778" w:type="dxa"/>
            <w:gridSpan w:val="5"/>
          </w:tcPr>
          <w:p w14:paraId="3E2D1FC7" w14:textId="2761E7EA" w:rsidR="00687841" w:rsidRPr="00BE3FB6" w:rsidRDefault="00687841" w:rsidP="00440FA2">
            <w:pPr>
              <w:spacing w:after="120"/>
              <w:ind w:left="284" w:hanging="284"/>
              <w:rPr>
                <w:rFonts w:ascii="Cambria" w:hAnsi="Cambria"/>
                <w:sz w:val="22"/>
              </w:rPr>
            </w:pPr>
          </w:p>
        </w:tc>
      </w:tr>
    </w:tbl>
    <w:p w14:paraId="55268E47" w14:textId="77777777" w:rsidR="009F294C" w:rsidRDefault="009F294C" w:rsidP="00B67084">
      <w:pPr>
        <w:suppressAutoHyphens w:val="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</w:p>
    <w:p w14:paraId="185E7B34" w14:textId="77777777" w:rsidR="00190231" w:rsidRDefault="00190231" w:rsidP="00B67084">
      <w:pPr>
        <w:suppressAutoHyphens w:val="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2489013A" w14:textId="2448A98B" w:rsidR="00F56661" w:rsidRPr="00F56661" w:rsidRDefault="001B63DD" w:rsidP="00AE6E91">
      <w:pPr>
        <w:suppressAutoHyphens w:val="0"/>
        <w:spacing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</w:r>
      <w:r w:rsidR="00E33FFE">
        <w:rPr>
          <w:rFonts w:ascii="Cambria" w:hAnsi="Cambria" w:cs="Arial"/>
          <w:bCs/>
          <w:sz w:val="22"/>
          <w:szCs w:val="22"/>
        </w:rPr>
        <w:t>Cena</w:t>
      </w:r>
      <w:r w:rsidR="00F56661" w:rsidRPr="00F56661">
        <w:rPr>
          <w:rFonts w:ascii="Cambria" w:hAnsi="Cambria" w:cs="Arial"/>
          <w:bCs/>
          <w:sz w:val="22"/>
          <w:szCs w:val="22"/>
        </w:rPr>
        <w:t xml:space="preserve"> netto określon</w:t>
      </w:r>
      <w:r w:rsidR="00E33FFE">
        <w:rPr>
          <w:rFonts w:ascii="Cambria" w:hAnsi="Cambria" w:cs="Arial"/>
          <w:bCs/>
          <w:sz w:val="22"/>
          <w:szCs w:val="22"/>
        </w:rPr>
        <w:t>a w umowie/ofercie pozostanie</w:t>
      </w:r>
      <w:r w:rsidR="00F56661" w:rsidRPr="00F56661">
        <w:rPr>
          <w:rFonts w:ascii="Cambria" w:hAnsi="Cambria" w:cs="Arial"/>
          <w:bCs/>
          <w:sz w:val="22"/>
          <w:szCs w:val="22"/>
        </w:rPr>
        <w:t xml:space="preserve"> niezmienn</w:t>
      </w:r>
      <w:r w:rsidR="00E33FFE">
        <w:rPr>
          <w:rFonts w:ascii="Cambria" w:hAnsi="Cambria" w:cs="Arial"/>
          <w:bCs/>
          <w:sz w:val="22"/>
          <w:szCs w:val="22"/>
        </w:rPr>
        <w:t>a</w:t>
      </w:r>
      <w:r w:rsidR="00F56661" w:rsidRPr="00F56661">
        <w:rPr>
          <w:rFonts w:ascii="Cambria" w:hAnsi="Cambria" w:cs="Arial"/>
          <w:bCs/>
          <w:sz w:val="22"/>
          <w:szCs w:val="22"/>
        </w:rPr>
        <w:t xml:space="preserve"> przez cały okres obowiązywania umowy. Jeżeli w okresie obowiązywania umowy nastąpi zmiana stawki podatku od towarów i usług (VAT), od chwili zmiany podatek w nowej stawce będ</w:t>
      </w:r>
      <w:r w:rsidR="00E33FFE">
        <w:rPr>
          <w:rFonts w:ascii="Cambria" w:hAnsi="Cambria" w:cs="Arial"/>
          <w:bCs/>
          <w:sz w:val="22"/>
          <w:szCs w:val="22"/>
        </w:rPr>
        <w:t>zie doliczany do dotychczasowej</w:t>
      </w:r>
      <w:r w:rsidR="00F56661" w:rsidRPr="00F56661">
        <w:rPr>
          <w:rFonts w:ascii="Cambria" w:hAnsi="Cambria" w:cs="Arial"/>
          <w:bCs/>
          <w:sz w:val="22"/>
          <w:szCs w:val="22"/>
        </w:rPr>
        <w:t xml:space="preserve"> cen</w:t>
      </w:r>
      <w:r w:rsidR="00E33FFE">
        <w:rPr>
          <w:rFonts w:ascii="Cambria" w:hAnsi="Cambria" w:cs="Arial"/>
          <w:bCs/>
          <w:sz w:val="22"/>
          <w:szCs w:val="22"/>
        </w:rPr>
        <w:t>y</w:t>
      </w:r>
      <w:r w:rsidR="00F56661" w:rsidRPr="00F56661">
        <w:rPr>
          <w:rFonts w:ascii="Cambria" w:hAnsi="Cambria" w:cs="Arial"/>
          <w:bCs/>
          <w:sz w:val="22"/>
          <w:szCs w:val="22"/>
        </w:rPr>
        <w:t xml:space="preserve"> netto, bez konieczności zmiany umowy.</w:t>
      </w:r>
    </w:p>
    <w:p w14:paraId="28C39D69" w14:textId="3631B75C" w:rsidR="002F2846" w:rsidRDefault="00E33FFE" w:rsidP="00165776">
      <w:pPr>
        <w:suppressAutoHyphens w:val="0"/>
        <w:spacing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4.</w:t>
      </w:r>
      <w:r w:rsidR="00BE5667">
        <w:rPr>
          <w:rFonts w:ascii="Cambria" w:hAnsi="Cambria" w:cs="Arial"/>
          <w:bCs/>
          <w:sz w:val="22"/>
          <w:szCs w:val="22"/>
        </w:rPr>
        <w:t xml:space="preserve"> </w:t>
      </w:r>
      <w:r w:rsidR="001B63DD">
        <w:rPr>
          <w:rFonts w:ascii="Cambria" w:hAnsi="Cambria" w:cs="Arial"/>
          <w:bCs/>
          <w:sz w:val="22"/>
          <w:szCs w:val="22"/>
        </w:rPr>
        <w:tab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>
        <w:rPr>
          <w:rFonts w:ascii="Cambria" w:hAnsi="Cambria" w:cs="Arial"/>
          <w:bCs/>
          <w:sz w:val="22"/>
          <w:szCs w:val="22"/>
        </w:rPr>
        <w:t>zapytaniem ofertowym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, w tym także ze wzorem umowy i uzyskaliśmy wszelkie informacje niezbędne do </w:t>
      </w:r>
      <w:r w:rsidR="001D04A2">
        <w:rPr>
          <w:rFonts w:ascii="Cambria" w:hAnsi="Cambria" w:cs="Arial"/>
          <w:bCs/>
          <w:sz w:val="22"/>
          <w:szCs w:val="22"/>
        </w:rPr>
        <w:t>p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rzygotowania niniejszej oferty. </w:t>
      </w:r>
      <w:r w:rsidR="000A0AED">
        <w:rPr>
          <w:rFonts w:ascii="Cambria" w:hAnsi="Cambria" w:cs="Arial"/>
          <w:bCs/>
          <w:sz w:val="22"/>
          <w:szCs w:val="22"/>
        </w:rPr>
        <w:br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W </w:t>
      </w:r>
      <w:r w:rsidR="000A0AED">
        <w:rPr>
          <w:rFonts w:ascii="Cambria" w:hAnsi="Cambria" w:cs="Arial"/>
          <w:bCs/>
          <w:sz w:val="22"/>
          <w:szCs w:val="22"/>
        </w:rPr>
        <w:t>p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rzypadku wyboru naszej oferty zobowiązujemy się do zawarcia umowy zgodnej </w:t>
      </w:r>
      <w:r w:rsidR="000A0AED">
        <w:rPr>
          <w:rFonts w:ascii="Cambria" w:hAnsi="Cambria" w:cs="Arial"/>
          <w:bCs/>
          <w:sz w:val="22"/>
          <w:szCs w:val="22"/>
        </w:rPr>
        <w:br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z niniejszą ofertą, na warunkach określonych w </w:t>
      </w:r>
      <w:r w:rsidR="00BF25A4">
        <w:rPr>
          <w:rFonts w:ascii="Cambria" w:hAnsi="Cambria" w:cs="Arial"/>
          <w:bCs/>
          <w:sz w:val="22"/>
          <w:szCs w:val="22"/>
        </w:rPr>
        <w:t>zapytaniu ofertowym</w:t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 oraz w miejscu </w:t>
      </w:r>
      <w:r w:rsidR="00F93F1E">
        <w:rPr>
          <w:rFonts w:ascii="Cambria" w:hAnsi="Cambria" w:cs="Arial"/>
          <w:bCs/>
          <w:sz w:val="22"/>
          <w:szCs w:val="22"/>
        </w:rPr>
        <w:br/>
      </w:r>
      <w:r w:rsidR="00916821" w:rsidRPr="00EB5DE3">
        <w:rPr>
          <w:rFonts w:ascii="Cambria" w:hAnsi="Cambria" w:cs="Arial"/>
          <w:bCs/>
          <w:sz w:val="22"/>
          <w:szCs w:val="22"/>
        </w:rPr>
        <w:t>i terminie wyznaczonym przez Zamawiającego</w:t>
      </w:r>
      <w:r w:rsidR="00835971">
        <w:rPr>
          <w:rFonts w:ascii="Cambria" w:hAnsi="Cambria" w:cs="Arial"/>
          <w:bCs/>
          <w:sz w:val="22"/>
          <w:szCs w:val="22"/>
        </w:rPr>
        <w:t>.</w:t>
      </w:r>
    </w:p>
    <w:p w14:paraId="125092BE" w14:textId="381A5140" w:rsidR="007C7159" w:rsidRDefault="00B12B91" w:rsidP="007C7159">
      <w:p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F56661">
        <w:rPr>
          <w:rFonts w:ascii="Cambria" w:hAnsi="Cambria" w:cs="Arial"/>
          <w:bCs/>
          <w:sz w:val="22"/>
          <w:szCs w:val="22"/>
        </w:rPr>
        <w:br/>
      </w:r>
      <w:r w:rsidR="00916821" w:rsidRPr="00EB5DE3">
        <w:rPr>
          <w:rFonts w:ascii="Cambria" w:hAnsi="Cambria" w:cs="Arial"/>
          <w:bCs/>
          <w:sz w:val="22"/>
          <w:szCs w:val="22"/>
        </w:rPr>
        <w:t xml:space="preserve">w </w:t>
      </w:r>
      <w:r w:rsidR="00E33FFE">
        <w:rPr>
          <w:rFonts w:ascii="Cambria" w:hAnsi="Cambria" w:cs="Arial"/>
          <w:bCs/>
          <w:sz w:val="22"/>
          <w:szCs w:val="22"/>
        </w:rPr>
        <w:t>zapytaniu ofertowym</w:t>
      </w:r>
      <w:r w:rsidR="00916821" w:rsidRPr="00EB5DE3">
        <w:rPr>
          <w:rFonts w:ascii="Cambria" w:hAnsi="Cambria" w:cs="Arial"/>
          <w:bCs/>
          <w:sz w:val="22"/>
          <w:szCs w:val="22"/>
        </w:rPr>
        <w:t>.</w:t>
      </w:r>
    </w:p>
    <w:p w14:paraId="5EF4D20A" w14:textId="28A34778" w:rsidR="00F56661" w:rsidRDefault="00E33FFE" w:rsidP="00165776">
      <w:p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F56661">
        <w:rPr>
          <w:rFonts w:ascii="Cambria" w:hAnsi="Cambria" w:cs="Arial"/>
          <w:bCs/>
          <w:sz w:val="22"/>
          <w:szCs w:val="22"/>
        </w:rPr>
        <w:t xml:space="preserve">. </w:t>
      </w:r>
      <w:r w:rsidR="00F56661">
        <w:rPr>
          <w:rFonts w:ascii="Cambria" w:hAnsi="Cambria" w:cs="Arial"/>
          <w:bCs/>
          <w:sz w:val="22"/>
          <w:szCs w:val="22"/>
        </w:rPr>
        <w:tab/>
        <w:t xml:space="preserve">Oświadczamy, że zobowiązujemy się realizować </w:t>
      </w:r>
      <w:r w:rsidR="007C5BF6">
        <w:rPr>
          <w:rFonts w:ascii="Cambria" w:hAnsi="Cambria" w:cs="Arial"/>
          <w:bCs/>
          <w:sz w:val="22"/>
          <w:szCs w:val="22"/>
        </w:rPr>
        <w:t xml:space="preserve">dostawę </w:t>
      </w:r>
      <w:r>
        <w:rPr>
          <w:rFonts w:ascii="Cambria" w:hAnsi="Cambria" w:cs="Arial"/>
          <w:bCs/>
          <w:sz w:val="22"/>
          <w:szCs w:val="22"/>
        </w:rPr>
        <w:t>w terminie określonym</w:t>
      </w:r>
      <w:r w:rsidR="00F56661">
        <w:rPr>
          <w:rFonts w:ascii="Cambria" w:hAnsi="Cambria" w:cs="Arial"/>
          <w:bCs/>
          <w:sz w:val="22"/>
          <w:szCs w:val="22"/>
        </w:rPr>
        <w:t xml:space="preserve"> przez Zamawiającego.</w:t>
      </w:r>
    </w:p>
    <w:p w14:paraId="64ABD000" w14:textId="159F7249" w:rsidR="007C7159" w:rsidRDefault="007C7159" w:rsidP="00165776">
      <w:p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r w:rsidR="001955B2">
        <w:rPr>
          <w:rFonts w:ascii="Cambria" w:hAnsi="Cambria" w:cs="Arial"/>
          <w:bCs/>
          <w:sz w:val="22"/>
          <w:szCs w:val="22"/>
        </w:rPr>
        <w:t>Akceptujemy warunki płatności zgodnie z zapisami wzoru umowy – załącznik nr 2.</w:t>
      </w:r>
    </w:p>
    <w:p w14:paraId="3C07F1AC" w14:textId="17CF1DE5" w:rsidR="00190231" w:rsidRDefault="007C7159" w:rsidP="00165776">
      <w:p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</w:r>
      <w:r w:rsidRPr="007C7159">
        <w:rPr>
          <w:rFonts w:ascii="Cambria" w:hAnsi="Cambria" w:cs="Arial"/>
          <w:bCs/>
          <w:sz w:val="22"/>
          <w:szCs w:val="22"/>
        </w:rPr>
        <w:t>Reklamacje będą załatwiane w terminie: ____________________ dni - sposób zgłaszania problemów w przypadku uzasadnionych reklamacji: zgodnie z umową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6D66B0FF" w14:textId="77777777" w:rsidR="003562D4" w:rsidRDefault="003562D4" w:rsidP="00165776">
      <w:p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br/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br/>
        <w:t>i usług.</w:t>
      </w:r>
    </w:p>
    <w:p w14:paraId="2E041002" w14:textId="0AA85D3F" w:rsidR="003562D4" w:rsidRDefault="003562D4" w:rsidP="00165776">
      <w:pPr>
        <w:spacing w:before="120" w:after="240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Rodzaj dostaw, których świadczenie będzie prowadzić do powstania u Zamawiającego obowiązku podatkowego zgodnie z przepisami o podatku od towarów i usług: </w:t>
      </w:r>
    </w:p>
    <w:p w14:paraId="20714B51" w14:textId="77777777" w:rsidR="003562D4" w:rsidRDefault="003562D4" w:rsidP="00165776">
      <w:pPr>
        <w:spacing w:before="120" w:after="240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 .</w:t>
      </w:r>
    </w:p>
    <w:p w14:paraId="4356DEDF" w14:textId="4A4C2F77" w:rsidR="003562D4" w:rsidRDefault="003562D4" w:rsidP="00165776">
      <w:pPr>
        <w:spacing w:before="120" w:after="240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dostaw bez kwoty podatku wynosi: _________________________________________ PLN.</w:t>
      </w:r>
    </w:p>
    <w:p w14:paraId="5E4C5A2E" w14:textId="5ADEDF13" w:rsidR="00FC72A3" w:rsidRDefault="003562D4" w:rsidP="00165776">
      <w:pPr>
        <w:spacing w:before="120" w:after="24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7C7159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EB5DE3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</w:t>
      </w:r>
    </w:p>
    <w:p w14:paraId="7900E2EE" w14:textId="322C823C" w:rsidR="000E1C61" w:rsidRDefault="000E1C61" w:rsidP="00165776">
      <w:pPr>
        <w:spacing w:before="120" w:after="24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7E40786" w14:textId="0C52D6DF" w:rsidR="003562D4" w:rsidRDefault="007C7159" w:rsidP="00165776">
      <w:pPr>
        <w:tabs>
          <w:tab w:val="left" w:pos="426"/>
        </w:tabs>
        <w:suppressAutoHyphens w:val="0"/>
        <w:spacing w:after="240" w:line="276" w:lineRule="auto"/>
        <w:ind w:left="284" w:hanging="284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562D4">
        <w:rPr>
          <w:rFonts w:ascii="Cambria" w:hAnsi="Cambria" w:cs="Arial"/>
          <w:bCs/>
          <w:sz w:val="22"/>
          <w:szCs w:val="22"/>
        </w:rPr>
        <w:t>1</w:t>
      </w:r>
      <w:r w:rsidR="00916821" w:rsidRPr="00EB5DE3">
        <w:rPr>
          <w:rFonts w:ascii="Cambria" w:hAnsi="Cambria" w:cs="Arial"/>
          <w:bCs/>
          <w:sz w:val="22"/>
          <w:szCs w:val="22"/>
        </w:rPr>
        <w:t>.</w:t>
      </w:r>
      <w:r w:rsidR="00916821" w:rsidRPr="00EB5DE3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835971">
        <w:rPr>
          <w:rFonts w:ascii="Cambria" w:hAnsi="Cambria" w:cs="Arial"/>
          <w:bCs/>
          <w:sz w:val="22"/>
          <w:szCs w:val="22"/>
        </w:rPr>
        <w:t>____________________</w:t>
      </w:r>
      <w:r w:rsidR="001D04A2">
        <w:rPr>
          <w:rFonts w:ascii="Cambria" w:hAnsi="Cambria" w:cs="Arial"/>
          <w:bCs/>
          <w:sz w:val="22"/>
          <w:szCs w:val="22"/>
        </w:rPr>
        <w:t>___________</w:t>
      </w:r>
      <w:r w:rsidR="00916821" w:rsidRPr="00EB5DE3">
        <w:rPr>
          <w:rFonts w:ascii="Cambria" w:hAnsi="Cambria" w:cs="Arial"/>
          <w:bCs/>
          <w:sz w:val="22"/>
          <w:szCs w:val="22"/>
        </w:rPr>
        <w:br/>
        <w:t>nr faksu: ____________________________________________________________________</w:t>
      </w:r>
      <w:r w:rsidR="00835971">
        <w:rPr>
          <w:rFonts w:ascii="Cambria" w:hAnsi="Cambria" w:cs="Arial"/>
          <w:bCs/>
          <w:sz w:val="22"/>
          <w:szCs w:val="22"/>
        </w:rPr>
        <w:t>________________</w:t>
      </w:r>
      <w:r w:rsidR="001D04A2">
        <w:rPr>
          <w:rFonts w:ascii="Cambria" w:hAnsi="Cambria" w:cs="Arial"/>
          <w:bCs/>
          <w:sz w:val="22"/>
          <w:szCs w:val="22"/>
        </w:rPr>
        <w:t>___________</w:t>
      </w:r>
      <w:r w:rsidR="00916821" w:rsidRPr="00EB5DE3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  <w:r w:rsidR="00835971">
        <w:rPr>
          <w:rFonts w:ascii="Cambria" w:hAnsi="Cambria" w:cs="Arial"/>
          <w:bCs/>
          <w:sz w:val="22"/>
          <w:szCs w:val="22"/>
        </w:rPr>
        <w:t>_________________</w:t>
      </w:r>
      <w:r w:rsidR="001D04A2">
        <w:rPr>
          <w:rFonts w:ascii="Cambria" w:hAnsi="Cambria" w:cs="Arial"/>
          <w:bCs/>
          <w:sz w:val="22"/>
          <w:szCs w:val="22"/>
        </w:rPr>
        <w:t>___________</w:t>
      </w:r>
    </w:p>
    <w:p w14:paraId="528EE1F5" w14:textId="67C5BCAC" w:rsidR="00190231" w:rsidRDefault="007C7159" w:rsidP="00165776">
      <w:pPr>
        <w:tabs>
          <w:tab w:val="left" w:pos="142"/>
        </w:tabs>
        <w:suppressAutoHyphens w:val="0"/>
        <w:spacing w:after="24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562D4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190231">
        <w:rPr>
          <w:rFonts w:ascii="Cambria" w:hAnsi="Cambria" w:cs="Arial"/>
          <w:bCs/>
          <w:sz w:val="22"/>
          <w:szCs w:val="22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DC32AFA" w14:textId="5F110B79" w:rsidR="00190231" w:rsidRDefault="00190231" w:rsidP="00165776">
      <w:pPr>
        <w:tabs>
          <w:tab w:val="left" w:pos="142"/>
        </w:tabs>
        <w:suppressAutoHyphens w:val="0"/>
        <w:spacing w:after="24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562D4">
        <w:rPr>
          <w:rFonts w:ascii="Cambria" w:hAnsi="Cambria" w:cs="Arial"/>
          <w:bCs/>
          <w:sz w:val="22"/>
          <w:szCs w:val="22"/>
        </w:rPr>
        <w:t>3</w:t>
      </w:r>
      <w:r w:rsidR="007E3660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 xml:space="preserve">Wyrażam zgodę na przetwarzanie danych osobowych zawartych w sporządzonej dokumentacji w celach związanych z rozstrzygnięciem postępowania oraz późniejszą realizacją umowy, na podstawie art. 6 ust. 1 lit. a Ogólnego Rozporządzenia o Ochronie Danych. </w:t>
      </w:r>
      <w:r>
        <w:rPr>
          <w:rFonts w:ascii="Cambria" w:hAnsi="Cambria" w:cs="Arial"/>
          <w:bCs/>
          <w:sz w:val="22"/>
          <w:szCs w:val="22"/>
        </w:rPr>
        <w:lastRenderedPageBreak/>
        <w:t>Jednocześnie oświadczam, że zostałem poinformowany o przysługujących mi prawach w zakresie przetwarzania moich danych osobowych, jak również, że podanie tych danych było dobrowolne.</w:t>
      </w:r>
    </w:p>
    <w:p w14:paraId="5F2F2CE8" w14:textId="6157A121" w:rsidR="007C7159" w:rsidRPr="007C7159" w:rsidRDefault="00190231" w:rsidP="00165776">
      <w:pPr>
        <w:tabs>
          <w:tab w:val="left" w:pos="426"/>
        </w:tabs>
        <w:suppressAutoHyphens w:val="0"/>
        <w:spacing w:after="240" w:line="276" w:lineRule="auto"/>
        <w:ind w:left="284" w:hanging="284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562D4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7C7159">
        <w:rPr>
          <w:rFonts w:ascii="Cambria" w:hAnsi="Cambria" w:cs="Arial"/>
          <w:bCs/>
          <w:sz w:val="22"/>
          <w:szCs w:val="22"/>
        </w:rPr>
        <w:t xml:space="preserve"> </w:t>
      </w:r>
      <w:r w:rsidR="007C7159" w:rsidRPr="007C7159">
        <w:rPr>
          <w:rFonts w:ascii="Cambria" w:hAnsi="Cambria" w:cs="Arial"/>
          <w:bCs/>
          <w:sz w:val="22"/>
          <w:szCs w:val="22"/>
        </w:rPr>
        <w:t xml:space="preserve">Osoby do kontaktów z </w:t>
      </w:r>
      <w:r w:rsidR="002B7635">
        <w:rPr>
          <w:rFonts w:ascii="Cambria" w:hAnsi="Cambria" w:cs="Arial"/>
          <w:bCs/>
          <w:sz w:val="22"/>
          <w:szCs w:val="22"/>
        </w:rPr>
        <w:t>Odbiorcą</w:t>
      </w:r>
    </w:p>
    <w:p w14:paraId="180B0D55" w14:textId="575AF18D" w:rsidR="007C7159" w:rsidRPr="00EB5DE3" w:rsidRDefault="007C7159" w:rsidP="00165776">
      <w:pPr>
        <w:tabs>
          <w:tab w:val="left" w:pos="426"/>
        </w:tabs>
        <w:suppressAutoHyphens w:val="0"/>
        <w:spacing w:after="36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7C7159">
        <w:rPr>
          <w:rFonts w:ascii="Cambria" w:hAnsi="Cambria" w:cs="Arial"/>
          <w:bCs/>
          <w:sz w:val="22"/>
          <w:szCs w:val="22"/>
        </w:rPr>
        <w:t xml:space="preserve">Osoba / osoby do kontaktów z </w:t>
      </w:r>
      <w:r w:rsidR="002B7635">
        <w:rPr>
          <w:rFonts w:ascii="Cambria" w:hAnsi="Cambria" w:cs="Arial"/>
          <w:bCs/>
          <w:sz w:val="22"/>
          <w:szCs w:val="22"/>
        </w:rPr>
        <w:t>Odbiorcą</w:t>
      </w:r>
      <w:r w:rsidRPr="007C7159">
        <w:rPr>
          <w:rFonts w:ascii="Cambria" w:hAnsi="Cambria" w:cs="Arial"/>
          <w:bCs/>
          <w:sz w:val="22"/>
          <w:szCs w:val="22"/>
        </w:rPr>
        <w:t xml:space="preserve"> odpowiedzialne za wykonanie zobowiązań umowy: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7C7159">
        <w:rPr>
          <w:rFonts w:ascii="Cambria" w:hAnsi="Cambria" w:cs="Arial"/>
          <w:bCs/>
          <w:sz w:val="22"/>
          <w:szCs w:val="22"/>
        </w:rPr>
        <w:t>_______________________________________ tel. kontaktowy</w:t>
      </w:r>
      <w:r w:rsidR="002E2D35">
        <w:rPr>
          <w:rFonts w:ascii="Cambria" w:hAnsi="Cambria" w:cs="Arial"/>
          <w:bCs/>
          <w:sz w:val="22"/>
          <w:szCs w:val="22"/>
        </w:rPr>
        <w:t xml:space="preserve"> ______________________</w:t>
      </w:r>
      <w:r w:rsidRPr="007C7159">
        <w:rPr>
          <w:rFonts w:ascii="Cambria" w:hAnsi="Cambria" w:cs="Arial"/>
          <w:bCs/>
          <w:sz w:val="22"/>
          <w:szCs w:val="22"/>
        </w:rPr>
        <w:t>,</w:t>
      </w:r>
      <w:r w:rsidR="002E2D35">
        <w:rPr>
          <w:rFonts w:ascii="Cambria" w:hAnsi="Cambria" w:cs="Arial"/>
          <w:bCs/>
          <w:sz w:val="22"/>
          <w:szCs w:val="22"/>
        </w:rPr>
        <w:t xml:space="preserve"> faks ___________</w:t>
      </w:r>
      <w:r w:rsidRPr="007C7159">
        <w:rPr>
          <w:rFonts w:ascii="Cambria" w:hAnsi="Cambria" w:cs="Arial"/>
          <w:bCs/>
          <w:sz w:val="22"/>
          <w:szCs w:val="22"/>
        </w:rPr>
        <w:t xml:space="preserve"> </w:t>
      </w:r>
    </w:p>
    <w:p w14:paraId="4B225E40" w14:textId="75B0927C" w:rsidR="00FC72A3" w:rsidRDefault="007C7159" w:rsidP="00165776">
      <w:pPr>
        <w:tabs>
          <w:tab w:val="left" w:pos="426"/>
        </w:tabs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562D4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>.</w:t>
      </w:r>
      <w:r w:rsidR="00916821" w:rsidRPr="00EB5DE3">
        <w:rPr>
          <w:rFonts w:ascii="Cambria" w:hAnsi="Cambria" w:cs="Arial"/>
          <w:bCs/>
          <w:sz w:val="22"/>
          <w:szCs w:val="22"/>
        </w:rPr>
        <w:tab/>
        <w:t>Ofertę niniejszą składamy na ______________ stronach.</w:t>
      </w:r>
    </w:p>
    <w:p w14:paraId="4224D085" w14:textId="77777777" w:rsidR="002F2846" w:rsidRDefault="002F2846" w:rsidP="00165776">
      <w:pPr>
        <w:tabs>
          <w:tab w:val="left" w:pos="426"/>
        </w:tabs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7E162A15" w14:textId="77777777" w:rsidR="00165776" w:rsidRDefault="00165776" w:rsidP="00165776">
      <w:pPr>
        <w:tabs>
          <w:tab w:val="left" w:pos="426"/>
        </w:tabs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3A5C7BBE" w14:textId="5514C346" w:rsidR="00916821" w:rsidRPr="00EB5DE3" w:rsidRDefault="00E33FFE" w:rsidP="00165776">
      <w:pPr>
        <w:tabs>
          <w:tab w:val="left" w:pos="426"/>
        </w:tabs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3562D4">
        <w:rPr>
          <w:rFonts w:ascii="Cambria" w:hAnsi="Cambria" w:cs="Arial"/>
          <w:bCs/>
          <w:sz w:val="22"/>
          <w:szCs w:val="22"/>
        </w:rPr>
        <w:t>6</w:t>
      </w:r>
      <w:r w:rsidR="00916821" w:rsidRPr="00EB5DE3">
        <w:rPr>
          <w:rFonts w:ascii="Cambria" w:hAnsi="Cambria" w:cs="Arial"/>
          <w:bCs/>
          <w:sz w:val="22"/>
          <w:szCs w:val="22"/>
        </w:rPr>
        <w:t>.</w:t>
      </w:r>
      <w:r w:rsidR="00916821" w:rsidRPr="00EB5DE3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228FA61" w14:textId="63389604" w:rsidR="00916821" w:rsidRPr="00EB5DE3" w:rsidRDefault="00916821" w:rsidP="00165776">
      <w:pPr>
        <w:spacing w:before="120" w:after="240"/>
        <w:ind w:left="284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  <w:r w:rsidR="007C7159" w:rsidRPr="00EB5DE3">
        <w:rPr>
          <w:rFonts w:ascii="Cambria" w:hAnsi="Cambria" w:cs="Arial"/>
          <w:bCs/>
          <w:sz w:val="22"/>
          <w:szCs w:val="22"/>
        </w:rPr>
        <w:t xml:space="preserve"> </w:t>
      </w:r>
    </w:p>
    <w:p w14:paraId="191A0E1E" w14:textId="77777777" w:rsidR="00916821" w:rsidRDefault="00916821" w:rsidP="00165776">
      <w:pPr>
        <w:spacing w:before="120" w:after="24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E59B41" w14:textId="77777777" w:rsidR="00744042" w:rsidRPr="00EB5DE3" w:rsidRDefault="00744042" w:rsidP="00165776">
      <w:pPr>
        <w:spacing w:before="120" w:after="240"/>
        <w:ind w:left="284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 </w:t>
      </w:r>
    </w:p>
    <w:p w14:paraId="5C81C9AE" w14:textId="77777777" w:rsidR="00744042" w:rsidRPr="00EB5DE3" w:rsidRDefault="00744042" w:rsidP="00165776">
      <w:pPr>
        <w:spacing w:before="120" w:after="24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27057D1" w14:textId="77777777" w:rsidR="00173C6A" w:rsidRDefault="00173C6A" w:rsidP="00165776">
      <w:pPr>
        <w:spacing w:before="120" w:after="24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5AE5E350" w14:textId="77777777" w:rsidR="00173C6A" w:rsidRPr="00EB5DE3" w:rsidRDefault="00173C6A" w:rsidP="00165776">
      <w:pPr>
        <w:spacing w:before="120" w:after="24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7179E12B" w14:textId="77777777" w:rsidR="00916821" w:rsidRDefault="0091682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111A3C11" w14:textId="77777777" w:rsidR="00E33FFE" w:rsidRDefault="00E33FFE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6BC026E1" w14:textId="77777777" w:rsidR="00916821" w:rsidRPr="00EB5DE3" w:rsidRDefault="00916821" w:rsidP="001D04A2">
      <w:pPr>
        <w:spacing w:before="12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2C5CC32A" w14:textId="0DDD7E61" w:rsidR="00363E5B" w:rsidRDefault="00916821" w:rsidP="00FC36A8">
      <w:pPr>
        <w:spacing w:before="120"/>
        <w:ind w:left="4956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</w:t>
      </w:r>
      <w:r w:rsidR="000E1C61" w:rsidRPr="00EB5DE3">
        <w:rPr>
          <w:rFonts w:ascii="Cambria" w:hAnsi="Cambria" w:cs="Arial"/>
          <w:bCs/>
          <w:sz w:val="22"/>
          <w:szCs w:val="22"/>
        </w:rPr>
        <w:t>_______________________________</w:t>
      </w:r>
      <w:r w:rsidR="00FF526F">
        <w:rPr>
          <w:rFonts w:ascii="Cambria" w:hAnsi="Cambria" w:cs="Arial"/>
          <w:bCs/>
          <w:sz w:val="22"/>
          <w:szCs w:val="22"/>
        </w:rPr>
        <w:t>____</w:t>
      </w:r>
      <w:r w:rsidR="000E1C61" w:rsidRPr="00EB5DE3">
        <w:rPr>
          <w:rFonts w:ascii="Cambria" w:hAnsi="Cambria" w:cs="Arial"/>
          <w:bCs/>
          <w:sz w:val="22"/>
          <w:szCs w:val="22"/>
        </w:rPr>
        <w:br/>
      </w:r>
      <w:r w:rsidRPr="00FF526F">
        <w:rPr>
          <w:rFonts w:ascii="Cambria" w:hAnsi="Cambria" w:cs="Arial"/>
          <w:bCs/>
          <w:szCs w:val="22"/>
        </w:rPr>
        <w:t>(</w:t>
      </w:r>
      <w:r w:rsidR="00FF526F">
        <w:rPr>
          <w:rFonts w:ascii="Cambria" w:hAnsi="Cambria" w:cs="Arial"/>
          <w:bCs/>
          <w:szCs w:val="22"/>
        </w:rPr>
        <w:t xml:space="preserve">pieczątka i </w:t>
      </w:r>
      <w:r w:rsidRPr="00FF526F">
        <w:rPr>
          <w:rFonts w:ascii="Cambria" w:hAnsi="Cambria" w:cs="Arial"/>
          <w:bCs/>
          <w:szCs w:val="22"/>
        </w:rPr>
        <w:t xml:space="preserve">podpis </w:t>
      </w:r>
      <w:r w:rsidR="002B7635">
        <w:rPr>
          <w:rFonts w:ascii="Cambria" w:hAnsi="Cambria" w:cs="Arial"/>
          <w:bCs/>
          <w:szCs w:val="22"/>
        </w:rPr>
        <w:t>Dostawcy</w:t>
      </w:r>
      <w:r w:rsidR="004130F4">
        <w:rPr>
          <w:rFonts w:ascii="Cambria" w:hAnsi="Cambria" w:cs="Arial"/>
          <w:bCs/>
          <w:szCs w:val="22"/>
        </w:rPr>
        <w:t>)</w:t>
      </w:r>
      <w:r w:rsidR="004130F4">
        <w:rPr>
          <w:rFonts w:ascii="Cambria" w:hAnsi="Cambria" w:cs="Arial"/>
          <w:bCs/>
          <w:szCs w:val="22"/>
        </w:rPr>
        <w:br/>
      </w:r>
      <w:r w:rsidR="00FF526F">
        <w:rPr>
          <w:rFonts w:ascii="Cambria" w:hAnsi="Cambria" w:cs="Arial"/>
          <w:bCs/>
          <w:szCs w:val="22"/>
        </w:rPr>
        <w:t>lub osoby upoważnionej</w:t>
      </w:r>
      <w:r w:rsidRPr="00FF526F">
        <w:rPr>
          <w:rFonts w:ascii="Cambria" w:hAnsi="Cambria" w:cs="Arial"/>
          <w:bCs/>
          <w:szCs w:val="22"/>
        </w:rPr>
        <w:t>)</w:t>
      </w:r>
      <w:r w:rsidR="00835971" w:rsidRPr="00EB5DE3">
        <w:rPr>
          <w:rFonts w:ascii="Cambria" w:hAnsi="Cambria" w:cs="Arial"/>
          <w:bCs/>
          <w:sz w:val="22"/>
          <w:szCs w:val="22"/>
        </w:rPr>
        <w:t xml:space="preserve"> </w:t>
      </w:r>
    </w:p>
    <w:p w14:paraId="37B70D14" w14:textId="77777777" w:rsidR="00EE4CD8" w:rsidRDefault="00EE4CD8" w:rsidP="007C5BF6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EE4CD8" w:rsidSect="00B4645F">
      <w:headerReference w:type="default" r:id="rId8"/>
      <w:footerReference w:type="default" r:id="rId9"/>
      <w:headerReference w:type="first" r:id="rId10"/>
      <w:pgSz w:w="11905" w:h="16837"/>
      <w:pgMar w:top="11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9FEB1" w14:textId="77777777" w:rsidR="000220F2" w:rsidRDefault="000220F2">
      <w:r>
        <w:separator/>
      </w:r>
    </w:p>
  </w:endnote>
  <w:endnote w:type="continuationSeparator" w:id="0">
    <w:p w14:paraId="203E2354" w14:textId="77777777" w:rsidR="000220F2" w:rsidRDefault="0002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000163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0D5FEAF" w14:textId="76C8ACEF" w:rsidR="009F294C" w:rsidRDefault="009F294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550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5509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8F1611C" w14:textId="77777777" w:rsidR="009F294C" w:rsidRPr="00493FE8" w:rsidRDefault="009F294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352B3" w14:textId="77777777" w:rsidR="000220F2" w:rsidRDefault="000220F2">
      <w:r>
        <w:separator/>
      </w:r>
    </w:p>
  </w:footnote>
  <w:footnote w:type="continuationSeparator" w:id="0">
    <w:p w14:paraId="0A173275" w14:textId="77777777" w:rsidR="000220F2" w:rsidRDefault="0002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AF5C6" w14:textId="0FC65E3B" w:rsidR="007E6925" w:rsidRPr="00463B21" w:rsidRDefault="007E3660" w:rsidP="007E6925">
    <w:pPr>
      <w:pStyle w:val="Nagwek"/>
      <w:jc w:val="right"/>
      <w:rPr>
        <w:rFonts w:ascii="Cambria" w:hAnsi="Cambria"/>
        <w:sz w:val="22"/>
      </w:rPr>
    </w:pPr>
    <w:r>
      <w:rPr>
        <w:rFonts w:ascii="Cambria" w:hAnsi="Cambria"/>
        <w:sz w:val="22"/>
      </w:rPr>
      <w:t>Załącznik nr 1 do zapytania ofertowego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6AD9" w14:textId="416CD6E9" w:rsidR="009F294C" w:rsidRDefault="009F294C" w:rsidP="00313DD1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14:paraId="6A25C615" w14:textId="77777777" w:rsidR="009F294C" w:rsidRDefault="009F29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76612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531A7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8" w15:restartNumberingAfterBreak="0">
    <w:nsid w:val="186A4980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9" w15:restartNumberingAfterBreak="0">
    <w:nsid w:val="19477383"/>
    <w:multiLevelType w:val="hybridMultilevel"/>
    <w:tmpl w:val="14402832"/>
    <w:lvl w:ilvl="0" w:tplc="CDDC23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31" w15:restartNumberingAfterBreak="0">
    <w:nsid w:val="23CE4065"/>
    <w:multiLevelType w:val="hybridMultilevel"/>
    <w:tmpl w:val="589CF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513027E"/>
    <w:multiLevelType w:val="hybridMultilevel"/>
    <w:tmpl w:val="A81EF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4" w15:restartNumberingAfterBreak="0">
    <w:nsid w:val="277024C3"/>
    <w:multiLevelType w:val="hybridMultilevel"/>
    <w:tmpl w:val="ED76534C"/>
    <w:lvl w:ilvl="0" w:tplc="2CD0A6C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22447B"/>
    <w:multiLevelType w:val="hybridMultilevel"/>
    <w:tmpl w:val="C0B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77A7022"/>
    <w:multiLevelType w:val="hybridMultilevel"/>
    <w:tmpl w:val="AEE4E572"/>
    <w:lvl w:ilvl="0" w:tplc="BB8220C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AD54859"/>
    <w:multiLevelType w:val="hybridMultilevel"/>
    <w:tmpl w:val="04DE0626"/>
    <w:lvl w:ilvl="0" w:tplc="F9A0F5DE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3B0B5BCD"/>
    <w:multiLevelType w:val="multilevel"/>
    <w:tmpl w:val="13CE0E1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3F8D4B82"/>
    <w:multiLevelType w:val="hybridMultilevel"/>
    <w:tmpl w:val="FC62EC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407910C3"/>
    <w:multiLevelType w:val="hybridMultilevel"/>
    <w:tmpl w:val="92DCA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0EB3336"/>
    <w:multiLevelType w:val="hybridMultilevel"/>
    <w:tmpl w:val="99DC2B9A"/>
    <w:lvl w:ilvl="0" w:tplc="B99E616A">
      <w:start w:val="1"/>
      <w:numFmt w:val="bullet"/>
      <w:lvlText w:val="-"/>
      <w:lvlJc w:val="left"/>
      <w:pPr>
        <w:ind w:left="360" w:hanging="360"/>
      </w:pPr>
      <w:rPr>
        <w:rFonts w:ascii="Cambria" w:eastAsia="Times New Roman" w:hAnsi="Cambria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3" w15:restartNumberingAfterBreak="0">
    <w:nsid w:val="434E39AF"/>
    <w:multiLevelType w:val="hybridMultilevel"/>
    <w:tmpl w:val="4656A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56955E56"/>
    <w:multiLevelType w:val="hybridMultilevel"/>
    <w:tmpl w:val="2FD42FAE"/>
    <w:lvl w:ilvl="0" w:tplc="7054B8F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1361FF9"/>
    <w:multiLevelType w:val="hybridMultilevel"/>
    <w:tmpl w:val="4A7E5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270DBD"/>
    <w:multiLevelType w:val="hybridMultilevel"/>
    <w:tmpl w:val="0EF88B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43A43CF"/>
    <w:multiLevelType w:val="multilevel"/>
    <w:tmpl w:val="9D30A28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930"/>
        </w:tabs>
        <w:ind w:left="9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500"/>
        </w:tabs>
        <w:ind w:left="15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965"/>
        </w:tabs>
        <w:ind w:left="196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070"/>
        </w:tabs>
        <w:ind w:left="207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535"/>
        </w:tabs>
        <w:ind w:left="2535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40"/>
        </w:tabs>
        <w:ind w:left="2640" w:hanging="1800"/>
      </w:pPr>
      <w:rPr>
        <w:rFonts w:hint="default"/>
        <w:b/>
      </w:rPr>
    </w:lvl>
  </w:abstractNum>
  <w:abstractNum w:abstractNumId="50" w15:restartNumberingAfterBreak="0">
    <w:nsid w:val="64FB2BBB"/>
    <w:multiLevelType w:val="multilevel"/>
    <w:tmpl w:val="73FCFF66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1" w15:restartNumberingAfterBreak="0">
    <w:nsid w:val="6C3445CF"/>
    <w:multiLevelType w:val="multilevel"/>
    <w:tmpl w:val="8E76DFF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2" w15:restartNumberingAfterBreak="0">
    <w:nsid w:val="6CC16C77"/>
    <w:multiLevelType w:val="hybridMultilevel"/>
    <w:tmpl w:val="1452EBA4"/>
    <w:lvl w:ilvl="0" w:tplc="A8483E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6DF342BB"/>
    <w:multiLevelType w:val="hybridMultilevel"/>
    <w:tmpl w:val="96860272"/>
    <w:lvl w:ilvl="0" w:tplc="A69EAB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41A51DA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788D126E"/>
    <w:multiLevelType w:val="multilevel"/>
    <w:tmpl w:val="619279D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7ADC22F0"/>
    <w:multiLevelType w:val="multilevel"/>
    <w:tmpl w:val="05B660F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 w16cid:durableId="2102288797">
    <w:abstractNumId w:val="2"/>
  </w:num>
  <w:num w:numId="2" w16cid:durableId="162742939">
    <w:abstractNumId w:val="3"/>
  </w:num>
  <w:num w:numId="3" w16cid:durableId="111480866">
    <w:abstractNumId w:val="4"/>
  </w:num>
  <w:num w:numId="4" w16cid:durableId="101729726">
    <w:abstractNumId w:val="5"/>
  </w:num>
  <w:num w:numId="5" w16cid:durableId="1210066571">
    <w:abstractNumId w:val="6"/>
  </w:num>
  <w:num w:numId="6" w16cid:durableId="1691106990">
    <w:abstractNumId w:val="7"/>
  </w:num>
  <w:num w:numId="7" w16cid:durableId="382993620">
    <w:abstractNumId w:val="10"/>
  </w:num>
  <w:num w:numId="8" w16cid:durableId="1343583528">
    <w:abstractNumId w:val="11"/>
  </w:num>
  <w:num w:numId="9" w16cid:durableId="1393575700">
    <w:abstractNumId w:val="55"/>
  </w:num>
  <w:num w:numId="10" w16cid:durableId="936140280">
    <w:abstractNumId w:val="39"/>
  </w:num>
  <w:num w:numId="11" w16cid:durableId="1127895134">
    <w:abstractNumId w:val="46"/>
  </w:num>
  <w:num w:numId="12" w16cid:durableId="366292596">
    <w:abstractNumId w:val="45"/>
  </w:num>
  <w:num w:numId="13" w16cid:durableId="36438040">
    <w:abstractNumId w:val="49"/>
  </w:num>
  <w:num w:numId="14" w16cid:durableId="1459177256">
    <w:abstractNumId w:val="57"/>
  </w:num>
  <w:num w:numId="15" w16cid:durableId="1872257992">
    <w:abstractNumId w:val="50"/>
  </w:num>
  <w:num w:numId="16" w16cid:durableId="1682391770">
    <w:abstractNumId w:val="30"/>
  </w:num>
  <w:num w:numId="17" w16cid:durableId="332925219">
    <w:abstractNumId w:val="42"/>
  </w:num>
  <w:num w:numId="18" w16cid:durableId="378405797">
    <w:abstractNumId w:val="33"/>
  </w:num>
  <w:num w:numId="19" w16cid:durableId="1235437284">
    <w:abstractNumId w:val="1"/>
  </w:num>
  <w:num w:numId="20" w16cid:durableId="288362077">
    <w:abstractNumId w:val="41"/>
  </w:num>
  <w:num w:numId="21" w16cid:durableId="516772681">
    <w:abstractNumId w:val="40"/>
  </w:num>
  <w:num w:numId="22" w16cid:durableId="1654603672">
    <w:abstractNumId w:val="32"/>
  </w:num>
  <w:num w:numId="23" w16cid:durableId="1819805835">
    <w:abstractNumId w:val="31"/>
  </w:num>
  <w:num w:numId="24" w16cid:durableId="1968705314">
    <w:abstractNumId w:val="28"/>
  </w:num>
  <w:num w:numId="25" w16cid:durableId="1039091534">
    <w:abstractNumId w:val="38"/>
  </w:num>
  <w:num w:numId="26" w16cid:durableId="1085566353">
    <w:abstractNumId w:val="27"/>
  </w:num>
  <w:num w:numId="27" w16cid:durableId="1766226757">
    <w:abstractNumId w:val="51"/>
  </w:num>
  <w:num w:numId="28" w16cid:durableId="1588922087">
    <w:abstractNumId w:val="44"/>
  </w:num>
  <w:num w:numId="29" w16cid:durableId="1540119846">
    <w:abstractNumId w:val="56"/>
  </w:num>
  <w:num w:numId="30" w16cid:durableId="2029791058">
    <w:abstractNumId w:val="43"/>
  </w:num>
  <w:num w:numId="31" w16cid:durableId="656688577">
    <w:abstractNumId w:val="35"/>
  </w:num>
  <w:num w:numId="32" w16cid:durableId="1341809234">
    <w:abstractNumId w:val="47"/>
  </w:num>
  <w:num w:numId="33" w16cid:durableId="1039278978">
    <w:abstractNumId w:val="0"/>
  </w:num>
  <w:num w:numId="34" w16cid:durableId="714088047">
    <w:abstractNumId w:val="26"/>
  </w:num>
  <w:num w:numId="35" w16cid:durableId="641885089">
    <w:abstractNumId w:val="34"/>
  </w:num>
  <w:num w:numId="36" w16cid:durableId="1312827470">
    <w:abstractNumId w:val="53"/>
  </w:num>
  <w:num w:numId="37" w16cid:durableId="1845196030">
    <w:abstractNumId w:val="54"/>
  </w:num>
  <w:num w:numId="38" w16cid:durableId="433525114">
    <w:abstractNumId w:val="29"/>
  </w:num>
  <w:num w:numId="39" w16cid:durableId="1113793782">
    <w:abstractNumId w:val="52"/>
  </w:num>
  <w:num w:numId="40" w16cid:durableId="521667374">
    <w:abstractNumId w:val="48"/>
  </w:num>
  <w:num w:numId="41" w16cid:durableId="1799832786">
    <w:abstractNumId w:val="37"/>
  </w:num>
  <w:num w:numId="42" w16cid:durableId="188116045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8A7"/>
    <w:rsid w:val="00004087"/>
    <w:rsid w:val="000054CB"/>
    <w:rsid w:val="000064F0"/>
    <w:rsid w:val="0000654F"/>
    <w:rsid w:val="00006F53"/>
    <w:rsid w:val="00011C75"/>
    <w:rsid w:val="00015128"/>
    <w:rsid w:val="0001557A"/>
    <w:rsid w:val="00020A45"/>
    <w:rsid w:val="00021365"/>
    <w:rsid w:val="0002205D"/>
    <w:rsid w:val="000220F2"/>
    <w:rsid w:val="00023BF1"/>
    <w:rsid w:val="00024300"/>
    <w:rsid w:val="00024EED"/>
    <w:rsid w:val="00026BF5"/>
    <w:rsid w:val="000308F7"/>
    <w:rsid w:val="00031333"/>
    <w:rsid w:val="00032F05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514F"/>
    <w:rsid w:val="00067956"/>
    <w:rsid w:val="000708CE"/>
    <w:rsid w:val="00070FDA"/>
    <w:rsid w:val="00081839"/>
    <w:rsid w:val="00081AB3"/>
    <w:rsid w:val="0008241E"/>
    <w:rsid w:val="0008652C"/>
    <w:rsid w:val="0009111C"/>
    <w:rsid w:val="00091245"/>
    <w:rsid w:val="000A0AED"/>
    <w:rsid w:val="000A61E6"/>
    <w:rsid w:val="000A68E5"/>
    <w:rsid w:val="000B1038"/>
    <w:rsid w:val="000B285B"/>
    <w:rsid w:val="000B33D6"/>
    <w:rsid w:val="000B658C"/>
    <w:rsid w:val="000B6AD3"/>
    <w:rsid w:val="000B7C21"/>
    <w:rsid w:val="000C2B75"/>
    <w:rsid w:val="000C3C7A"/>
    <w:rsid w:val="000C4CDF"/>
    <w:rsid w:val="000C55A6"/>
    <w:rsid w:val="000C5993"/>
    <w:rsid w:val="000C7379"/>
    <w:rsid w:val="000D0B9D"/>
    <w:rsid w:val="000E0A5D"/>
    <w:rsid w:val="000E1C61"/>
    <w:rsid w:val="000E2DE0"/>
    <w:rsid w:val="000E2ED1"/>
    <w:rsid w:val="000E3C8A"/>
    <w:rsid w:val="000E604A"/>
    <w:rsid w:val="000E6766"/>
    <w:rsid w:val="000E6A48"/>
    <w:rsid w:val="000F2008"/>
    <w:rsid w:val="000F594D"/>
    <w:rsid w:val="000F7F11"/>
    <w:rsid w:val="00102C61"/>
    <w:rsid w:val="00102E72"/>
    <w:rsid w:val="00102F78"/>
    <w:rsid w:val="00103989"/>
    <w:rsid w:val="00111524"/>
    <w:rsid w:val="00111526"/>
    <w:rsid w:val="0011344F"/>
    <w:rsid w:val="00115A3E"/>
    <w:rsid w:val="0012412D"/>
    <w:rsid w:val="00127FA0"/>
    <w:rsid w:val="0013283A"/>
    <w:rsid w:val="00134853"/>
    <w:rsid w:val="001402B5"/>
    <w:rsid w:val="00141DBB"/>
    <w:rsid w:val="00142C70"/>
    <w:rsid w:val="00143C49"/>
    <w:rsid w:val="001440E1"/>
    <w:rsid w:val="001444ED"/>
    <w:rsid w:val="00145A7A"/>
    <w:rsid w:val="00145ABB"/>
    <w:rsid w:val="001510FB"/>
    <w:rsid w:val="00156EB0"/>
    <w:rsid w:val="00161F09"/>
    <w:rsid w:val="00163C32"/>
    <w:rsid w:val="00163FD9"/>
    <w:rsid w:val="00165776"/>
    <w:rsid w:val="001663C1"/>
    <w:rsid w:val="00173C6A"/>
    <w:rsid w:val="00174E66"/>
    <w:rsid w:val="00175321"/>
    <w:rsid w:val="001852A1"/>
    <w:rsid w:val="00190231"/>
    <w:rsid w:val="00190666"/>
    <w:rsid w:val="0019446E"/>
    <w:rsid w:val="001955B2"/>
    <w:rsid w:val="001A1590"/>
    <w:rsid w:val="001A1DC9"/>
    <w:rsid w:val="001A3C3F"/>
    <w:rsid w:val="001A7188"/>
    <w:rsid w:val="001B224A"/>
    <w:rsid w:val="001B3517"/>
    <w:rsid w:val="001B63DD"/>
    <w:rsid w:val="001B752F"/>
    <w:rsid w:val="001B7F37"/>
    <w:rsid w:val="001C208E"/>
    <w:rsid w:val="001C2F87"/>
    <w:rsid w:val="001C3021"/>
    <w:rsid w:val="001C3DD1"/>
    <w:rsid w:val="001C769C"/>
    <w:rsid w:val="001C7FF2"/>
    <w:rsid w:val="001D04A2"/>
    <w:rsid w:val="001D172C"/>
    <w:rsid w:val="001D7446"/>
    <w:rsid w:val="001E0209"/>
    <w:rsid w:val="001E0ADF"/>
    <w:rsid w:val="001E3CF4"/>
    <w:rsid w:val="001F16AB"/>
    <w:rsid w:val="001F3EF9"/>
    <w:rsid w:val="001F5A27"/>
    <w:rsid w:val="001F5A7E"/>
    <w:rsid w:val="00200EB3"/>
    <w:rsid w:val="00203914"/>
    <w:rsid w:val="002237F6"/>
    <w:rsid w:val="00223922"/>
    <w:rsid w:val="00225AF8"/>
    <w:rsid w:val="002333A0"/>
    <w:rsid w:val="00234C12"/>
    <w:rsid w:val="00236C58"/>
    <w:rsid w:val="0024139B"/>
    <w:rsid w:val="00241E19"/>
    <w:rsid w:val="00241FAC"/>
    <w:rsid w:val="00250524"/>
    <w:rsid w:val="00255209"/>
    <w:rsid w:val="00255873"/>
    <w:rsid w:val="002603CC"/>
    <w:rsid w:val="002631AA"/>
    <w:rsid w:val="00263AFD"/>
    <w:rsid w:val="00264AAA"/>
    <w:rsid w:val="00266FDF"/>
    <w:rsid w:val="00270C75"/>
    <w:rsid w:val="002757FA"/>
    <w:rsid w:val="002762A9"/>
    <w:rsid w:val="00276FC7"/>
    <w:rsid w:val="0027799E"/>
    <w:rsid w:val="00281000"/>
    <w:rsid w:val="00281A20"/>
    <w:rsid w:val="00282553"/>
    <w:rsid w:val="0028272B"/>
    <w:rsid w:val="002852F9"/>
    <w:rsid w:val="00286180"/>
    <w:rsid w:val="00286B2B"/>
    <w:rsid w:val="0029151D"/>
    <w:rsid w:val="00293AA1"/>
    <w:rsid w:val="00295D98"/>
    <w:rsid w:val="00296CF8"/>
    <w:rsid w:val="002978EA"/>
    <w:rsid w:val="002A2548"/>
    <w:rsid w:val="002A2E2A"/>
    <w:rsid w:val="002A4539"/>
    <w:rsid w:val="002A5139"/>
    <w:rsid w:val="002A5F4E"/>
    <w:rsid w:val="002A604E"/>
    <w:rsid w:val="002A6D2F"/>
    <w:rsid w:val="002B0BE8"/>
    <w:rsid w:val="002B1633"/>
    <w:rsid w:val="002B1E8F"/>
    <w:rsid w:val="002B2B7C"/>
    <w:rsid w:val="002B377C"/>
    <w:rsid w:val="002B4E7F"/>
    <w:rsid w:val="002B7635"/>
    <w:rsid w:val="002B7B51"/>
    <w:rsid w:val="002C1AB2"/>
    <w:rsid w:val="002C409C"/>
    <w:rsid w:val="002D5979"/>
    <w:rsid w:val="002D642D"/>
    <w:rsid w:val="002E207D"/>
    <w:rsid w:val="002E2533"/>
    <w:rsid w:val="002E2D35"/>
    <w:rsid w:val="002E416F"/>
    <w:rsid w:val="002F2846"/>
    <w:rsid w:val="002F2D9C"/>
    <w:rsid w:val="002F352D"/>
    <w:rsid w:val="002F45FE"/>
    <w:rsid w:val="002F5C0E"/>
    <w:rsid w:val="003016E0"/>
    <w:rsid w:val="00302A58"/>
    <w:rsid w:val="00303560"/>
    <w:rsid w:val="003053D1"/>
    <w:rsid w:val="00307D89"/>
    <w:rsid w:val="003114E6"/>
    <w:rsid w:val="00312C12"/>
    <w:rsid w:val="00313DD1"/>
    <w:rsid w:val="00321DA5"/>
    <w:rsid w:val="00321FF8"/>
    <w:rsid w:val="00322136"/>
    <w:rsid w:val="0032236D"/>
    <w:rsid w:val="00325C9D"/>
    <w:rsid w:val="003263A9"/>
    <w:rsid w:val="00333E5C"/>
    <w:rsid w:val="003358F3"/>
    <w:rsid w:val="00336101"/>
    <w:rsid w:val="003462F8"/>
    <w:rsid w:val="003505ED"/>
    <w:rsid w:val="0035299D"/>
    <w:rsid w:val="00352DD8"/>
    <w:rsid w:val="003537E3"/>
    <w:rsid w:val="00353BC1"/>
    <w:rsid w:val="003562D4"/>
    <w:rsid w:val="003566F9"/>
    <w:rsid w:val="0036029D"/>
    <w:rsid w:val="003605F0"/>
    <w:rsid w:val="00360E85"/>
    <w:rsid w:val="00363E5B"/>
    <w:rsid w:val="003712CB"/>
    <w:rsid w:val="00372C2C"/>
    <w:rsid w:val="00382DDB"/>
    <w:rsid w:val="00384708"/>
    <w:rsid w:val="0038748A"/>
    <w:rsid w:val="003923AA"/>
    <w:rsid w:val="00397323"/>
    <w:rsid w:val="003A188D"/>
    <w:rsid w:val="003A632B"/>
    <w:rsid w:val="003B0127"/>
    <w:rsid w:val="003B21B2"/>
    <w:rsid w:val="003B28B1"/>
    <w:rsid w:val="003B2A6C"/>
    <w:rsid w:val="003B361F"/>
    <w:rsid w:val="003B5116"/>
    <w:rsid w:val="003B61A7"/>
    <w:rsid w:val="003B6ABC"/>
    <w:rsid w:val="003C1610"/>
    <w:rsid w:val="003C425C"/>
    <w:rsid w:val="003D05BB"/>
    <w:rsid w:val="003D132E"/>
    <w:rsid w:val="003D1D24"/>
    <w:rsid w:val="003D1E3B"/>
    <w:rsid w:val="003D2AE5"/>
    <w:rsid w:val="003D6213"/>
    <w:rsid w:val="003E0A21"/>
    <w:rsid w:val="003E0BAF"/>
    <w:rsid w:val="003E0C22"/>
    <w:rsid w:val="003E0E8B"/>
    <w:rsid w:val="003E17BD"/>
    <w:rsid w:val="003E493D"/>
    <w:rsid w:val="003E4ED0"/>
    <w:rsid w:val="003F2856"/>
    <w:rsid w:val="003F383B"/>
    <w:rsid w:val="003F508F"/>
    <w:rsid w:val="00400DF7"/>
    <w:rsid w:val="00403F42"/>
    <w:rsid w:val="0040522B"/>
    <w:rsid w:val="004130F4"/>
    <w:rsid w:val="00413305"/>
    <w:rsid w:val="00413C83"/>
    <w:rsid w:val="00416837"/>
    <w:rsid w:val="004176F8"/>
    <w:rsid w:val="00423E63"/>
    <w:rsid w:val="004255F5"/>
    <w:rsid w:val="0042693B"/>
    <w:rsid w:val="00427960"/>
    <w:rsid w:val="00432F55"/>
    <w:rsid w:val="00433300"/>
    <w:rsid w:val="00433FD3"/>
    <w:rsid w:val="00434F0C"/>
    <w:rsid w:val="00437288"/>
    <w:rsid w:val="00440FA2"/>
    <w:rsid w:val="00441D3D"/>
    <w:rsid w:val="00443576"/>
    <w:rsid w:val="004453A8"/>
    <w:rsid w:val="00447B6F"/>
    <w:rsid w:val="00451A44"/>
    <w:rsid w:val="00455AFF"/>
    <w:rsid w:val="00462831"/>
    <w:rsid w:val="00463B21"/>
    <w:rsid w:val="004653F9"/>
    <w:rsid w:val="00466CF3"/>
    <w:rsid w:val="0047030B"/>
    <w:rsid w:val="00471194"/>
    <w:rsid w:val="004720A7"/>
    <w:rsid w:val="0047353A"/>
    <w:rsid w:val="0047420B"/>
    <w:rsid w:val="0047504B"/>
    <w:rsid w:val="00482159"/>
    <w:rsid w:val="00482BC8"/>
    <w:rsid w:val="00485FA2"/>
    <w:rsid w:val="00486997"/>
    <w:rsid w:val="00487923"/>
    <w:rsid w:val="00493FE8"/>
    <w:rsid w:val="004A1CF8"/>
    <w:rsid w:val="004A52AD"/>
    <w:rsid w:val="004A6DB8"/>
    <w:rsid w:val="004B2FB6"/>
    <w:rsid w:val="004B31A6"/>
    <w:rsid w:val="004C092F"/>
    <w:rsid w:val="004C099B"/>
    <w:rsid w:val="004C1B87"/>
    <w:rsid w:val="004C704E"/>
    <w:rsid w:val="004D6E5C"/>
    <w:rsid w:val="004D7CDD"/>
    <w:rsid w:val="004E0C25"/>
    <w:rsid w:val="004E193A"/>
    <w:rsid w:val="004E2145"/>
    <w:rsid w:val="004E5479"/>
    <w:rsid w:val="004E6915"/>
    <w:rsid w:val="004E74E0"/>
    <w:rsid w:val="004F0CC4"/>
    <w:rsid w:val="004F22B9"/>
    <w:rsid w:val="004F397E"/>
    <w:rsid w:val="004F4CFC"/>
    <w:rsid w:val="004F646B"/>
    <w:rsid w:val="004F6ABC"/>
    <w:rsid w:val="00500EA2"/>
    <w:rsid w:val="005027D6"/>
    <w:rsid w:val="00511815"/>
    <w:rsid w:val="00511A44"/>
    <w:rsid w:val="005128DB"/>
    <w:rsid w:val="00514A3A"/>
    <w:rsid w:val="00520BD5"/>
    <w:rsid w:val="00521F24"/>
    <w:rsid w:val="00524193"/>
    <w:rsid w:val="005271AF"/>
    <w:rsid w:val="005313F6"/>
    <w:rsid w:val="005326C1"/>
    <w:rsid w:val="00537139"/>
    <w:rsid w:val="00541166"/>
    <w:rsid w:val="00552F10"/>
    <w:rsid w:val="005532A3"/>
    <w:rsid w:val="005534B7"/>
    <w:rsid w:val="005610F6"/>
    <w:rsid w:val="00561994"/>
    <w:rsid w:val="00566245"/>
    <w:rsid w:val="005671C6"/>
    <w:rsid w:val="00571AC3"/>
    <w:rsid w:val="005722A1"/>
    <w:rsid w:val="005728D9"/>
    <w:rsid w:val="00574A83"/>
    <w:rsid w:val="005833D6"/>
    <w:rsid w:val="005901E2"/>
    <w:rsid w:val="00590EA1"/>
    <w:rsid w:val="00596F86"/>
    <w:rsid w:val="005978CC"/>
    <w:rsid w:val="005A2030"/>
    <w:rsid w:val="005A2454"/>
    <w:rsid w:val="005A780A"/>
    <w:rsid w:val="005A7FEC"/>
    <w:rsid w:val="005B2771"/>
    <w:rsid w:val="005B59D8"/>
    <w:rsid w:val="005B5C84"/>
    <w:rsid w:val="005C221B"/>
    <w:rsid w:val="005C2419"/>
    <w:rsid w:val="005C3461"/>
    <w:rsid w:val="005C49B5"/>
    <w:rsid w:val="005C5C6C"/>
    <w:rsid w:val="005C71B6"/>
    <w:rsid w:val="005D0AAF"/>
    <w:rsid w:val="005D1867"/>
    <w:rsid w:val="005D6231"/>
    <w:rsid w:val="005D7041"/>
    <w:rsid w:val="005D7321"/>
    <w:rsid w:val="005E4EB6"/>
    <w:rsid w:val="005E7277"/>
    <w:rsid w:val="005F11B7"/>
    <w:rsid w:val="005F1E91"/>
    <w:rsid w:val="005F213E"/>
    <w:rsid w:val="005F2235"/>
    <w:rsid w:val="005F72E9"/>
    <w:rsid w:val="005F761B"/>
    <w:rsid w:val="00600B7A"/>
    <w:rsid w:val="006031FD"/>
    <w:rsid w:val="006044A9"/>
    <w:rsid w:val="006057A3"/>
    <w:rsid w:val="006102B3"/>
    <w:rsid w:val="00611074"/>
    <w:rsid w:val="00612576"/>
    <w:rsid w:val="00613DAF"/>
    <w:rsid w:val="0061573A"/>
    <w:rsid w:val="006158B7"/>
    <w:rsid w:val="00615BF5"/>
    <w:rsid w:val="00615C24"/>
    <w:rsid w:val="00617370"/>
    <w:rsid w:val="00620448"/>
    <w:rsid w:val="00621BF3"/>
    <w:rsid w:val="00625EC0"/>
    <w:rsid w:val="00627EA4"/>
    <w:rsid w:val="0063078D"/>
    <w:rsid w:val="00633D2F"/>
    <w:rsid w:val="00643EBA"/>
    <w:rsid w:val="00644329"/>
    <w:rsid w:val="006544C9"/>
    <w:rsid w:val="00676705"/>
    <w:rsid w:val="006774DF"/>
    <w:rsid w:val="00680AFD"/>
    <w:rsid w:val="006828FB"/>
    <w:rsid w:val="0068329E"/>
    <w:rsid w:val="00684A2F"/>
    <w:rsid w:val="00687841"/>
    <w:rsid w:val="00687E33"/>
    <w:rsid w:val="00691431"/>
    <w:rsid w:val="00691E0F"/>
    <w:rsid w:val="00692B10"/>
    <w:rsid w:val="006940D9"/>
    <w:rsid w:val="0069476D"/>
    <w:rsid w:val="006963E7"/>
    <w:rsid w:val="006A0F77"/>
    <w:rsid w:val="006A2581"/>
    <w:rsid w:val="006A3A90"/>
    <w:rsid w:val="006A620D"/>
    <w:rsid w:val="006A67B0"/>
    <w:rsid w:val="006B3587"/>
    <w:rsid w:val="006B47FD"/>
    <w:rsid w:val="006B7C9C"/>
    <w:rsid w:val="006C117D"/>
    <w:rsid w:val="006C1C50"/>
    <w:rsid w:val="006C1E57"/>
    <w:rsid w:val="006C66AC"/>
    <w:rsid w:val="006D076E"/>
    <w:rsid w:val="006D0D73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0E14"/>
    <w:rsid w:val="006F30F5"/>
    <w:rsid w:val="006F6DAE"/>
    <w:rsid w:val="00701168"/>
    <w:rsid w:val="007020DC"/>
    <w:rsid w:val="007026AE"/>
    <w:rsid w:val="00703020"/>
    <w:rsid w:val="00706E45"/>
    <w:rsid w:val="00706EE5"/>
    <w:rsid w:val="00712B9D"/>
    <w:rsid w:val="00714053"/>
    <w:rsid w:val="00714513"/>
    <w:rsid w:val="007218A9"/>
    <w:rsid w:val="007221AB"/>
    <w:rsid w:val="007307DB"/>
    <w:rsid w:val="00730C1C"/>
    <w:rsid w:val="0073244D"/>
    <w:rsid w:val="00733E35"/>
    <w:rsid w:val="00736B09"/>
    <w:rsid w:val="00744042"/>
    <w:rsid w:val="00747F18"/>
    <w:rsid w:val="00750438"/>
    <w:rsid w:val="00751894"/>
    <w:rsid w:val="00751E51"/>
    <w:rsid w:val="007539CA"/>
    <w:rsid w:val="00755CB5"/>
    <w:rsid w:val="00755F77"/>
    <w:rsid w:val="00763044"/>
    <w:rsid w:val="007631C7"/>
    <w:rsid w:val="00763ECD"/>
    <w:rsid w:val="00766A10"/>
    <w:rsid w:val="00770D46"/>
    <w:rsid w:val="00771E88"/>
    <w:rsid w:val="007731AD"/>
    <w:rsid w:val="007741B1"/>
    <w:rsid w:val="007757F6"/>
    <w:rsid w:val="00783B4E"/>
    <w:rsid w:val="00784104"/>
    <w:rsid w:val="00791C9F"/>
    <w:rsid w:val="00793C30"/>
    <w:rsid w:val="00794E8D"/>
    <w:rsid w:val="00796B24"/>
    <w:rsid w:val="007A23E6"/>
    <w:rsid w:val="007A2E53"/>
    <w:rsid w:val="007A34AE"/>
    <w:rsid w:val="007A6EC6"/>
    <w:rsid w:val="007B0978"/>
    <w:rsid w:val="007B0A22"/>
    <w:rsid w:val="007B33B1"/>
    <w:rsid w:val="007B5B46"/>
    <w:rsid w:val="007B610C"/>
    <w:rsid w:val="007C0D99"/>
    <w:rsid w:val="007C2A98"/>
    <w:rsid w:val="007C3483"/>
    <w:rsid w:val="007C3B7B"/>
    <w:rsid w:val="007C5BF6"/>
    <w:rsid w:val="007C7159"/>
    <w:rsid w:val="007D4130"/>
    <w:rsid w:val="007E2ACF"/>
    <w:rsid w:val="007E3660"/>
    <w:rsid w:val="007E6925"/>
    <w:rsid w:val="007F2E0A"/>
    <w:rsid w:val="007F53B8"/>
    <w:rsid w:val="007F53F1"/>
    <w:rsid w:val="007F57E1"/>
    <w:rsid w:val="00802D60"/>
    <w:rsid w:val="00804805"/>
    <w:rsid w:val="00805A81"/>
    <w:rsid w:val="0080669F"/>
    <w:rsid w:val="00806FD6"/>
    <w:rsid w:val="0081039D"/>
    <w:rsid w:val="00812724"/>
    <w:rsid w:val="00812D81"/>
    <w:rsid w:val="00815425"/>
    <w:rsid w:val="00815C51"/>
    <w:rsid w:val="00815EE0"/>
    <w:rsid w:val="0082001F"/>
    <w:rsid w:val="008208F5"/>
    <w:rsid w:val="0082130A"/>
    <w:rsid w:val="00821399"/>
    <w:rsid w:val="008306E7"/>
    <w:rsid w:val="00831653"/>
    <w:rsid w:val="00835433"/>
    <w:rsid w:val="00835796"/>
    <w:rsid w:val="00835971"/>
    <w:rsid w:val="008360DC"/>
    <w:rsid w:val="008360F2"/>
    <w:rsid w:val="00836288"/>
    <w:rsid w:val="00836DDB"/>
    <w:rsid w:val="0083746F"/>
    <w:rsid w:val="0084315D"/>
    <w:rsid w:val="0085024C"/>
    <w:rsid w:val="00852D07"/>
    <w:rsid w:val="00855995"/>
    <w:rsid w:val="00856DD2"/>
    <w:rsid w:val="008639AC"/>
    <w:rsid w:val="00865AFD"/>
    <w:rsid w:val="00866222"/>
    <w:rsid w:val="008669EA"/>
    <w:rsid w:val="00866F26"/>
    <w:rsid w:val="00867957"/>
    <w:rsid w:val="008701D5"/>
    <w:rsid w:val="0087114C"/>
    <w:rsid w:val="00872A1B"/>
    <w:rsid w:val="00876828"/>
    <w:rsid w:val="0088095E"/>
    <w:rsid w:val="008845C0"/>
    <w:rsid w:val="00886698"/>
    <w:rsid w:val="0089009B"/>
    <w:rsid w:val="008913DA"/>
    <w:rsid w:val="00892250"/>
    <w:rsid w:val="00893DB0"/>
    <w:rsid w:val="0089474F"/>
    <w:rsid w:val="0089543C"/>
    <w:rsid w:val="00896201"/>
    <w:rsid w:val="008A0E00"/>
    <w:rsid w:val="008B3BD5"/>
    <w:rsid w:val="008B3F9E"/>
    <w:rsid w:val="008B59EA"/>
    <w:rsid w:val="008B6075"/>
    <w:rsid w:val="008B7A0D"/>
    <w:rsid w:val="008B7D6B"/>
    <w:rsid w:val="008D0586"/>
    <w:rsid w:val="008D07D3"/>
    <w:rsid w:val="008D0891"/>
    <w:rsid w:val="008D234E"/>
    <w:rsid w:val="008D2367"/>
    <w:rsid w:val="008D26B1"/>
    <w:rsid w:val="008D3466"/>
    <w:rsid w:val="008D42D8"/>
    <w:rsid w:val="008D496D"/>
    <w:rsid w:val="008D533A"/>
    <w:rsid w:val="008E179D"/>
    <w:rsid w:val="008E4439"/>
    <w:rsid w:val="008E6D0D"/>
    <w:rsid w:val="008F22FA"/>
    <w:rsid w:val="008F2C3C"/>
    <w:rsid w:val="00903584"/>
    <w:rsid w:val="009036DF"/>
    <w:rsid w:val="00912787"/>
    <w:rsid w:val="00912C8F"/>
    <w:rsid w:val="009132F0"/>
    <w:rsid w:val="00913F5B"/>
    <w:rsid w:val="00914294"/>
    <w:rsid w:val="00915903"/>
    <w:rsid w:val="009165CD"/>
    <w:rsid w:val="00916821"/>
    <w:rsid w:val="0091720D"/>
    <w:rsid w:val="0091770A"/>
    <w:rsid w:val="0092247B"/>
    <w:rsid w:val="009228BB"/>
    <w:rsid w:val="009234C8"/>
    <w:rsid w:val="00927712"/>
    <w:rsid w:val="00933012"/>
    <w:rsid w:val="00933CAC"/>
    <w:rsid w:val="00936F8D"/>
    <w:rsid w:val="00944E30"/>
    <w:rsid w:val="0094585B"/>
    <w:rsid w:val="00946DFC"/>
    <w:rsid w:val="009477A2"/>
    <w:rsid w:val="009502FE"/>
    <w:rsid w:val="00951095"/>
    <w:rsid w:val="009511CF"/>
    <w:rsid w:val="00951717"/>
    <w:rsid w:val="00955FBA"/>
    <w:rsid w:val="00956463"/>
    <w:rsid w:val="00957022"/>
    <w:rsid w:val="00957A6E"/>
    <w:rsid w:val="009605F8"/>
    <w:rsid w:val="00964B4B"/>
    <w:rsid w:val="00965592"/>
    <w:rsid w:val="009663BC"/>
    <w:rsid w:val="00966618"/>
    <w:rsid w:val="009740AE"/>
    <w:rsid w:val="00974959"/>
    <w:rsid w:val="00975BBB"/>
    <w:rsid w:val="009806E0"/>
    <w:rsid w:val="00982138"/>
    <w:rsid w:val="00982F9D"/>
    <w:rsid w:val="009859CE"/>
    <w:rsid w:val="00991790"/>
    <w:rsid w:val="009A217D"/>
    <w:rsid w:val="009A2364"/>
    <w:rsid w:val="009A42CB"/>
    <w:rsid w:val="009B2F6B"/>
    <w:rsid w:val="009B3A1B"/>
    <w:rsid w:val="009C0CCC"/>
    <w:rsid w:val="009C63FD"/>
    <w:rsid w:val="009D259E"/>
    <w:rsid w:val="009D3ED5"/>
    <w:rsid w:val="009D5E96"/>
    <w:rsid w:val="009D5FE4"/>
    <w:rsid w:val="009F10C3"/>
    <w:rsid w:val="009F17C5"/>
    <w:rsid w:val="009F294C"/>
    <w:rsid w:val="009F39F1"/>
    <w:rsid w:val="009F39F2"/>
    <w:rsid w:val="00A0492F"/>
    <w:rsid w:val="00A12108"/>
    <w:rsid w:val="00A12551"/>
    <w:rsid w:val="00A1707E"/>
    <w:rsid w:val="00A17459"/>
    <w:rsid w:val="00A249A3"/>
    <w:rsid w:val="00A31726"/>
    <w:rsid w:val="00A3555F"/>
    <w:rsid w:val="00A37077"/>
    <w:rsid w:val="00A43531"/>
    <w:rsid w:val="00A43AE0"/>
    <w:rsid w:val="00A46063"/>
    <w:rsid w:val="00A461F5"/>
    <w:rsid w:val="00A475FF"/>
    <w:rsid w:val="00A54999"/>
    <w:rsid w:val="00A56DDA"/>
    <w:rsid w:val="00A60DDD"/>
    <w:rsid w:val="00A618ED"/>
    <w:rsid w:val="00A621E1"/>
    <w:rsid w:val="00A622BA"/>
    <w:rsid w:val="00A6492A"/>
    <w:rsid w:val="00A661B8"/>
    <w:rsid w:val="00A70EB7"/>
    <w:rsid w:val="00A74A41"/>
    <w:rsid w:val="00A74DD6"/>
    <w:rsid w:val="00A753E0"/>
    <w:rsid w:val="00A7596B"/>
    <w:rsid w:val="00A77C55"/>
    <w:rsid w:val="00A85F90"/>
    <w:rsid w:val="00A87936"/>
    <w:rsid w:val="00A9030D"/>
    <w:rsid w:val="00A93EF0"/>
    <w:rsid w:val="00A95D2D"/>
    <w:rsid w:val="00AA3E41"/>
    <w:rsid w:val="00AA569B"/>
    <w:rsid w:val="00AB0C55"/>
    <w:rsid w:val="00AB3155"/>
    <w:rsid w:val="00AB62C4"/>
    <w:rsid w:val="00AB75E4"/>
    <w:rsid w:val="00AB7DE9"/>
    <w:rsid w:val="00AC46D5"/>
    <w:rsid w:val="00AC4AC9"/>
    <w:rsid w:val="00AC562D"/>
    <w:rsid w:val="00AC7E35"/>
    <w:rsid w:val="00AC7FEF"/>
    <w:rsid w:val="00AD7731"/>
    <w:rsid w:val="00AE2C3D"/>
    <w:rsid w:val="00AE335D"/>
    <w:rsid w:val="00AE56CB"/>
    <w:rsid w:val="00AE6AB5"/>
    <w:rsid w:val="00AE6E91"/>
    <w:rsid w:val="00AF1519"/>
    <w:rsid w:val="00AF23AB"/>
    <w:rsid w:val="00AF4791"/>
    <w:rsid w:val="00AF70BC"/>
    <w:rsid w:val="00B04AA1"/>
    <w:rsid w:val="00B06991"/>
    <w:rsid w:val="00B077F3"/>
    <w:rsid w:val="00B07B76"/>
    <w:rsid w:val="00B12B91"/>
    <w:rsid w:val="00B163AC"/>
    <w:rsid w:val="00B17CCD"/>
    <w:rsid w:val="00B21AA3"/>
    <w:rsid w:val="00B221B2"/>
    <w:rsid w:val="00B232CB"/>
    <w:rsid w:val="00B259EC"/>
    <w:rsid w:val="00B2696A"/>
    <w:rsid w:val="00B270AC"/>
    <w:rsid w:val="00B3034B"/>
    <w:rsid w:val="00B33422"/>
    <w:rsid w:val="00B37663"/>
    <w:rsid w:val="00B4367E"/>
    <w:rsid w:val="00B436D0"/>
    <w:rsid w:val="00B440DF"/>
    <w:rsid w:val="00B4645F"/>
    <w:rsid w:val="00B51EEA"/>
    <w:rsid w:val="00B52BEB"/>
    <w:rsid w:val="00B60043"/>
    <w:rsid w:val="00B626C7"/>
    <w:rsid w:val="00B641C4"/>
    <w:rsid w:val="00B67084"/>
    <w:rsid w:val="00B74957"/>
    <w:rsid w:val="00B76533"/>
    <w:rsid w:val="00B81E97"/>
    <w:rsid w:val="00B83303"/>
    <w:rsid w:val="00B84A9F"/>
    <w:rsid w:val="00B912BB"/>
    <w:rsid w:val="00B91AE8"/>
    <w:rsid w:val="00B94484"/>
    <w:rsid w:val="00BA10AC"/>
    <w:rsid w:val="00BA14E0"/>
    <w:rsid w:val="00BA1C8E"/>
    <w:rsid w:val="00BA2A1B"/>
    <w:rsid w:val="00BA301C"/>
    <w:rsid w:val="00BA577B"/>
    <w:rsid w:val="00BA60AF"/>
    <w:rsid w:val="00BB2403"/>
    <w:rsid w:val="00BB67DC"/>
    <w:rsid w:val="00BB7ACB"/>
    <w:rsid w:val="00BC02F7"/>
    <w:rsid w:val="00BC0FFF"/>
    <w:rsid w:val="00BC478E"/>
    <w:rsid w:val="00BC4A64"/>
    <w:rsid w:val="00BC4A8B"/>
    <w:rsid w:val="00BD0E36"/>
    <w:rsid w:val="00BD17BB"/>
    <w:rsid w:val="00BD3FF4"/>
    <w:rsid w:val="00BD41DC"/>
    <w:rsid w:val="00BD44E7"/>
    <w:rsid w:val="00BD5AF5"/>
    <w:rsid w:val="00BD7B70"/>
    <w:rsid w:val="00BE0975"/>
    <w:rsid w:val="00BE1907"/>
    <w:rsid w:val="00BE3FB6"/>
    <w:rsid w:val="00BE47FF"/>
    <w:rsid w:val="00BE530A"/>
    <w:rsid w:val="00BE5667"/>
    <w:rsid w:val="00BE5676"/>
    <w:rsid w:val="00BE7BEA"/>
    <w:rsid w:val="00BF09E9"/>
    <w:rsid w:val="00BF125F"/>
    <w:rsid w:val="00BF25A4"/>
    <w:rsid w:val="00BF38CA"/>
    <w:rsid w:val="00C00488"/>
    <w:rsid w:val="00C0606C"/>
    <w:rsid w:val="00C106E4"/>
    <w:rsid w:val="00C128DF"/>
    <w:rsid w:val="00C152BB"/>
    <w:rsid w:val="00C15AAA"/>
    <w:rsid w:val="00C16891"/>
    <w:rsid w:val="00C17CF8"/>
    <w:rsid w:val="00C22380"/>
    <w:rsid w:val="00C25F13"/>
    <w:rsid w:val="00C3149A"/>
    <w:rsid w:val="00C31572"/>
    <w:rsid w:val="00C34545"/>
    <w:rsid w:val="00C35E3C"/>
    <w:rsid w:val="00C410E1"/>
    <w:rsid w:val="00C45B59"/>
    <w:rsid w:val="00C460A7"/>
    <w:rsid w:val="00C46CAC"/>
    <w:rsid w:val="00C500D3"/>
    <w:rsid w:val="00C50349"/>
    <w:rsid w:val="00C50E08"/>
    <w:rsid w:val="00C57295"/>
    <w:rsid w:val="00C600F4"/>
    <w:rsid w:val="00C60694"/>
    <w:rsid w:val="00C653D2"/>
    <w:rsid w:val="00C67424"/>
    <w:rsid w:val="00C711FB"/>
    <w:rsid w:val="00C72B98"/>
    <w:rsid w:val="00C76540"/>
    <w:rsid w:val="00C81F85"/>
    <w:rsid w:val="00C8218E"/>
    <w:rsid w:val="00C82F07"/>
    <w:rsid w:val="00C84326"/>
    <w:rsid w:val="00C844B8"/>
    <w:rsid w:val="00C858FE"/>
    <w:rsid w:val="00C947C9"/>
    <w:rsid w:val="00C95132"/>
    <w:rsid w:val="00C97A3C"/>
    <w:rsid w:val="00CA014A"/>
    <w:rsid w:val="00CA1768"/>
    <w:rsid w:val="00CA326A"/>
    <w:rsid w:val="00CA5A67"/>
    <w:rsid w:val="00CA690B"/>
    <w:rsid w:val="00CB018B"/>
    <w:rsid w:val="00CB3E5F"/>
    <w:rsid w:val="00CB5FE4"/>
    <w:rsid w:val="00CC0710"/>
    <w:rsid w:val="00CC100A"/>
    <w:rsid w:val="00CC436E"/>
    <w:rsid w:val="00CC4E51"/>
    <w:rsid w:val="00CC5509"/>
    <w:rsid w:val="00CC683F"/>
    <w:rsid w:val="00CD0BEE"/>
    <w:rsid w:val="00CD1FB7"/>
    <w:rsid w:val="00CD46EE"/>
    <w:rsid w:val="00CD487F"/>
    <w:rsid w:val="00CD4B8E"/>
    <w:rsid w:val="00CD4F21"/>
    <w:rsid w:val="00CD592B"/>
    <w:rsid w:val="00CD6AFF"/>
    <w:rsid w:val="00CE0076"/>
    <w:rsid w:val="00CE405E"/>
    <w:rsid w:val="00CF03F2"/>
    <w:rsid w:val="00CF1504"/>
    <w:rsid w:val="00CF2E96"/>
    <w:rsid w:val="00CF4B94"/>
    <w:rsid w:val="00CF57A9"/>
    <w:rsid w:val="00CF76F8"/>
    <w:rsid w:val="00D01B7C"/>
    <w:rsid w:val="00D07604"/>
    <w:rsid w:val="00D10335"/>
    <w:rsid w:val="00D10384"/>
    <w:rsid w:val="00D111ED"/>
    <w:rsid w:val="00D1345B"/>
    <w:rsid w:val="00D13DF0"/>
    <w:rsid w:val="00D14A42"/>
    <w:rsid w:val="00D16B15"/>
    <w:rsid w:val="00D16E52"/>
    <w:rsid w:val="00D209ED"/>
    <w:rsid w:val="00D22F8D"/>
    <w:rsid w:val="00D254F6"/>
    <w:rsid w:val="00D30365"/>
    <w:rsid w:val="00D30FAB"/>
    <w:rsid w:val="00D31503"/>
    <w:rsid w:val="00D32DE9"/>
    <w:rsid w:val="00D36FC7"/>
    <w:rsid w:val="00D406D2"/>
    <w:rsid w:val="00D40F7B"/>
    <w:rsid w:val="00D451E0"/>
    <w:rsid w:val="00D45980"/>
    <w:rsid w:val="00D47A42"/>
    <w:rsid w:val="00D51BCA"/>
    <w:rsid w:val="00D55D27"/>
    <w:rsid w:val="00D61342"/>
    <w:rsid w:val="00D62F9B"/>
    <w:rsid w:val="00D630B3"/>
    <w:rsid w:val="00D64C87"/>
    <w:rsid w:val="00D6624D"/>
    <w:rsid w:val="00D66774"/>
    <w:rsid w:val="00D70A6E"/>
    <w:rsid w:val="00D74E29"/>
    <w:rsid w:val="00D750C8"/>
    <w:rsid w:val="00D761E3"/>
    <w:rsid w:val="00D8065D"/>
    <w:rsid w:val="00D83357"/>
    <w:rsid w:val="00D84AD3"/>
    <w:rsid w:val="00D861F0"/>
    <w:rsid w:val="00D972D3"/>
    <w:rsid w:val="00DA2F48"/>
    <w:rsid w:val="00DA572B"/>
    <w:rsid w:val="00DA7204"/>
    <w:rsid w:val="00DB11D9"/>
    <w:rsid w:val="00DB2E89"/>
    <w:rsid w:val="00DB2F10"/>
    <w:rsid w:val="00DB69A4"/>
    <w:rsid w:val="00DB6F02"/>
    <w:rsid w:val="00DC1316"/>
    <w:rsid w:val="00DC30C7"/>
    <w:rsid w:val="00DC50C5"/>
    <w:rsid w:val="00DD2668"/>
    <w:rsid w:val="00DD29F5"/>
    <w:rsid w:val="00DD45F4"/>
    <w:rsid w:val="00DD7B2E"/>
    <w:rsid w:val="00DD7F89"/>
    <w:rsid w:val="00DE0F61"/>
    <w:rsid w:val="00DE17D3"/>
    <w:rsid w:val="00DE3ADD"/>
    <w:rsid w:val="00DE597B"/>
    <w:rsid w:val="00DF034D"/>
    <w:rsid w:val="00DF659D"/>
    <w:rsid w:val="00DF6C30"/>
    <w:rsid w:val="00E036D1"/>
    <w:rsid w:val="00E06572"/>
    <w:rsid w:val="00E137EF"/>
    <w:rsid w:val="00E13D34"/>
    <w:rsid w:val="00E155CE"/>
    <w:rsid w:val="00E25959"/>
    <w:rsid w:val="00E261B0"/>
    <w:rsid w:val="00E26811"/>
    <w:rsid w:val="00E308B0"/>
    <w:rsid w:val="00E33FFE"/>
    <w:rsid w:val="00E40D27"/>
    <w:rsid w:val="00E436A9"/>
    <w:rsid w:val="00E43708"/>
    <w:rsid w:val="00E44A03"/>
    <w:rsid w:val="00E46E9B"/>
    <w:rsid w:val="00E54205"/>
    <w:rsid w:val="00E55FDB"/>
    <w:rsid w:val="00E5698B"/>
    <w:rsid w:val="00E7097B"/>
    <w:rsid w:val="00E72FD0"/>
    <w:rsid w:val="00E73E08"/>
    <w:rsid w:val="00E80268"/>
    <w:rsid w:val="00E80449"/>
    <w:rsid w:val="00E82BAC"/>
    <w:rsid w:val="00E83713"/>
    <w:rsid w:val="00E83D7B"/>
    <w:rsid w:val="00E85DBE"/>
    <w:rsid w:val="00E85E46"/>
    <w:rsid w:val="00E92506"/>
    <w:rsid w:val="00E94389"/>
    <w:rsid w:val="00E94D4E"/>
    <w:rsid w:val="00EA45E8"/>
    <w:rsid w:val="00EA5703"/>
    <w:rsid w:val="00EB037E"/>
    <w:rsid w:val="00EB1024"/>
    <w:rsid w:val="00EB1FD5"/>
    <w:rsid w:val="00EB491F"/>
    <w:rsid w:val="00EB5DE3"/>
    <w:rsid w:val="00EB630C"/>
    <w:rsid w:val="00EB6B41"/>
    <w:rsid w:val="00EB7616"/>
    <w:rsid w:val="00EC3830"/>
    <w:rsid w:val="00EC643A"/>
    <w:rsid w:val="00ED1C2F"/>
    <w:rsid w:val="00ED20BB"/>
    <w:rsid w:val="00ED7D10"/>
    <w:rsid w:val="00EE09C7"/>
    <w:rsid w:val="00EE1E61"/>
    <w:rsid w:val="00EE2AD0"/>
    <w:rsid w:val="00EE3488"/>
    <w:rsid w:val="00EE4CD8"/>
    <w:rsid w:val="00EE531D"/>
    <w:rsid w:val="00EE6C14"/>
    <w:rsid w:val="00EF0ABA"/>
    <w:rsid w:val="00EF539E"/>
    <w:rsid w:val="00EF640B"/>
    <w:rsid w:val="00F02A85"/>
    <w:rsid w:val="00F04E90"/>
    <w:rsid w:val="00F066A9"/>
    <w:rsid w:val="00F075EB"/>
    <w:rsid w:val="00F07F64"/>
    <w:rsid w:val="00F1143C"/>
    <w:rsid w:val="00F1163A"/>
    <w:rsid w:val="00F11FB3"/>
    <w:rsid w:val="00F12033"/>
    <w:rsid w:val="00F12839"/>
    <w:rsid w:val="00F12F7E"/>
    <w:rsid w:val="00F13580"/>
    <w:rsid w:val="00F2021D"/>
    <w:rsid w:val="00F25B21"/>
    <w:rsid w:val="00F34B99"/>
    <w:rsid w:val="00F35EB3"/>
    <w:rsid w:val="00F40796"/>
    <w:rsid w:val="00F40C5C"/>
    <w:rsid w:val="00F478C6"/>
    <w:rsid w:val="00F56661"/>
    <w:rsid w:val="00F56C0B"/>
    <w:rsid w:val="00F6148F"/>
    <w:rsid w:val="00F61C2D"/>
    <w:rsid w:val="00F64CDC"/>
    <w:rsid w:val="00F677FD"/>
    <w:rsid w:val="00F704E6"/>
    <w:rsid w:val="00F705CD"/>
    <w:rsid w:val="00F71BAC"/>
    <w:rsid w:val="00F86F17"/>
    <w:rsid w:val="00F909FA"/>
    <w:rsid w:val="00F93F1E"/>
    <w:rsid w:val="00FA107F"/>
    <w:rsid w:val="00FA6ED7"/>
    <w:rsid w:val="00FB0F9A"/>
    <w:rsid w:val="00FB15E6"/>
    <w:rsid w:val="00FB4AAC"/>
    <w:rsid w:val="00FC0C2D"/>
    <w:rsid w:val="00FC122C"/>
    <w:rsid w:val="00FC1485"/>
    <w:rsid w:val="00FC20A1"/>
    <w:rsid w:val="00FC36A8"/>
    <w:rsid w:val="00FC6E46"/>
    <w:rsid w:val="00FC7143"/>
    <w:rsid w:val="00FC72A3"/>
    <w:rsid w:val="00FD7993"/>
    <w:rsid w:val="00FE1EA7"/>
    <w:rsid w:val="00FE227E"/>
    <w:rsid w:val="00FE27DF"/>
    <w:rsid w:val="00FE2A4A"/>
    <w:rsid w:val="00FE2E75"/>
    <w:rsid w:val="00FE41C5"/>
    <w:rsid w:val="00FE52A6"/>
    <w:rsid w:val="00FE5371"/>
    <w:rsid w:val="00FE5F56"/>
    <w:rsid w:val="00FF12B4"/>
    <w:rsid w:val="00FF526F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188C4"/>
  <w15:docId w15:val="{4755DB09-4BC7-46D8-BC2F-CE8DEA87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F0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1D04A2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EB6D0-4D2C-41E3-A895-F0B1F8A8B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702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Lutówko</vt:lpstr>
    </vt:vector>
  </TitlesOfParts>
  <Company>Hewlett-Packard</Company>
  <LinksUpToDate>false</LinksUpToDate>
  <CharactersWithSpaces>4908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Lutówko</dc:title>
  <dc:creator>ilona.felska</dc:creator>
  <cp:lastModifiedBy>1223 N.Lutówko Marta Pankau2</cp:lastModifiedBy>
  <cp:revision>7</cp:revision>
  <cp:lastPrinted>2022-07-14T08:54:00Z</cp:lastPrinted>
  <dcterms:created xsi:type="dcterms:W3CDTF">2022-07-13T09:35:00Z</dcterms:created>
  <dcterms:modified xsi:type="dcterms:W3CDTF">2022-07-14T08:54:00Z</dcterms:modified>
</cp:coreProperties>
</file>