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C53E0F" w14:textId="3F1FE12E" w:rsidR="00950AAA" w:rsidRPr="0086722F" w:rsidRDefault="00950AAA" w:rsidP="00950AA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575DDB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AA6E2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.202</w:t>
      </w:r>
      <w:r w:rsidR="00953A7E">
        <w:rPr>
          <w:rFonts w:ascii="Cambria" w:hAnsi="Cambria" w:cs="Arial"/>
          <w:bCs/>
          <w:sz w:val="22"/>
          <w:szCs w:val="22"/>
        </w:rPr>
        <w:t>2</w:t>
      </w:r>
    </w:p>
    <w:p w14:paraId="0C24ADED" w14:textId="0B50ABCD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11C8D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2DB5EEC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5262CD2" w14:textId="4511EB18" w:rsidR="00950AAA" w:rsidRDefault="0058581A" w:rsidP="00F261F9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 xml:space="preserve">Na </w:t>
      </w:r>
      <w:r w:rsidRPr="00646A94">
        <w:rPr>
          <w:rFonts w:ascii="Cambria" w:hAnsi="Cambria" w:cs="Arial"/>
          <w:sz w:val="22"/>
          <w:szCs w:val="22"/>
        </w:rPr>
        <w:t>potrzeby</w:t>
      </w:r>
      <w:r w:rsidRPr="00646A94">
        <w:rPr>
          <w:rFonts w:ascii="Cambria" w:hAnsi="Cambria" w:cs="Arial"/>
          <w:bCs/>
          <w:sz w:val="22"/>
          <w:szCs w:val="22"/>
        </w:rPr>
        <w:t xml:space="preserve"> </w:t>
      </w:r>
      <w:r w:rsidR="0000291E">
        <w:rPr>
          <w:rFonts w:ascii="Cambria" w:hAnsi="Cambria" w:cs="Arial"/>
          <w:bCs/>
          <w:sz w:val="22"/>
          <w:szCs w:val="22"/>
        </w:rPr>
        <w:t xml:space="preserve">II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950AAA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Jamy w trybie podstawowym (Wariant I) na </w:t>
      </w:r>
      <w:r w:rsidR="00950AAA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AA6E28" w:rsidRPr="00AA6E28">
        <w:rPr>
          <w:rFonts w:ascii="Cambria" w:hAnsi="Cambria" w:cs="Arial"/>
          <w:b/>
          <w:i/>
          <w:sz w:val="22"/>
          <w:szCs w:val="22"/>
        </w:rPr>
        <w:t>Budowa drogi leśnej i zbiorczego szlaku zrywkowego w Leśnictwie Chełmno na potrzeby Nadleśnictwa Jamy</w:t>
      </w:r>
      <w:r w:rsidR="00950AAA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CD8C5A3" w14:textId="1A8B82D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0DBD011" w14:textId="77777777" w:rsidR="0000291E" w:rsidRPr="00D82ABB" w:rsidRDefault="0000291E" w:rsidP="0000291E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2325A4">
        <w:rPr>
          <w:rFonts w:ascii="Cambria" w:hAnsi="Cambria" w:cs="Arial"/>
          <w:bCs/>
          <w:sz w:val="22"/>
          <w:szCs w:val="22"/>
        </w:rPr>
        <w:t>oświadczam, że nie podlegam/reprezentowany przeze mnie podmiot</w:t>
      </w:r>
      <w:r>
        <w:rPr>
          <w:rFonts w:ascii="Cambria" w:hAnsi="Cambria" w:cs="Arial"/>
          <w:bCs/>
          <w:sz w:val="22"/>
          <w:szCs w:val="22"/>
        </w:rPr>
        <w:t xml:space="preserve"> udostępniający zasoby</w:t>
      </w:r>
      <w:r w:rsidRPr="002325A4">
        <w:rPr>
          <w:rFonts w:ascii="Cambria" w:hAnsi="Cambria" w:cs="Arial"/>
          <w:bCs/>
          <w:sz w:val="22"/>
          <w:szCs w:val="22"/>
        </w:rPr>
        <w:t xml:space="preserve"> nie podlega wykluczeniu z ww. postępowania na podstawie art. 108 ust. 1 pkt 1 - 6 ustawy z dnia 11 września 2019 r. Prawo zamówień publicznych (t. j. Dz. U. z 2021 r., poz. 1129 z późn. zm. – dalej jako „PZP”) oraz na podstawie art. 7 ust. 1 pkt 1-3 ustawy z dnia 13 kwietnia 2022 r.  o szczególnych rozwiązaniach w zakresie przeciwdziałania wspieraniu agresji na Ukrainę oraz służących ochronie bezpieczeństwa narodowego (Dz. U. z 2022 r. poz. 835).”</w:t>
      </w:r>
    </w:p>
    <w:p w14:paraId="6BC9F9C2" w14:textId="77777777" w:rsidR="0000291E" w:rsidRDefault="0000291E" w:rsidP="0000291E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3E7F82A9" w14:textId="77777777" w:rsidR="0000291E" w:rsidRPr="00D82ABB" w:rsidRDefault="0000291E" w:rsidP="0000291E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3CC4588C" w14:textId="77777777" w:rsidR="0000291E" w:rsidRPr="00D82ABB" w:rsidRDefault="0000291E" w:rsidP="0000291E">
      <w:pPr>
        <w:jc w:val="both"/>
        <w:rPr>
          <w:rFonts w:ascii="Cambria" w:hAnsi="Cambria" w:cs="Arial"/>
          <w:i/>
          <w:sz w:val="22"/>
          <w:szCs w:val="22"/>
        </w:rPr>
      </w:pPr>
    </w:p>
    <w:p w14:paraId="5385D3D1" w14:textId="77777777" w:rsidR="0000291E" w:rsidRPr="00D82ABB" w:rsidRDefault="0000291E" w:rsidP="0000291E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>108 ust 1 pkt 1, 2</w:t>
      </w:r>
      <w:r>
        <w:rPr>
          <w:rFonts w:ascii="Cambria" w:hAnsi="Cambria" w:cs="Arial"/>
          <w:i/>
          <w:sz w:val="22"/>
          <w:szCs w:val="22"/>
        </w:rPr>
        <w:t>,</w:t>
      </w:r>
      <w:r w:rsidRPr="00D82ABB">
        <w:rPr>
          <w:rFonts w:ascii="Cambria" w:hAnsi="Cambria" w:cs="Arial"/>
          <w:i/>
          <w:sz w:val="22"/>
          <w:szCs w:val="22"/>
        </w:rPr>
        <w:t xml:space="preserve"> 5</w:t>
      </w:r>
      <w:r>
        <w:rPr>
          <w:rFonts w:ascii="Cambria" w:hAnsi="Cambria" w:cs="Arial"/>
          <w:i/>
          <w:sz w:val="22"/>
          <w:szCs w:val="22"/>
        </w:rPr>
        <w:t xml:space="preserve"> i 6</w:t>
      </w:r>
      <w:r w:rsidRPr="00D82ABB">
        <w:rPr>
          <w:rFonts w:ascii="Cambria" w:hAnsi="Cambria" w:cs="Arial"/>
          <w:i/>
          <w:sz w:val="22"/>
          <w:szCs w:val="22"/>
        </w:rPr>
        <w:t xml:space="preserve"> lub art. </w:t>
      </w:r>
      <w:r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>
        <w:rPr>
          <w:rFonts w:ascii="Cambria" w:hAnsi="Cambria" w:cs="Arial"/>
          <w:i/>
          <w:sz w:val="22"/>
          <w:szCs w:val="22"/>
        </w:rPr>
        <w:t>2-</w:t>
      </w:r>
      <w:r w:rsidRPr="00087510">
        <w:rPr>
          <w:rFonts w:ascii="Cambria" w:hAnsi="Cambria" w:cs="Arial"/>
          <w:i/>
          <w:sz w:val="22"/>
          <w:szCs w:val="22"/>
        </w:rPr>
        <w:t>10</w:t>
      </w:r>
      <w:r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501BD46A" w14:textId="77777777" w:rsidR="0000291E" w:rsidRPr="00D82ABB" w:rsidRDefault="0000291E" w:rsidP="0000291E">
      <w:pPr>
        <w:jc w:val="both"/>
        <w:rPr>
          <w:rFonts w:ascii="Cambria" w:hAnsi="Cambria" w:cs="Arial"/>
          <w:sz w:val="22"/>
          <w:szCs w:val="22"/>
        </w:rPr>
      </w:pPr>
    </w:p>
    <w:p w14:paraId="56B0B807" w14:textId="77777777" w:rsidR="0000291E" w:rsidRPr="0058581A" w:rsidRDefault="0000291E" w:rsidP="0000291E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90D65C" w14:textId="77777777" w:rsidR="0000291E" w:rsidRDefault="0000291E" w:rsidP="0000291E">
      <w:pPr>
        <w:jc w:val="both"/>
        <w:rPr>
          <w:rFonts w:ascii="Cambria" w:hAnsi="Cambria" w:cs="Arial"/>
          <w:bCs/>
          <w:sz w:val="22"/>
          <w:szCs w:val="22"/>
        </w:rPr>
      </w:pPr>
    </w:p>
    <w:p w14:paraId="537C5DE3" w14:textId="77777777" w:rsidR="0000291E" w:rsidRPr="00567587" w:rsidRDefault="0000291E" w:rsidP="0000291E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52ABED4" w14:textId="77777777" w:rsidR="0000291E" w:rsidRDefault="0000291E" w:rsidP="0000291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E7C467" w14:textId="77777777" w:rsidR="0000291E" w:rsidRDefault="0000291E" w:rsidP="0000291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D6660C8" w14:textId="77777777" w:rsidR="0000291E" w:rsidRDefault="0000291E" w:rsidP="0000291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B9BCFCB" w14:textId="77777777" w:rsidR="0000291E" w:rsidRPr="00BF1351" w:rsidRDefault="0000291E" w:rsidP="0000291E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637F713E" w14:textId="77777777" w:rsidR="0000291E" w:rsidRDefault="0000291E" w:rsidP="0000291E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B2830D7" w14:textId="77777777" w:rsidR="0000291E" w:rsidRPr="0058581A" w:rsidRDefault="0000291E" w:rsidP="0000291E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FE66F5D" w14:textId="77777777" w:rsidR="0000291E" w:rsidRPr="00B4342E" w:rsidRDefault="0000291E" w:rsidP="0000291E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0"/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064B12AA" w14:textId="77777777" w:rsidR="0000291E" w:rsidRDefault="0000291E" w:rsidP="0000291E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0917A900" w14:textId="77777777" w:rsidR="0000291E" w:rsidRDefault="0000291E" w:rsidP="0000291E"/>
    <w:p w14:paraId="5B1EA82E" w14:textId="77777777" w:rsidR="00790244" w:rsidRDefault="00790244" w:rsidP="0000291E">
      <w:pPr>
        <w:spacing w:before="120" w:line="240" w:lineRule="exact"/>
        <w:jc w:val="both"/>
      </w:pPr>
      <w:bookmarkStart w:id="1" w:name="_GoBack"/>
      <w:bookmarkEnd w:id="1"/>
    </w:p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A9F9DB" w14:textId="77777777" w:rsidR="0009001C" w:rsidRDefault="0009001C">
      <w:r>
        <w:separator/>
      </w:r>
    </w:p>
  </w:endnote>
  <w:endnote w:type="continuationSeparator" w:id="0">
    <w:p w14:paraId="709B1802" w14:textId="77777777" w:rsidR="0009001C" w:rsidRDefault="00090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535D8" w14:textId="77777777" w:rsidR="00050E2E" w:rsidRDefault="0009001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32200" w14:textId="77777777" w:rsidR="00050E2E" w:rsidRDefault="0009001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0291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09001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66CC0" w14:textId="77777777" w:rsidR="00050E2E" w:rsidRDefault="000900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F90D16" w14:textId="77777777" w:rsidR="0009001C" w:rsidRDefault="0009001C">
      <w:r>
        <w:separator/>
      </w:r>
    </w:p>
  </w:footnote>
  <w:footnote w:type="continuationSeparator" w:id="0">
    <w:p w14:paraId="474727EC" w14:textId="77777777" w:rsidR="0009001C" w:rsidRDefault="000900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C37D8" w14:textId="77777777" w:rsidR="00050E2E" w:rsidRDefault="0009001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09001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20780" w14:textId="77777777" w:rsidR="00050E2E" w:rsidRDefault="0009001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1A"/>
    <w:rsid w:val="0000291E"/>
    <w:rsid w:val="00054FA3"/>
    <w:rsid w:val="00087510"/>
    <w:rsid w:val="0009001C"/>
    <w:rsid w:val="000F63C7"/>
    <w:rsid w:val="001401CE"/>
    <w:rsid w:val="0020103D"/>
    <w:rsid w:val="00203020"/>
    <w:rsid w:val="00211C8D"/>
    <w:rsid w:val="002A687D"/>
    <w:rsid w:val="00312644"/>
    <w:rsid w:val="003F09D0"/>
    <w:rsid w:val="00425EAF"/>
    <w:rsid w:val="004A7BA3"/>
    <w:rsid w:val="00575DDB"/>
    <w:rsid w:val="0058581A"/>
    <w:rsid w:val="005A4CAA"/>
    <w:rsid w:val="005F4611"/>
    <w:rsid w:val="005F5D75"/>
    <w:rsid w:val="00646A94"/>
    <w:rsid w:val="00653484"/>
    <w:rsid w:val="006A6FAC"/>
    <w:rsid w:val="00752FE4"/>
    <w:rsid w:val="00790244"/>
    <w:rsid w:val="00836AF9"/>
    <w:rsid w:val="0087324C"/>
    <w:rsid w:val="00892E7B"/>
    <w:rsid w:val="008D1DAE"/>
    <w:rsid w:val="009332FE"/>
    <w:rsid w:val="00944B22"/>
    <w:rsid w:val="00950AAA"/>
    <w:rsid w:val="00953A7E"/>
    <w:rsid w:val="0097281D"/>
    <w:rsid w:val="00AA33B5"/>
    <w:rsid w:val="00AA6E28"/>
    <w:rsid w:val="00B4342E"/>
    <w:rsid w:val="00BA446C"/>
    <w:rsid w:val="00C71942"/>
    <w:rsid w:val="00CF6408"/>
    <w:rsid w:val="00D75D28"/>
    <w:rsid w:val="00DA69E7"/>
    <w:rsid w:val="00DF154B"/>
    <w:rsid w:val="00E83AF4"/>
    <w:rsid w:val="00EE01A8"/>
    <w:rsid w:val="00F261F9"/>
    <w:rsid w:val="00F419D5"/>
    <w:rsid w:val="00F55F9C"/>
    <w:rsid w:val="00F7605D"/>
    <w:rsid w:val="00FB34C6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18</cp:revision>
  <cp:lastPrinted>2021-11-02T06:06:00Z</cp:lastPrinted>
  <dcterms:created xsi:type="dcterms:W3CDTF">2021-03-12T08:28:00Z</dcterms:created>
  <dcterms:modified xsi:type="dcterms:W3CDTF">2022-06-07T06:50:00Z</dcterms:modified>
</cp:coreProperties>
</file>