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7ACA" w:rsidP="008E6730" w:rsidRDefault="00697ACA" w14:paraId="5F91A664" w14:textId="77777777">
      <w:pPr>
        <w:tabs>
          <w:tab w:val="left" w:pos="6663"/>
        </w:tabs>
        <w:spacing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Warszawa, </w:t>
      </w: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AktualnaData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2021-04-15</w:t>
      </w:r>
      <w:r>
        <w:rPr>
          <w:rFonts w:asciiTheme="minorHAnsi" w:hAnsiTheme="minorHAnsi" w:cstheme="minorHAnsi"/>
        </w:rPr>
        <w:fldChar w:fldCharType="end"/>
      </w:r>
    </w:p>
    <w:p w:rsidR="00697ACA" w:rsidP="008E6730" w:rsidRDefault="00697ACA" w14:paraId="71A93F37" w14:textId="77777777">
      <w:pPr>
        <w:tabs>
          <w:tab w:val="left" w:pos="8775"/>
        </w:tabs>
        <w:spacing w:before="280"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ZnakSprawy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WWP.070.4.2020</w:t>
      </w:r>
      <w:r>
        <w:rPr>
          <w:rFonts w:asciiTheme="minorHAnsi" w:hAnsiTheme="minorHAnsi" w:cstheme="minorHAnsi"/>
        </w:rPr>
        <w:fldChar w:fldCharType="end"/>
      </w:r>
    </w:p>
    <w:p w:rsidR="00697ACA" w:rsidP="008E6730" w:rsidRDefault="00697ACA" w14:paraId="04EB089C" w14:textId="77777777">
      <w:pPr>
        <w:tabs>
          <w:tab w:val="left" w:pos="5670"/>
        </w:tabs>
        <w:spacing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UNPPisma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2021-10050</w:t>
      </w:r>
      <w:r>
        <w:rPr>
          <w:rFonts w:asciiTheme="minorHAnsi" w:hAnsiTheme="minorHAnsi" w:cstheme="minorHAnsi"/>
        </w:rPr>
        <w:fldChar w:fldCharType="end"/>
      </w:r>
    </w:p>
    <w:p w:rsidR="00722C5E" w:rsidP="00722C5E" w:rsidRDefault="00722C5E" w14:paraId="5AE2F4DC" w14:textId="77777777">
      <w:pPr>
        <w:spacing w:before="680" w:after="0" w:line="276" w:lineRule="auto"/>
        <w:ind w:left="5529"/>
        <w:jc w:val="both"/>
        <w:rPr>
          <w:b/>
        </w:rPr>
      </w:pPr>
      <w:r>
        <w:rPr>
          <w:b/>
        </w:rPr>
        <w:t>Pan</w:t>
      </w:r>
    </w:p>
    <w:p w:rsidR="00722C5E" w:rsidP="00722C5E" w:rsidRDefault="00722C5E" w14:paraId="4FD89142" w14:textId="77777777">
      <w:pPr>
        <w:spacing w:after="0" w:line="276" w:lineRule="auto"/>
        <w:ind w:left="5529"/>
        <w:jc w:val="both"/>
        <w:rPr>
          <w:b/>
        </w:rPr>
      </w:pPr>
      <w:r>
        <w:rPr>
          <w:b/>
        </w:rPr>
        <w:t>Jacek Paziewski</w:t>
      </w:r>
    </w:p>
    <w:p w:rsidR="00722C5E" w:rsidP="00722C5E" w:rsidRDefault="00722C5E" w14:paraId="42497C0D" w14:textId="77777777">
      <w:pPr>
        <w:spacing w:after="0" w:line="276" w:lineRule="auto"/>
        <w:ind w:left="5529"/>
        <w:jc w:val="both"/>
        <w:rPr>
          <w:b/>
        </w:rPr>
      </w:pPr>
      <w:r>
        <w:rPr>
          <w:b/>
        </w:rPr>
        <w:t xml:space="preserve">Sekretarz Komitetu Rady </w:t>
      </w:r>
    </w:p>
    <w:p w:rsidR="00722C5E" w:rsidP="00722C5E" w:rsidRDefault="00722C5E" w14:paraId="1828C7DB" w14:textId="77777777">
      <w:pPr>
        <w:spacing w:after="0" w:line="276" w:lineRule="auto"/>
        <w:ind w:left="5529"/>
        <w:jc w:val="both"/>
        <w:rPr>
          <w:b/>
        </w:rPr>
      </w:pPr>
      <w:r>
        <w:rPr>
          <w:b/>
        </w:rPr>
        <w:t xml:space="preserve">Ministrów ds. Cyfryzacji </w:t>
      </w:r>
    </w:p>
    <w:p w:rsidR="00722C5E" w:rsidP="00722C5E" w:rsidRDefault="00722C5E" w14:paraId="6F87DAD2" w14:textId="77777777">
      <w:pPr>
        <w:spacing w:after="0" w:line="276" w:lineRule="auto"/>
        <w:ind w:left="5529"/>
        <w:jc w:val="both"/>
        <w:rPr>
          <w:b/>
        </w:rPr>
      </w:pPr>
      <w:r>
        <w:rPr>
          <w:b/>
        </w:rPr>
        <w:t xml:space="preserve">Komitet Rady Ministrów ds. Cyfryzacji </w:t>
      </w:r>
    </w:p>
    <w:p w:rsidR="00722C5E" w:rsidP="00722C5E" w:rsidRDefault="00722C5E" w14:paraId="49E2A851" w14:textId="77777777">
      <w:pPr>
        <w:spacing w:after="0" w:line="276" w:lineRule="auto"/>
        <w:ind w:left="5529"/>
        <w:jc w:val="both"/>
        <w:rPr>
          <w:b/>
        </w:rPr>
      </w:pPr>
    </w:p>
    <w:p w:rsidR="00722C5E" w:rsidP="00722C5E" w:rsidRDefault="00722C5E" w14:paraId="17601959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</w:p>
    <w:p w:rsidR="00722C5E" w:rsidP="00722C5E" w:rsidRDefault="00722C5E" w14:paraId="5CB930B7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 xml:space="preserve">Szanowny Panie Dyrektorze, </w:t>
      </w:r>
    </w:p>
    <w:p w:rsidR="00722C5E" w:rsidP="00722C5E" w:rsidRDefault="00722C5E" w14:paraId="478EBDF6" w14:textId="6EFA295D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Centrum e-Zdrowia (CeZ) przedkłada do opinii Komitetu Rady Ministrów do spraw Cyfryzacji Raport z postępu rzeczowo-finansowego projektu informatycznego za I kwartał 2021 roku dotyczący </w:t>
      </w:r>
      <w:r>
        <w:rPr>
          <w:rFonts w:asciiTheme="minorHAnsi" w:hAnsiTheme="minorHAnsi" w:cstheme="minorHAnsi"/>
          <w:b/>
          <w:bCs/>
          <w:i/>
          <w:iCs/>
        </w:rPr>
        <w:t>Projektu</w:t>
      </w:r>
      <w:r w:rsidR="00DD10E0">
        <w:rPr>
          <w:rFonts w:asciiTheme="minorHAnsi" w:hAnsiTheme="minorHAnsi" w:cstheme="minorHAnsi"/>
          <w:b/>
          <w:bCs/>
          <w:i/>
          <w:iCs/>
        </w:rPr>
        <w:br/>
      </w:r>
      <w:r>
        <w:rPr>
          <w:rFonts w:asciiTheme="minorHAnsi" w:hAnsiTheme="minorHAnsi" w:cstheme="minorHAnsi"/>
          <w:b/>
          <w:bCs/>
          <w:i/>
          <w:iCs/>
        </w:rPr>
        <w:t xml:space="preserve"> pn.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b/>
          <w:bCs/>
          <w:i/>
          <w:iCs/>
          <w:color w:val="000000" w:themeColor="text1"/>
        </w:rPr>
        <w:t>System Monitorowania Kształcenia Pracowników Medycznych – SMK</w:t>
      </w:r>
      <w:r>
        <w:rPr>
          <w:rFonts w:asciiTheme="minorHAnsi" w:hAnsiTheme="minorHAnsi" w:cstheme="minorHAnsi"/>
          <w:b/>
          <w:bCs/>
          <w:i/>
          <w:iCs/>
        </w:rPr>
        <w:t>.</w:t>
      </w:r>
    </w:p>
    <w:p w:rsidR="00722C5E" w:rsidP="00722C5E" w:rsidRDefault="00722C5E" w14:paraId="4A1A6C45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</w:p>
    <w:p w:rsidR="00722C5E" w:rsidP="00722C5E" w:rsidRDefault="00722C5E" w14:paraId="72B86E1A" w14:textId="77777777">
      <w:pPr>
        <w:tabs>
          <w:tab w:val="left" w:pos="6585"/>
        </w:tabs>
        <w:spacing w:after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t>Załącznik:</w:t>
      </w:r>
      <w:r>
        <w:rPr>
          <w:rFonts w:asciiTheme="minorHAnsi" w:hAnsiTheme="minorHAnsi" w:cstheme="minorHAnsi"/>
        </w:rPr>
        <w:t xml:space="preserve"> </w:t>
      </w:r>
    </w:p>
    <w:p w:rsidR="00722C5E" w:rsidP="00722C5E" w:rsidRDefault="00722C5E" w14:paraId="2864CFE3" w14:textId="2620621F">
      <w:pPr>
        <w:tabs>
          <w:tab w:val="left" w:pos="6585"/>
        </w:tabs>
        <w:spacing w:after="0" w:line="276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Raport za I kwartał 202</w:t>
      </w:r>
      <w:r w:rsidR="00DD69CA">
        <w:rPr>
          <w:rFonts w:asciiTheme="minorHAnsi" w:hAnsiTheme="minorHAnsi" w:cstheme="minorHAnsi"/>
        </w:rPr>
        <w:t>1 r.</w:t>
      </w:r>
      <w:r>
        <w:rPr>
          <w:rFonts w:asciiTheme="minorHAnsi" w:hAnsiTheme="minorHAnsi" w:cstheme="minorHAnsi"/>
        </w:rPr>
        <w:t xml:space="preserve"> z postępu rzeczowo-finansowego Projektu SMK. </w:t>
      </w:r>
    </w:p>
    <w:p w:rsidR="00722C5E" w:rsidP="00722C5E" w:rsidRDefault="00722C5E" w14:paraId="3E87F56E" w14:textId="77777777">
      <w:pPr>
        <w:spacing w:after="0" w:line="276" w:lineRule="auto"/>
        <w:ind w:left="5245"/>
        <w:jc w:val="both"/>
        <w:rPr>
          <w:rFonts w:asciiTheme="minorHAnsi" w:hAnsiTheme="minorHAnsi" w:cstheme="minorHAnsi"/>
        </w:rPr>
      </w:pPr>
    </w:p>
    <w:p w:rsidR="00722C5E" w:rsidP="00722C5E" w:rsidRDefault="00722C5E" w14:paraId="00DF5F1F" w14:textId="77777777">
      <w:pPr>
        <w:spacing w:after="0" w:line="276" w:lineRule="auto"/>
        <w:ind w:left="5245"/>
        <w:jc w:val="both"/>
        <w:rPr>
          <w:rFonts w:asciiTheme="minorHAnsi" w:hAnsiTheme="minorHAnsi" w:cstheme="minorHAnsi"/>
        </w:rPr>
      </w:pPr>
    </w:p>
    <w:p w:rsidR="00722C5E" w:rsidP="00722C5E" w:rsidRDefault="00722C5E" w14:paraId="1450D9CB" w14:textId="16BB132B">
      <w:pPr>
        <w:spacing w:after="0" w:line="276" w:lineRule="auto"/>
        <w:ind w:left="5245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                        Z poważaniem</w:t>
      </w:r>
      <w:bookmarkStart w:name="_GoBack" w:id="0"/>
      <w:bookmarkEnd w:id="0"/>
    </w:p>
    <w:p w:rsidR="00722C5E" w:rsidP="00722C5E" w:rsidRDefault="00722C5E" w14:paraId="7CBFF6B1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</w:p>
    <w:p w:rsidR="00722C5E" w:rsidP="00722C5E" w:rsidRDefault="00722C5E" w14:paraId="6B67E79C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Dyrektor Pionu Architektury i Usług</w:t>
      </w:r>
    </w:p>
    <w:p w:rsidR="00722C5E" w:rsidP="00722C5E" w:rsidRDefault="00722C5E" w14:paraId="0C2D4549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 e-Zdrowia</w:t>
      </w:r>
    </w:p>
    <w:p w:rsidR="00722C5E" w:rsidP="00722C5E" w:rsidRDefault="00722C5E" w14:paraId="3FC7AD81" w14:textId="77777777">
      <w:pPr>
        <w:spacing w:after="0" w:line="276" w:lineRule="auto"/>
        <w:ind w:left="5245" w:right="567"/>
        <w:jc w:val="both"/>
        <w:rPr>
          <w:rFonts w:asciiTheme="minorHAnsi" w:hAnsiTheme="minorHAnsi" w:cstheme="minorHAnsi"/>
          <w:i/>
          <w:sz w:val="24"/>
          <w:szCs w:val="24"/>
        </w:rPr>
      </w:pPr>
    </w:p>
    <w:p w:rsidR="00722C5E" w:rsidP="00722C5E" w:rsidRDefault="00722C5E" w14:paraId="6A57F93D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(-) Wiktor Rynowiecki</w:t>
      </w:r>
    </w:p>
    <w:p w:rsidR="00722C5E" w:rsidP="00722C5E" w:rsidRDefault="00722C5E" w14:paraId="4C018F06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</w:p>
    <w:p w:rsidR="00722C5E" w:rsidP="00722C5E" w:rsidRDefault="00722C5E" w14:paraId="72D8A84D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</w:p>
    <w:p w:rsidR="00722C5E" w:rsidP="00722C5E" w:rsidRDefault="00722C5E" w14:paraId="7CBD8AFA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</w:p>
    <w:p w:rsidR="00722C5E" w:rsidP="00722C5E" w:rsidRDefault="00722C5E" w14:paraId="0E89A683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</w:p>
    <w:p w:rsidR="00722C5E" w:rsidP="00722C5E" w:rsidRDefault="00722C5E" w14:paraId="51C5B5A6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  <w:u w:val="single"/>
        </w:rPr>
      </w:pPr>
    </w:p>
    <w:p w:rsidR="00722C5E" w:rsidP="00722C5E" w:rsidRDefault="00722C5E" w14:paraId="28D674C7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t>Do wiadomości:</w:t>
      </w:r>
      <w:r>
        <w:rPr>
          <w:rFonts w:asciiTheme="minorHAnsi" w:hAnsiTheme="minorHAnsi" w:cstheme="minorHAnsi"/>
        </w:rPr>
        <w:t xml:space="preserve"> </w:t>
      </w:r>
    </w:p>
    <w:p w:rsidR="00722C5E" w:rsidP="00722C5E" w:rsidRDefault="00722C5E" w14:paraId="3B5F6538" w14:textId="4E00FB72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Pani Małgorzata Zadorożna, Dyrektor Departamentu Rozwoju Kadr Medycznych, MZ</w:t>
      </w:r>
    </w:p>
    <w:p w:rsidR="001F1AA5" w:rsidP="008E6730" w:rsidRDefault="0011173F" w14:paraId="55AC9052" w14:textId="737E43EE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Pan Piotr Węcławik, Dyrektor Departamentu Innowacji, MZ</w:t>
      </w:r>
    </w:p>
    <w:p w:rsidR="001F1AA5" w:rsidP="008E6730" w:rsidRDefault="001F1AA5" w14:paraId="58298037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</w:p>
    <w:p w:rsidR="001F1AA5" w:rsidP="008E6730" w:rsidRDefault="001F1AA5" w14:paraId="6317A1B6" w14:textId="4AF68C5A">
      <w:pPr>
        <w:tabs>
          <w:tab w:val="left" w:pos="6585"/>
        </w:tabs>
        <w:spacing w:after="0" w:line="276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Sporządził: </w:t>
      </w:r>
      <w:r>
        <w:rPr>
          <w:rFonts w:asciiTheme="minorHAnsi" w:hAnsiTheme="minorHAnsi" w:cstheme="minorHAnsi"/>
          <w:sz w:val="18"/>
          <w:szCs w:val="18"/>
        </w:rPr>
        <w:fldChar w:fldCharType="begin"/>
      </w:r>
      <w:r>
        <w:rPr>
          <w:rFonts w:asciiTheme="minorHAnsi" w:hAnsiTheme="minorHAnsi" w:cstheme="minorHAnsi"/>
          <w:sz w:val="18"/>
          <w:szCs w:val="18"/>
        </w:rPr>
        <w:instrText xml:space="preserve"> DOCPROPERTY  Autor  \* MERGEFORMAT </w:instrText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t>Kozicka Karolina</w:t>
      </w:r>
      <w:r>
        <w:rPr>
          <w:rFonts w:asciiTheme="minorHAnsi" w:hAnsiTheme="minorHAnsi" w:cstheme="minorHAnsi"/>
          <w:sz w:val="18"/>
          <w:szCs w:val="18"/>
        </w:rPr>
        <w:fldChar w:fldCharType="end"/>
      </w:r>
    </w:p>
    <w:sectPr w:rsidR="001F1AA5" w:rsidSect="0045031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2127" w:left="1077" w:header="709" w:footer="9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AC9A22" w14:textId="77777777" w:rsidR="00DD4873" w:rsidRDefault="00DD4873" w:rsidP="00876124">
      <w:pPr>
        <w:spacing w:after="0"/>
      </w:pPr>
      <w:r>
        <w:separator/>
      </w:r>
    </w:p>
  </w:endnote>
  <w:endnote w:type="continuationSeparator" w:id="0">
    <w:p w14:paraId="6B537D24" w14:textId="77777777" w:rsidR="00DD4873" w:rsidRDefault="00DD4873" w:rsidP="00876124">
      <w:pPr>
        <w:spacing w:after="0"/>
      </w:pPr>
      <w:r>
        <w:continuationSeparator/>
      </w:r>
    </w:p>
  </w:endnote>
  <w:endnote w:type="continuationNotice" w:id="1">
    <w:p w14:paraId="54BA676D" w14:textId="77777777" w:rsidR="00DD4873" w:rsidRDefault="00DD487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7D5E2" w14:textId="77777777" w:rsidR="00D50463" w:rsidRDefault="00D504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33136345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48F32BAA" w14:textId="77777777" w:rsidR="00FD6EF4" w:rsidRPr="00350AB0" w:rsidRDefault="00A84840" w:rsidP="00450315">
        <w:pPr>
          <w:pStyle w:val="Stopka"/>
          <w:tabs>
            <w:tab w:val="clear" w:pos="9072"/>
          </w:tabs>
          <w:spacing w:after="24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22752" behindDoc="0" locked="0" layoutInCell="1" allowOverlap="1" wp14:anchorId="45798A52" wp14:editId="62BC4E5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1" name="Prostokąt 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rect w14:anchorId="4C97E11F" id="Prostokąt 1" o:spid="_x0000_s1026" alt="&quot;&quot;" style="position:absolute;margin-left:0;margin-top:7.3pt;width:276.05pt;height:2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" fillcolor="#a0cc3d" stroked="f" strokeweight="1pt"/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23776" behindDoc="0" locked="0" layoutInCell="1" allowOverlap="1" wp14:anchorId="6D157428" wp14:editId="6B161099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2" name="Prostokąt 2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rect w14:anchorId="14FA9C8C" id="Prostokąt 2" o:spid="_x0000_s1026" alt="&quot;&quot;" style="position:absolute;margin-left:274.7pt;margin-top:7.3pt;width:155.9pt;height:2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" fillcolor="#0b5daa" stroked="f" strokeweight="1pt"/>
              </w:pict>
            </mc:Fallback>
          </mc:AlternateContent>
        </w:r>
        <w:r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724800" behindDoc="0" locked="0" layoutInCell="1" allowOverlap="1" wp14:anchorId="4887B757" wp14:editId="199164E4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8000"/>
              <wp:effectExtent l="0" t="0" r="0" b="3175"/>
              <wp:wrapNone/>
              <wp:docPr id="3" name="Grafika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="00FD6EF4"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separate"/>
        </w:r>
        <w:r w:rsidR="00FD6EF4">
          <w:rPr>
            <w:b/>
            <w:bCs/>
            <w:color w:val="0B5DAA"/>
            <w:sz w:val="16"/>
            <w:szCs w:val="16"/>
          </w:rPr>
          <w:t>1</w: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="00FD6EF4" w:rsidRPr="00350AB0">
          <w:rPr>
            <w:color w:val="0B5DAA"/>
            <w:sz w:val="16"/>
            <w:szCs w:val="16"/>
          </w:rPr>
          <w:t xml:space="preserve"> Z </w:t>
        </w:r>
        <w:r w:rsidR="00FD6EF4" w:rsidRPr="00350AB0">
          <w:rPr>
            <w:color w:val="0B5DAA"/>
            <w:sz w:val="16"/>
            <w:szCs w:val="16"/>
          </w:rPr>
          <w:fldChar w:fldCharType="begin"/>
        </w:r>
        <w:r w:rsidR="00FD6EF4"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="00FD6EF4" w:rsidRPr="00350AB0">
          <w:rPr>
            <w:color w:val="0B5DAA"/>
            <w:sz w:val="16"/>
            <w:szCs w:val="16"/>
          </w:rPr>
          <w:fldChar w:fldCharType="separate"/>
        </w:r>
        <w:r w:rsidR="00FD6EF4">
          <w:rPr>
            <w:color w:val="0B5DAA"/>
            <w:sz w:val="16"/>
            <w:szCs w:val="16"/>
          </w:rPr>
          <w:t>2</w:t>
        </w:r>
        <w:r w:rsidR="00FD6EF4"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33DEF632" w14:textId="3C450217" w:rsidR="00FD6EF4" w:rsidRPr="00DC37A4" w:rsidRDefault="00FD6EF4" w:rsidP="00450315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="00A84840" w:rsidRPr="00DC37A4">
      <w:rPr>
        <w:rFonts w:eastAsiaTheme="minorHAnsi" w:cs="Calibri"/>
        <w:sz w:val="16"/>
        <w:szCs w:val="16"/>
      </w:rPr>
      <w:t>+48 22 597-09-27</w:t>
    </w:r>
    <w:r w:rsidR="00A84840" w:rsidRPr="00DC37A4">
      <w:rPr>
        <w:rFonts w:eastAsiaTheme="minorHAnsi" w:cs="Calibri"/>
        <w:sz w:val="16"/>
        <w:szCs w:val="16"/>
      </w:rPr>
      <w:tab/>
    </w:r>
  </w:p>
  <w:p w14:paraId="0B97A30D" w14:textId="77777777" w:rsidR="00FD6EF4" w:rsidRPr="00DC37A4" w:rsidRDefault="00FD6EF4" w:rsidP="00450315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0ED10630" w14:textId="79D841F6" w:rsidR="00FD6EF4" w:rsidRPr="00450315" w:rsidRDefault="00FD6EF4" w:rsidP="00450315">
    <w:pPr>
      <w:pStyle w:val="Stopka"/>
      <w:tabs>
        <w:tab w:val="clear" w:pos="4536"/>
        <w:tab w:val="left" w:pos="2450"/>
        <w:tab w:val="left" w:pos="5502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79381471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52B1BF96" w14:textId="67B1D75F" w:rsidR="00FD6EF4" w:rsidRPr="00350AB0" w:rsidRDefault="00450315" w:rsidP="00450315">
        <w:pPr>
          <w:pStyle w:val="Stopka"/>
          <w:tabs>
            <w:tab w:val="clear" w:pos="9072"/>
          </w:tabs>
          <w:spacing w:after="24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18656" behindDoc="0" locked="0" layoutInCell="1" allowOverlap="1" wp14:anchorId="42014E54" wp14:editId="475FF18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29" name="Prostokąt 29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rect w14:anchorId="40376F53" id="Prostokąt 29" o:spid="_x0000_s1026" alt="&quot;&quot;" style="position:absolute;margin-left:0;margin-top:7.3pt;width:276.05pt;height:2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" fillcolor="#a0cc3d" stroked="f" strokeweight="1pt"/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19680" behindDoc="0" locked="0" layoutInCell="1" allowOverlap="1" wp14:anchorId="3685D7DE" wp14:editId="46C12919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30" name="Prostokąt 30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rect w14:anchorId="151056D0" id="Prostokąt 30" o:spid="_x0000_s1026" alt="&quot;&quot;" style="position:absolute;margin-left:274.7pt;margin-top:7.3pt;width:155.9pt;height:2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" fillcolor="#0b5daa" stroked="f" strokeweight="1pt"/>
              </w:pict>
            </mc:Fallback>
          </mc:AlternateContent>
        </w:r>
        <w:r w:rsidR="00473D45"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726848" behindDoc="0" locked="0" layoutInCell="1" allowOverlap="1" wp14:anchorId="4970564A" wp14:editId="5AA7E6F7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8000"/>
              <wp:effectExtent l="0" t="0" r="0" b="3175"/>
              <wp:wrapNone/>
              <wp:docPr id="85" name="Grafika 8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="00FD6EF4"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separate"/>
        </w:r>
        <w:r w:rsidR="00FD6EF4">
          <w:rPr>
            <w:b/>
            <w:bCs/>
            <w:color w:val="0B5DAA"/>
            <w:sz w:val="16"/>
            <w:szCs w:val="16"/>
          </w:rPr>
          <w:t>2</w: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="00FD6EF4" w:rsidRPr="00350AB0">
          <w:rPr>
            <w:color w:val="0B5DAA"/>
            <w:sz w:val="16"/>
            <w:szCs w:val="16"/>
          </w:rPr>
          <w:t xml:space="preserve"> Z </w:t>
        </w:r>
        <w:r w:rsidR="00FD6EF4" w:rsidRPr="00350AB0">
          <w:rPr>
            <w:color w:val="0B5DAA"/>
            <w:sz w:val="16"/>
            <w:szCs w:val="16"/>
          </w:rPr>
          <w:fldChar w:fldCharType="begin"/>
        </w:r>
        <w:r w:rsidR="00FD6EF4"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="00FD6EF4" w:rsidRPr="00350AB0">
          <w:rPr>
            <w:color w:val="0B5DAA"/>
            <w:sz w:val="16"/>
            <w:szCs w:val="16"/>
          </w:rPr>
          <w:fldChar w:fldCharType="separate"/>
        </w:r>
        <w:r w:rsidR="00FD6EF4">
          <w:rPr>
            <w:color w:val="0B5DAA"/>
            <w:sz w:val="16"/>
            <w:szCs w:val="16"/>
          </w:rPr>
          <w:t>2</w:t>
        </w:r>
        <w:r w:rsidR="00FD6EF4"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080FC858" w14:textId="4962E9CF" w:rsidR="00FD6EF4" w:rsidRPr="00DC37A4" w:rsidRDefault="00FD6EF4" w:rsidP="00473D45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60858C31" w14:textId="1EE5AED3" w:rsidR="00FD6EF4" w:rsidRPr="00DC37A4" w:rsidRDefault="00FD6EF4" w:rsidP="00473D45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4B0A636D" w14:textId="6673AF84" w:rsidR="00FD6EF4" w:rsidRPr="00473D45" w:rsidRDefault="00FD6EF4" w:rsidP="003E255F">
    <w:pPr>
      <w:pStyle w:val="Stopka"/>
      <w:tabs>
        <w:tab w:val="clear" w:pos="4536"/>
        <w:tab w:val="left" w:pos="2450"/>
        <w:tab w:val="left" w:pos="5502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0FBF1F" w14:textId="77777777" w:rsidR="00DD4873" w:rsidRDefault="00DD4873" w:rsidP="00876124">
      <w:pPr>
        <w:spacing w:after="0"/>
      </w:pPr>
      <w:r>
        <w:separator/>
      </w:r>
    </w:p>
  </w:footnote>
  <w:footnote w:type="continuationSeparator" w:id="0">
    <w:p w14:paraId="1CEB7C0E" w14:textId="77777777" w:rsidR="00DD4873" w:rsidRDefault="00DD4873" w:rsidP="00876124">
      <w:pPr>
        <w:spacing w:after="0"/>
      </w:pPr>
      <w:r>
        <w:continuationSeparator/>
      </w:r>
    </w:p>
  </w:footnote>
  <w:footnote w:type="continuationNotice" w:id="1">
    <w:p w14:paraId="38FAF2CA" w14:textId="77777777" w:rsidR="00DD4873" w:rsidRDefault="00DD4873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2F7F7" w14:textId="77777777" w:rsidR="00D50463" w:rsidRDefault="00D504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A76AA" w14:textId="77777777" w:rsidR="00D50463" w:rsidRDefault="00D5046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38C5B" w14:textId="7EA28A86" w:rsidR="00FD6EF4" w:rsidRDefault="00FD6EF4">
    <w:pPr>
      <w:pStyle w:val="Nagwek"/>
    </w:pPr>
    <w:r>
      <w:rPr>
        <w:noProof/>
      </w:rPr>
      <w:drawing>
        <wp:anchor distT="0" distB="0" distL="114300" distR="114300" simplePos="0" relativeHeight="251691008" behindDoc="0" locked="0" layoutInCell="1" allowOverlap="1" wp14:anchorId="3CA93A2E" wp14:editId="31123D5E">
          <wp:simplePos x="0" y="0"/>
          <wp:positionH relativeFrom="page">
            <wp:posOffset>651510</wp:posOffset>
          </wp:positionH>
          <wp:positionV relativeFrom="page">
            <wp:posOffset>594360</wp:posOffset>
          </wp:positionV>
          <wp:extent cx="1926000" cy="532800"/>
          <wp:effectExtent l="0" t="0" r="0" b="635"/>
          <wp:wrapNone/>
          <wp:docPr id="84" name="Obraz 84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start w:val="1"/>
      <w:numFmt w:val="upperLetter"/>
      <w:lvlText w:val="%3."/>
      <w:lvlJc w:val="left"/>
      <w:pPr>
        <w:tabs>
          <w:tab w:val="num" w:pos="0"/>
        </w:tabs>
      </w:pPr>
    </w:lvl>
    <w:lvl w:ilvl="3" w:tplc="FFFFFFFF">
      <w:start w:val="1"/>
      <w:numFmt w:val="lowerRoman"/>
      <w:lvlText w:val="%4."/>
      <w:lvlJc w:val="left"/>
      <w:pPr>
        <w:tabs>
          <w:tab w:val="num" w:pos="0"/>
        </w:tabs>
      </w:pPr>
    </w:lvl>
    <w:lvl w:ilvl="4" w:tplc="FFFFFFFF">
      <w:start w:val="1"/>
      <w:numFmt w:val="upperRoman"/>
      <w:lvlText w:val="%5."/>
      <w:lvlJc w:val="left"/>
      <w:pPr>
        <w:tabs>
          <w:tab w:val="num" w:pos="0"/>
        </w:tabs>
      </w:pPr>
    </w:lvl>
    <w:lvl w:ilvl="5" w:tplc="FFFFFFFF">
      <w:start w:val="1"/>
      <w:numFmt w:val="decimal"/>
      <w:lvlText w:val="%6."/>
      <w:lvlJc w:val="left"/>
      <w:pPr>
        <w:tabs>
          <w:tab w:val="num" w:pos="0"/>
        </w:tabs>
      </w:pPr>
    </w:lvl>
    <w:lvl w:ilvl="6" w:tplc="FFFFFFFF">
      <w:start w:val="1"/>
      <w:numFmt w:val="decimal"/>
      <w:lvlText w:val="%7."/>
      <w:lvlJc w:val="left"/>
      <w:pPr>
        <w:tabs>
          <w:tab w:val="num" w:pos="0"/>
        </w:tabs>
      </w:pPr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BD76BEC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8" w15:restartNumberingAfterBreak="0">
    <w:nsid w:val="1DB617D7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9" w15:restartNumberingAfterBreak="0">
    <w:nsid w:val="25AF665F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0" w15:restartNumberingAfterBreak="0">
    <w:nsid w:val="29072A37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1" w15:restartNumberingAfterBreak="0">
    <w:nsid w:val="29C067D3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2" w15:restartNumberingAfterBreak="0">
    <w:nsid w:val="2C5021C7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3" w15:restartNumberingAfterBreak="0">
    <w:nsid w:val="33366979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4" w15:restartNumberingAfterBreak="0">
    <w:nsid w:val="34EB5E23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5" w15:restartNumberingAfterBreak="0">
    <w:nsid w:val="39E07500"/>
    <w:multiLevelType w:val="hybridMultilevel"/>
    <w:tmpl w:val="E9A058E6"/>
    <w:lvl w:ilvl="0" w:tplc="503A56B2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  <w:color w:val="00519F"/>
      </w:rPr>
    </w:lvl>
    <w:lvl w:ilvl="1" w:tplc="CA548D92">
      <w:start w:val="1"/>
      <w:numFmt w:val="bullet"/>
      <w:lvlText w:val="○"/>
      <w:lvlJc w:val="left"/>
      <w:pPr>
        <w:ind w:left="1440" w:hanging="360"/>
      </w:pPr>
      <w:rPr>
        <w:rFonts w:ascii="Calibri" w:hAnsi="Calibri" w:hint="default"/>
        <w:color w:val="00519F"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D842F0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7" w15:restartNumberingAfterBreak="0">
    <w:nsid w:val="3B4F17D5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8" w15:restartNumberingAfterBreak="0">
    <w:nsid w:val="3EFC1A9A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9" w15:restartNumberingAfterBreak="0">
    <w:nsid w:val="3F3E6A85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0" w15:restartNumberingAfterBreak="0">
    <w:nsid w:val="401D5B7F"/>
    <w:multiLevelType w:val="singleLevel"/>
    <w:tmpl w:val="D02829D4"/>
    <w:lvl w:ilvl="0">
      <w:start w:val="1"/>
      <w:numFmt w:val="lowerLetter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1" w15:restartNumberingAfterBreak="0">
    <w:nsid w:val="4A49041F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2" w15:restartNumberingAfterBreak="0">
    <w:nsid w:val="54260997"/>
    <w:multiLevelType w:val="hybridMultilevel"/>
    <w:tmpl w:val="05561298"/>
    <w:lvl w:ilvl="0" w:tplc="486E055A">
      <w:start w:val="1"/>
      <w:numFmt w:val="decimal"/>
      <w:pStyle w:val="Akapitzlistnumerowan"/>
      <w:lvlText w:val="%1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19F"/>
        <w:spacing w:val="0"/>
        <w:kern w:val="0"/>
        <w:position w:val="0"/>
        <w:sz w:val="26"/>
        <w:szCs w:val="2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96885DD4">
      <w:start w:val="1"/>
      <w:numFmt w:val="lowerLetter"/>
      <w:lvlText w:val="%2."/>
      <w:lvlJc w:val="left"/>
      <w:pPr>
        <w:ind w:left="1440" w:hanging="360"/>
      </w:pPr>
      <w:rPr>
        <w:color w:val="00519F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0D36E4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4" w15:restartNumberingAfterBreak="0">
    <w:nsid w:val="61DA44E8"/>
    <w:multiLevelType w:val="singleLevel"/>
    <w:tmpl w:val="850ED882"/>
    <w:lvl w:ilvl="0">
      <w:start w:val="1"/>
      <w:numFmt w:val="decimal"/>
      <w:lvlText w:val="%1."/>
      <w:legacy w:legacy="1" w:legacySpace="0" w:legacyIndent="360"/>
      <w:lvlJc w:val="left"/>
      <w:rPr>
        <w:rFonts w:ascii="Calibri" w:hAnsi="Calibri" w:cs="Calibri" w:hint="default"/>
      </w:rPr>
    </w:lvl>
  </w:abstractNum>
  <w:abstractNum w:abstractNumId="25" w15:restartNumberingAfterBreak="0">
    <w:nsid w:val="70E66C08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6" w15:restartNumberingAfterBreak="0">
    <w:nsid w:val="72BA1A00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7" w15:restartNumberingAfterBreak="0">
    <w:nsid w:val="79D6642C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8" w15:restartNumberingAfterBreak="0">
    <w:nsid w:val="7D7D76FC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num w:numId="1">
    <w:abstractNumId w:val="15"/>
  </w:num>
  <w:num w:numId="2">
    <w:abstractNumId w:val="22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8"/>
  </w:num>
  <w:num w:numId="11">
    <w:abstractNumId w:val="13"/>
  </w:num>
  <w:num w:numId="12">
    <w:abstractNumId w:val="14"/>
  </w:num>
  <w:num w:numId="13">
    <w:abstractNumId w:val="26"/>
  </w:num>
  <w:num w:numId="14">
    <w:abstractNumId w:val="9"/>
  </w:num>
  <w:num w:numId="15">
    <w:abstractNumId w:val="12"/>
  </w:num>
  <w:num w:numId="16">
    <w:abstractNumId w:val="23"/>
  </w:num>
  <w:num w:numId="17">
    <w:abstractNumId w:val="28"/>
  </w:num>
  <w:num w:numId="18">
    <w:abstractNumId w:val="17"/>
  </w:num>
  <w:num w:numId="19">
    <w:abstractNumId w:val="20"/>
  </w:num>
  <w:num w:numId="20">
    <w:abstractNumId w:val="27"/>
  </w:num>
  <w:num w:numId="21">
    <w:abstractNumId w:val="18"/>
  </w:num>
  <w:num w:numId="22">
    <w:abstractNumId w:val="7"/>
  </w:num>
  <w:num w:numId="23">
    <w:abstractNumId w:val="19"/>
  </w:num>
  <w:num w:numId="24">
    <w:abstractNumId w:val="10"/>
  </w:num>
  <w:num w:numId="25">
    <w:abstractNumId w:val="25"/>
  </w:num>
  <w:num w:numId="26">
    <w:abstractNumId w:val="24"/>
  </w:num>
  <w:num w:numId="27">
    <w:abstractNumId w:val="16"/>
  </w:num>
  <w:num w:numId="28">
    <w:abstractNumId w:val="11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CD4"/>
    <w:rsid w:val="00020996"/>
    <w:rsid w:val="00035749"/>
    <w:rsid w:val="000375E5"/>
    <w:rsid w:val="00037A19"/>
    <w:rsid w:val="00051525"/>
    <w:rsid w:val="00061975"/>
    <w:rsid w:val="00061FCC"/>
    <w:rsid w:val="0006720C"/>
    <w:rsid w:val="0007226C"/>
    <w:rsid w:val="00072A93"/>
    <w:rsid w:val="00092B11"/>
    <w:rsid w:val="000A2F53"/>
    <w:rsid w:val="000B6AE6"/>
    <w:rsid w:val="000F1918"/>
    <w:rsid w:val="00106CA2"/>
    <w:rsid w:val="0011173F"/>
    <w:rsid w:val="001216DB"/>
    <w:rsid w:val="0012427D"/>
    <w:rsid w:val="00182E53"/>
    <w:rsid w:val="00194980"/>
    <w:rsid w:val="00197003"/>
    <w:rsid w:val="001A153F"/>
    <w:rsid w:val="001B0CE6"/>
    <w:rsid w:val="001B5164"/>
    <w:rsid w:val="001C3F71"/>
    <w:rsid w:val="001D3969"/>
    <w:rsid w:val="001E5248"/>
    <w:rsid w:val="001E7C03"/>
    <w:rsid w:val="001F1AA5"/>
    <w:rsid w:val="00203981"/>
    <w:rsid w:val="00204BD8"/>
    <w:rsid w:val="00216D42"/>
    <w:rsid w:val="0022215C"/>
    <w:rsid w:val="00225E10"/>
    <w:rsid w:val="00230172"/>
    <w:rsid w:val="00261F3C"/>
    <w:rsid w:val="002831DA"/>
    <w:rsid w:val="002849BE"/>
    <w:rsid w:val="00287633"/>
    <w:rsid w:val="002900F4"/>
    <w:rsid w:val="002C5351"/>
    <w:rsid w:val="002D4B75"/>
    <w:rsid w:val="002D5C1C"/>
    <w:rsid w:val="002E21B5"/>
    <w:rsid w:val="002E3AE5"/>
    <w:rsid w:val="002F05DA"/>
    <w:rsid w:val="002F1542"/>
    <w:rsid w:val="00302085"/>
    <w:rsid w:val="00331DFE"/>
    <w:rsid w:val="003358F5"/>
    <w:rsid w:val="00343B8B"/>
    <w:rsid w:val="00367D3E"/>
    <w:rsid w:val="003A48E0"/>
    <w:rsid w:val="003B4794"/>
    <w:rsid w:val="003E255F"/>
    <w:rsid w:val="003E26A6"/>
    <w:rsid w:val="003F3BDC"/>
    <w:rsid w:val="00406539"/>
    <w:rsid w:val="00407CC2"/>
    <w:rsid w:val="0042566A"/>
    <w:rsid w:val="00450315"/>
    <w:rsid w:val="00464369"/>
    <w:rsid w:val="00466528"/>
    <w:rsid w:val="0046683F"/>
    <w:rsid w:val="00473D45"/>
    <w:rsid w:val="00474349"/>
    <w:rsid w:val="00474F8B"/>
    <w:rsid w:val="0048141A"/>
    <w:rsid w:val="00490D9A"/>
    <w:rsid w:val="004B6FC1"/>
    <w:rsid w:val="004B7B9F"/>
    <w:rsid w:val="004C2292"/>
    <w:rsid w:val="005014BC"/>
    <w:rsid w:val="0051395F"/>
    <w:rsid w:val="00523191"/>
    <w:rsid w:val="00524662"/>
    <w:rsid w:val="00524BF0"/>
    <w:rsid w:val="00530CB8"/>
    <w:rsid w:val="00533654"/>
    <w:rsid w:val="00535AF8"/>
    <w:rsid w:val="005362BF"/>
    <w:rsid w:val="00556DBF"/>
    <w:rsid w:val="00564037"/>
    <w:rsid w:val="0057036E"/>
    <w:rsid w:val="00573896"/>
    <w:rsid w:val="005B31C8"/>
    <w:rsid w:val="005C0903"/>
    <w:rsid w:val="005D1802"/>
    <w:rsid w:val="005D7495"/>
    <w:rsid w:val="005E2E79"/>
    <w:rsid w:val="005E7062"/>
    <w:rsid w:val="005E70AE"/>
    <w:rsid w:val="00634A72"/>
    <w:rsid w:val="006604C4"/>
    <w:rsid w:val="00682684"/>
    <w:rsid w:val="00695C6B"/>
    <w:rsid w:val="00697ACA"/>
    <w:rsid w:val="006A2321"/>
    <w:rsid w:val="006B0B6B"/>
    <w:rsid w:val="006B4FEF"/>
    <w:rsid w:val="006D053E"/>
    <w:rsid w:val="006D43B9"/>
    <w:rsid w:val="006D6A64"/>
    <w:rsid w:val="006E0F97"/>
    <w:rsid w:val="006E7F7F"/>
    <w:rsid w:val="00701F3D"/>
    <w:rsid w:val="00722749"/>
    <w:rsid w:val="00722C5E"/>
    <w:rsid w:val="00723DB9"/>
    <w:rsid w:val="00744AC6"/>
    <w:rsid w:val="007528DB"/>
    <w:rsid w:val="00791264"/>
    <w:rsid w:val="007B5AD1"/>
    <w:rsid w:val="007B720F"/>
    <w:rsid w:val="007F6FDE"/>
    <w:rsid w:val="008022C3"/>
    <w:rsid w:val="00807EE8"/>
    <w:rsid w:val="00807F67"/>
    <w:rsid w:val="00836DE2"/>
    <w:rsid w:val="00847E7E"/>
    <w:rsid w:val="00876124"/>
    <w:rsid w:val="00883510"/>
    <w:rsid w:val="008851AD"/>
    <w:rsid w:val="008A57FD"/>
    <w:rsid w:val="008C64B5"/>
    <w:rsid w:val="008D2D1B"/>
    <w:rsid w:val="008D3021"/>
    <w:rsid w:val="008E6730"/>
    <w:rsid w:val="00907ECE"/>
    <w:rsid w:val="00946288"/>
    <w:rsid w:val="009507F0"/>
    <w:rsid w:val="0097193A"/>
    <w:rsid w:val="00972503"/>
    <w:rsid w:val="0097353F"/>
    <w:rsid w:val="00973D2A"/>
    <w:rsid w:val="0099048A"/>
    <w:rsid w:val="009A0332"/>
    <w:rsid w:val="009A1446"/>
    <w:rsid w:val="009A4583"/>
    <w:rsid w:val="009A5285"/>
    <w:rsid w:val="009E2872"/>
    <w:rsid w:val="009E3E1A"/>
    <w:rsid w:val="009E49E9"/>
    <w:rsid w:val="009E522F"/>
    <w:rsid w:val="009F306F"/>
    <w:rsid w:val="00A11853"/>
    <w:rsid w:val="00A22497"/>
    <w:rsid w:val="00A72E9F"/>
    <w:rsid w:val="00A815FB"/>
    <w:rsid w:val="00A84840"/>
    <w:rsid w:val="00A86340"/>
    <w:rsid w:val="00AA3700"/>
    <w:rsid w:val="00AA5CA6"/>
    <w:rsid w:val="00AB5EF7"/>
    <w:rsid w:val="00AC346C"/>
    <w:rsid w:val="00B05E22"/>
    <w:rsid w:val="00B258DA"/>
    <w:rsid w:val="00B3354C"/>
    <w:rsid w:val="00B356E9"/>
    <w:rsid w:val="00B35A84"/>
    <w:rsid w:val="00B4361E"/>
    <w:rsid w:val="00B558C2"/>
    <w:rsid w:val="00B55D05"/>
    <w:rsid w:val="00B571D1"/>
    <w:rsid w:val="00B6001A"/>
    <w:rsid w:val="00B63333"/>
    <w:rsid w:val="00BD1242"/>
    <w:rsid w:val="00BD3A7B"/>
    <w:rsid w:val="00BF4439"/>
    <w:rsid w:val="00C01845"/>
    <w:rsid w:val="00C121D3"/>
    <w:rsid w:val="00C14494"/>
    <w:rsid w:val="00C40032"/>
    <w:rsid w:val="00C42BDF"/>
    <w:rsid w:val="00C5488E"/>
    <w:rsid w:val="00C70F47"/>
    <w:rsid w:val="00C77D7C"/>
    <w:rsid w:val="00C82E51"/>
    <w:rsid w:val="00C84ECA"/>
    <w:rsid w:val="00CA13A8"/>
    <w:rsid w:val="00CA4350"/>
    <w:rsid w:val="00CC22E4"/>
    <w:rsid w:val="00CE5883"/>
    <w:rsid w:val="00D26A76"/>
    <w:rsid w:val="00D41D42"/>
    <w:rsid w:val="00D46474"/>
    <w:rsid w:val="00D50463"/>
    <w:rsid w:val="00D65C2C"/>
    <w:rsid w:val="00D70831"/>
    <w:rsid w:val="00D7651B"/>
    <w:rsid w:val="00D96252"/>
    <w:rsid w:val="00DA1329"/>
    <w:rsid w:val="00DC37A4"/>
    <w:rsid w:val="00DD10E0"/>
    <w:rsid w:val="00DD3795"/>
    <w:rsid w:val="00DD4873"/>
    <w:rsid w:val="00DD69CA"/>
    <w:rsid w:val="00DE3E3E"/>
    <w:rsid w:val="00DF066A"/>
    <w:rsid w:val="00DF571B"/>
    <w:rsid w:val="00DF63DB"/>
    <w:rsid w:val="00E10F44"/>
    <w:rsid w:val="00E16CE9"/>
    <w:rsid w:val="00E31EC4"/>
    <w:rsid w:val="00E359F8"/>
    <w:rsid w:val="00E703D9"/>
    <w:rsid w:val="00E709D2"/>
    <w:rsid w:val="00E71CD4"/>
    <w:rsid w:val="00E802C4"/>
    <w:rsid w:val="00EB1564"/>
    <w:rsid w:val="00EC008F"/>
    <w:rsid w:val="00ED17F0"/>
    <w:rsid w:val="00EE4D4C"/>
    <w:rsid w:val="00EF7EBF"/>
    <w:rsid w:val="00F35C86"/>
    <w:rsid w:val="00F40C40"/>
    <w:rsid w:val="00F4606E"/>
    <w:rsid w:val="00F773BE"/>
    <w:rsid w:val="00F94BEE"/>
    <w:rsid w:val="00FB4196"/>
    <w:rsid w:val="00FC478D"/>
    <w:rsid w:val="00FD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33A4B7"/>
  <w15:chartTrackingRefBased/>
  <w15:docId w15:val="{A21AD01F-4029-43C6-93B9-80A0062D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5C86"/>
    <w:pPr>
      <w:spacing w:after="12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0CB8"/>
    <w:pPr>
      <w:keepNext/>
      <w:keepLines/>
      <w:spacing w:before="600" w:after="240"/>
      <w:outlineLvl w:val="0"/>
    </w:pPr>
    <w:rPr>
      <w:rFonts w:asciiTheme="minorHAnsi" w:eastAsiaTheme="majorEastAsia" w:hAnsiTheme="minorHAnsi" w:cstheme="majorBidi"/>
      <w:color w:val="000000" w:themeColor="text1"/>
      <w:sz w:val="3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72A93"/>
    <w:pPr>
      <w:keepNext/>
      <w:keepLines/>
      <w:spacing w:before="600" w:after="240"/>
      <w:jc w:val="center"/>
      <w:outlineLvl w:val="1"/>
    </w:pPr>
    <w:rPr>
      <w:rFonts w:asciiTheme="minorHAnsi" w:eastAsiaTheme="majorEastAsia" w:hAnsiTheme="minorHAnsi" w:cstheme="majorBidi"/>
      <w:color w:val="000000" w:themeColor="text1"/>
      <w:sz w:val="30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30CB8"/>
    <w:pPr>
      <w:keepNext/>
      <w:keepLines/>
      <w:spacing w:before="600" w:after="240"/>
      <w:outlineLvl w:val="2"/>
    </w:pPr>
    <w:rPr>
      <w:rFonts w:asciiTheme="minorHAnsi" w:eastAsiaTheme="majorEastAsia" w:hAnsiTheme="minorHAnsi" w:cstheme="majorBidi"/>
      <w:color w:val="000000" w:themeColor="text1"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B55D0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072A93"/>
    <w:rPr>
      <w:rFonts w:eastAsiaTheme="majorEastAsia" w:cstheme="majorBidi"/>
      <w:color w:val="000000" w:themeColor="text1"/>
      <w:sz w:val="30"/>
      <w:szCs w:val="26"/>
    </w:rPr>
  </w:style>
  <w:style w:type="paragraph" w:customStyle="1" w:styleId="Nagwek2dolewej">
    <w:name w:val="Nagłówek 2 do lewej"/>
    <w:basedOn w:val="Nagwek2"/>
    <w:link w:val="Nagwek2dolewejZnak"/>
    <w:qFormat/>
    <w:rsid w:val="00530CB8"/>
    <w:pPr>
      <w:jc w:val="left"/>
    </w:pPr>
    <w:rPr>
      <w:rFonts w:eastAsiaTheme="minorHAnsi" w:cs="Calibri"/>
      <w:szCs w:val="30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530CB8"/>
    <w:rPr>
      <w:rFonts w:eastAsiaTheme="majorEastAsia" w:cstheme="majorBidi"/>
      <w:color w:val="000000" w:themeColor="text1"/>
      <w:sz w:val="26"/>
      <w:szCs w:val="24"/>
    </w:rPr>
  </w:style>
  <w:style w:type="character" w:customStyle="1" w:styleId="Nagwek2dolewejZnak">
    <w:name w:val="Nagłówek 2 do lewej Znak"/>
    <w:basedOn w:val="Nagwek2Znak"/>
    <w:link w:val="Nagwek2dolewej"/>
    <w:rsid w:val="00530CB8"/>
    <w:rPr>
      <w:rFonts w:eastAsiaTheme="majorEastAsia" w:cs="Calibri"/>
      <w:color w:val="000000" w:themeColor="text1"/>
      <w:sz w:val="30"/>
      <w:szCs w:val="30"/>
      <w:lang w:val="en-US"/>
    </w:rPr>
  </w:style>
  <w:style w:type="paragraph" w:styleId="Akapitzlist">
    <w:name w:val="List Paragraph"/>
    <w:basedOn w:val="Normalny"/>
    <w:link w:val="AkapitzlistZnak"/>
    <w:uiPriority w:val="34"/>
    <w:qFormat/>
    <w:rsid w:val="005D7495"/>
    <w:pPr>
      <w:numPr>
        <w:numId w:val="1"/>
      </w:numPr>
      <w:ind w:left="364"/>
    </w:pPr>
    <w:rPr>
      <w:lang w:val="en-US"/>
    </w:rPr>
  </w:style>
  <w:style w:type="paragraph" w:customStyle="1" w:styleId="Akapitzlistnumerowan">
    <w:name w:val="Akapit z listą numerowaną"/>
    <w:basedOn w:val="Akapitzlist"/>
    <w:link w:val="AkapitzlistnumerowanZnak"/>
    <w:qFormat/>
    <w:rsid w:val="00C40032"/>
    <w:pPr>
      <w:numPr>
        <w:numId w:val="2"/>
      </w:numPr>
      <w:ind w:left="364"/>
    </w:pPr>
    <w:rPr>
      <w:lang w:val="es-ES_tradnl"/>
    </w:rPr>
  </w:style>
  <w:style w:type="character" w:customStyle="1" w:styleId="Nagwek1Znak">
    <w:name w:val="Nagłówek 1 Znak"/>
    <w:basedOn w:val="Domylnaczcionkaakapitu"/>
    <w:link w:val="Nagwek1"/>
    <w:uiPriority w:val="9"/>
    <w:rsid w:val="00530CB8"/>
    <w:rPr>
      <w:rFonts w:eastAsiaTheme="majorEastAsia" w:cstheme="majorBidi"/>
      <w:color w:val="000000" w:themeColor="text1"/>
      <w:sz w:val="34"/>
      <w:szCs w:val="3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C40032"/>
    <w:rPr>
      <w:rFonts w:ascii="Calibri" w:eastAsia="Calibri" w:hAnsi="Calibri" w:cs="Times New Roman"/>
      <w:lang w:val="en-US"/>
    </w:rPr>
  </w:style>
  <w:style w:type="character" w:customStyle="1" w:styleId="AkapitzlistnumerowanZnak">
    <w:name w:val="Akapit z listą numerowaną Znak"/>
    <w:basedOn w:val="AkapitzlistZnak"/>
    <w:link w:val="Akapitzlistnumerowan"/>
    <w:rsid w:val="00C40032"/>
    <w:rPr>
      <w:rFonts w:ascii="Calibri" w:eastAsia="Calibri" w:hAnsi="Calibri" w:cs="Times New Roman"/>
      <w:lang w:val="es-ES_tradnl"/>
    </w:rPr>
  </w:style>
  <w:style w:type="table" w:styleId="Tabela-Siatka">
    <w:name w:val="Table Grid"/>
    <w:basedOn w:val="Standardowy"/>
    <w:uiPriority w:val="39"/>
    <w:rsid w:val="00230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5362BF"/>
    <w:pPr>
      <w:spacing w:after="200"/>
      <w:jc w:val="center"/>
    </w:pPr>
    <w:rPr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2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CENTRUM\w.rynowiecki</Osoba>
    <NazwaPliku xmlns="F60F55B9-AC12-46BD-85CA-E0578CFCB3C7">pismo przewodnie przekazujące raport.docx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9ABE6-5C5C-4AC2-AA7E-9851B9E4ED94}"/>
</file>

<file path=customXml/itemProps2.xml><?xml version="1.0" encoding="utf-8"?>
<ds:datastoreItem xmlns:ds="http://schemas.openxmlformats.org/officeDocument/2006/customXml" ds:itemID="{7400E8AE-A75A-4DB2-8CE3-60DC31AAB6C6}"/>
</file>

<file path=customXml/itemProps3.xml><?xml version="1.0" encoding="utf-8"?>
<ds:datastoreItem xmlns:ds="http://schemas.openxmlformats.org/officeDocument/2006/customXml" ds:itemID="{B7CF22E0-8392-4537-879D-53E9024F02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143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CeZ główny</vt:lpstr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CeZ główny</dc:title>
  <dc:subject/>
  <dc:creator>CeZ</dc:creator>
  <cp:keywords/>
  <dc:description/>
  <cp:lastModifiedBy>Potrzebowska Anna</cp:lastModifiedBy>
  <cp:revision>38</cp:revision>
  <dcterms:created xsi:type="dcterms:W3CDTF">2020-07-30T17:07:00Z</dcterms:created>
  <dcterms:modified xsi:type="dcterms:W3CDTF">2021-04-11T14:39:00Z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0x0101001644EA8510DC2B479A623E160445D638</vt:lpwstr>
  </property>
  <property fmtid="{D5CDD505-2E9C-101B-9397-08002B2CF9AE}" pid="3" name="DaneJednostki7">
    <vt:lpwstr>+48 22 597-09-27</vt:lpwstr>
  </property>
  <property fmtid="{D5CDD505-2E9C-101B-9397-08002B2CF9AE}" pid="4" name="PolaDodatkowe7">
    <vt:lpwstr>+48 22 597-09-27</vt:lpwstr>
  </property>
  <property fmtid="{D5CDD505-2E9C-101B-9397-08002B2CF9AE}" pid="5" name="DaneJednostki8">
    <vt:lpwstr>+48 22 597-09-47</vt:lpwstr>
  </property>
  <property fmtid="{D5CDD505-2E9C-101B-9397-08002B2CF9AE}" pid="6" name="PolaDodatkowe8">
    <vt:lpwstr>+48 22 597-09-47</vt:lpwstr>
  </property>
  <property fmtid="{D5CDD505-2E9C-101B-9397-08002B2CF9AE}" pid="7" name="DaneJednostki9">
    <vt:lpwstr>biuro@csioz.gov.pl</vt:lpwstr>
  </property>
  <property fmtid="{D5CDD505-2E9C-101B-9397-08002B2CF9AE}" pid="8" name="PolaDodatkowe9">
    <vt:lpwstr>biuro@csioz.gov.pl</vt:lpwstr>
  </property>
  <property fmtid="{D5CDD505-2E9C-101B-9397-08002B2CF9AE}" pid="9" name="ZnakPisma">
    <vt:lpwstr>WWP.070.4.2020.13</vt:lpwstr>
  </property>
  <property fmtid="{D5CDD505-2E9C-101B-9397-08002B2CF9AE}" pid="10" name="UNPPisma">
    <vt:lpwstr>2021-10050</vt:lpwstr>
  </property>
  <property fmtid="{D5CDD505-2E9C-101B-9397-08002B2CF9AE}" pid="11" name="ZnakSprawy">
    <vt:lpwstr>WWP.070.4.2020</vt:lpwstr>
  </property>
  <property fmtid="{D5CDD505-2E9C-101B-9397-08002B2CF9AE}" pid="12" name="ZnakSprawyPrzedPrzeniesieniem">
    <vt:lpwstr/>
  </property>
  <property fmtid="{D5CDD505-2E9C-101B-9397-08002B2CF9AE}" pid="13" name="Autor">
    <vt:lpwstr>Kozicka Karolina</vt:lpwstr>
  </property>
  <property fmtid="{D5CDD505-2E9C-101B-9397-08002B2CF9AE}" pid="14" name="AutorInicjaly">
    <vt:lpwstr>kk</vt:lpwstr>
  </property>
  <property fmtid="{D5CDD505-2E9C-101B-9397-08002B2CF9AE}" pid="15" name="AutorNrTelefonu">
    <vt:lpwstr>--</vt:lpwstr>
  </property>
  <property fmtid="{D5CDD505-2E9C-101B-9397-08002B2CF9AE}" pid="16" name="Stanowisko">
    <vt:lpwstr>starszy specjalista</vt:lpwstr>
  </property>
  <property fmtid="{D5CDD505-2E9C-101B-9397-08002B2CF9AE}" pid="17" name="OpisPisma">
    <vt:lpwstr>Raport na KRMC za I kwartał 2021</vt:lpwstr>
  </property>
  <property fmtid="{D5CDD505-2E9C-101B-9397-08002B2CF9AE}" pid="18" name="Komorka">
    <vt:lpwstr>Wydział Wsparcia Projektów</vt:lpwstr>
  </property>
  <property fmtid="{D5CDD505-2E9C-101B-9397-08002B2CF9AE}" pid="19" name="KodKomorki">
    <vt:lpwstr>WWP</vt:lpwstr>
  </property>
  <property fmtid="{D5CDD505-2E9C-101B-9397-08002B2CF9AE}" pid="20" name="AktualnaData">
    <vt:lpwstr>2021-04-15</vt:lpwstr>
  </property>
  <property fmtid="{D5CDD505-2E9C-101B-9397-08002B2CF9AE}" pid="21" name="Wydzial">
    <vt:lpwstr>Wydział Wsparcia Projektów</vt:lpwstr>
  </property>
  <property fmtid="{D5CDD505-2E9C-101B-9397-08002B2CF9AE}" pid="22" name="KodWydzialu">
    <vt:lpwstr>WWP</vt:lpwstr>
  </property>
  <property fmtid="{D5CDD505-2E9C-101B-9397-08002B2CF9AE}" pid="23" name="ZaakceptowanePrzez">
    <vt:lpwstr>n/d</vt:lpwstr>
  </property>
  <property fmtid="{D5CDD505-2E9C-101B-9397-08002B2CF9AE}" pid="24" name="PrzekazanieDo">
    <vt:lpwstr/>
  </property>
  <property fmtid="{D5CDD505-2E9C-101B-9397-08002B2CF9AE}" pid="25" name="PrzekazanieDoStanowisko">
    <vt:lpwstr/>
  </property>
  <property fmtid="{D5CDD505-2E9C-101B-9397-08002B2CF9AE}" pid="26" name="PrzekazanieDoKomorkaPracownika">
    <vt:lpwstr/>
  </property>
  <property fmtid="{D5CDD505-2E9C-101B-9397-08002B2CF9AE}" pid="27" name="PrzekazanieWgRozdzielnika">
    <vt:lpwstr/>
  </property>
  <property fmtid="{D5CDD505-2E9C-101B-9397-08002B2CF9AE}" pid="28" name="adresImie">
    <vt:lpwstr/>
  </property>
  <property fmtid="{D5CDD505-2E9C-101B-9397-08002B2CF9AE}" pid="29" name="adresNazwisko">
    <vt:lpwstr/>
  </property>
  <property fmtid="{D5CDD505-2E9C-101B-9397-08002B2CF9AE}" pid="30" name="adresNazwa">
    <vt:lpwstr>SEKRETARIAT KRMC.</vt:lpwstr>
  </property>
  <property fmtid="{D5CDD505-2E9C-101B-9397-08002B2CF9AE}" pid="31" name="adresOddzial">
    <vt:lpwstr/>
  </property>
  <property fmtid="{D5CDD505-2E9C-101B-9397-08002B2CF9AE}" pid="32" name="adresUlica">
    <vt:lpwstr/>
  </property>
  <property fmtid="{D5CDD505-2E9C-101B-9397-08002B2CF9AE}" pid="33" name="adresTypUlicy">
    <vt:lpwstr/>
  </property>
  <property fmtid="{D5CDD505-2E9C-101B-9397-08002B2CF9AE}" pid="34" name="adresNrDomu">
    <vt:lpwstr/>
  </property>
  <property fmtid="{D5CDD505-2E9C-101B-9397-08002B2CF9AE}" pid="35" name="adresNrLokalu">
    <vt:lpwstr/>
  </property>
  <property fmtid="{D5CDD505-2E9C-101B-9397-08002B2CF9AE}" pid="36" name="adresKodPocztowy">
    <vt:lpwstr/>
  </property>
  <property fmtid="{D5CDD505-2E9C-101B-9397-08002B2CF9AE}" pid="37" name="adresMiejscowosc">
    <vt:lpwstr/>
  </property>
  <property fmtid="{D5CDD505-2E9C-101B-9397-08002B2CF9AE}" pid="38" name="adresPoczta">
    <vt:lpwstr/>
  </property>
  <property fmtid="{D5CDD505-2E9C-101B-9397-08002B2CF9AE}" pid="39" name="adresEMail">
    <vt:lpwstr>krmc@mc.gov.pl</vt:lpwstr>
  </property>
  <property fmtid="{D5CDD505-2E9C-101B-9397-08002B2CF9AE}" pid="40" name="DataNaPismie">
    <vt:lpwstr/>
  </property>
  <property fmtid="{D5CDD505-2E9C-101B-9397-08002B2CF9AE}" pid="41" name="adresaciDW">
    <vt:lpwstr>MINISTERSTWO ZDROWIA</vt:lpwstr>
  </property>
  <property fmtid="{D5CDD505-2E9C-101B-9397-08002B2CF9AE}" pid="42" name="adresaciDW2">
    <vt:lpwstr>MINISTERSTWO ZDROWIA, ul. MIODOWA 15, 00-952 WARSZAWA;  </vt:lpwstr>
  </property>
  <property fmtid="{D5CDD505-2E9C-101B-9397-08002B2CF9AE}" pid="43" name="DaneJednostki1">
    <vt:lpwstr>Centrum e-Zdrowia</vt:lpwstr>
  </property>
  <property fmtid="{D5CDD505-2E9C-101B-9397-08002B2CF9AE}" pid="44" name="PolaDodatkowe1">
    <vt:lpwstr>Centrum e-Zdrowia</vt:lpwstr>
  </property>
  <property fmtid="{D5CDD505-2E9C-101B-9397-08002B2CF9AE}" pid="45" name="DaneJednostki2">
    <vt:lpwstr>Warszawa</vt:lpwstr>
  </property>
  <property fmtid="{D5CDD505-2E9C-101B-9397-08002B2CF9AE}" pid="46" name="PolaDodatkowe2">
    <vt:lpwstr>Warszawa</vt:lpwstr>
  </property>
  <property fmtid="{D5CDD505-2E9C-101B-9397-08002B2CF9AE}" pid="47" name="DaneJednostki3">
    <vt:lpwstr>00-184</vt:lpwstr>
  </property>
  <property fmtid="{D5CDD505-2E9C-101B-9397-08002B2CF9AE}" pid="48" name="PolaDodatkowe3">
    <vt:lpwstr>00-184</vt:lpwstr>
  </property>
  <property fmtid="{D5CDD505-2E9C-101B-9397-08002B2CF9AE}" pid="49" name="DaneJednostki4">
    <vt:lpwstr>ul. Stanisława Dubois</vt:lpwstr>
  </property>
  <property fmtid="{D5CDD505-2E9C-101B-9397-08002B2CF9AE}" pid="50" name="PolaDodatkowe4">
    <vt:lpwstr>ul. Stanisława Dubois</vt:lpwstr>
  </property>
  <property fmtid="{D5CDD505-2E9C-101B-9397-08002B2CF9AE}" pid="51" name="DaneJednostki5">
    <vt:lpwstr>5A</vt:lpwstr>
  </property>
  <property fmtid="{D5CDD505-2E9C-101B-9397-08002B2CF9AE}" pid="52" name="PolaDodatkowe5">
    <vt:lpwstr>5A</vt:lpwstr>
  </property>
  <property fmtid="{D5CDD505-2E9C-101B-9397-08002B2CF9AE}" pid="53" name="DaneJednostki6">
    <vt:lpwstr>biuro@cez.gov.pl</vt:lpwstr>
  </property>
  <property fmtid="{D5CDD505-2E9C-101B-9397-08002B2CF9AE}" pid="54" name="PolaDodatkowe6">
    <vt:lpwstr>biuro@cez.gov.pl</vt:lpwstr>
  </property>
  <property fmtid="{D5CDD505-2E9C-101B-9397-08002B2CF9AE}" pid="55" name="KodKreskowy">
    <vt:lpwstr/>
  </property>
  <property fmtid="{D5CDD505-2E9C-101B-9397-08002B2CF9AE}" pid="56" name="TrescPisma">
    <vt:lpwstr/>
  </property>
</Properties>
</file>