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263" w:rsidRDefault="00161263" w:rsidP="00C41DC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Numer postępowania: </w:t>
      </w:r>
      <w:r w:rsidR="00693793">
        <w:rPr>
          <w:rFonts w:ascii="Arial" w:hAnsi="Arial" w:cs="Arial"/>
          <w:sz w:val="20"/>
          <w:szCs w:val="20"/>
        </w:rPr>
        <w:t>WPN.261.6.2021</w:t>
      </w:r>
    </w:p>
    <w:p w:rsidR="00161263" w:rsidRPr="009110A5" w:rsidRDefault="00161263" w:rsidP="009110A5">
      <w:pPr>
        <w:spacing w:after="0" w:line="240" w:lineRule="auto"/>
        <w:jc w:val="right"/>
        <w:rPr>
          <w:rFonts w:ascii="Arial" w:hAnsi="Arial" w:cs="Arial"/>
          <w:sz w:val="18"/>
          <w:szCs w:val="20"/>
        </w:rPr>
      </w:pPr>
      <w:r w:rsidRPr="009110A5">
        <w:rPr>
          <w:rFonts w:ascii="Arial" w:hAnsi="Arial" w:cs="Arial"/>
          <w:sz w:val="18"/>
          <w:szCs w:val="20"/>
        </w:rPr>
        <w:t xml:space="preserve">Załącznik </w:t>
      </w:r>
      <w:r w:rsidRPr="009110A5">
        <w:rPr>
          <w:rFonts w:ascii="Arial" w:hAnsi="Arial" w:cs="Arial"/>
          <w:b/>
          <w:sz w:val="18"/>
          <w:szCs w:val="20"/>
        </w:rPr>
        <w:t>nr 1</w:t>
      </w:r>
      <w:r>
        <w:rPr>
          <w:rFonts w:ascii="Arial" w:hAnsi="Arial" w:cs="Arial"/>
          <w:b/>
          <w:sz w:val="18"/>
          <w:szCs w:val="20"/>
        </w:rPr>
        <w:t>b</w:t>
      </w:r>
      <w:r w:rsidRPr="009110A5">
        <w:rPr>
          <w:rFonts w:ascii="Arial" w:hAnsi="Arial" w:cs="Arial"/>
          <w:sz w:val="18"/>
          <w:szCs w:val="20"/>
        </w:rPr>
        <w:t xml:space="preserve"> </w:t>
      </w:r>
      <w:r w:rsidRPr="009110A5">
        <w:rPr>
          <w:rFonts w:ascii="Arial" w:hAnsi="Arial" w:cs="Arial"/>
          <w:sz w:val="18"/>
          <w:szCs w:val="20"/>
        </w:rPr>
        <w:br/>
        <w:t>do zapytania ofertowego</w:t>
      </w:r>
    </w:p>
    <w:p w:rsidR="00161263" w:rsidRPr="004F304D" w:rsidRDefault="00161263" w:rsidP="00BC6E76">
      <w:pPr>
        <w:jc w:val="right"/>
        <w:rPr>
          <w:b/>
          <w:szCs w:val="18"/>
          <w:u w:val="single"/>
        </w:rPr>
      </w:pPr>
      <w:r w:rsidRPr="004F304D">
        <w:rPr>
          <w:b/>
          <w:szCs w:val="18"/>
          <w:u w:val="single"/>
        </w:rPr>
        <w:t xml:space="preserve">do części  </w:t>
      </w:r>
      <w:r>
        <w:rPr>
          <w:b/>
          <w:szCs w:val="18"/>
          <w:u w:val="single"/>
        </w:rPr>
        <w:t>nr 2</w:t>
      </w:r>
    </w:p>
    <w:p w:rsidR="00161263" w:rsidRPr="006435CF" w:rsidRDefault="00161263" w:rsidP="004F304D">
      <w:pPr>
        <w:spacing w:after="0" w:line="240" w:lineRule="auto"/>
        <w:jc w:val="center"/>
        <w:rPr>
          <w:rFonts w:ascii="Arial" w:hAnsi="Arial" w:cs="Arial"/>
          <w:b/>
          <w:bCs/>
          <w:spacing w:val="20"/>
        </w:rPr>
      </w:pPr>
      <w:r w:rsidRPr="006435CF">
        <w:rPr>
          <w:rFonts w:ascii="Arial" w:hAnsi="Arial" w:cs="Arial"/>
          <w:b/>
          <w:bCs/>
          <w:spacing w:val="20"/>
        </w:rPr>
        <w:t xml:space="preserve">OPIS PRZEDMIOTU ZAMÓWIENIA </w:t>
      </w:r>
    </w:p>
    <w:p w:rsidR="00161263" w:rsidRPr="00235B35" w:rsidRDefault="00122CB7" w:rsidP="006B3874">
      <w:pPr>
        <w:spacing w:before="2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  <w:color w:val="000000"/>
        </w:rPr>
        <w:t>„Dostawa 2</w:t>
      </w:r>
      <w:r w:rsidR="00161263" w:rsidRPr="00235B35">
        <w:rPr>
          <w:rFonts w:ascii="Arial" w:hAnsi="Arial" w:cs="Arial"/>
          <w:b/>
          <w:bCs/>
          <w:color w:val="000000"/>
        </w:rPr>
        <w:t>0</w:t>
      </w:r>
      <w:r w:rsidR="00161263" w:rsidRPr="00235B35">
        <w:rPr>
          <w:rFonts w:ascii="Arial" w:hAnsi="Arial" w:cs="Arial"/>
          <w:b/>
        </w:rPr>
        <w:t xml:space="preserve"> szt.</w:t>
      </w:r>
      <w:r w:rsidR="00161263" w:rsidRPr="00235B35">
        <w:rPr>
          <w:rFonts w:ascii="Arial" w:hAnsi="Arial" w:cs="Arial"/>
          <w:b/>
          <w:bCs/>
          <w:color w:val="000000"/>
        </w:rPr>
        <w:t xml:space="preserve"> </w:t>
      </w:r>
      <w:r w:rsidR="00161263" w:rsidRPr="00235B35">
        <w:rPr>
          <w:rFonts w:ascii="Arial" w:hAnsi="Arial" w:cs="Arial"/>
          <w:b/>
        </w:rPr>
        <w:t>pistoletów hukowych</w:t>
      </w:r>
      <w:r>
        <w:rPr>
          <w:rFonts w:ascii="Arial" w:hAnsi="Arial" w:cs="Arial"/>
          <w:b/>
        </w:rPr>
        <w:t xml:space="preserve"> do odstraszania drapieżników, 2</w:t>
      </w:r>
      <w:r w:rsidR="00161263" w:rsidRPr="00235B35">
        <w:rPr>
          <w:rFonts w:ascii="Arial" w:hAnsi="Arial" w:cs="Arial"/>
          <w:b/>
        </w:rPr>
        <w:t xml:space="preserve">0 opakowań naboi hukowych, </w:t>
      </w:r>
      <w:r>
        <w:rPr>
          <w:rFonts w:ascii="Arial" w:hAnsi="Arial" w:cs="Arial"/>
          <w:b/>
        </w:rPr>
        <w:t>4</w:t>
      </w:r>
      <w:r w:rsidR="00161263" w:rsidRPr="00235B35">
        <w:rPr>
          <w:rFonts w:ascii="Arial" w:hAnsi="Arial" w:cs="Arial"/>
          <w:b/>
        </w:rPr>
        <w:t>0 opakowań rac świetlnych”</w:t>
      </w:r>
      <w:r w:rsidR="00161263" w:rsidRPr="00235B35">
        <w:rPr>
          <w:rFonts w:ascii="Arial" w:hAnsi="Arial" w:cs="Arial"/>
        </w:rPr>
        <w:t>.</w:t>
      </w:r>
    </w:p>
    <w:p w:rsidR="00161263" w:rsidRDefault="00161263" w:rsidP="00C40D01">
      <w:pPr>
        <w:tabs>
          <w:tab w:val="left" w:pos="0"/>
        </w:tabs>
        <w:spacing w:after="0"/>
        <w:jc w:val="both"/>
        <w:rPr>
          <w:rFonts w:ascii="Arial" w:hAnsi="Arial" w:cs="Arial"/>
          <w:b/>
        </w:rPr>
      </w:pPr>
      <w:r w:rsidRPr="00A0285E">
        <w:rPr>
          <w:rFonts w:ascii="Arial" w:hAnsi="Arial" w:cs="Arial"/>
          <w:color w:val="000000"/>
        </w:rPr>
        <w:t xml:space="preserve">Przedmiotem zamówienia w </w:t>
      </w:r>
      <w:r>
        <w:rPr>
          <w:rFonts w:ascii="Arial" w:hAnsi="Arial" w:cs="Arial"/>
          <w:color w:val="000000"/>
        </w:rPr>
        <w:t xml:space="preserve">części </w:t>
      </w:r>
      <w:r w:rsidRPr="00A0285E">
        <w:rPr>
          <w:rFonts w:ascii="Arial" w:hAnsi="Arial" w:cs="Arial"/>
          <w:color w:val="000000"/>
        </w:rPr>
        <w:t xml:space="preserve">nr </w:t>
      </w:r>
      <w:r>
        <w:rPr>
          <w:rFonts w:ascii="Arial" w:hAnsi="Arial" w:cs="Arial"/>
          <w:color w:val="000000"/>
        </w:rPr>
        <w:t>2</w:t>
      </w:r>
      <w:r w:rsidRPr="00A0285E">
        <w:rPr>
          <w:rFonts w:ascii="Arial" w:hAnsi="Arial" w:cs="Arial"/>
          <w:color w:val="000000"/>
        </w:rPr>
        <w:t xml:space="preserve"> jest dostawa</w:t>
      </w:r>
      <w:r>
        <w:rPr>
          <w:rFonts w:ascii="Arial" w:hAnsi="Arial" w:cs="Arial"/>
          <w:color w:val="000000"/>
        </w:rPr>
        <w:t xml:space="preserve"> towaru, zgodnie z opisem poniżej: </w:t>
      </w:r>
    </w:p>
    <w:tbl>
      <w:tblPr>
        <w:tblpPr w:leftFromText="141" w:rightFromText="141" w:vertAnchor="text" w:horzAnchor="margin" w:tblpX="108" w:tblpY="202"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709"/>
        <w:gridCol w:w="6255"/>
        <w:gridCol w:w="2108"/>
      </w:tblGrid>
      <w:tr w:rsidR="00161263" w:rsidRPr="00B2668A" w:rsidTr="000D3DEA">
        <w:tc>
          <w:tcPr>
            <w:tcW w:w="709" w:type="dxa"/>
            <w:tcBorders>
              <w:bottom w:val="single" w:sz="18" w:space="0" w:color="4F81BD"/>
            </w:tcBorders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D3DE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6255" w:type="dxa"/>
            <w:tcBorders>
              <w:bottom w:val="single" w:sz="18" w:space="0" w:color="4F81BD"/>
            </w:tcBorders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D3DEA">
              <w:rPr>
                <w:rFonts w:ascii="Arial" w:hAnsi="Arial" w:cs="Arial"/>
                <w:b/>
                <w:bCs/>
              </w:rPr>
              <w:br/>
              <w:t>Opis (wymagane minimalne parametry)</w:t>
            </w:r>
          </w:p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08" w:type="dxa"/>
            <w:tcBorders>
              <w:bottom w:val="single" w:sz="18" w:space="0" w:color="4F81BD"/>
            </w:tcBorders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D3DEA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161263" w:rsidRPr="00B2668A" w:rsidTr="000D3DEA">
        <w:tc>
          <w:tcPr>
            <w:tcW w:w="709" w:type="dxa"/>
            <w:shd w:val="clear" w:color="auto" w:fill="D3DFEE"/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D3DEA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6255" w:type="dxa"/>
            <w:shd w:val="clear" w:color="auto" w:fill="D3DFEE"/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D3DEA">
              <w:rPr>
                <w:rFonts w:ascii="Arial" w:hAnsi="Arial" w:cs="Arial"/>
              </w:rPr>
              <w:t>Pistolet  hukowy  (do odstraszania drapieżników)</w:t>
            </w:r>
          </w:p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D3DEA">
              <w:rPr>
                <w:rFonts w:ascii="Arial" w:hAnsi="Arial" w:cs="Arial"/>
                <w:lang w:eastAsia="pl-PL"/>
              </w:rPr>
              <w:t xml:space="preserve">sygnałowo-alarmowy kaliber 6 mm, z nasadką do wystrzeliwania rac, </w:t>
            </w:r>
            <w:r w:rsidRPr="000D3DEA">
              <w:rPr>
                <w:rFonts w:ascii="Arial" w:hAnsi="Arial" w:cs="Arial"/>
                <w:bCs/>
                <w:lang w:eastAsia="pl-PL"/>
              </w:rPr>
              <w:t>dostępny bez zezwolenia</w:t>
            </w:r>
          </w:p>
        </w:tc>
        <w:tc>
          <w:tcPr>
            <w:tcW w:w="2108" w:type="dxa"/>
            <w:shd w:val="clear" w:color="auto" w:fill="D3DFEE"/>
            <w:vAlign w:val="center"/>
          </w:tcPr>
          <w:p w:rsidR="00161263" w:rsidRPr="000D3DEA" w:rsidRDefault="00122CB7" w:rsidP="000D3D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61263" w:rsidRPr="000D3DEA">
              <w:rPr>
                <w:rFonts w:ascii="Arial" w:hAnsi="Arial" w:cs="Arial"/>
              </w:rPr>
              <w:t>0 szt.</w:t>
            </w:r>
          </w:p>
        </w:tc>
      </w:tr>
      <w:tr w:rsidR="00161263" w:rsidRPr="00B2668A" w:rsidTr="000D3DEA">
        <w:tc>
          <w:tcPr>
            <w:tcW w:w="709" w:type="dxa"/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D3DEA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6255" w:type="dxa"/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D3DEA">
              <w:rPr>
                <w:rFonts w:ascii="Arial" w:hAnsi="Arial" w:cs="Arial"/>
              </w:rPr>
              <w:t xml:space="preserve">Naboje hukowe –  6mm , przystosowane do wystrzeliwania </w:t>
            </w:r>
            <w:r w:rsidRPr="000D3DEA">
              <w:rPr>
                <w:rFonts w:ascii="Arial" w:hAnsi="Arial" w:cs="Arial"/>
              </w:rPr>
              <w:br/>
              <w:t>z pistoletu hukowego (1 opakowanie 100 szt.)</w:t>
            </w:r>
          </w:p>
        </w:tc>
        <w:tc>
          <w:tcPr>
            <w:tcW w:w="2108" w:type="dxa"/>
            <w:vAlign w:val="center"/>
          </w:tcPr>
          <w:p w:rsidR="00161263" w:rsidRPr="000D3DEA" w:rsidRDefault="00122CB7" w:rsidP="000D3D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61263" w:rsidRPr="000D3DEA">
              <w:rPr>
                <w:rFonts w:ascii="Arial" w:hAnsi="Arial" w:cs="Arial"/>
              </w:rPr>
              <w:t>0 opakowań</w:t>
            </w:r>
          </w:p>
        </w:tc>
      </w:tr>
      <w:tr w:rsidR="00161263" w:rsidTr="000D3DEA">
        <w:tc>
          <w:tcPr>
            <w:tcW w:w="709" w:type="dxa"/>
            <w:shd w:val="clear" w:color="auto" w:fill="D3DFEE"/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D3DEA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6255" w:type="dxa"/>
            <w:shd w:val="clear" w:color="auto" w:fill="D3DFEE"/>
            <w:vAlign w:val="center"/>
          </w:tcPr>
          <w:p w:rsidR="00161263" w:rsidRPr="000D3DEA" w:rsidRDefault="00161263" w:rsidP="000D3D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0D3DEA">
              <w:rPr>
                <w:rFonts w:ascii="Arial" w:hAnsi="Arial" w:cs="Arial"/>
              </w:rPr>
              <w:t xml:space="preserve">Race  świetlne (świetlno-hukowe)  -  kaliber 15 mm, przystosowane do wystrzeliwania z pistoletu hukowego </w:t>
            </w:r>
            <w:r w:rsidRPr="000D3DEA">
              <w:rPr>
                <w:rFonts w:ascii="Arial" w:hAnsi="Arial" w:cs="Arial"/>
              </w:rPr>
              <w:br/>
              <w:t>z nasadką  (1 opakowanie 10 szt.)</w:t>
            </w:r>
          </w:p>
        </w:tc>
        <w:tc>
          <w:tcPr>
            <w:tcW w:w="2108" w:type="dxa"/>
            <w:shd w:val="clear" w:color="auto" w:fill="D3DFEE"/>
            <w:vAlign w:val="center"/>
          </w:tcPr>
          <w:p w:rsidR="00161263" w:rsidRPr="000D3DEA" w:rsidRDefault="00122CB7" w:rsidP="000D3DE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</w:rPr>
              <w:t>4</w:t>
            </w:r>
            <w:r w:rsidR="00161263" w:rsidRPr="000D3DEA">
              <w:rPr>
                <w:rFonts w:ascii="Arial" w:hAnsi="Arial" w:cs="Arial"/>
              </w:rPr>
              <w:t>0 opakowań</w:t>
            </w:r>
          </w:p>
        </w:tc>
      </w:tr>
    </w:tbl>
    <w:p w:rsidR="00161263" w:rsidRDefault="00161263" w:rsidP="005A1570">
      <w:pPr>
        <w:spacing w:after="0"/>
        <w:ind w:firstLine="708"/>
        <w:jc w:val="both"/>
        <w:rPr>
          <w:rFonts w:ascii="Arial" w:hAnsi="Arial" w:cs="Arial"/>
          <w:b/>
        </w:rPr>
      </w:pPr>
    </w:p>
    <w:p w:rsidR="00161263" w:rsidRPr="00AE6736" w:rsidRDefault="00161263" w:rsidP="00972230">
      <w:pPr>
        <w:spacing w:after="0"/>
        <w:jc w:val="both"/>
        <w:rPr>
          <w:rFonts w:ascii="Arial" w:hAnsi="Arial" w:cs="Arial"/>
        </w:rPr>
      </w:pPr>
      <w:r w:rsidRPr="00AE6736">
        <w:rPr>
          <w:rFonts w:ascii="Arial" w:hAnsi="Arial" w:cs="Arial"/>
        </w:rPr>
        <w:t>Dopuszcza się rozwiązania charakteryzujące się wyższymi parametrami (za wyższe parametry uznaje się więcej funkcjonalności, szybszą i dokładniejszą pracę, wyższą sprawność, wyższą wytrzymałość).</w:t>
      </w:r>
    </w:p>
    <w:p w:rsidR="00161263" w:rsidRPr="00AE6736" w:rsidRDefault="00161263" w:rsidP="006B3874">
      <w:pPr>
        <w:spacing w:after="0"/>
        <w:ind w:left="708"/>
        <w:jc w:val="both"/>
        <w:rPr>
          <w:rFonts w:ascii="Arial" w:hAnsi="Arial" w:cs="Arial"/>
        </w:rPr>
      </w:pPr>
    </w:p>
    <w:p w:rsidR="00161263" w:rsidRPr="00AE6736" w:rsidRDefault="00161263" w:rsidP="006239CF">
      <w:pPr>
        <w:spacing w:after="0"/>
        <w:jc w:val="both"/>
        <w:rPr>
          <w:rFonts w:ascii="Arial" w:hAnsi="Arial" w:cs="Arial"/>
        </w:rPr>
      </w:pPr>
      <w:r w:rsidRPr="00AE6736">
        <w:rPr>
          <w:rFonts w:ascii="Arial" w:hAnsi="Arial" w:cs="Arial"/>
        </w:rPr>
        <w:t xml:space="preserve">Wykonawca powinien w ofercie odnieść się do wszystkich wymagań formalnych </w:t>
      </w:r>
      <w:r w:rsidRPr="00AE6736">
        <w:rPr>
          <w:rFonts w:ascii="Arial" w:hAnsi="Arial" w:cs="Arial"/>
        </w:rPr>
        <w:br/>
        <w:t xml:space="preserve">i technicznych wskazanych w Zapytaniu i jego załącznikach. Należy określić dokładnie typy </w:t>
      </w:r>
      <w:r w:rsidRPr="00AE6736">
        <w:rPr>
          <w:rFonts w:ascii="Arial" w:hAnsi="Arial" w:cs="Arial"/>
        </w:rPr>
        <w:br/>
        <w:t>i modele urządzeń wraz ze wskazaniem producenta, tak aby możliwa była niezależna weryfikacja zgodności oferowanych urządzeń z wymaganiami określonymi w zapytaniu ofertowym.</w:t>
      </w:r>
    </w:p>
    <w:p w:rsidR="00161263" w:rsidRDefault="00161263" w:rsidP="006239CF">
      <w:pPr>
        <w:spacing w:after="0"/>
        <w:ind w:left="708"/>
        <w:jc w:val="both"/>
        <w:rPr>
          <w:rFonts w:ascii="Arial" w:hAnsi="Arial" w:cs="Arial"/>
          <w:sz w:val="24"/>
        </w:rPr>
      </w:pPr>
    </w:p>
    <w:p w:rsidR="00161263" w:rsidRDefault="00161263" w:rsidP="006435CF">
      <w:pPr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Pozostałe informacje</w:t>
      </w:r>
    </w:p>
    <w:p w:rsidR="00161263" w:rsidRPr="006D4E61" w:rsidRDefault="00161263" w:rsidP="006435C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D4E61">
        <w:rPr>
          <w:rFonts w:ascii="Arial" w:hAnsi="Arial" w:cs="Arial"/>
          <w:color w:val="000000"/>
        </w:rPr>
        <w:t xml:space="preserve">Dostarczany przez Wykonawcę </w:t>
      </w:r>
      <w:r>
        <w:rPr>
          <w:rFonts w:ascii="Arial" w:hAnsi="Arial" w:cs="Arial"/>
          <w:color w:val="000000"/>
        </w:rPr>
        <w:t>towar</w:t>
      </w:r>
      <w:r w:rsidRPr="006D4E61">
        <w:rPr>
          <w:rFonts w:ascii="Arial" w:hAnsi="Arial" w:cs="Arial"/>
          <w:color w:val="000000"/>
        </w:rPr>
        <w:t xml:space="preserve">, musi być fabrycznie nowy, </w:t>
      </w:r>
      <w:r w:rsidRPr="006D4E61">
        <w:rPr>
          <w:rFonts w:ascii="Arial" w:hAnsi="Arial" w:cs="Arial"/>
        </w:rPr>
        <w:t>pełnowartościowy, wolny od wad nie noszący znamion użytkowania.</w:t>
      </w:r>
    </w:p>
    <w:p w:rsidR="00161263" w:rsidRPr="006D4E61" w:rsidRDefault="00161263" w:rsidP="006435C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D4E61">
        <w:rPr>
          <w:rFonts w:ascii="Arial" w:hAnsi="Arial" w:cs="Arial"/>
          <w:color w:val="000000"/>
        </w:rPr>
        <w:t xml:space="preserve">Dostarczony w ramach zamówienia </w:t>
      </w:r>
      <w:r>
        <w:rPr>
          <w:rFonts w:ascii="Arial" w:hAnsi="Arial" w:cs="Arial"/>
          <w:color w:val="000000"/>
        </w:rPr>
        <w:t>towar</w:t>
      </w:r>
      <w:r w:rsidRPr="006D4E61">
        <w:rPr>
          <w:rFonts w:ascii="Arial" w:hAnsi="Arial" w:cs="Arial"/>
          <w:color w:val="000000"/>
        </w:rPr>
        <w:t xml:space="preserve"> w wymaganej ilości dla każdej pozycji asortymentowej musi być tego samego producenta i modelu, o tych samych parametrach i właściwościach.</w:t>
      </w:r>
    </w:p>
    <w:p w:rsidR="00161263" w:rsidRPr="006D4E61" w:rsidRDefault="00161263" w:rsidP="006435C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6D4E61">
        <w:rPr>
          <w:rFonts w:ascii="Arial" w:hAnsi="Arial" w:cs="Arial"/>
          <w:color w:val="000000"/>
        </w:rPr>
        <w:t xml:space="preserve">Przedmiot zamówienia musi być kompletny, posiadać: instrukcję obsługi w języku polskim, aprobaty techniczne oraz wszystkie niezbędne dokumenty wymagane przy tego typu </w:t>
      </w:r>
      <w:r>
        <w:rPr>
          <w:rFonts w:ascii="Arial" w:hAnsi="Arial" w:cs="Arial"/>
          <w:color w:val="000000"/>
        </w:rPr>
        <w:t>zamówieniu</w:t>
      </w:r>
      <w:r w:rsidRPr="006D4E61">
        <w:rPr>
          <w:rFonts w:ascii="Arial" w:hAnsi="Arial" w:cs="Arial"/>
          <w:color w:val="000000"/>
        </w:rPr>
        <w:t xml:space="preserve">. </w:t>
      </w:r>
    </w:p>
    <w:p w:rsidR="00161263" w:rsidRPr="006D4E61" w:rsidRDefault="00161263" w:rsidP="006435C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Towar</w:t>
      </w:r>
      <w:r w:rsidRPr="006D4E6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</w:t>
      </w:r>
      <w:r w:rsidRPr="006D4E61">
        <w:rPr>
          <w:rFonts w:ascii="Arial" w:hAnsi="Arial" w:cs="Arial"/>
          <w:color w:val="000000"/>
        </w:rPr>
        <w:t>winien być wyposażony we wszystkie niezbędne elementy, bez konieczności zakupu przez zamawiającego dodatkowych elementów.</w:t>
      </w:r>
    </w:p>
    <w:p w:rsidR="00161263" w:rsidRPr="006D4E61" w:rsidRDefault="00161263" w:rsidP="006435C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6D4E61">
        <w:rPr>
          <w:rFonts w:ascii="Arial" w:hAnsi="Arial" w:cs="Arial"/>
        </w:rPr>
        <w:t xml:space="preserve">Na dostarczony </w:t>
      </w:r>
      <w:r>
        <w:rPr>
          <w:rFonts w:ascii="Arial" w:hAnsi="Arial" w:cs="Arial"/>
        </w:rPr>
        <w:t>towar</w:t>
      </w:r>
      <w:r w:rsidRPr="006D4E61">
        <w:rPr>
          <w:rFonts w:ascii="Arial" w:hAnsi="Arial" w:cs="Arial"/>
        </w:rPr>
        <w:t xml:space="preserve"> Wykonawca udz</w:t>
      </w:r>
      <w:bookmarkStart w:id="0" w:name="_GoBack"/>
      <w:bookmarkEnd w:id="0"/>
      <w:r w:rsidRPr="006D4E61">
        <w:rPr>
          <w:rFonts w:ascii="Arial" w:hAnsi="Arial" w:cs="Arial"/>
        </w:rPr>
        <w:t>iela Zamawiającemu gwarancji na okres</w:t>
      </w:r>
      <w:r w:rsidRPr="006D4E61">
        <w:rPr>
          <w:rFonts w:ascii="Arial" w:hAnsi="Arial" w:cs="Arial"/>
          <w:b/>
          <w:bCs/>
        </w:rPr>
        <w:t xml:space="preserve"> </w:t>
      </w:r>
      <w:r w:rsidRPr="006D4E61">
        <w:rPr>
          <w:rFonts w:ascii="Arial" w:hAnsi="Arial" w:cs="Arial"/>
          <w:bCs/>
        </w:rPr>
        <w:t>określony w ofercie.</w:t>
      </w:r>
      <w:r w:rsidRPr="006D4E61">
        <w:rPr>
          <w:rFonts w:ascii="Arial" w:hAnsi="Arial" w:cs="Arial"/>
        </w:rPr>
        <w:t xml:space="preserve">  </w:t>
      </w:r>
    </w:p>
    <w:p w:rsidR="00161263" w:rsidRPr="00A0285E" w:rsidRDefault="00161263" w:rsidP="006435CF">
      <w:pPr>
        <w:pStyle w:val="Default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A0285E">
        <w:rPr>
          <w:rFonts w:ascii="Arial" w:hAnsi="Arial" w:cs="Arial"/>
          <w:sz w:val="22"/>
          <w:szCs w:val="22"/>
        </w:rPr>
        <w:t>Zakres zamówienia obejmuje</w:t>
      </w:r>
      <w:r>
        <w:rPr>
          <w:rFonts w:ascii="Arial" w:hAnsi="Arial" w:cs="Arial"/>
          <w:sz w:val="22"/>
          <w:szCs w:val="22"/>
        </w:rPr>
        <w:t xml:space="preserve"> także</w:t>
      </w:r>
      <w:r w:rsidRPr="00A0285E">
        <w:rPr>
          <w:rFonts w:ascii="Arial" w:hAnsi="Arial" w:cs="Arial"/>
          <w:sz w:val="22"/>
          <w:szCs w:val="22"/>
        </w:rPr>
        <w:t xml:space="preserve">: </w:t>
      </w:r>
    </w:p>
    <w:p w:rsidR="00161263" w:rsidRPr="00C4550D" w:rsidRDefault="00161263" w:rsidP="006435CF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0285E">
        <w:rPr>
          <w:rFonts w:ascii="Arial" w:hAnsi="Arial" w:cs="Arial"/>
          <w:sz w:val="22"/>
          <w:szCs w:val="22"/>
        </w:rPr>
        <w:t>dostarczenie (transport) przedmiot</w:t>
      </w:r>
      <w:r>
        <w:rPr>
          <w:rFonts w:ascii="Arial" w:hAnsi="Arial" w:cs="Arial"/>
          <w:sz w:val="22"/>
          <w:szCs w:val="22"/>
        </w:rPr>
        <w:t>u</w:t>
      </w:r>
      <w:r w:rsidRPr="00A0285E">
        <w:rPr>
          <w:rFonts w:ascii="Arial" w:hAnsi="Arial" w:cs="Arial"/>
          <w:sz w:val="22"/>
          <w:szCs w:val="22"/>
        </w:rPr>
        <w:t xml:space="preserve"> zamówienia do miejsca dostawy </w:t>
      </w:r>
      <w:r>
        <w:rPr>
          <w:rFonts w:ascii="Arial" w:hAnsi="Arial" w:cs="Arial"/>
          <w:sz w:val="22"/>
          <w:szCs w:val="22"/>
        </w:rPr>
        <w:br/>
      </w:r>
      <w:r w:rsidRPr="00A0285E">
        <w:rPr>
          <w:rFonts w:ascii="Arial" w:hAnsi="Arial" w:cs="Arial"/>
          <w:sz w:val="22"/>
          <w:szCs w:val="22"/>
        </w:rPr>
        <w:t>tzn. budynku Zamawiającego usytuowanego w</w:t>
      </w:r>
      <w:r>
        <w:rPr>
          <w:rFonts w:ascii="Arial" w:hAnsi="Arial" w:cs="Arial"/>
          <w:sz w:val="22"/>
          <w:szCs w:val="22"/>
        </w:rPr>
        <w:t xml:space="preserve"> </w:t>
      </w:r>
      <w:r w:rsidRPr="00C4550D">
        <w:rPr>
          <w:rFonts w:ascii="Arial" w:hAnsi="Arial" w:cs="Arial"/>
          <w:sz w:val="22"/>
          <w:szCs w:val="22"/>
        </w:rPr>
        <w:t xml:space="preserve">Bielsku-Białej, ul. Piastowska 40,  pokój 416, wraz wniesieniem, </w:t>
      </w:r>
    </w:p>
    <w:p w:rsidR="00161263" w:rsidRPr="00A0285E" w:rsidRDefault="00161263" w:rsidP="006435CF">
      <w:pPr>
        <w:pStyle w:val="Defaul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sprzęt </w:t>
      </w:r>
      <w:r w:rsidRPr="00A0285E">
        <w:rPr>
          <w:rFonts w:ascii="Arial" w:hAnsi="Arial" w:cs="Arial"/>
          <w:sz w:val="22"/>
          <w:szCs w:val="22"/>
        </w:rPr>
        <w:t>dostarczony</w:t>
      </w:r>
      <w:r>
        <w:rPr>
          <w:rFonts w:ascii="Arial" w:hAnsi="Arial" w:cs="Arial"/>
          <w:sz w:val="22"/>
          <w:szCs w:val="22"/>
        </w:rPr>
        <w:t xml:space="preserve"> zostanie</w:t>
      </w:r>
      <w:r w:rsidRPr="00A0285E">
        <w:rPr>
          <w:rFonts w:ascii="Arial" w:hAnsi="Arial" w:cs="Arial"/>
          <w:sz w:val="22"/>
          <w:szCs w:val="22"/>
        </w:rPr>
        <w:t xml:space="preserve"> w nienaruszonych opakowaniach</w:t>
      </w:r>
      <w:r>
        <w:rPr>
          <w:rFonts w:ascii="Arial" w:hAnsi="Arial" w:cs="Arial"/>
          <w:sz w:val="22"/>
          <w:szCs w:val="22"/>
        </w:rPr>
        <w:t>,</w:t>
      </w:r>
    </w:p>
    <w:p w:rsidR="00161263" w:rsidRPr="00AA3183" w:rsidRDefault="00161263" w:rsidP="00AA3183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Arial" w:hAnsi="Arial" w:cs="Arial"/>
          <w:sz w:val="24"/>
        </w:rPr>
      </w:pPr>
      <w:r w:rsidRPr="00AA3183">
        <w:rPr>
          <w:rFonts w:ascii="Arial" w:hAnsi="Arial" w:cs="Arial"/>
          <w:color w:val="000000"/>
        </w:rPr>
        <w:t xml:space="preserve">dostawa będzie zrealizowana na koszt i ryzyko Wykonawcy. </w:t>
      </w:r>
    </w:p>
    <w:sectPr w:rsidR="00161263" w:rsidRPr="00AA3183" w:rsidSect="009863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19A" w:rsidRDefault="00D5319A" w:rsidP="006B3874">
      <w:pPr>
        <w:spacing w:after="0" w:line="240" w:lineRule="auto"/>
      </w:pPr>
      <w:r>
        <w:separator/>
      </w:r>
    </w:p>
  </w:endnote>
  <w:endnote w:type="continuationSeparator" w:id="0">
    <w:p w:rsidR="00D5319A" w:rsidRDefault="00D5319A" w:rsidP="006B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19A" w:rsidRDefault="00D5319A" w:rsidP="006B3874">
      <w:pPr>
        <w:spacing w:after="0" w:line="240" w:lineRule="auto"/>
      </w:pPr>
      <w:r>
        <w:separator/>
      </w:r>
    </w:p>
  </w:footnote>
  <w:footnote w:type="continuationSeparator" w:id="0">
    <w:p w:rsidR="00D5319A" w:rsidRDefault="00D5319A" w:rsidP="006B3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263" w:rsidRPr="006B3874" w:rsidRDefault="00161263" w:rsidP="006B3874">
    <w:pPr>
      <w:spacing w:after="0" w:line="240" w:lineRule="auto"/>
      <w:jc w:val="center"/>
      <w:rPr>
        <w:rFonts w:ascii="Arial" w:hAnsi="Arial" w:cs="Arial"/>
        <w:i/>
        <w:sz w:val="18"/>
        <w:szCs w:val="18"/>
      </w:rPr>
    </w:pPr>
    <w:r w:rsidRPr="006B3874">
      <w:rPr>
        <w:rFonts w:ascii="Arial" w:hAnsi="Arial" w:cs="Arial"/>
        <w:i/>
        <w:sz w:val="18"/>
        <w:szCs w:val="18"/>
      </w:rPr>
      <w:t>Zakup urządzeń zabezpieczających zwierzęta hodowlane przed szkodami wyrządzanymi przez drapieżniki</w:t>
    </w:r>
  </w:p>
  <w:p w:rsidR="00161263" w:rsidRPr="006B3874" w:rsidRDefault="0016126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604DC"/>
    <w:multiLevelType w:val="hybridMultilevel"/>
    <w:tmpl w:val="2946ED0E"/>
    <w:lvl w:ilvl="0" w:tplc="8D8C9ACC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6A2903"/>
    <w:multiLevelType w:val="hybridMultilevel"/>
    <w:tmpl w:val="2DE40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3A6EB2"/>
    <w:multiLevelType w:val="hybridMultilevel"/>
    <w:tmpl w:val="F436805C"/>
    <w:lvl w:ilvl="0" w:tplc="50C888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E34EA22C">
      <w:start w:val="1"/>
      <w:numFmt w:val="lowerLetter"/>
      <w:lvlText w:val="%2)"/>
      <w:lvlJc w:val="left"/>
      <w:pPr>
        <w:ind w:left="1560" w:hanging="4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BE1CE9"/>
    <w:multiLevelType w:val="hybridMultilevel"/>
    <w:tmpl w:val="C55A9CD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D196A67"/>
    <w:multiLevelType w:val="hybridMultilevel"/>
    <w:tmpl w:val="A2F656A6"/>
    <w:lvl w:ilvl="0" w:tplc="A0729E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EF1022B"/>
    <w:multiLevelType w:val="hybridMultilevel"/>
    <w:tmpl w:val="CBBC6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2129F5"/>
    <w:multiLevelType w:val="hybridMultilevel"/>
    <w:tmpl w:val="ACDAA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1DC5"/>
    <w:rsid w:val="0000183B"/>
    <w:rsid w:val="00003C6E"/>
    <w:rsid w:val="0000575A"/>
    <w:rsid w:val="00007537"/>
    <w:rsid w:val="00007A86"/>
    <w:rsid w:val="00010ABF"/>
    <w:rsid w:val="00011DFE"/>
    <w:rsid w:val="00011F25"/>
    <w:rsid w:val="000148DC"/>
    <w:rsid w:val="00016C4A"/>
    <w:rsid w:val="000203A9"/>
    <w:rsid w:val="0002219B"/>
    <w:rsid w:val="000237F9"/>
    <w:rsid w:val="00024843"/>
    <w:rsid w:val="00024FFF"/>
    <w:rsid w:val="00025C0F"/>
    <w:rsid w:val="0002629D"/>
    <w:rsid w:val="000265CD"/>
    <w:rsid w:val="00027DF3"/>
    <w:rsid w:val="0003195B"/>
    <w:rsid w:val="00032103"/>
    <w:rsid w:val="00032437"/>
    <w:rsid w:val="00033990"/>
    <w:rsid w:val="00033EAB"/>
    <w:rsid w:val="00034D06"/>
    <w:rsid w:val="00034D6D"/>
    <w:rsid w:val="000356CA"/>
    <w:rsid w:val="00037AC4"/>
    <w:rsid w:val="00040E75"/>
    <w:rsid w:val="0004325F"/>
    <w:rsid w:val="000517FD"/>
    <w:rsid w:val="00053DB6"/>
    <w:rsid w:val="000551EA"/>
    <w:rsid w:val="00057476"/>
    <w:rsid w:val="00060812"/>
    <w:rsid w:val="000611A6"/>
    <w:rsid w:val="0006198D"/>
    <w:rsid w:val="00065185"/>
    <w:rsid w:val="000656F3"/>
    <w:rsid w:val="00070056"/>
    <w:rsid w:val="00070B28"/>
    <w:rsid w:val="00071EE2"/>
    <w:rsid w:val="00072E14"/>
    <w:rsid w:val="000772D7"/>
    <w:rsid w:val="00077A58"/>
    <w:rsid w:val="000833A4"/>
    <w:rsid w:val="0009153F"/>
    <w:rsid w:val="00096400"/>
    <w:rsid w:val="000A0208"/>
    <w:rsid w:val="000A075D"/>
    <w:rsid w:val="000A107F"/>
    <w:rsid w:val="000A108D"/>
    <w:rsid w:val="000A1F2F"/>
    <w:rsid w:val="000A359B"/>
    <w:rsid w:val="000A35D6"/>
    <w:rsid w:val="000A3708"/>
    <w:rsid w:val="000A39EB"/>
    <w:rsid w:val="000A4AC0"/>
    <w:rsid w:val="000A4E35"/>
    <w:rsid w:val="000A51E8"/>
    <w:rsid w:val="000A6995"/>
    <w:rsid w:val="000A77C1"/>
    <w:rsid w:val="000A7F40"/>
    <w:rsid w:val="000B1774"/>
    <w:rsid w:val="000B2C52"/>
    <w:rsid w:val="000B4F86"/>
    <w:rsid w:val="000B6E8D"/>
    <w:rsid w:val="000B7EAF"/>
    <w:rsid w:val="000C01C8"/>
    <w:rsid w:val="000C0739"/>
    <w:rsid w:val="000C0F5A"/>
    <w:rsid w:val="000C1B46"/>
    <w:rsid w:val="000C2C93"/>
    <w:rsid w:val="000C4110"/>
    <w:rsid w:val="000C5A93"/>
    <w:rsid w:val="000C606C"/>
    <w:rsid w:val="000C645E"/>
    <w:rsid w:val="000C64D9"/>
    <w:rsid w:val="000C6661"/>
    <w:rsid w:val="000D0EB5"/>
    <w:rsid w:val="000D1B59"/>
    <w:rsid w:val="000D3DEA"/>
    <w:rsid w:val="000D4573"/>
    <w:rsid w:val="000E27B0"/>
    <w:rsid w:val="000E336A"/>
    <w:rsid w:val="000E581A"/>
    <w:rsid w:val="000E59DC"/>
    <w:rsid w:val="000F0FB4"/>
    <w:rsid w:val="000F31F9"/>
    <w:rsid w:val="000F3830"/>
    <w:rsid w:val="000F393E"/>
    <w:rsid w:val="000F603A"/>
    <w:rsid w:val="0010514B"/>
    <w:rsid w:val="00110029"/>
    <w:rsid w:val="001106E9"/>
    <w:rsid w:val="00110884"/>
    <w:rsid w:val="00112E69"/>
    <w:rsid w:val="001134AB"/>
    <w:rsid w:val="0011385E"/>
    <w:rsid w:val="00114C20"/>
    <w:rsid w:val="001150E2"/>
    <w:rsid w:val="00116AEA"/>
    <w:rsid w:val="0012261E"/>
    <w:rsid w:val="00122CB7"/>
    <w:rsid w:val="001249F6"/>
    <w:rsid w:val="00126CCB"/>
    <w:rsid w:val="00126D3E"/>
    <w:rsid w:val="001272A7"/>
    <w:rsid w:val="00127DAA"/>
    <w:rsid w:val="00133175"/>
    <w:rsid w:val="00133A7E"/>
    <w:rsid w:val="00134806"/>
    <w:rsid w:val="00135B6E"/>
    <w:rsid w:val="0013753B"/>
    <w:rsid w:val="00141274"/>
    <w:rsid w:val="0014198F"/>
    <w:rsid w:val="00150A69"/>
    <w:rsid w:val="00151BFC"/>
    <w:rsid w:val="00152D85"/>
    <w:rsid w:val="00155C61"/>
    <w:rsid w:val="0016025A"/>
    <w:rsid w:val="00161263"/>
    <w:rsid w:val="0016171D"/>
    <w:rsid w:val="001661CB"/>
    <w:rsid w:val="0016733A"/>
    <w:rsid w:val="00172452"/>
    <w:rsid w:val="00172B2F"/>
    <w:rsid w:val="001733CA"/>
    <w:rsid w:val="00174948"/>
    <w:rsid w:val="00176172"/>
    <w:rsid w:val="00177DD8"/>
    <w:rsid w:val="0018110F"/>
    <w:rsid w:val="00181BC9"/>
    <w:rsid w:val="00183407"/>
    <w:rsid w:val="00183E60"/>
    <w:rsid w:val="0018418C"/>
    <w:rsid w:val="00187218"/>
    <w:rsid w:val="00187DFE"/>
    <w:rsid w:val="00187F77"/>
    <w:rsid w:val="0019249E"/>
    <w:rsid w:val="00193A37"/>
    <w:rsid w:val="001A085F"/>
    <w:rsid w:val="001A20C3"/>
    <w:rsid w:val="001A2EC3"/>
    <w:rsid w:val="001A3967"/>
    <w:rsid w:val="001A50AF"/>
    <w:rsid w:val="001B0B7D"/>
    <w:rsid w:val="001B0EC6"/>
    <w:rsid w:val="001B235B"/>
    <w:rsid w:val="001B2BBF"/>
    <w:rsid w:val="001B3F92"/>
    <w:rsid w:val="001B4651"/>
    <w:rsid w:val="001B4AC1"/>
    <w:rsid w:val="001B5BD9"/>
    <w:rsid w:val="001B7570"/>
    <w:rsid w:val="001B7ECC"/>
    <w:rsid w:val="001C1065"/>
    <w:rsid w:val="001C1951"/>
    <w:rsid w:val="001C26A0"/>
    <w:rsid w:val="001C307C"/>
    <w:rsid w:val="001C3650"/>
    <w:rsid w:val="001C3A7F"/>
    <w:rsid w:val="001C4DCC"/>
    <w:rsid w:val="001C536D"/>
    <w:rsid w:val="001C5FA7"/>
    <w:rsid w:val="001C626A"/>
    <w:rsid w:val="001D1466"/>
    <w:rsid w:val="001D1D97"/>
    <w:rsid w:val="001D2C28"/>
    <w:rsid w:val="001E4B5B"/>
    <w:rsid w:val="001E71FF"/>
    <w:rsid w:val="001F130D"/>
    <w:rsid w:val="001F1479"/>
    <w:rsid w:val="001F1900"/>
    <w:rsid w:val="001F388E"/>
    <w:rsid w:val="001F58A7"/>
    <w:rsid w:val="001F5FFE"/>
    <w:rsid w:val="00200B42"/>
    <w:rsid w:val="00201AC4"/>
    <w:rsid w:val="00202316"/>
    <w:rsid w:val="0020392A"/>
    <w:rsid w:val="0020485D"/>
    <w:rsid w:val="00207471"/>
    <w:rsid w:val="00211433"/>
    <w:rsid w:val="002121BF"/>
    <w:rsid w:val="00212B96"/>
    <w:rsid w:val="00213081"/>
    <w:rsid w:val="00214C1A"/>
    <w:rsid w:val="00216262"/>
    <w:rsid w:val="00216C03"/>
    <w:rsid w:val="002173A3"/>
    <w:rsid w:val="00220980"/>
    <w:rsid w:val="00220F80"/>
    <w:rsid w:val="00221726"/>
    <w:rsid w:val="00223044"/>
    <w:rsid w:val="00224EE0"/>
    <w:rsid w:val="00225F95"/>
    <w:rsid w:val="00226F7D"/>
    <w:rsid w:val="002308B3"/>
    <w:rsid w:val="00232DB1"/>
    <w:rsid w:val="00233769"/>
    <w:rsid w:val="00234128"/>
    <w:rsid w:val="0023434B"/>
    <w:rsid w:val="00235B35"/>
    <w:rsid w:val="0023623B"/>
    <w:rsid w:val="00245C09"/>
    <w:rsid w:val="002472A7"/>
    <w:rsid w:val="00247C04"/>
    <w:rsid w:val="002516D3"/>
    <w:rsid w:val="002517A4"/>
    <w:rsid w:val="002609F1"/>
    <w:rsid w:val="00261667"/>
    <w:rsid w:val="00261859"/>
    <w:rsid w:val="0026499F"/>
    <w:rsid w:val="002657F9"/>
    <w:rsid w:val="00267E0B"/>
    <w:rsid w:val="00271D3B"/>
    <w:rsid w:val="00273041"/>
    <w:rsid w:val="00275B13"/>
    <w:rsid w:val="0027611E"/>
    <w:rsid w:val="00277148"/>
    <w:rsid w:val="0028090C"/>
    <w:rsid w:val="00280DFB"/>
    <w:rsid w:val="00281305"/>
    <w:rsid w:val="002844D4"/>
    <w:rsid w:val="00284AC5"/>
    <w:rsid w:val="002901E3"/>
    <w:rsid w:val="00291971"/>
    <w:rsid w:val="002921DB"/>
    <w:rsid w:val="00295AA1"/>
    <w:rsid w:val="002A227D"/>
    <w:rsid w:val="002B0F86"/>
    <w:rsid w:val="002B4048"/>
    <w:rsid w:val="002B5F17"/>
    <w:rsid w:val="002C2FD2"/>
    <w:rsid w:val="002C401E"/>
    <w:rsid w:val="002D0F7A"/>
    <w:rsid w:val="002D0F8B"/>
    <w:rsid w:val="002D3F10"/>
    <w:rsid w:val="002D499F"/>
    <w:rsid w:val="002D76EB"/>
    <w:rsid w:val="002D7B02"/>
    <w:rsid w:val="002D7CA3"/>
    <w:rsid w:val="002E24C9"/>
    <w:rsid w:val="002E29B8"/>
    <w:rsid w:val="002E310E"/>
    <w:rsid w:val="002E3DE9"/>
    <w:rsid w:val="002E5BDD"/>
    <w:rsid w:val="002F00F3"/>
    <w:rsid w:val="002F0373"/>
    <w:rsid w:val="002F6A9E"/>
    <w:rsid w:val="00300728"/>
    <w:rsid w:val="00301AE3"/>
    <w:rsid w:val="00301C5E"/>
    <w:rsid w:val="003021FF"/>
    <w:rsid w:val="00305B2E"/>
    <w:rsid w:val="003065E5"/>
    <w:rsid w:val="00311103"/>
    <w:rsid w:val="00311935"/>
    <w:rsid w:val="0031281D"/>
    <w:rsid w:val="0031425E"/>
    <w:rsid w:val="00315BFE"/>
    <w:rsid w:val="003165DE"/>
    <w:rsid w:val="00317B30"/>
    <w:rsid w:val="0032095B"/>
    <w:rsid w:val="00320B4B"/>
    <w:rsid w:val="0032137C"/>
    <w:rsid w:val="003214D0"/>
    <w:rsid w:val="003226AE"/>
    <w:rsid w:val="00323555"/>
    <w:rsid w:val="003239C0"/>
    <w:rsid w:val="00325A59"/>
    <w:rsid w:val="00325F7A"/>
    <w:rsid w:val="0032676F"/>
    <w:rsid w:val="00326DAC"/>
    <w:rsid w:val="0032740D"/>
    <w:rsid w:val="0033184B"/>
    <w:rsid w:val="00331FA1"/>
    <w:rsid w:val="003341A0"/>
    <w:rsid w:val="00337206"/>
    <w:rsid w:val="0033756B"/>
    <w:rsid w:val="0033794A"/>
    <w:rsid w:val="00337C2B"/>
    <w:rsid w:val="003404C8"/>
    <w:rsid w:val="0034165C"/>
    <w:rsid w:val="00342EF0"/>
    <w:rsid w:val="00347F99"/>
    <w:rsid w:val="0035263B"/>
    <w:rsid w:val="00355A80"/>
    <w:rsid w:val="00356986"/>
    <w:rsid w:val="00356B99"/>
    <w:rsid w:val="00356CC4"/>
    <w:rsid w:val="0036246F"/>
    <w:rsid w:val="003625BB"/>
    <w:rsid w:val="00364F55"/>
    <w:rsid w:val="00366147"/>
    <w:rsid w:val="00366499"/>
    <w:rsid w:val="0036789B"/>
    <w:rsid w:val="00370A62"/>
    <w:rsid w:val="00374E1D"/>
    <w:rsid w:val="00375660"/>
    <w:rsid w:val="00377114"/>
    <w:rsid w:val="003835C9"/>
    <w:rsid w:val="00383C26"/>
    <w:rsid w:val="00384137"/>
    <w:rsid w:val="00393E27"/>
    <w:rsid w:val="00394654"/>
    <w:rsid w:val="00396C36"/>
    <w:rsid w:val="003A0C30"/>
    <w:rsid w:val="003A2F45"/>
    <w:rsid w:val="003A5BF6"/>
    <w:rsid w:val="003A7F90"/>
    <w:rsid w:val="003B1DC8"/>
    <w:rsid w:val="003B4F19"/>
    <w:rsid w:val="003B72D3"/>
    <w:rsid w:val="003B7A37"/>
    <w:rsid w:val="003C0182"/>
    <w:rsid w:val="003C2192"/>
    <w:rsid w:val="003C4B9A"/>
    <w:rsid w:val="003D1C13"/>
    <w:rsid w:val="003D2080"/>
    <w:rsid w:val="003D4275"/>
    <w:rsid w:val="003D776B"/>
    <w:rsid w:val="003D7A94"/>
    <w:rsid w:val="003E357B"/>
    <w:rsid w:val="003E5BA6"/>
    <w:rsid w:val="003E6C43"/>
    <w:rsid w:val="003E6EC2"/>
    <w:rsid w:val="003F0C63"/>
    <w:rsid w:val="003F11BC"/>
    <w:rsid w:val="003F236A"/>
    <w:rsid w:val="003F30A4"/>
    <w:rsid w:val="003F43F6"/>
    <w:rsid w:val="003F4961"/>
    <w:rsid w:val="00400343"/>
    <w:rsid w:val="00404407"/>
    <w:rsid w:val="00410419"/>
    <w:rsid w:val="0041131C"/>
    <w:rsid w:val="00411434"/>
    <w:rsid w:val="00412468"/>
    <w:rsid w:val="00413F5C"/>
    <w:rsid w:val="00415759"/>
    <w:rsid w:val="0041759F"/>
    <w:rsid w:val="00417827"/>
    <w:rsid w:val="00420F28"/>
    <w:rsid w:val="0042432E"/>
    <w:rsid w:val="0042645B"/>
    <w:rsid w:val="004275EC"/>
    <w:rsid w:val="00433A82"/>
    <w:rsid w:val="004349B4"/>
    <w:rsid w:val="00435E8B"/>
    <w:rsid w:val="00435F4D"/>
    <w:rsid w:val="00447EBF"/>
    <w:rsid w:val="0045287A"/>
    <w:rsid w:val="00457932"/>
    <w:rsid w:val="0046261E"/>
    <w:rsid w:val="00465853"/>
    <w:rsid w:val="0046732A"/>
    <w:rsid w:val="004714D5"/>
    <w:rsid w:val="004726B0"/>
    <w:rsid w:val="0047424A"/>
    <w:rsid w:val="00476369"/>
    <w:rsid w:val="0047640A"/>
    <w:rsid w:val="00483297"/>
    <w:rsid w:val="00483A9D"/>
    <w:rsid w:val="0048531A"/>
    <w:rsid w:val="00486A4B"/>
    <w:rsid w:val="00490E6F"/>
    <w:rsid w:val="0049175F"/>
    <w:rsid w:val="0049219B"/>
    <w:rsid w:val="0049356A"/>
    <w:rsid w:val="004951DA"/>
    <w:rsid w:val="00496E63"/>
    <w:rsid w:val="004A1FA3"/>
    <w:rsid w:val="004A2394"/>
    <w:rsid w:val="004A2D5B"/>
    <w:rsid w:val="004A7150"/>
    <w:rsid w:val="004A748B"/>
    <w:rsid w:val="004B0763"/>
    <w:rsid w:val="004B1042"/>
    <w:rsid w:val="004B3AC0"/>
    <w:rsid w:val="004B71FF"/>
    <w:rsid w:val="004C0BAC"/>
    <w:rsid w:val="004C4506"/>
    <w:rsid w:val="004C7089"/>
    <w:rsid w:val="004D2D27"/>
    <w:rsid w:val="004D3F9E"/>
    <w:rsid w:val="004D42E5"/>
    <w:rsid w:val="004D6387"/>
    <w:rsid w:val="004D7D02"/>
    <w:rsid w:val="004E0014"/>
    <w:rsid w:val="004E2891"/>
    <w:rsid w:val="004E3B16"/>
    <w:rsid w:val="004E3EFC"/>
    <w:rsid w:val="004E415F"/>
    <w:rsid w:val="004E477A"/>
    <w:rsid w:val="004E4C23"/>
    <w:rsid w:val="004E4ED4"/>
    <w:rsid w:val="004E5995"/>
    <w:rsid w:val="004E5DD0"/>
    <w:rsid w:val="004F095B"/>
    <w:rsid w:val="004F2000"/>
    <w:rsid w:val="004F304D"/>
    <w:rsid w:val="004F3F4D"/>
    <w:rsid w:val="004F613A"/>
    <w:rsid w:val="004F6D06"/>
    <w:rsid w:val="00500CD0"/>
    <w:rsid w:val="00500D88"/>
    <w:rsid w:val="00502F93"/>
    <w:rsid w:val="005030D3"/>
    <w:rsid w:val="005037DC"/>
    <w:rsid w:val="00504FBF"/>
    <w:rsid w:val="00507829"/>
    <w:rsid w:val="005137AF"/>
    <w:rsid w:val="00514F3D"/>
    <w:rsid w:val="00515DEB"/>
    <w:rsid w:val="00516F8B"/>
    <w:rsid w:val="00522080"/>
    <w:rsid w:val="0052222D"/>
    <w:rsid w:val="005245EA"/>
    <w:rsid w:val="00533AC9"/>
    <w:rsid w:val="005340F8"/>
    <w:rsid w:val="005358E3"/>
    <w:rsid w:val="00536094"/>
    <w:rsid w:val="00536CD9"/>
    <w:rsid w:val="0054181A"/>
    <w:rsid w:val="00544383"/>
    <w:rsid w:val="005457BB"/>
    <w:rsid w:val="005470C6"/>
    <w:rsid w:val="00553592"/>
    <w:rsid w:val="00555B51"/>
    <w:rsid w:val="00560436"/>
    <w:rsid w:val="005606D8"/>
    <w:rsid w:val="00560D8F"/>
    <w:rsid w:val="00561E85"/>
    <w:rsid w:val="0056201C"/>
    <w:rsid w:val="00563171"/>
    <w:rsid w:val="0056486C"/>
    <w:rsid w:val="00566167"/>
    <w:rsid w:val="00566F92"/>
    <w:rsid w:val="00570397"/>
    <w:rsid w:val="005720C8"/>
    <w:rsid w:val="00575614"/>
    <w:rsid w:val="00575A1A"/>
    <w:rsid w:val="00576B3A"/>
    <w:rsid w:val="00580093"/>
    <w:rsid w:val="00580C79"/>
    <w:rsid w:val="0058147B"/>
    <w:rsid w:val="00584A2C"/>
    <w:rsid w:val="005866F8"/>
    <w:rsid w:val="005901DC"/>
    <w:rsid w:val="005937A9"/>
    <w:rsid w:val="005A1570"/>
    <w:rsid w:val="005A2CCB"/>
    <w:rsid w:val="005A335E"/>
    <w:rsid w:val="005A38D9"/>
    <w:rsid w:val="005A5830"/>
    <w:rsid w:val="005A5D5B"/>
    <w:rsid w:val="005B014A"/>
    <w:rsid w:val="005B0EE0"/>
    <w:rsid w:val="005B1EFA"/>
    <w:rsid w:val="005B22B8"/>
    <w:rsid w:val="005B3057"/>
    <w:rsid w:val="005B429A"/>
    <w:rsid w:val="005B5223"/>
    <w:rsid w:val="005B5D2D"/>
    <w:rsid w:val="005C1C60"/>
    <w:rsid w:val="005C34E2"/>
    <w:rsid w:val="005C59BB"/>
    <w:rsid w:val="005C5C78"/>
    <w:rsid w:val="005C617B"/>
    <w:rsid w:val="005C7001"/>
    <w:rsid w:val="005C70DF"/>
    <w:rsid w:val="005C7C59"/>
    <w:rsid w:val="005D5208"/>
    <w:rsid w:val="005E2552"/>
    <w:rsid w:val="005E29D1"/>
    <w:rsid w:val="005E3550"/>
    <w:rsid w:val="005E3C5C"/>
    <w:rsid w:val="005E3D8B"/>
    <w:rsid w:val="005E702F"/>
    <w:rsid w:val="005F0163"/>
    <w:rsid w:val="005F0261"/>
    <w:rsid w:val="005F19CF"/>
    <w:rsid w:val="005F1DF5"/>
    <w:rsid w:val="005F30BF"/>
    <w:rsid w:val="005F36B3"/>
    <w:rsid w:val="005F4304"/>
    <w:rsid w:val="005F6D0A"/>
    <w:rsid w:val="00600FA1"/>
    <w:rsid w:val="00602FE4"/>
    <w:rsid w:val="006057DB"/>
    <w:rsid w:val="00606FC1"/>
    <w:rsid w:val="00607DB5"/>
    <w:rsid w:val="0061037E"/>
    <w:rsid w:val="0061076A"/>
    <w:rsid w:val="00611D18"/>
    <w:rsid w:val="00614088"/>
    <w:rsid w:val="0061504F"/>
    <w:rsid w:val="00615C05"/>
    <w:rsid w:val="0061607F"/>
    <w:rsid w:val="00616655"/>
    <w:rsid w:val="00616A1B"/>
    <w:rsid w:val="00616C25"/>
    <w:rsid w:val="00620B4C"/>
    <w:rsid w:val="00621A05"/>
    <w:rsid w:val="006239CF"/>
    <w:rsid w:val="00623B18"/>
    <w:rsid w:val="00624F99"/>
    <w:rsid w:val="00626B96"/>
    <w:rsid w:val="00626ECD"/>
    <w:rsid w:val="0063314B"/>
    <w:rsid w:val="006337F8"/>
    <w:rsid w:val="00634971"/>
    <w:rsid w:val="00634DF7"/>
    <w:rsid w:val="00640353"/>
    <w:rsid w:val="006403E1"/>
    <w:rsid w:val="00640E19"/>
    <w:rsid w:val="006435CF"/>
    <w:rsid w:val="00645860"/>
    <w:rsid w:val="0064668E"/>
    <w:rsid w:val="006476E2"/>
    <w:rsid w:val="0064794E"/>
    <w:rsid w:val="00650094"/>
    <w:rsid w:val="00651AE5"/>
    <w:rsid w:val="0065338D"/>
    <w:rsid w:val="00653F0D"/>
    <w:rsid w:val="00655387"/>
    <w:rsid w:val="00655FCF"/>
    <w:rsid w:val="00662BB3"/>
    <w:rsid w:val="00665574"/>
    <w:rsid w:val="006661AD"/>
    <w:rsid w:val="00670AC5"/>
    <w:rsid w:val="00671252"/>
    <w:rsid w:val="00671A05"/>
    <w:rsid w:val="0067606B"/>
    <w:rsid w:val="006814AF"/>
    <w:rsid w:val="00683D3A"/>
    <w:rsid w:val="00683F7C"/>
    <w:rsid w:val="006856A4"/>
    <w:rsid w:val="00685D98"/>
    <w:rsid w:val="0068662D"/>
    <w:rsid w:val="00687F98"/>
    <w:rsid w:val="00691668"/>
    <w:rsid w:val="00691758"/>
    <w:rsid w:val="00691840"/>
    <w:rsid w:val="00693793"/>
    <w:rsid w:val="00695140"/>
    <w:rsid w:val="00696C7B"/>
    <w:rsid w:val="006A10A0"/>
    <w:rsid w:val="006A1188"/>
    <w:rsid w:val="006A28BA"/>
    <w:rsid w:val="006A36C1"/>
    <w:rsid w:val="006A3802"/>
    <w:rsid w:val="006A4E38"/>
    <w:rsid w:val="006A5EC3"/>
    <w:rsid w:val="006B082B"/>
    <w:rsid w:val="006B1E1E"/>
    <w:rsid w:val="006B2042"/>
    <w:rsid w:val="006B25B0"/>
    <w:rsid w:val="006B3602"/>
    <w:rsid w:val="006B3874"/>
    <w:rsid w:val="006B3B6B"/>
    <w:rsid w:val="006B6054"/>
    <w:rsid w:val="006B6DD7"/>
    <w:rsid w:val="006C029A"/>
    <w:rsid w:val="006C16D6"/>
    <w:rsid w:val="006C4510"/>
    <w:rsid w:val="006C4E32"/>
    <w:rsid w:val="006C56B5"/>
    <w:rsid w:val="006C5DCF"/>
    <w:rsid w:val="006C619B"/>
    <w:rsid w:val="006C7218"/>
    <w:rsid w:val="006D0B82"/>
    <w:rsid w:val="006D353F"/>
    <w:rsid w:val="006D4D6C"/>
    <w:rsid w:val="006D4E61"/>
    <w:rsid w:val="006D58AD"/>
    <w:rsid w:val="006D68F3"/>
    <w:rsid w:val="006D6DC6"/>
    <w:rsid w:val="006E0DBC"/>
    <w:rsid w:val="006F2B70"/>
    <w:rsid w:val="006F3810"/>
    <w:rsid w:val="006F4664"/>
    <w:rsid w:val="006F5828"/>
    <w:rsid w:val="006F69A6"/>
    <w:rsid w:val="006F77B7"/>
    <w:rsid w:val="00700526"/>
    <w:rsid w:val="00702140"/>
    <w:rsid w:val="00702F04"/>
    <w:rsid w:val="007032EF"/>
    <w:rsid w:val="00703B3B"/>
    <w:rsid w:val="00703DD7"/>
    <w:rsid w:val="007056ED"/>
    <w:rsid w:val="007075A4"/>
    <w:rsid w:val="00707AD5"/>
    <w:rsid w:val="00710B05"/>
    <w:rsid w:val="00711BED"/>
    <w:rsid w:val="007126A4"/>
    <w:rsid w:val="00713D92"/>
    <w:rsid w:val="00716BFF"/>
    <w:rsid w:val="00717082"/>
    <w:rsid w:val="00717289"/>
    <w:rsid w:val="007178BD"/>
    <w:rsid w:val="00717F1D"/>
    <w:rsid w:val="00720272"/>
    <w:rsid w:val="007207AD"/>
    <w:rsid w:val="00721632"/>
    <w:rsid w:val="0072476E"/>
    <w:rsid w:val="00727E43"/>
    <w:rsid w:val="007301B4"/>
    <w:rsid w:val="00730BD8"/>
    <w:rsid w:val="00731F57"/>
    <w:rsid w:val="00732B8A"/>
    <w:rsid w:val="00734B9A"/>
    <w:rsid w:val="00736680"/>
    <w:rsid w:val="0074001F"/>
    <w:rsid w:val="00741FE2"/>
    <w:rsid w:val="0074249B"/>
    <w:rsid w:val="007428B3"/>
    <w:rsid w:val="0074355A"/>
    <w:rsid w:val="007441F6"/>
    <w:rsid w:val="007446BF"/>
    <w:rsid w:val="00745D6B"/>
    <w:rsid w:val="00746CC1"/>
    <w:rsid w:val="00746F7C"/>
    <w:rsid w:val="00747847"/>
    <w:rsid w:val="00747A97"/>
    <w:rsid w:val="00747ECB"/>
    <w:rsid w:val="00750654"/>
    <w:rsid w:val="00751C8A"/>
    <w:rsid w:val="00752B52"/>
    <w:rsid w:val="00753995"/>
    <w:rsid w:val="00754EFB"/>
    <w:rsid w:val="00755157"/>
    <w:rsid w:val="00756DB5"/>
    <w:rsid w:val="007570F3"/>
    <w:rsid w:val="00757234"/>
    <w:rsid w:val="007603A4"/>
    <w:rsid w:val="00760A6E"/>
    <w:rsid w:val="00760CE4"/>
    <w:rsid w:val="007629DC"/>
    <w:rsid w:val="00763A51"/>
    <w:rsid w:val="00765756"/>
    <w:rsid w:val="007666B6"/>
    <w:rsid w:val="00767508"/>
    <w:rsid w:val="00772AA2"/>
    <w:rsid w:val="00773799"/>
    <w:rsid w:val="007749DF"/>
    <w:rsid w:val="00776A33"/>
    <w:rsid w:val="0078146F"/>
    <w:rsid w:val="00783429"/>
    <w:rsid w:val="00784ACB"/>
    <w:rsid w:val="00785517"/>
    <w:rsid w:val="007923D5"/>
    <w:rsid w:val="00793764"/>
    <w:rsid w:val="007951FE"/>
    <w:rsid w:val="00795EA7"/>
    <w:rsid w:val="007960DF"/>
    <w:rsid w:val="00796401"/>
    <w:rsid w:val="007976A3"/>
    <w:rsid w:val="007976CC"/>
    <w:rsid w:val="007A06EB"/>
    <w:rsid w:val="007A09C8"/>
    <w:rsid w:val="007A09E1"/>
    <w:rsid w:val="007A4198"/>
    <w:rsid w:val="007A5BCB"/>
    <w:rsid w:val="007B04B8"/>
    <w:rsid w:val="007B0A0D"/>
    <w:rsid w:val="007B2ACE"/>
    <w:rsid w:val="007B517D"/>
    <w:rsid w:val="007B6398"/>
    <w:rsid w:val="007B6DFA"/>
    <w:rsid w:val="007C4FC9"/>
    <w:rsid w:val="007C6692"/>
    <w:rsid w:val="007D471B"/>
    <w:rsid w:val="007D4881"/>
    <w:rsid w:val="007D62DC"/>
    <w:rsid w:val="007D724E"/>
    <w:rsid w:val="007E2CB1"/>
    <w:rsid w:val="007E43A7"/>
    <w:rsid w:val="007F22E1"/>
    <w:rsid w:val="007F2871"/>
    <w:rsid w:val="007F3B66"/>
    <w:rsid w:val="007F4215"/>
    <w:rsid w:val="007F544F"/>
    <w:rsid w:val="007F7575"/>
    <w:rsid w:val="008006D1"/>
    <w:rsid w:val="0080610A"/>
    <w:rsid w:val="008061AD"/>
    <w:rsid w:val="00807CCA"/>
    <w:rsid w:val="0081063B"/>
    <w:rsid w:val="00811374"/>
    <w:rsid w:val="008153CB"/>
    <w:rsid w:val="0082018A"/>
    <w:rsid w:val="0082030F"/>
    <w:rsid w:val="008211DD"/>
    <w:rsid w:val="008224DE"/>
    <w:rsid w:val="00824024"/>
    <w:rsid w:val="0082527A"/>
    <w:rsid w:val="008263BD"/>
    <w:rsid w:val="00827E98"/>
    <w:rsid w:val="00830A12"/>
    <w:rsid w:val="0083248A"/>
    <w:rsid w:val="008335C8"/>
    <w:rsid w:val="008345FC"/>
    <w:rsid w:val="00834745"/>
    <w:rsid w:val="008355D5"/>
    <w:rsid w:val="00836F72"/>
    <w:rsid w:val="00837C46"/>
    <w:rsid w:val="00842183"/>
    <w:rsid w:val="00842E25"/>
    <w:rsid w:val="00843088"/>
    <w:rsid w:val="00847C5A"/>
    <w:rsid w:val="00852F40"/>
    <w:rsid w:val="008555BC"/>
    <w:rsid w:val="00856070"/>
    <w:rsid w:val="00857CDB"/>
    <w:rsid w:val="008610CE"/>
    <w:rsid w:val="008663AE"/>
    <w:rsid w:val="00866856"/>
    <w:rsid w:val="00870F38"/>
    <w:rsid w:val="00871E61"/>
    <w:rsid w:val="00872FDA"/>
    <w:rsid w:val="00873F12"/>
    <w:rsid w:val="00875430"/>
    <w:rsid w:val="008761D9"/>
    <w:rsid w:val="00876806"/>
    <w:rsid w:val="00880897"/>
    <w:rsid w:val="00882A5E"/>
    <w:rsid w:val="00883AAE"/>
    <w:rsid w:val="0088481B"/>
    <w:rsid w:val="00884A44"/>
    <w:rsid w:val="0088708B"/>
    <w:rsid w:val="008873A2"/>
    <w:rsid w:val="00887707"/>
    <w:rsid w:val="00887975"/>
    <w:rsid w:val="008903F9"/>
    <w:rsid w:val="00890449"/>
    <w:rsid w:val="008917CA"/>
    <w:rsid w:val="00892750"/>
    <w:rsid w:val="00893B8C"/>
    <w:rsid w:val="00893FEA"/>
    <w:rsid w:val="008971BF"/>
    <w:rsid w:val="008A046A"/>
    <w:rsid w:val="008A2D19"/>
    <w:rsid w:val="008A32B5"/>
    <w:rsid w:val="008A4862"/>
    <w:rsid w:val="008A7902"/>
    <w:rsid w:val="008B0069"/>
    <w:rsid w:val="008B0500"/>
    <w:rsid w:val="008B481D"/>
    <w:rsid w:val="008B4B41"/>
    <w:rsid w:val="008B6783"/>
    <w:rsid w:val="008B724B"/>
    <w:rsid w:val="008C589A"/>
    <w:rsid w:val="008D0FF7"/>
    <w:rsid w:val="008D25A7"/>
    <w:rsid w:val="008D4109"/>
    <w:rsid w:val="008D5E17"/>
    <w:rsid w:val="008D67E2"/>
    <w:rsid w:val="008E3F10"/>
    <w:rsid w:val="008E4764"/>
    <w:rsid w:val="008E6EA1"/>
    <w:rsid w:val="008E7B9C"/>
    <w:rsid w:val="008F207C"/>
    <w:rsid w:val="008F5334"/>
    <w:rsid w:val="008F6B1F"/>
    <w:rsid w:val="008F78E0"/>
    <w:rsid w:val="008F7FF1"/>
    <w:rsid w:val="00902BE2"/>
    <w:rsid w:val="00902EC6"/>
    <w:rsid w:val="0090429E"/>
    <w:rsid w:val="009053A2"/>
    <w:rsid w:val="009059B6"/>
    <w:rsid w:val="00906A97"/>
    <w:rsid w:val="00906AF2"/>
    <w:rsid w:val="00906EB4"/>
    <w:rsid w:val="00910BB8"/>
    <w:rsid w:val="00910E7E"/>
    <w:rsid w:val="00910F29"/>
    <w:rsid w:val="009110A5"/>
    <w:rsid w:val="0091560B"/>
    <w:rsid w:val="00915F5C"/>
    <w:rsid w:val="009170DE"/>
    <w:rsid w:val="009214D1"/>
    <w:rsid w:val="0092278E"/>
    <w:rsid w:val="00923E63"/>
    <w:rsid w:val="00925FBA"/>
    <w:rsid w:val="009261C6"/>
    <w:rsid w:val="00926432"/>
    <w:rsid w:val="00927D30"/>
    <w:rsid w:val="00927EC9"/>
    <w:rsid w:val="009300A7"/>
    <w:rsid w:val="0093276C"/>
    <w:rsid w:val="009328B1"/>
    <w:rsid w:val="00933B98"/>
    <w:rsid w:val="00935990"/>
    <w:rsid w:val="009365A3"/>
    <w:rsid w:val="009374BC"/>
    <w:rsid w:val="009415DC"/>
    <w:rsid w:val="00945833"/>
    <w:rsid w:val="00946610"/>
    <w:rsid w:val="00947122"/>
    <w:rsid w:val="009475A4"/>
    <w:rsid w:val="00947694"/>
    <w:rsid w:val="00947EF0"/>
    <w:rsid w:val="00950454"/>
    <w:rsid w:val="0095096F"/>
    <w:rsid w:val="009565C3"/>
    <w:rsid w:val="00960415"/>
    <w:rsid w:val="009608F9"/>
    <w:rsid w:val="009616B0"/>
    <w:rsid w:val="009633AB"/>
    <w:rsid w:val="00964315"/>
    <w:rsid w:val="009668E6"/>
    <w:rsid w:val="00972230"/>
    <w:rsid w:val="0097271F"/>
    <w:rsid w:val="009754F8"/>
    <w:rsid w:val="0097657E"/>
    <w:rsid w:val="00976CA6"/>
    <w:rsid w:val="00977200"/>
    <w:rsid w:val="009822F4"/>
    <w:rsid w:val="009823E2"/>
    <w:rsid w:val="00983B88"/>
    <w:rsid w:val="00984535"/>
    <w:rsid w:val="00986351"/>
    <w:rsid w:val="009901D1"/>
    <w:rsid w:val="00991A75"/>
    <w:rsid w:val="00992DFB"/>
    <w:rsid w:val="00994C7C"/>
    <w:rsid w:val="00996567"/>
    <w:rsid w:val="00997FD6"/>
    <w:rsid w:val="009A209C"/>
    <w:rsid w:val="009A3220"/>
    <w:rsid w:val="009B0DA9"/>
    <w:rsid w:val="009B1FE7"/>
    <w:rsid w:val="009B2BD9"/>
    <w:rsid w:val="009B2BDE"/>
    <w:rsid w:val="009B3526"/>
    <w:rsid w:val="009B44A6"/>
    <w:rsid w:val="009B6DDF"/>
    <w:rsid w:val="009C2889"/>
    <w:rsid w:val="009C31F3"/>
    <w:rsid w:val="009C3A7D"/>
    <w:rsid w:val="009C40E1"/>
    <w:rsid w:val="009C466A"/>
    <w:rsid w:val="009D10B8"/>
    <w:rsid w:val="009D2A5A"/>
    <w:rsid w:val="009D44B4"/>
    <w:rsid w:val="009D50F2"/>
    <w:rsid w:val="009D726B"/>
    <w:rsid w:val="009E19D5"/>
    <w:rsid w:val="009E4592"/>
    <w:rsid w:val="009E4DFA"/>
    <w:rsid w:val="009E52E1"/>
    <w:rsid w:val="009E57C0"/>
    <w:rsid w:val="009F0A80"/>
    <w:rsid w:val="009F50B9"/>
    <w:rsid w:val="009F5301"/>
    <w:rsid w:val="009F5C5A"/>
    <w:rsid w:val="009F6F01"/>
    <w:rsid w:val="009F7666"/>
    <w:rsid w:val="00A01B15"/>
    <w:rsid w:val="00A0285E"/>
    <w:rsid w:val="00A0296F"/>
    <w:rsid w:val="00A035BE"/>
    <w:rsid w:val="00A037E3"/>
    <w:rsid w:val="00A05E79"/>
    <w:rsid w:val="00A20C74"/>
    <w:rsid w:val="00A2399A"/>
    <w:rsid w:val="00A26316"/>
    <w:rsid w:val="00A263DF"/>
    <w:rsid w:val="00A3084E"/>
    <w:rsid w:val="00A31ABC"/>
    <w:rsid w:val="00A321EB"/>
    <w:rsid w:val="00A32B3F"/>
    <w:rsid w:val="00A36F40"/>
    <w:rsid w:val="00A404E9"/>
    <w:rsid w:val="00A411EF"/>
    <w:rsid w:val="00A422A9"/>
    <w:rsid w:val="00A46DC3"/>
    <w:rsid w:val="00A50CB4"/>
    <w:rsid w:val="00A51E91"/>
    <w:rsid w:val="00A54760"/>
    <w:rsid w:val="00A56155"/>
    <w:rsid w:val="00A60D17"/>
    <w:rsid w:val="00A6191D"/>
    <w:rsid w:val="00A61F55"/>
    <w:rsid w:val="00A6534B"/>
    <w:rsid w:val="00A73C51"/>
    <w:rsid w:val="00A74147"/>
    <w:rsid w:val="00A748BA"/>
    <w:rsid w:val="00A75A8A"/>
    <w:rsid w:val="00A75ACE"/>
    <w:rsid w:val="00A7626A"/>
    <w:rsid w:val="00A811AB"/>
    <w:rsid w:val="00A8508D"/>
    <w:rsid w:val="00A857EB"/>
    <w:rsid w:val="00A86033"/>
    <w:rsid w:val="00A86C8A"/>
    <w:rsid w:val="00A90455"/>
    <w:rsid w:val="00A933E4"/>
    <w:rsid w:val="00A9345D"/>
    <w:rsid w:val="00AA0AAA"/>
    <w:rsid w:val="00AA3183"/>
    <w:rsid w:val="00AA536F"/>
    <w:rsid w:val="00AA559E"/>
    <w:rsid w:val="00AA7FD7"/>
    <w:rsid w:val="00AB1C7D"/>
    <w:rsid w:val="00AB23E3"/>
    <w:rsid w:val="00AB2425"/>
    <w:rsid w:val="00AB25DE"/>
    <w:rsid w:val="00AC035D"/>
    <w:rsid w:val="00AC3D04"/>
    <w:rsid w:val="00AC42C8"/>
    <w:rsid w:val="00AD022D"/>
    <w:rsid w:val="00AD1510"/>
    <w:rsid w:val="00AD1C6E"/>
    <w:rsid w:val="00AD1DCA"/>
    <w:rsid w:val="00AE454F"/>
    <w:rsid w:val="00AE46A3"/>
    <w:rsid w:val="00AE476A"/>
    <w:rsid w:val="00AE4F19"/>
    <w:rsid w:val="00AE5AB2"/>
    <w:rsid w:val="00AE645E"/>
    <w:rsid w:val="00AE6736"/>
    <w:rsid w:val="00AE6F89"/>
    <w:rsid w:val="00B01539"/>
    <w:rsid w:val="00B01B42"/>
    <w:rsid w:val="00B024A5"/>
    <w:rsid w:val="00B04F15"/>
    <w:rsid w:val="00B11A87"/>
    <w:rsid w:val="00B135E6"/>
    <w:rsid w:val="00B13764"/>
    <w:rsid w:val="00B14519"/>
    <w:rsid w:val="00B168B2"/>
    <w:rsid w:val="00B20376"/>
    <w:rsid w:val="00B204C5"/>
    <w:rsid w:val="00B22648"/>
    <w:rsid w:val="00B230C3"/>
    <w:rsid w:val="00B249DA"/>
    <w:rsid w:val="00B24B06"/>
    <w:rsid w:val="00B24F47"/>
    <w:rsid w:val="00B2668A"/>
    <w:rsid w:val="00B274BD"/>
    <w:rsid w:val="00B27867"/>
    <w:rsid w:val="00B3619B"/>
    <w:rsid w:val="00B36A70"/>
    <w:rsid w:val="00B438C5"/>
    <w:rsid w:val="00B45007"/>
    <w:rsid w:val="00B46F17"/>
    <w:rsid w:val="00B50983"/>
    <w:rsid w:val="00B50B56"/>
    <w:rsid w:val="00B54FDC"/>
    <w:rsid w:val="00B57319"/>
    <w:rsid w:val="00B60408"/>
    <w:rsid w:val="00B61857"/>
    <w:rsid w:val="00B6234C"/>
    <w:rsid w:val="00B71DF2"/>
    <w:rsid w:val="00B73145"/>
    <w:rsid w:val="00B747BD"/>
    <w:rsid w:val="00B77134"/>
    <w:rsid w:val="00B776BC"/>
    <w:rsid w:val="00B81170"/>
    <w:rsid w:val="00B8266D"/>
    <w:rsid w:val="00B82771"/>
    <w:rsid w:val="00B83975"/>
    <w:rsid w:val="00B848E4"/>
    <w:rsid w:val="00B853F4"/>
    <w:rsid w:val="00B85B32"/>
    <w:rsid w:val="00B867C3"/>
    <w:rsid w:val="00B92EBC"/>
    <w:rsid w:val="00B94518"/>
    <w:rsid w:val="00B95264"/>
    <w:rsid w:val="00B97C90"/>
    <w:rsid w:val="00BA0AF8"/>
    <w:rsid w:val="00BA11A8"/>
    <w:rsid w:val="00BA47FC"/>
    <w:rsid w:val="00BA6892"/>
    <w:rsid w:val="00BA75F8"/>
    <w:rsid w:val="00BA7A2F"/>
    <w:rsid w:val="00BB471F"/>
    <w:rsid w:val="00BB5C92"/>
    <w:rsid w:val="00BB7AF3"/>
    <w:rsid w:val="00BB7DEB"/>
    <w:rsid w:val="00BC16A1"/>
    <w:rsid w:val="00BC3DE6"/>
    <w:rsid w:val="00BC60E8"/>
    <w:rsid w:val="00BC6D12"/>
    <w:rsid w:val="00BC6D89"/>
    <w:rsid w:val="00BC6E76"/>
    <w:rsid w:val="00BC708D"/>
    <w:rsid w:val="00BD2636"/>
    <w:rsid w:val="00BD3E73"/>
    <w:rsid w:val="00BD439B"/>
    <w:rsid w:val="00BD4521"/>
    <w:rsid w:val="00BD6162"/>
    <w:rsid w:val="00BD6874"/>
    <w:rsid w:val="00BD7DE0"/>
    <w:rsid w:val="00BE0111"/>
    <w:rsid w:val="00BE0D7C"/>
    <w:rsid w:val="00BE11D9"/>
    <w:rsid w:val="00BE15B6"/>
    <w:rsid w:val="00BE297B"/>
    <w:rsid w:val="00BE3839"/>
    <w:rsid w:val="00BE4969"/>
    <w:rsid w:val="00BF0F07"/>
    <w:rsid w:val="00BF13BA"/>
    <w:rsid w:val="00BF329B"/>
    <w:rsid w:val="00BF46D2"/>
    <w:rsid w:val="00BF5169"/>
    <w:rsid w:val="00BF619F"/>
    <w:rsid w:val="00C023FA"/>
    <w:rsid w:val="00C04067"/>
    <w:rsid w:val="00C0447B"/>
    <w:rsid w:val="00C07682"/>
    <w:rsid w:val="00C106F0"/>
    <w:rsid w:val="00C1377B"/>
    <w:rsid w:val="00C143E4"/>
    <w:rsid w:val="00C1626B"/>
    <w:rsid w:val="00C21080"/>
    <w:rsid w:val="00C2308A"/>
    <w:rsid w:val="00C234DE"/>
    <w:rsid w:val="00C2472D"/>
    <w:rsid w:val="00C25240"/>
    <w:rsid w:val="00C2790A"/>
    <w:rsid w:val="00C27B74"/>
    <w:rsid w:val="00C30FFE"/>
    <w:rsid w:val="00C32789"/>
    <w:rsid w:val="00C35C12"/>
    <w:rsid w:val="00C370ED"/>
    <w:rsid w:val="00C37A94"/>
    <w:rsid w:val="00C37FD6"/>
    <w:rsid w:val="00C402AB"/>
    <w:rsid w:val="00C40D01"/>
    <w:rsid w:val="00C41886"/>
    <w:rsid w:val="00C41DC5"/>
    <w:rsid w:val="00C4267C"/>
    <w:rsid w:val="00C432B1"/>
    <w:rsid w:val="00C4550D"/>
    <w:rsid w:val="00C45CE4"/>
    <w:rsid w:val="00C509E7"/>
    <w:rsid w:val="00C50FD2"/>
    <w:rsid w:val="00C51D0F"/>
    <w:rsid w:val="00C51EE9"/>
    <w:rsid w:val="00C53E3E"/>
    <w:rsid w:val="00C54D4E"/>
    <w:rsid w:val="00C604CC"/>
    <w:rsid w:val="00C6131F"/>
    <w:rsid w:val="00C61647"/>
    <w:rsid w:val="00C713DD"/>
    <w:rsid w:val="00C770A5"/>
    <w:rsid w:val="00C800D3"/>
    <w:rsid w:val="00C82299"/>
    <w:rsid w:val="00C84FB2"/>
    <w:rsid w:val="00C85B5C"/>
    <w:rsid w:val="00C90F88"/>
    <w:rsid w:val="00C9199E"/>
    <w:rsid w:val="00C936D9"/>
    <w:rsid w:val="00C95492"/>
    <w:rsid w:val="00C9577D"/>
    <w:rsid w:val="00C965EF"/>
    <w:rsid w:val="00C96EF3"/>
    <w:rsid w:val="00C9720D"/>
    <w:rsid w:val="00C9734C"/>
    <w:rsid w:val="00C97C8C"/>
    <w:rsid w:val="00CA335A"/>
    <w:rsid w:val="00CA42C8"/>
    <w:rsid w:val="00CA6887"/>
    <w:rsid w:val="00CB0B9A"/>
    <w:rsid w:val="00CB2DD9"/>
    <w:rsid w:val="00CB4B2A"/>
    <w:rsid w:val="00CB6613"/>
    <w:rsid w:val="00CB6BA9"/>
    <w:rsid w:val="00CB7C63"/>
    <w:rsid w:val="00CC11BC"/>
    <w:rsid w:val="00CC24AE"/>
    <w:rsid w:val="00CC4455"/>
    <w:rsid w:val="00CC4E05"/>
    <w:rsid w:val="00CC5684"/>
    <w:rsid w:val="00CC619F"/>
    <w:rsid w:val="00CC6519"/>
    <w:rsid w:val="00CD0218"/>
    <w:rsid w:val="00CD0683"/>
    <w:rsid w:val="00CE1363"/>
    <w:rsid w:val="00CE3C4D"/>
    <w:rsid w:val="00CE4485"/>
    <w:rsid w:val="00CE6B1D"/>
    <w:rsid w:val="00CE7790"/>
    <w:rsid w:val="00CE7988"/>
    <w:rsid w:val="00CE7AF2"/>
    <w:rsid w:val="00CF085E"/>
    <w:rsid w:val="00CF202B"/>
    <w:rsid w:val="00CF3E79"/>
    <w:rsid w:val="00CF4B01"/>
    <w:rsid w:val="00CF510F"/>
    <w:rsid w:val="00CF7BEA"/>
    <w:rsid w:val="00D008DC"/>
    <w:rsid w:val="00D01C7C"/>
    <w:rsid w:val="00D024B7"/>
    <w:rsid w:val="00D04543"/>
    <w:rsid w:val="00D04CFD"/>
    <w:rsid w:val="00D052B7"/>
    <w:rsid w:val="00D0642A"/>
    <w:rsid w:val="00D0720A"/>
    <w:rsid w:val="00D07543"/>
    <w:rsid w:val="00D10074"/>
    <w:rsid w:val="00D108A8"/>
    <w:rsid w:val="00D11D82"/>
    <w:rsid w:val="00D213BE"/>
    <w:rsid w:val="00D219D0"/>
    <w:rsid w:val="00D23C93"/>
    <w:rsid w:val="00D26564"/>
    <w:rsid w:val="00D33237"/>
    <w:rsid w:val="00D33F85"/>
    <w:rsid w:val="00D3528E"/>
    <w:rsid w:val="00D35C30"/>
    <w:rsid w:val="00D40CCF"/>
    <w:rsid w:val="00D438CB"/>
    <w:rsid w:val="00D4672B"/>
    <w:rsid w:val="00D469E2"/>
    <w:rsid w:val="00D473C6"/>
    <w:rsid w:val="00D50BF6"/>
    <w:rsid w:val="00D52614"/>
    <w:rsid w:val="00D5319A"/>
    <w:rsid w:val="00D536E7"/>
    <w:rsid w:val="00D5796F"/>
    <w:rsid w:val="00D61065"/>
    <w:rsid w:val="00D61372"/>
    <w:rsid w:val="00D627B6"/>
    <w:rsid w:val="00D648FF"/>
    <w:rsid w:val="00D65D13"/>
    <w:rsid w:val="00D679D8"/>
    <w:rsid w:val="00D67A8B"/>
    <w:rsid w:val="00D70678"/>
    <w:rsid w:val="00D722C0"/>
    <w:rsid w:val="00D74C70"/>
    <w:rsid w:val="00D85994"/>
    <w:rsid w:val="00D870B7"/>
    <w:rsid w:val="00D879AA"/>
    <w:rsid w:val="00D902B4"/>
    <w:rsid w:val="00D905B1"/>
    <w:rsid w:val="00D91212"/>
    <w:rsid w:val="00D93EDE"/>
    <w:rsid w:val="00D97495"/>
    <w:rsid w:val="00D979B7"/>
    <w:rsid w:val="00D97C18"/>
    <w:rsid w:val="00D97E1B"/>
    <w:rsid w:val="00DA40B6"/>
    <w:rsid w:val="00DB181B"/>
    <w:rsid w:val="00DB347F"/>
    <w:rsid w:val="00DB669A"/>
    <w:rsid w:val="00DB6C74"/>
    <w:rsid w:val="00DB6D1C"/>
    <w:rsid w:val="00DC03F6"/>
    <w:rsid w:val="00DC06ED"/>
    <w:rsid w:val="00DC4DD7"/>
    <w:rsid w:val="00DD113E"/>
    <w:rsid w:val="00DD36E4"/>
    <w:rsid w:val="00DD5573"/>
    <w:rsid w:val="00DE1E27"/>
    <w:rsid w:val="00DE2662"/>
    <w:rsid w:val="00DE2AF5"/>
    <w:rsid w:val="00DE2D89"/>
    <w:rsid w:val="00DE3E3D"/>
    <w:rsid w:val="00DE67E4"/>
    <w:rsid w:val="00DE69C0"/>
    <w:rsid w:val="00DE7417"/>
    <w:rsid w:val="00DE75EF"/>
    <w:rsid w:val="00DF03DE"/>
    <w:rsid w:val="00E00136"/>
    <w:rsid w:val="00E01565"/>
    <w:rsid w:val="00E01FF0"/>
    <w:rsid w:val="00E035CD"/>
    <w:rsid w:val="00E04DCC"/>
    <w:rsid w:val="00E076EE"/>
    <w:rsid w:val="00E07D29"/>
    <w:rsid w:val="00E1306F"/>
    <w:rsid w:val="00E130E4"/>
    <w:rsid w:val="00E13861"/>
    <w:rsid w:val="00E16A8A"/>
    <w:rsid w:val="00E22540"/>
    <w:rsid w:val="00E241B2"/>
    <w:rsid w:val="00E24B7A"/>
    <w:rsid w:val="00E24CBF"/>
    <w:rsid w:val="00E25AEA"/>
    <w:rsid w:val="00E27E91"/>
    <w:rsid w:val="00E30718"/>
    <w:rsid w:val="00E3327E"/>
    <w:rsid w:val="00E334CB"/>
    <w:rsid w:val="00E337CA"/>
    <w:rsid w:val="00E362BA"/>
    <w:rsid w:val="00E40F97"/>
    <w:rsid w:val="00E41934"/>
    <w:rsid w:val="00E434C4"/>
    <w:rsid w:val="00E43B31"/>
    <w:rsid w:val="00E4583A"/>
    <w:rsid w:val="00E45E2A"/>
    <w:rsid w:val="00E46E6C"/>
    <w:rsid w:val="00E50356"/>
    <w:rsid w:val="00E51C4D"/>
    <w:rsid w:val="00E53D28"/>
    <w:rsid w:val="00E54644"/>
    <w:rsid w:val="00E566BC"/>
    <w:rsid w:val="00E570C2"/>
    <w:rsid w:val="00E60257"/>
    <w:rsid w:val="00E61049"/>
    <w:rsid w:val="00E61573"/>
    <w:rsid w:val="00E705B7"/>
    <w:rsid w:val="00E712F1"/>
    <w:rsid w:val="00E72070"/>
    <w:rsid w:val="00E72D2D"/>
    <w:rsid w:val="00E73DB2"/>
    <w:rsid w:val="00E7437D"/>
    <w:rsid w:val="00E75227"/>
    <w:rsid w:val="00E753AB"/>
    <w:rsid w:val="00E77957"/>
    <w:rsid w:val="00E80145"/>
    <w:rsid w:val="00E80F3A"/>
    <w:rsid w:val="00E815DF"/>
    <w:rsid w:val="00E82BC7"/>
    <w:rsid w:val="00E830BC"/>
    <w:rsid w:val="00E83A81"/>
    <w:rsid w:val="00E86A66"/>
    <w:rsid w:val="00E902DB"/>
    <w:rsid w:val="00E911AD"/>
    <w:rsid w:val="00E929EE"/>
    <w:rsid w:val="00E94192"/>
    <w:rsid w:val="00E948A8"/>
    <w:rsid w:val="00E97579"/>
    <w:rsid w:val="00E97991"/>
    <w:rsid w:val="00EA4A83"/>
    <w:rsid w:val="00EA5100"/>
    <w:rsid w:val="00EA641B"/>
    <w:rsid w:val="00EB5CC7"/>
    <w:rsid w:val="00EB5DE5"/>
    <w:rsid w:val="00EB7421"/>
    <w:rsid w:val="00EC19CB"/>
    <w:rsid w:val="00EC21CD"/>
    <w:rsid w:val="00EC4141"/>
    <w:rsid w:val="00EC4746"/>
    <w:rsid w:val="00EC4F8C"/>
    <w:rsid w:val="00EC58FB"/>
    <w:rsid w:val="00EC7D49"/>
    <w:rsid w:val="00ED16A1"/>
    <w:rsid w:val="00ED1B03"/>
    <w:rsid w:val="00ED457B"/>
    <w:rsid w:val="00ED4A70"/>
    <w:rsid w:val="00ED50FC"/>
    <w:rsid w:val="00ED56A0"/>
    <w:rsid w:val="00ED635C"/>
    <w:rsid w:val="00EE1C66"/>
    <w:rsid w:val="00EE39A0"/>
    <w:rsid w:val="00EF2A7A"/>
    <w:rsid w:val="00EF51F1"/>
    <w:rsid w:val="00EF6DD8"/>
    <w:rsid w:val="00F02990"/>
    <w:rsid w:val="00F03F31"/>
    <w:rsid w:val="00F04BCF"/>
    <w:rsid w:val="00F0698E"/>
    <w:rsid w:val="00F07DFF"/>
    <w:rsid w:val="00F10EA4"/>
    <w:rsid w:val="00F118ED"/>
    <w:rsid w:val="00F11B6D"/>
    <w:rsid w:val="00F11D69"/>
    <w:rsid w:val="00F12C09"/>
    <w:rsid w:val="00F14816"/>
    <w:rsid w:val="00F14C5D"/>
    <w:rsid w:val="00F15E10"/>
    <w:rsid w:val="00F17EFC"/>
    <w:rsid w:val="00F2126D"/>
    <w:rsid w:val="00F212DB"/>
    <w:rsid w:val="00F214A5"/>
    <w:rsid w:val="00F21986"/>
    <w:rsid w:val="00F21EF5"/>
    <w:rsid w:val="00F226A5"/>
    <w:rsid w:val="00F237F8"/>
    <w:rsid w:val="00F2382F"/>
    <w:rsid w:val="00F2390D"/>
    <w:rsid w:val="00F30163"/>
    <w:rsid w:val="00F34DBB"/>
    <w:rsid w:val="00F35670"/>
    <w:rsid w:val="00F35BD5"/>
    <w:rsid w:val="00F3619C"/>
    <w:rsid w:val="00F3718D"/>
    <w:rsid w:val="00F37670"/>
    <w:rsid w:val="00F4158E"/>
    <w:rsid w:val="00F416AC"/>
    <w:rsid w:val="00F44E18"/>
    <w:rsid w:val="00F45107"/>
    <w:rsid w:val="00F46D48"/>
    <w:rsid w:val="00F47948"/>
    <w:rsid w:val="00F5393B"/>
    <w:rsid w:val="00F54F16"/>
    <w:rsid w:val="00F55219"/>
    <w:rsid w:val="00F55D90"/>
    <w:rsid w:val="00F57C46"/>
    <w:rsid w:val="00F6093F"/>
    <w:rsid w:val="00F61316"/>
    <w:rsid w:val="00F61DE5"/>
    <w:rsid w:val="00F62C1E"/>
    <w:rsid w:val="00F63424"/>
    <w:rsid w:val="00F64B36"/>
    <w:rsid w:val="00F66360"/>
    <w:rsid w:val="00F66805"/>
    <w:rsid w:val="00F73E74"/>
    <w:rsid w:val="00F74532"/>
    <w:rsid w:val="00F77736"/>
    <w:rsid w:val="00F80C3B"/>
    <w:rsid w:val="00F8273A"/>
    <w:rsid w:val="00F841A2"/>
    <w:rsid w:val="00F91642"/>
    <w:rsid w:val="00F91828"/>
    <w:rsid w:val="00F91CBA"/>
    <w:rsid w:val="00F91FF3"/>
    <w:rsid w:val="00F93A3A"/>
    <w:rsid w:val="00F9448A"/>
    <w:rsid w:val="00F94F9D"/>
    <w:rsid w:val="00F955D0"/>
    <w:rsid w:val="00F95926"/>
    <w:rsid w:val="00FA18BA"/>
    <w:rsid w:val="00FA4157"/>
    <w:rsid w:val="00FA4770"/>
    <w:rsid w:val="00FA5B61"/>
    <w:rsid w:val="00FA5D82"/>
    <w:rsid w:val="00FA6199"/>
    <w:rsid w:val="00FA646D"/>
    <w:rsid w:val="00FA7230"/>
    <w:rsid w:val="00FB1351"/>
    <w:rsid w:val="00FB25D6"/>
    <w:rsid w:val="00FB606D"/>
    <w:rsid w:val="00FB735A"/>
    <w:rsid w:val="00FC0560"/>
    <w:rsid w:val="00FC0F60"/>
    <w:rsid w:val="00FC35D7"/>
    <w:rsid w:val="00FC4587"/>
    <w:rsid w:val="00FC6449"/>
    <w:rsid w:val="00FD25C6"/>
    <w:rsid w:val="00FD2E76"/>
    <w:rsid w:val="00FD2F5D"/>
    <w:rsid w:val="00FD343D"/>
    <w:rsid w:val="00FD5060"/>
    <w:rsid w:val="00FD5961"/>
    <w:rsid w:val="00FD5BB7"/>
    <w:rsid w:val="00FD6EEB"/>
    <w:rsid w:val="00FD7C55"/>
    <w:rsid w:val="00FD7E4B"/>
    <w:rsid w:val="00FE05D7"/>
    <w:rsid w:val="00FE1E6D"/>
    <w:rsid w:val="00FE22CE"/>
    <w:rsid w:val="00FF1C19"/>
    <w:rsid w:val="00FF1F8F"/>
    <w:rsid w:val="00FF2167"/>
    <w:rsid w:val="00FF231E"/>
    <w:rsid w:val="00FF494B"/>
    <w:rsid w:val="00FF6AA8"/>
    <w:rsid w:val="00FF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DC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5A157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A1570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rsid w:val="00C41DC5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41DC5"/>
    <w:rPr>
      <w:rFonts w:ascii="Calibri" w:eastAsia="Times New Roman" w:hAnsi="Calibri" w:cs="Times New Roman"/>
    </w:rPr>
  </w:style>
  <w:style w:type="character" w:styleId="Hipercze">
    <w:name w:val="Hyperlink"/>
    <w:uiPriority w:val="99"/>
    <w:rsid w:val="005A1570"/>
    <w:rPr>
      <w:rFonts w:cs="Times New Roman"/>
      <w:color w:val="0000FF"/>
      <w:u w:val="single"/>
    </w:rPr>
  </w:style>
  <w:style w:type="character" w:customStyle="1" w:styleId="nazwa-produktu">
    <w:name w:val="nazwa-produktu"/>
    <w:uiPriority w:val="99"/>
    <w:rsid w:val="005A1570"/>
  </w:style>
  <w:style w:type="table" w:styleId="Tabela-Siatka">
    <w:name w:val="Table Grid"/>
    <w:basedOn w:val="Standardowy"/>
    <w:uiPriority w:val="99"/>
    <w:rsid w:val="001924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listaakcent3">
    <w:name w:val="Light List Accent 3"/>
    <w:basedOn w:val="Standardowy"/>
    <w:uiPriority w:val="99"/>
    <w:rsid w:val="001A20C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Stopka">
    <w:name w:val="footer"/>
    <w:basedOn w:val="Normalny"/>
    <w:link w:val="StopkaZnak"/>
    <w:uiPriority w:val="99"/>
    <w:rsid w:val="006B3874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6B3874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99"/>
    <w:qFormat/>
    <w:rsid w:val="00972230"/>
    <w:pPr>
      <w:ind w:left="720"/>
    </w:pPr>
    <w:rPr>
      <w:rFonts w:cs="Calibri"/>
    </w:rPr>
  </w:style>
  <w:style w:type="table" w:styleId="Jasnasiatkaakcent3">
    <w:name w:val="Light Grid Accent 3"/>
    <w:basedOn w:val="Standardowy"/>
    <w:uiPriority w:val="99"/>
    <w:rsid w:val="002F00F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Jasnasiatkaakcent1">
    <w:name w:val="Light Grid Accent 1"/>
    <w:basedOn w:val="Standardowy"/>
    <w:uiPriority w:val="99"/>
    <w:rsid w:val="00C40D01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Default">
    <w:name w:val="Default"/>
    <w:uiPriority w:val="99"/>
    <w:rsid w:val="006435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2</cp:revision>
  <dcterms:created xsi:type="dcterms:W3CDTF">2021-10-04T06:55:00Z</dcterms:created>
  <dcterms:modified xsi:type="dcterms:W3CDTF">2021-10-04T06:55:00Z</dcterms:modified>
</cp:coreProperties>
</file>