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0EF14" w14:textId="2D52DC38" w:rsidR="00181F17" w:rsidRPr="006064D9" w:rsidRDefault="00181F17" w:rsidP="00611419">
      <w:pPr>
        <w:tabs>
          <w:tab w:val="left" w:pos="1908"/>
          <w:tab w:val="left" w:leader="dot" w:pos="7938"/>
        </w:tabs>
        <w:spacing w:after="0" w:line="360" w:lineRule="auto"/>
        <w:ind w:left="0" w:firstLine="0"/>
        <w:rPr>
          <w:rFonts w:ascii="Calibri" w:hAnsi="Calibri" w:cs="Calibri"/>
          <w:color w:val="auto"/>
          <w:sz w:val="24"/>
          <w:szCs w:val="24"/>
        </w:rPr>
      </w:pPr>
      <w:r w:rsidRPr="006064D9">
        <w:rPr>
          <w:rFonts w:ascii="Calibri" w:hAnsi="Calibri" w:cs="Calibri"/>
          <w:color w:val="auto"/>
          <w:sz w:val="24"/>
          <w:szCs w:val="24"/>
        </w:rPr>
        <w:t xml:space="preserve">Nazwa </w:t>
      </w:r>
      <w:r w:rsidR="009C1F32" w:rsidRPr="006064D9">
        <w:rPr>
          <w:rFonts w:ascii="Calibri" w:hAnsi="Calibri" w:cs="Calibri"/>
          <w:color w:val="auto"/>
          <w:sz w:val="24"/>
          <w:szCs w:val="24"/>
        </w:rPr>
        <w:t>W</w:t>
      </w:r>
      <w:r w:rsidRPr="006064D9">
        <w:rPr>
          <w:rFonts w:ascii="Calibri" w:hAnsi="Calibri" w:cs="Calibri"/>
          <w:color w:val="auto"/>
          <w:sz w:val="24"/>
          <w:szCs w:val="24"/>
        </w:rPr>
        <w:t>nioskodawcy</w:t>
      </w:r>
      <w:r w:rsidR="00E64B85" w:rsidRPr="006064D9">
        <w:rPr>
          <w:rFonts w:ascii="Calibri" w:hAnsi="Calibri" w:cs="Calibri"/>
          <w:color w:val="auto"/>
          <w:sz w:val="24"/>
          <w:szCs w:val="24"/>
        </w:rPr>
        <w:t>/Partnera</w:t>
      </w:r>
      <w:r w:rsidRPr="006064D9">
        <w:rPr>
          <w:rFonts w:ascii="Calibri" w:hAnsi="Calibri" w:cs="Calibri"/>
          <w:color w:val="auto"/>
          <w:sz w:val="24"/>
          <w:szCs w:val="24"/>
        </w:rPr>
        <w:t xml:space="preserve">: </w:t>
      </w:r>
      <w:r w:rsidR="00CE4F36" w:rsidRPr="006064D9">
        <w:rPr>
          <w:rFonts w:ascii="Calibri" w:hAnsi="Calibri" w:cs="Calibri"/>
          <w:color w:val="auto"/>
          <w:sz w:val="24"/>
          <w:szCs w:val="24"/>
        </w:rPr>
        <w:tab/>
      </w:r>
    </w:p>
    <w:p w14:paraId="19C0C01D" w14:textId="7FB0237F" w:rsidR="00181F17" w:rsidRPr="006064D9" w:rsidRDefault="00181F17" w:rsidP="00611419">
      <w:pPr>
        <w:tabs>
          <w:tab w:val="left" w:leader="dot" w:pos="7938"/>
        </w:tabs>
        <w:spacing w:after="0" w:line="360" w:lineRule="auto"/>
        <w:ind w:left="11" w:hanging="11"/>
        <w:rPr>
          <w:rFonts w:ascii="Calibri" w:hAnsi="Calibri" w:cs="Calibri"/>
          <w:color w:val="auto"/>
          <w:sz w:val="24"/>
          <w:szCs w:val="24"/>
        </w:rPr>
      </w:pPr>
      <w:r w:rsidRPr="006064D9">
        <w:rPr>
          <w:rFonts w:ascii="Calibri" w:hAnsi="Calibri" w:cs="Calibri"/>
          <w:color w:val="auto"/>
          <w:sz w:val="24"/>
          <w:szCs w:val="24"/>
        </w:rPr>
        <w:t>N</w:t>
      </w:r>
      <w:r w:rsidR="004A292B" w:rsidRPr="006064D9">
        <w:rPr>
          <w:rFonts w:ascii="Calibri" w:hAnsi="Calibri" w:cs="Calibri"/>
          <w:color w:val="auto"/>
          <w:sz w:val="24"/>
          <w:szCs w:val="24"/>
        </w:rPr>
        <w:t>umer</w:t>
      </w:r>
      <w:r w:rsidRPr="006064D9">
        <w:rPr>
          <w:rFonts w:ascii="Calibri" w:hAnsi="Calibri" w:cs="Calibri"/>
          <w:color w:val="auto"/>
          <w:sz w:val="24"/>
          <w:szCs w:val="24"/>
        </w:rPr>
        <w:t xml:space="preserve"> wniosku o dofinansowanie: </w:t>
      </w:r>
      <w:r w:rsidR="00CE4F36" w:rsidRPr="006064D9">
        <w:rPr>
          <w:rFonts w:ascii="Calibri" w:hAnsi="Calibri" w:cs="Calibri"/>
          <w:color w:val="auto"/>
          <w:sz w:val="24"/>
          <w:szCs w:val="24"/>
        </w:rPr>
        <w:tab/>
      </w:r>
    </w:p>
    <w:p w14:paraId="0DF48B71" w14:textId="503DF5AD" w:rsidR="00C52179" w:rsidRPr="00EE1E10" w:rsidRDefault="007E0B0A" w:rsidP="00611419">
      <w:pPr>
        <w:tabs>
          <w:tab w:val="left" w:leader="dot" w:pos="7938"/>
        </w:tabs>
        <w:spacing w:after="0" w:line="360" w:lineRule="auto"/>
        <w:ind w:left="11" w:hanging="11"/>
        <w:rPr>
          <w:rFonts w:asciiTheme="minorHAnsi" w:hAnsiTheme="minorHAnsi" w:cstheme="minorHAnsi"/>
          <w:color w:val="auto"/>
          <w:sz w:val="24"/>
          <w:szCs w:val="24"/>
        </w:rPr>
      </w:pPr>
      <w:r w:rsidRPr="006064D9">
        <w:rPr>
          <w:rFonts w:ascii="Calibri" w:hAnsi="Calibri" w:cs="Calibri"/>
          <w:color w:val="auto"/>
          <w:sz w:val="24"/>
          <w:szCs w:val="24"/>
        </w:rPr>
        <w:t>Tytuł projektu: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E4F36">
        <w:rPr>
          <w:rFonts w:asciiTheme="minorHAnsi" w:hAnsiTheme="minorHAnsi" w:cstheme="minorHAnsi"/>
          <w:color w:val="auto"/>
          <w:sz w:val="24"/>
          <w:szCs w:val="24"/>
        </w:rPr>
        <w:tab/>
      </w:r>
    </w:p>
    <w:p w14:paraId="60FAEC07" w14:textId="4532A512" w:rsidR="00CE4F36" w:rsidRPr="00913F1D" w:rsidRDefault="00F950AA" w:rsidP="00611419">
      <w:pPr>
        <w:pStyle w:val="Nagwek1"/>
      </w:pPr>
      <w:r w:rsidRPr="006D4EEE">
        <w:t>Oświadczenie</w:t>
      </w:r>
      <w:r w:rsidR="00181F17" w:rsidRPr="006D4EEE">
        <w:t xml:space="preserve"> </w:t>
      </w:r>
      <w:r w:rsidRPr="006D4EEE">
        <w:t>o aktual</w:t>
      </w:r>
      <w:r w:rsidR="00B72BB2" w:rsidRPr="006D4EEE">
        <w:t xml:space="preserve">ności </w:t>
      </w:r>
      <w:r w:rsidRPr="006D4EEE">
        <w:t xml:space="preserve">informacji przedstawionych we </w:t>
      </w:r>
      <w:r w:rsidR="00181F17" w:rsidRPr="006D4EEE">
        <w:t>w</w:t>
      </w:r>
      <w:r w:rsidRPr="006D4EEE">
        <w:t>niosku o</w:t>
      </w:r>
      <w:r w:rsidR="006D4EEE">
        <w:t xml:space="preserve"> </w:t>
      </w:r>
      <w:r w:rsidRPr="006D4EEE">
        <w:t xml:space="preserve">dofinansowanie </w:t>
      </w:r>
      <w:r w:rsidR="00B72BB2" w:rsidRPr="006D4EEE">
        <w:t xml:space="preserve">oraz </w:t>
      </w:r>
      <w:r w:rsidR="00043E9A" w:rsidRPr="006D4EEE">
        <w:t xml:space="preserve">w </w:t>
      </w:r>
      <w:r w:rsidR="00B72BB2" w:rsidRPr="006D4EEE">
        <w:t xml:space="preserve">załącznikach </w:t>
      </w:r>
    </w:p>
    <w:p w14:paraId="4271422B" w14:textId="5E38C90F" w:rsidR="006739F0" w:rsidRPr="00EE1E10" w:rsidRDefault="001A4F2F" w:rsidP="00611419">
      <w:pPr>
        <w:spacing w:before="360" w:after="360" w:line="360" w:lineRule="auto"/>
        <w:ind w:right="5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świadczam, </w:t>
      </w:r>
      <w:r w:rsidR="00F950AA" w:rsidRPr="00EE1E10">
        <w:rPr>
          <w:rFonts w:asciiTheme="minorHAnsi" w:hAnsiTheme="minorHAnsi" w:cstheme="minorHAnsi"/>
          <w:color w:val="auto"/>
          <w:sz w:val="24"/>
          <w:szCs w:val="24"/>
        </w:rPr>
        <w:t>że dane zawarte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81FD1A0" w14:textId="1C3A5EC4" w:rsidR="006739F0" w:rsidRDefault="004A292B" w:rsidP="00611419">
      <w:pPr>
        <w:pStyle w:val="Akapitzlist"/>
        <w:numPr>
          <w:ilvl w:val="0"/>
          <w:numId w:val="7"/>
        </w:numPr>
        <w:spacing w:before="360" w:after="360" w:line="36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we </w:t>
      </w:r>
      <w:r w:rsidR="006739F0" w:rsidRPr="00EE1E10">
        <w:rPr>
          <w:rFonts w:asciiTheme="minorHAnsi" w:hAnsiTheme="minorHAnsi" w:cstheme="minorHAnsi"/>
          <w:color w:val="auto"/>
          <w:sz w:val="24"/>
          <w:szCs w:val="24"/>
        </w:rPr>
        <w:t>wniosku o dofinansowanie,</w:t>
      </w:r>
    </w:p>
    <w:p w14:paraId="0652384F" w14:textId="32009EED" w:rsidR="00913F1D" w:rsidRPr="00EE1E10" w:rsidRDefault="00913F1D" w:rsidP="00611419">
      <w:pPr>
        <w:pStyle w:val="Akapitzlist"/>
        <w:numPr>
          <w:ilvl w:val="0"/>
          <w:numId w:val="7"/>
        </w:numPr>
        <w:spacing w:before="360" w:after="360" w:line="36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oświadczeniu dotyczącym kwalifikowalności podatku VAT,</w:t>
      </w:r>
    </w:p>
    <w:p w14:paraId="76578572" w14:textId="63C99A2A" w:rsidR="006739F0" w:rsidRPr="00EE1E10" w:rsidRDefault="006739F0" w:rsidP="00611419">
      <w:pPr>
        <w:pStyle w:val="Akapitzlist"/>
        <w:numPr>
          <w:ilvl w:val="0"/>
          <w:numId w:val="7"/>
        </w:numPr>
        <w:spacing w:before="360" w:after="360" w:line="36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oraz innych załącznikach i oświadczeniach złożonych wraz z wnioskiem o dofinansowanie</w:t>
      </w:r>
      <w:r w:rsidR="00913F1D">
        <w:rPr>
          <w:rFonts w:asciiTheme="minorHAnsi" w:hAnsiTheme="minorHAnsi" w:cstheme="minorHAnsi"/>
          <w:color w:val="auto"/>
          <w:sz w:val="24"/>
          <w:szCs w:val="24"/>
        </w:rPr>
        <w:t>,</w:t>
      </w:r>
    </w:p>
    <w:p w14:paraId="262F97A7" w14:textId="26FFC292" w:rsidR="00F950AA" w:rsidRPr="00EE1E10" w:rsidRDefault="00F950AA" w:rsidP="00611419">
      <w:pPr>
        <w:spacing w:before="360" w:after="360" w:line="360" w:lineRule="auto"/>
        <w:ind w:firstLine="0"/>
        <w:jc w:val="left"/>
        <w:rPr>
          <w:rFonts w:asciiTheme="minorHAnsi" w:hAnsiTheme="minorHAnsi" w:cstheme="minorBidi"/>
          <w:b/>
          <w:bCs/>
          <w:color w:val="auto"/>
          <w:sz w:val="24"/>
          <w:szCs w:val="24"/>
        </w:rPr>
      </w:pPr>
      <w:r w:rsidRPr="00EE1E10">
        <w:rPr>
          <w:rFonts w:asciiTheme="minorHAnsi" w:hAnsiTheme="minorHAnsi" w:cstheme="minorBidi"/>
          <w:b/>
          <w:bCs/>
          <w:color w:val="auto"/>
          <w:sz w:val="24"/>
          <w:szCs w:val="24"/>
        </w:rPr>
        <w:t>są aktualne</w:t>
      </w:r>
      <w:r w:rsidR="00567218" w:rsidRPr="00EE1E10">
        <w:rPr>
          <w:rFonts w:asciiTheme="minorHAnsi" w:hAnsiTheme="minorHAnsi" w:cstheme="minorBidi"/>
          <w:b/>
          <w:bCs/>
          <w:color w:val="auto"/>
          <w:sz w:val="24"/>
          <w:szCs w:val="24"/>
        </w:rPr>
        <w:t xml:space="preserve"> </w:t>
      </w:r>
      <w:r w:rsidR="006739F0" w:rsidRPr="00EE1E10">
        <w:rPr>
          <w:rFonts w:asciiTheme="minorHAnsi" w:hAnsiTheme="minorHAnsi" w:cstheme="minorBidi"/>
          <w:b/>
          <w:bCs/>
          <w:color w:val="auto"/>
          <w:sz w:val="24"/>
          <w:szCs w:val="24"/>
        </w:rPr>
        <w:t>i zgodne ze stanem faktycznym i prawnym.</w:t>
      </w:r>
    </w:p>
    <w:p w14:paraId="5475A2FA" w14:textId="42F38E2A" w:rsidR="006905BA" w:rsidRPr="00EE1E10" w:rsidRDefault="00567218" w:rsidP="00611419">
      <w:pPr>
        <w:spacing w:before="360" w:after="360" w:line="360" w:lineRule="auto"/>
        <w:ind w:firstLine="0"/>
        <w:jc w:val="left"/>
        <w:rPr>
          <w:rFonts w:asciiTheme="minorHAnsi" w:hAnsiTheme="minorHAnsi" w:cstheme="minorBidi"/>
          <w:color w:val="auto"/>
          <w:sz w:val="24"/>
          <w:szCs w:val="24"/>
        </w:rPr>
      </w:pPr>
      <w:r w:rsidRPr="00EE1E10">
        <w:rPr>
          <w:rFonts w:asciiTheme="minorHAnsi" w:hAnsiTheme="minorHAnsi" w:cstheme="minorBidi"/>
          <w:color w:val="auto"/>
          <w:sz w:val="24"/>
          <w:szCs w:val="24"/>
        </w:rPr>
        <w:t>Jednocześnie zobowiązuję się do niezwłocznego poinformowania I</w:t>
      </w:r>
      <w:r w:rsidR="001A4F2F" w:rsidRPr="00EE1E10">
        <w:rPr>
          <w:rFonts w:asciiTheme="minorHAnsi" w:hAnsiTheme="minorHAnsi" w:cstheme="minorBidi"/>
          <w:color w:val="auto"/>
          <w:sz w:val="24"/>
          <w:szCs w:val="24"/>
        </w:rPr>
        <w:t>nstytucj</w:t>
      </w:r>
      <w:r w:rsidR="6C6B1AF4" w:rsidRPr="00EE1E10">
        <w:rPr>
          <w:rFonts w:asciiTheme="minorHAnsi" w:hAnsiTheme="minorHAnsi" w:cstheme="minorBidi"/>
          <w:color w:val="auto"/>
          <w:sz w:val="24"/>
          <w:szCs w:val="24"/>
        </w:rPr>
        <w:t>i</w:t>
      </w:r>
      <w:r w:rsidR="001A4F2F" w:rsidRPr="00EE1E10">
        <w:rPr>
          <w:rFonts w:asciiTheme="minorHAnsi" w:hAnsiTheme="minorHAnsi" w:cstheme="minorBidi"/>
          <w:color w:val="auto"/>
          <w:sz w:val="24"/>
          <w:szCs w:val="24"/>
        </w:rPr>
        <w:t xml:space="preserve"> Pośrednicząc</w:t>
      </w:r>
      <w:r w:rsidR="268C817D" w:rsidRPr="00EE1E10">
        <w:rPr>
          <w:rFonts w:asciiTheme="minorHAnsi" w:hAnsiTheme="minorHAnsi" w:cstheme="minorBidi"/>
          <w:color w:val="auto"/>
          <w:sz w:val="24"/>
          <w:szCs w:val="24"/>
        </w:rPr>
        <w:t>ej</w:t>
      </w:r>
      <w:r w:rsidRPr="00EE1E10">
        <w:rPr>
          <w:rFonts w:asciiTheme="minorHAnsi" w:hAnsiTheme="minorHAnsi" w:cstheme="minorBidi"/>
          <w:color w:val="auto"/>
          <w:sz w:val="24"/>
          <w:szCs w:val="24"/>
        </w:rPr>
        <w:t xml:space="preserve"> o wszelkich zmianach </w:t>
      </w:r>
      <w:r w:rsidR="00181F17" w:rsidRPr="00EE1E10">
        <w:rPr>
          <w:rFonts w:asciiTheme="minorHAnsi" w:hAnsiTheme="minorHAnsi" w:cstheme="minorBidi"/>
          <w:color w:val="auto"/>
          <w:sz w:val="24"/>
          <w:szCs w:val="24"/>
        </w:rPr>
        <w:t>dotyczących powyższych</w:t>
      </w:r>
      <w:r w:rsidRPr="00EE1E10">
        <w:rPr>
          <w:rFonts w:asciiTheme="minorHAnsi" w:hAnsiTheme="minorHAnsi" w:cstheme="minorBidi"/>
          <w:color w:val="auto"/>
          <w:sz w:val="24"/>
          <w:szCs w:val="24"/>
        </w:rPr>
        <w:t xml:space="preserve"> dokumentów.</w:t>
      </w:r>
    </w:p>
    <w:p w14:paraId="19D9991C" w14:textId="01EC248C" w:rsidR="008B6FF6" w:rsidRPr="008B6FF6" w:rsidRDefault="006739F0" w:rsidP="006064D9">
      <w:pPr>
        <w:spacing w:before="360" w:after="720" w:line="360" w:lineRule="auto"/>
        <w:ind w:left="11" w:firstLine="0"/>
        <w:jc w:val="left"/>
        <w:rPr>
          <w:rFonts w:asciiTheme="minorHAnsi" w:hAnsiTheme="minorHAnsi" w:cstheme="minorHAnsi"/>
          <w:iCs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 xml:space="preserve">Jestem świadomy/a odpowiedzialności karnej za złożenie fałszywych danych lub złożenie fałszywych oświadczeń, w związku z art. 47 ust. 2 ustawy z dnia 28 kwietnia 2022 </w:t>
      </w:r>
      <w:r w:rsidR="001A5008">
        <w:rPr>
          <w:rFonts w:asciiTheme="minorHAnsi" w:hAnsiTheme="minorHAnsi" w:cstheme="minorHAnsi"/>
          <w:color w:val="auto"/>
          <w:sz w:val="24"/>
          <w:szCs w:val="24"/>
        </w:rPr>
        <w:t xml:space="preserve">r. </w:t>
      </w:r>
      <w:r w:rsidRPr="00EE1E10">
        <w:rPr>
          <w:rFonts w:asciiTheme="minorHAnsi" w:hAnsiTheme="minorHAnsi" w:cstheme="minorHAnsi"/>
          <w:color w:val="auto"/>
          <w:sz w:val="24"/>
          <w:szCs w:val="24"/>
        </w:rPr>
        <w:t>o zasadach realizacji zadań finansowanych ze środków europejskich w perspektywie finansowej 2021-2027 (Dz.U. z 2022 r. poz. 1079).</w:t>
      </w:r>
    </w:p>
    <w:p w14:paraId="5C81214B" w14:textId="77777777" w:rsidR="00791E42" w:rsidRDefault="00791E42" w:rsidP="00791E42">
      <w:pPr>
        <w:tabs>
          <w:tab w:val="left" w:leader="dot" w:pos="6946"/>
        </w:tabs>
        <w:spacing w:before="600" w:after="360" w:line="276" w:lineRule="auto"/>
        <w:ind w:left="4253" w:right="45" w:firstLine="0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ab/>
      </w:r>
    </w:p>
    <w:p w14:paraId="5BF3C59B" w14:textId="666C1C28" w:rsidR="001A4F2F" w:rsidRPr="00EE1E10" w:rsidRDefault="00EE1E10" w:rsidP="00791E42">
      <w:pPr>
        <w:tabs>
          <w:tab w:val="left" w:leader="dot" w:pos="6521"/>
        </w:tabs>
        <w:spacing w:before="600" w:after="360" w:line="276" w:lineRule="auto"/>
        <w:ind w:left="4253" w:right="45" w:firstLine="0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E1E10">
        <w:rPr>
          <w:rFonts w:asciiTheme="minorHAnsi" w:hAnsiTheme="minorHAnsi" w:cstheme="minorHAnsi"/>
          <w:color w:val="auto"/>
          <w:sz w:val="24"/>
          <w:szCs w:val="24"/>
        </w:rPr>
        <w:t>/podpisano elektronicznie/</w:t>
      </w:r>
    </w:p>
    <w:sectPr w:rsidR="001A4F2F" w:rsidRPr="00EE1E10">
      <w:headerReference w:type="default" r:id="rId11"/>
      <w:footerReference w:type="default" r:id="rId12"/>
      <w:footnotePr>
        <w:numRestart w:val="eachPage"/>
      </w:footnotePr>
      <w:pgSz w:w="11906" w:h="16838"/>
      <w:pgMar w:top="1417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2BCA6" w14:textId="77777777" w:rsidR="009253CC" w:rsidRDefault="009253CC">
      <w:pPr>
        <w:spacing w:after="0" w:line="240" w:lineRule="auto"/>
      </w:pPr>
      <w:r>
        <w:separator/>
      </w:r>
    </w:p>
  </w:endnote>
  <w:endnote w:type="continuationSeparator" w:id="0">
    <w:p w14:paraId="385E0CDB" w14:textId="77777777" w:rsidR="009253CC" w:rsidRDefault="00925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827D6" w14:textId="77777777" w:rsidR="00791E42" w:rsidRDefault="00791E42" w:rsidP="00791E42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05173" w14:textId="77777777" w:rsidR="009253CC" w:rsidRDefault="009253CC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C521BCB" w14:textId="77777777" w:rsidR="009253CC" w:rsidRDefault="009253CC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9956C" w14:textId="144EB613" w:rsidR="006769EE" w:rsidRDefault="00791E42" w:rsidP="00791E42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AABAC2E" wp14:editId="768A0C9D">
          <wp:simplePos x="0" y="0"/>
          <wp:positionH relativeFrom="margin">
            <wp:posOffset>-195580</wp:posOffset>
          </wp:positionH>
          <wp:positionV relativeFrom="margin">
            <wp:posOffset>-673100</wp:posOffset>
          </wp:positionV>
          <wp:extent cx="6188726" cy="468000"/>
          <wp:effectExtent l="0" t="0" r="2540" b="8255"/>
          <wp:wrapSquare wrapText="bothSides"/>
          <wp:docPr id="12574504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7450449" name="Obraz 12574504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26" cy="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5066A"/>
    <w:multiLevelType w:val="hybridMultilevel"/>
    <w:tmpl w:val="DC6A6E2C"/>
    <w:lvl w:ilvl="0" w:tplc="8AEACFA0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" w15:restartNumberingAfterBreak="0">
    <w:nsid w:val="2CAA2E9B"/>
    <w:multiLevelType w:val="hybridMultilevel"/>
    <w:tmpl w:val="E66675C8"/>
    <w:lvl w:ilvl="0" w:tplc="78F0360E">
      <w:start w:val="1"/>
      <w:numFmt w:val="bullet"/>
      <w:lvlText w:val="—"/>
      <w:lvlJc w:val="left"/>
      <w:pPr>
        <w:ind w:left="730" w:hanging="360"/>
      </w:pPr>
      <w:rPr>
        <w:rFonts w:ascii="Vivaldi" w:hAnsi="Vivaldi" w:hint="default"/>
      </w:rPr>
    </w:lvl>
    <w:lvl w:ilvl="1" w:tplc="FFFFFFFF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925B9D"/>
    <w:multiLevelType w:val="hybridMultilevel"/>
    <w:tmpl w:val="26366734"/>
    <w:lvl w:ilvl="0" w:tplc="17E643FA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 w15:restartNumberingAfterBreak="0">
    <w:nsid w:val="5F4349BE"/>
    <w:multiLevelType w:val="hybridMultilevel"/>
    <w:tmpl w:val="5EFC70A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 w15:restartNumberingAfterBreak="0">
    <w:nsid w:val="72306676"/>
    <w:multiLevelType w:val="hybridMultilevel"/>
    <w:tmpl w:val="2D56BC80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7D9463D8"/>
    <w:multiLevelType w:val="hybridMultilevel"/>
    <w:tmpl w:val="2DC649A0"/>
    <w:lvl w:ilvl="0" w:tplc="78F0360E">
      <w:start w:val="1"/>
      <w:numFmt w:val="bullet"/>
      <w:lvlText w:val="—"/>
      <w:lvlJc w:val="left"/>
      <w:pPr>
        <w:ind w:left="143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488083911">
    <w:abstractNumId w:val="2"/>
  </w:num>
  <w:num w:numId="2" w16cid:durableId="569343045">
    <w:abstractNumId w:val="0"/>
  </w:num>
  <w:num w:numId="3" w16cid:durableId="1947734407">
    <w:abstractNumId w:val="3"/>
  </w:num>
  <w:num w:numId="4" w16cid:durableId="2124033743">
    <w:abstractNumId w:val="5"/>
  </w:num>
  <w:num w:numId="5" w16cid:durableId="2053067387">
    <w:abstractNumId w:val="6"/>
  </w:num>
  <w:num w:numId="6" w16cid:durableId="353189193">
    <w:abstractNumId w:val="4"/>
  </w:num>
  <w:num w:numId="7" w16cid:durableId="816412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41165"/>
    <w:rsid w:val="00043E9A"/>
    <w:rsid w:val="000A227B"/>
    <w:rsid w:val="00181F17"/>
    <w:rsid w:val="001A4F2F"/>
    <w:rsid w:val="001A5008"/>
    <w:rsid w:val="00212D62"/>
    <w:rsid w:val="003A7533"/>
    <w:rsid w:val="004A292B"/>
    <w:rsid w:val="0050145F"/>
    <w:rsid w:val="0055254F"/>
    <w:rsid w:val="00554E28"/>
    <w:rsid w:val="00567218"/>
    <w:rsid w:val="0057425C"/>
    <w:rsid w:val="00595D8A"/>
    <w:rsid w:val="005B6464"/>
    <w:rsid w:val="006064D9"/>
    <w:rsid w:val="00611419"/>
    <w:rsid w:val="00611F71"/>
    <w:rsid w:val="00636555"/>
    <w:rsid w:val="006739F0"/>
    <w:rsid w:val="006769EE"/>
    <w:rsid w:val="006905BA"/>
    <w:rsid w:val="006D1D54"/>
    <w:rsid w:val="006D4EEE"/>
    <w:rsid w:val="0071275A"/>
    <w:rsid w:val="00791E42"/>
    <w:rsid w:val="007E0B0A"/>
    <w:rsid w:val="0080143F"/>
    <w:rsid w:val="00822912"/>
    <w:rsid w:val="008B6FF6"/>
    <w:rsid w:val="008C62E5"/>
    <w:rsid w:val="00913F1D"/>
    <w:rsid w:val="009253CC"/>
    <w:rsid w:val="009B2B91"/>
    <w:rsid w:val="009C1F32"/>
    <w:rsid w:val="009F369F"/>
    <w:rsid w:val="00A25F83"/>
    <w:rsid w:val="00A55115"/>
    <w:rsid w:val="00AC66C8"/>
    <w:rsid w:val="00B72BB2"/>
    <w:rsid w:val="00B94AE1"/>
    <w:rsid w:val="00C22E14"/>
    <w:rsid w:val="00C25807"/>
    <w:rsid w:val="00C45D15"/>
    <w:rsid w:val="00C52179"/>
    <w:rsid w:val="00CE4F36"/>
    <w:rsid w:val="00CF1FFE"/>
    <w:rsid w:val="00D769CA"/>
    <w:rsid w:val="00DB74E5"/>
    <w:rsid w:val="00E12B1A"/>
    <w:rsid w:val="00E13DC7"/>
    <w:rsid w:val="00E64B85"/>
    <w:rsid w:val="00E9229B"/>
    <w:rsid w:val="00EA6635"/>
    <w:rsid w:val="00EE1E10"/>
    <w:rsid w:val="00F07920"/>
    <w:rsid w:val="00F950AA"/>
    <w:rsid w:val="268C817D"/>
    <w:rsid w:val="40369824"/>
    <w:rsid w:val="6C6B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4EEE"/>
    <w:pPr>
      <w:keepNext/>
      <w:keepLines/>
      <w:spacing w:before="600" w:after="600" w:line="360" w:lineRule="auto"/>
      <w:ind w:left="11" w:hanging="11"/>
      <w:jc w:val="left"/>
      <w:outlineLvl w:val="0"/>
    </w:pPr>
    <w:rPr>
      <w:rFonts w:asciiTheme="minorHAnsi" w:eastAsiaTheme="majorEastAsia" w:hAnsiTheme="minorHAnsi" w:cstheme="majorBidi"/>
      <w:b/>
      <w:color w:val="000000" w:themeColor="text1"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Akapitzlist">
    <w:name w:val="List Paragraph"/>
    <w:basedOn w:val="Normalny"/>
    <w:uiPriority w:val="34"/>
    <w:qFormat/>
    <w:rsid w:val="0071275A"/>
    <w:pPr>
      <w:ind w:left="720"/>
      <w:contextualSpacing/>
    </w:pPr>
  </w:style>
  <w:style w:type="paragraph" w:styleId="Poprawka">
    <w:name w:val="Revision"/>
    <w:hidden/>
    <w:uiPriority w:val="99"/>
    <w:semiHidden/>
    <w:rsid w:val="00181F1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9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9F0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6739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76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9EE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76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9EE"/>
    <w:rPr>
      <w:rFonts w:ascii="Trebuchet MS" w:eastAsia="Trebuchet MS" w:hAnsi="Trebuchet MS" w:cs="Trebuchet MS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79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79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7920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79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7920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6D4EEE"/>
    <w:rPr>
      <w:rFonts w:eastAsiaTheme="majorEastAsia" w:cstheme="majorBidi"/>
      <w:b/>
      <w:color w:val="000000" w:themeColor="text1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08c224-fde1-4783-a6a3-6de4ef3d1c98">
      <Terms xmlns="http://schemas.microsoft.com/office/infopath/2007/PartnerControls"/>
    </lcf76f155ced4ddcb4097134ff3c332f>
    <_Flow_SignoffStatus xmlns="c908c224-fde1-4783-a6a3-6de4ef3d1c98" xsi:nil="true"/>
    <TaxCatchAll xmlns="0613e59e-073d-4b89-ba21-29ee3a20538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DC3639877FF247B12FAFE25F26D61F" ma:contentTypeVersion="17" ma:contentTypeDescription="Utwórz nowy dokument." ma:contentTypeScope="" ma:versionID="0fe56d4d486c9f933506d0c822d88501">
  <xsd:schema xmlns:xsd="http://www.w3.org/2001/XMLSchema" xmlns:xs="http://www.w3.org/2001/XMLSchema" xmlns:p="http://schemas.microsoft.com/office/2006/metadata/properties" xmlns:ns2="c908c224-fde1-4783-a6a3-6de4ef3d1c98" xmlns:ns3="0613e59e-073d-4b89-ba21-29ee3a20538d" targetNamespace="http://schemas.microsoft.com/office/2006/metadata/properties" ma:root="true" ma:fieldsID="842eb50c8524f024dffd2e0ff6bb42c7" ns2:_="" ns3:_="">
    <xsd:import namespace="c908c224-fde1-4783-a6a3-6de4ef3d1c98"/>
    <xsd:import namespace="0613e59e-073d-4b89-ba21-29ee3a2053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8c224-fde1-4783-a6a3-6de4ef3d1c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1" nillable="true" ma:displayName="Stan zatwierdzenia" ma:internalName="Stan_x0020_zatwierdzenia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13e59e-073d-4b89-ba21-29ee3a20538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603a190-b093-4e97-a111-f86dfbef9378}" ma:internalName="TaxCatchAll" ma:showField="CatchAllData" ma:web="0613e59e-073d-4b89-ba21-29ee3a2053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8EF57E-9893-4333-AACB-CBC9F18EE1E5}">
  <ds:schemaRefs>
    <ds:schemaRef ds:uri="http://schemas.microsoft.com/office/2006/metadata/properties"/>
    <ds:schemaRef ds:uri="http://schemas.microsoft.com/office/infopath/2007/PartnerControls"/>
    <ds:schemaRef ds:uri="c908c224-fde1-4783-a6a3-6de4ef3d1c98"/>
    <ds:schemaRef ds:uri="0613e59e-073d-4b89-ba21-29ee3a20538d"/>
  </ds:schemaRefs>
</ds:datastoreItem>
</file>

<file path=customXml/itemProps2.xml><?xml version="1.0" encoding="utf-8"?>
<ds:datastoreItem xmlns:ds="http://schemas.openxmlformats.org/officeDocument/2006/customXml" ds:itemID="{71C424CC-D03C-4123-A86B-2092F79959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4D585D-51E5-45E7-9B8B-C9B54CD7AA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130D51-3F1E-4AA6-8AA6-A41E5CE87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8c224-fde1-4783-a6a3-6de4ef3d1c98"/>
    <ds:schemaRef ds:uri="0613e59e-073d-4b89-ba21-29ee3a2053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aktualności informacji przedstawionych we wniosku i zał</vt:lpstr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aktualności informacji przedstawionych we wniosku i zał</dc:title>
  <dc:subject/>
  <dc:creator/>
  <cp:keywords/>
  <cp:lastModifiedBy>Sylwia Frąckiewicz</cp:lastModifiedBy>
  <cp:revision>10</cp:revision>
  <dcterms:created xsi:type="dcterms:W3CDTF">2024-05-27T07:56:00Z</dcterms:created>
  <dcterms:modified xsi:type="dcterms:W3CDTF">2024-08-29T05:56:00Z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0x0101009DDC3639877FF247B12FAFE25F26D61F</vt:lpwstr>
  </property>
</Properties>
</file>