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BEDD1C" w14:textId="53F5F940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711CC2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737554">
        <w:rPr>
          <w:rFonts w:ascii="Cambria" w:hAnsi="Cambria" w:cs="Arial"/>
          <w:bCs/>
          <w:sz w:val="22"/>
          <w:szCs w:val="22"/>
        </w:rPr>
        <w:t>6</w:t>
      </w:r>
      <w:r>
        <w:rPr>
          <w:rFonts w:ascii="Cambria" w:hAnsi="Cambria" w:cs="Arial"/>
          <w:bCs/>
          <w:sz w:val="22"/>
          <w:szCs w:val="22"/>
        </w:rPr>
        <w:t>.202</w:t>
      </w:r>
      <w:r w:rsidR="00E63B32">
        <w:rPr>
          <w:rFonts w:ascii="Cambria" w:hAnsi="Cambria" w:cs="Arial"/>
          <w:bCs/>
          <w:sz w:val="22"/>
          <w:szCs w:val="22"/>
        </w:rPr>
        <w:t>2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5427D971" w:rsidR="006A5BC3" w:rsidRDefault="006A5BC3" w:rsidP="00737554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623477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737554" w:rsidRPr="00737554">
        <w:rPr>
          <w:rFonts w:ascii="Cambria" w:hAnsi="Cambria" w:cs="Arial"/>
          <w:b/>
          <w:i/>
          <w:sz w:val="22"/>
          <w:szCs w:val="22"/>
        </w:rPr>
        <w:t>Przebudowa lokalu mieszkalnego nr 1 oraz remont pomieszczeń socjalnych</w:t>
      </w:r>
      <w:r w:rsidR="00737554">
        <w:rPr>
          <w:rFonts w:ascii="Cambria" w:hAnsi="Cambria" w:cs="Arial"/>
          <w:b/>
          <w:i/>
          <w:sz w:val="22"/>
          <w:szCs w:val="22"/>
        </w:rPr>
        <w:t xml:space="preserve"> </w:t>
      </w:r>
      <w:r w:rsidR="00737554" w:rsidRPr="00737554">
        <w:rPr>
          <w:rFonts w:ascii="Cambria" w:hAnsi="Cambria" w:cs="Arial"/>
          <w:b/>
          <w:i/>
          <w:sz w:val="22"/>
          <w:szCs w:val="22"/>
        </w:rPr>
        <w:t>w budynku warsztatowym w m. Jamy 5 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16FF75A" w14:textId="77777777" w:rsidR="006A5BC3" w:rsidRPr="00F86144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5D450FD3" w14:textId="77777777" w:rsidR="008C02A1" w:rsidRDefault="008C02A1" w:rsidP="00F3568C">
      <w:pPr>
        <w:spacing w:before="120"/>
      </w:pP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0B23D" w14:textId="77777777" w:rsidR="00BE573F" w:rsidRDefault="00BE573F" w:rsidP="00D04020">
      <w:r>
        <w:separator/>
      </w:r>
    </w:p>
  </w:endnote>
  <w:endnote w:type="continuationSeparator" w:id="0">
    <w:p w14:paraId="565B14B3" w14:textId="77777777" w:rsidR="00BE573F" w:rsidRDefault="00BE573F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3477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216EB9" w14:textId="77777777" w:rsidR="00BE573F" w:rsidRDefault="00BE573F" w:rsidP="00D04020">
      <w:r>
        <w:separator/>
      </w:r>
    </w:p>
  </w:footnote>
  <w:footnote w:type="continuationSeparator" w:id="0">
    <w:p w14:paraId="70979D14" w14:textId="77777777" w:rsidR="00BE573F" w:rsidRDefault="00BE573F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A0C87"/>
    <w:rsid w:val="000B0783"/>
    <w:rsid w:val="000F3E22"/>
    <w:rsid w:val="00137B6A"/>
    <w:rsid w:val="00155822"/>
    <w:rsid w:val="001560DF"/>
    <w:rsid w:val="00163091"/>
    <w:rsid w:val="001B3CA0"/>
    <w:rsid w:val="001E4D51"/>
    <w:rsid w:val="002A3D3B"/>
    <w:rsid w:val="002D183B"/>
    <w:rsid w:val="002D6014"/>
    <w:rsid w:val="00366E02"/>
    <w:rsid w:val="00402D79"/>
    <w:rsid w:val="004248C0"/>
    <w:rsid w:val="004907A7"/>
    <w:rsid w:val="004A540D"/>
    <w:rsid w:val="004B2404"/>
    <w:rsid w:val="004C6BFB"/>
    <w:rsid w:val="0052521B"/>
    <w:rsid w:val="00593E83"/>
    <w:rsid w:val="005D10AF"/>
    <w:rsid w:val="006137EF"/>
    <w:rsid w:val="00621B41"/>
    <w:rsid w:val="00623477"/>
    <w:rsid w:val="00644339"/>
    <w:rsid w:val="006601E8"/>
    <w:rsid w:val="00661664"/>
    <w:rsid w:val="00695E9D"/>
    <w:rsid w:val="006A5BC3"/>
    <w:rsid w:val="006C2D34"/>
    <w:rsid w:val="006E5153"/>
    <w:rsid w:val="00711CC2"/>
    <w:rsid w:val="00737554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76CD7"/>
    <w:rsid w:val="009A3ED8"/>
    <w:rsid w:val="009A41F2"/>
    <w:rsid w:val="00A02B83"/>
    <w:rsid w:val="00A24F6B"/>
    <w:rsid w:val="00A42F49"/>
    <w:rsid w:val="00A80702"/>
    <w:rsid w:val="00A81396"/>
    <w:rsid w:val="00AB4755"/>
    <w:rsid w:val="00BD0387"/>
    <w:rsid w:val="00BE5320"/>
    <w:rsid w:val="00BE573F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A760F"/>
    <w:rsid w:val="00EC7529"/>
    <w:rsid w:val="00F05D9A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19</cp:revision>
  <cp:lastPrinted>2021-11-02T06:08:00Z</cp:lastPrinted>
  <dcterms:created xsi:type="dcterms:W3CDTF">2021-03-12T08:30:00Z</dcterms:created>
  <dcterms:modified xsi:type="dcterms:W3CDTF">2022-06-23T06:56:00Z</dcterms:modified>
</cp:coreProperties>
</file>