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06158B08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0E1006">
        <w:rPr>
          <w:b/>
          <w:bCs/>
          <w:color w:val="auto"/>
          <w:sz w:val="22"/>
          <w:szCs w:val="22"/>
        </w:rPr>
        <w:t>25</w:t>
      </w:r>
      <w:r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3647A890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0E1006" w:rsidRPr="000E1006">
        <w:rPr>
          <w:rFonts w:ascii="Arial" w:hAnsi="Arial" w:cs="Arial"/>
          <w:b/>
          <w:bCs/>
          <w:i/>
          <w:iCs/>
          <w:color w:val="auto"/>
        </w:rPr>
        <w:t>Remont budynku leśniczówki leśnictwa Grzyb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78512C0" w14:textId="0E6C678A" w:rsidR="00CD2021" w:rsidRDefault="000E1006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C943F8">
          <w:rPr>
            <w:rStyle w:val="Hipercze"/>
            <w:rFonts w:ascii="Arial" w:hAnsi="Arial" w:cs="Arial"/>
          </w:rPr>
          <w:t>https://miniportal.uzp.gov.pl/Postepowania/8f257765-eafa-4812-97e1-ee4fd0f15a60</w:t>
        </w:r>
      </w:hyperlink>
    </w:p>
    <w:p w14:paraId="218A23FF" w14:textId="77777777" w:rsidR="000E1006" w:rsidRDefault="000E1006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0A2BE1FB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50891E71" w14:textId="3761C119" w:rsidR="000E1006" w:rsidRDefault="000E1006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3C39B313" w14:textId="35173188" w:rsidR="000E1006" w:rsidRPr="00CD2021" w:rsidRDefault="000E1006" w:rsidP="00CD2021">
      <w:pPr>
        <w:pStyle w:val="Default"/>
        <w:jc w:val="both"/>
        <w:rPr>
          <w:rFonts w:ascii="Arial" w:hAnsi="Arial" w:cs="Arial"/>
          <w:color w:val="auto"/>
        </w:rPr>
      </w:pPr>
      <w:r w:rsidRPr="000E1006">
        <w:rPr>
          <w:rFonts w:ascii="Arial" w:hAnsi="Arial" w:cs="Arial"/>
          <w:color w:val="auto"/>
        </w:rPr>
        <w:t>8f257765-eafa-4812-97e1-ee4fd0f15a60</w:t>
      </w:r>
    </w:p>
    <w:sectPr w:rsidR="000E1006" w:rsidRPr="00CD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0E1006"/>
    <w:rsid w:val="00172418"/>
    <w:rsid w:val="005742D6"/>
    <w:rsid w:val="006864F0"/>
    <w:rsid w:val="008F4273"/>
    <w:rsid w:val="00990ED8"/>
    <w:rsid w:val="009B3F3C"/>
    <w:rsid w:val="00C54336"/>
    <w:rsid w:val="00CD2021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8f257765-eafa-4812-97e1-ee4fd0f15a6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2021-09-03T07:56:00Z</dcterms:created>
  <dcterms:modified xsi:type="dcterms:W3CDTF">2021-09-03T07:56:00Z</dcterms:modified>
</cp:coreProperties>
</file>