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36DBBEAA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D05370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21F886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proofErr w:type="spellStart"/>
      <w:r w:rsidR="003115FB" w:rsidRPr="003115FB">
        <w:rPr>
          <w:rFonts w:ascii="Cambria" w:hAnsi="Cambria" w:cs="Arial"/>
          <w:bCs/>
          <w:sz w:val="22"/>
          <w:szCs w:val="22"/>
        </w:rPr>
        <w:t>na</w:t>
      </w:r>
      <w:proofErr w:type="spellEnd"/>
      <w:r w:rsidR="003115FB" w:rsidRPr="003115FB">
        <w:rPr>
          <w:rFonts w:ascii="Cambria" w:hAnsi="Cambria" w:cs="Arial"/>
          <w:bCs/>
          <w:sz w:val="22"/>
          <w:szCs w:val="22"/>
        </w:rPr>
        <w:t xml:space="preserve"> „Dostawę paliw dla Nadleśnictwa Gidle do dnia 31 grudnia 202</w:t>
      </w:r>
      <w:r w:rsidR="007D4A19">
        <w:rPr>
          <w:rFonts w:ascii="Cambria" w:hAnsi="Cambria" w:cs="Arial"/>
          <w:bCs/>
          <w:sz w:val="22"/>
          <w:szCs w:val="22"/>
        </w:rPr>
        <w:t>5</w:t>
      </w:r>
      <w:bookmarkStart w:id="0" w:name="_GoBack"/>
      <w:bookmarkEnd w:id="0"/>
      <w:r w:rsidR="003115FB" w:rsidRPr="003115FB">
        <w:rPr>
          <w:rFonts w:ascii="Cambria" w:hAnsi="Cambria" w:cs="Arial"/>
          <w:bCs/>
          <w:sz w:val="22"/>
          <w:szCs w:val="22"/>
        </w:rPr>
        <w:t xml:space="preserve"> roku”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671"/>
        <w:gridCol w:w="2018"/>
        <w:gridCol w:w="4252"/>
        <w:gridCol w:w="2410"/>
      </w:tblGrid>
      <w:tr w:rsidR="007B3429" w14:paraId="00018DAF" w14:textId="77777777" w:rsidTr="00E94A65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E94A65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E94A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E94A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E94A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E94A6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A0245" w14:textId="77777777" w:rsidR="006F5540" w:rsidRDefault="006F5540">
      <w:r>
        <w:separator/>
      </w:r>
    </w:p>
  </w:endnote>
  <w:endnote w:type="continuationSeparator" w:id="0">
    <w:p w14:paraId="17705EE2" w14:textId="77777777" w:rsidR="006F5540" w:rsidRDefault="006F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3D08D" w14:textId="77777777" w:rsidR="006F5540" w:rsidRDefault="006F5540">
      <w:r>
        <w:separator/>
      </w:r>
    </w:p>
  </w:footnote>
  <w:footnote w:type="continuationSeparator" w:id="0">
    <w:p w14:paraId="63B8EB4E" w14:textId="77777777" w:rsidR="006F5540" w:rsidRDefault="006F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134E6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115FB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5540"/>
    <w:rsid w:val="006F621A"/>
    <w:rsid w:val="00753589"/>
    <w:rsid w:val="007A3F45"/>
    <w:rsid w:val="007B3429"/>
    <w:rsid w:val="007D4A19"/>
    <w:rsid w:val="00821A93"/>
    <w:rsid w:val="00822319"/>
    <w:rsid w:val="008321DE"/>
    <w:rsid w:val="00865992"/>
    <w:rsid w:val="00895713"/>
    <w:rsid w:val="008A3F38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978FA"/>
    <w:rsid w:val="00CF1AD2"/>
    <w:rsid w:val="00D05370"/>
    <w:rsid w:val="00D1546C"/>
    <w:rsid w:val="00D92F25"/>
    <w:rsid w:val="00DA4C90"/>
    <w:rsid w:val="00DB2EC0"/>
    <w:rsid w:val="00E94A65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2023-10-27T10:48:00Z</dcterms:created>
  <dcterms:modified xsi:type="dcterms:W3CDTF">2023-10-27T10:48:00Z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