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DA4C" w14:textId="38E8CD37" w:rsidR="00D33A50" w:rsidRPr="003E7381" w:rsidRDefault="001D13B6" w:rsidP="00711F86">
      <w:pPr>
        <w:spacing w:line="360" w:lineRule="auto"/>
        <w:rPr>
          <w:rFonts w:cs="Times New Roman"/>
          <w:b/>
        </w:rPr>
      </w:pPr>
      <w:r>
        <w:rPr>
          <w:rFonts w:cs="Times New Roman"/>
          <w:b/>
        </w:rPr>
        <w:t xml:space="preserve">Zn. </w:t>
      </w:r>
      <w:proofErr w:type="spellStart"/>
      <w:r>
        <w:rPr>
          <w:rFonts w:cs="Times New Roman"/>
          <w:b/>
        </w:rPr>
        <w:t>spr</w:t>
      </w:r>
      <w:proofErr w:type="spellEnd"/>
      <w:r>
        <w:rPr>
          <w:rFonts w:cs="Times New Roman"/>
          <w:b/>
        </w:rPr>
        <w:t>. SA.270.</w:t>
      </w:r>
      <w:r w:rsidR="00067CE2">
        <w:rPr>
          <w:rFonts w:cs="Times New Roman"/>
          <w:b/>
        </w:rPr>
        <w:t>22</w:t>
      </w:r>
      <w:r w:rsidR="00BC636A">
        <w:rPr>
          <w:rFonts w:cs="Times New Roman"/>
          <w:b/>
        </w:rPr>
        <w:t>.2022</w:t>
      </w:r>
      <w:r w:rsidR="00805163" w:rsidRPr="003E7381">
        <w:rPr>
          <w:rFonts w:cs="Times New Roman"/>
          <w:b/>
        </w:rPr>
        <w:tab/>
      </w:r>
      <w:r w:rsidR="00805163" w:rsidRPr="003E7381">
        <w:rPr>
          <w:rFonts w:cs="Times New Roman"/>
          <w:b/>
        </w:rPr>
        <w:tab/>
      </w:r>
      <w:r w:rsidR="00805163" w:rsidRPr="003E7381">
        <w:rPr>
          <w:rFonts w:cs="Times New Roman"/>
          <w:b/>
        </w:rPr>
        <w:tab/>
      </w:r>
      <w:r w:rsidR="00805163" w:rsidRPr="003E7381">
        <w:rPr>
          <w:rFonts w:cs="Times New Roman"/>
          <w:b/>
        </w:rPr>
        <w:tab/>
      </w:r>
      <w:r w:rsidR="00805163" w:rsidRPr="003E7381">
        <w:rPr>
          <w:rFonts w:cs="Times New Roman"/>
          <w:b/>
        </w:rPr>
        <w:tab/>
      </w:r>
      <w:r w:rsidR="00805163" w:rsidRPr="003E7381">
        <w:rPr>
          <w:rFonts w:cs="Times New Roman"/>
          <w:b/>
        </w:rPr>
        <w:tab/>
        <w:t>Załącznik nr 1 do SWZ</w:t>
      </w:r>
    </w:p>
    <w:p w14:paraId="3C6A755E" w14:textId="77777777" w:rsidR="00805163" w:rsidRPr="003E7381" w:rsidRDefault="00805163" w:rsidP="00711F86">
      <w:pPr>
        <w:spacing w:line="360" w:lineRule="auto"/>
        <w:rPr>
          <w:rFonts w:cs="Times New Roman"/>
          <w:b/>
        </w:rPr>
      </w:pPr>
    </w:p>
    <w:p w14:paraId="5B25763B" w14:textId="77777777" w:rsidR="00805163" w:rsidRPr="003E7381" w:rsidRDefault="00805163" w:rsidP="00711F86">
      <w:pPr>
        <w:spacing w:after="0" w:line="360" w:lineRule="auto"/>
        <w:rPr>
          <w:rFonts w:cs="Times New Roman"/>
          <w:b/>
        </w:rPr>
      </w:pPr>
      <w:r w:rsidRPr="003E7381">
        <w:rPr>
          <w:rFonts w:cs="Times New Roman"/>
          <w:b/>
        </w:rPr>
        <w:t>…………………………………………………………….</w:t>
      </w:r>
    </w:p>
    <w:p w14:paraId="4735A287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Nazwa i adres wykonawcy</w:t>
      </w:r>
    </w:p>
    <w:p w14:paraId="6FA900DD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</w:p>
    <w:p w14:paraId="419306BC" w14:textId="77777777" w:rsidR="00805163" w:rsidRPr="003E7381" w:rsidRDefault="00805163" w:rsidP="00711F86">
      <w:pPr>
        <w:spacing w:after="0" w:line="360" w:lineRule="auto"/>
        <w:jc w:val="center"/>
        <w:rPr>
          <w:rFonts w:cs="Times New Roman"/>
          <w:b/>
        </w:rPr>
      </w:pPr>
      <w:r w:rsidRPr="003E7381">
        <w:rPr>
          <w:rFonts w:cs="Times New Roman"/>
          <w:b/>
        </w:rPr>
        <w:t>FORMULARZ OFERTY</w:t>
      </w:r>
    </w:p>
    <w:p w14:paraId="40763C3A" w14:textId="481B4DAD" w:rsidR="00ED57C7" w:rsidRDefault="00805163" w:rsidP="00711F86">
      <w:pPr>
        <w:spacing w:after="0" w:line="360" w:lineRule="auto"/>
        <w:jc w:val="center"/>
        <w:rPr>
          <w:rFonts w:cs="Times New Roman"/>
          <w:b/>
        </w:rPr>
      </w:pPr>
      <w:r w:rsidRPr="003E7381">
        <w:rPr>
          <w:rFonts w:cs="Times New Roman"/>
          <w:b/>
        </w:rPr>
        <w:t>„</w:t>
      </w:r>
      <w:r w:rsidR="00067CE2">
        <w:rPr>
          <w:rFonts w:cs="Times New Roman"/>
          <w:b/>
        </w:rPr>
        <w:t>Remont dojazdu pożarowego nr 29 w leśnictwie Drzewce</w:t>
      </w:r>
      <w:r w:rsidR="00ED57C7">
        <w:rPr>
          <w:rFonts w:cs="Times New Roman"/>
          <w:b/>
        </w:rPr>
        <w:t>”</w:t>
      </w:r>
    </w:p>
    <w:p w14:paraId="12F1666C" w14:textId="77777777" w:rsidR="00805163" w:rsidRPr="003E7381" w:rsidRDefault="00805163" w:rsidP="00711F86">
      <w:pPr>
        <w:spacing w:after="0" w:line="360" w:lineRule="auto"/>
        <w:jc w:val="center"/>
        <w:rPr>
          <w:rFonts w:cs="Times New Roman"/>
        </w:rPr>
      </w:pPr>
      <w:r w:rsidRPr="003E7381">
        <w:rPr>
          <w:rFonts w:cs="Times New Roman"/>
        </w:rPr>
        <w:t>(niepotrzebne skreślić)</w:t>
      </w:r>
    </w:p>
    <w:p w14:paraId="51F2FF8C" w14:textId="77777777" w:rsidR="00805163" w:rsidRPr="003E7381" w:rsidRDefault="00805163" w:rsidP="00711F86">
      <w:pPr>
        <w:spacing w:after="0" w:line="360" w:lineRule="auto"/>
        <w:rPr>
          <w:rFonts w:cs="Times New Roman"/>
          <w:b/>
        </w:rPr>
      </w:pPr>
      <w:r w:rsidRPr="003E7381">
        <w:rPr>
          <w:rFonts w:cs="Times New Roman"/>
          <w:b/>
        </w:rPr>
        <w:t>Wykonawca</w:t>
      </w:r>
    </w:p>
    <w:p w14:paraId="72426E2E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7989D01F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adres ul. ………………………………………………………………………………………………………………………………………………</w:t>
      </w:r>
    </w:p>
    <w:p w14:paraId="37022761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kod……………..miasto……………………………………………………………kraj…………………………………………………………</w:t>
      </w:r>
    </w:p>
    <w:p w14:paraId="68AD804A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nr telefonu………………………………………………………………………nr faksu.…………………………………………………….</w:t>
      </w:r>
    </w:p>
    <w:p w14:paraId="631F7EBB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adres e-mail ………………………………………………………………………………………………………………………………………..</w:t>
      </w:r>
    </w:p>
    <w:p w14:paraId="4A4DC2B2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NIP:………………………………………………………………………., REGON: ……………………………………………………………..</w:t>
      </w:r>
    </w:p>
    <w:p w14:paraId="2432FCAF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</w:p>
    <w:p w14:paraId="53148D21" w14:textId="77777777" w:rsidR="00805163" w:rsidRPr="003E7381" w:rsidRDefault="00805163" w:rsidP="00711F86">
      <w:pPr>
        <w:spacing w:after="0" w:line="360" w:lineRule="auto"/>
        <w:rPr>
          <w:rFonts w:cs="Times New Roman"/>
          <w:b/>
        </w:rPr>
      </w:pPr>
      <w:r w:rsidRPr="003E7381">
        <w:rPr>
          <w:rFonts w:cs="Times New Roman"/>
          <w:b/>
        </w:rPr>
        <w:t xml:space="preserve">Pełnomocnik </w:t>
      </w:r>
      <w:r w:rsidRPr="003E7381">
        <w:rPr>
          <w:rFonts w:cs="Times New Roman"/>
        </w:rPr>
        <w:t>do reprezentowania Wykonawców ubiegających się wspólnie o udzielenie Zamówienia (</w:t>
      </w:r>
      <w:r w:rsidRPr="003E7381">
        <w:rPr>
          <w:rFonts w:cs="Times New Roman"/>
          <w:b/>
        </w:rPr>
        <w:t>np. lider Konsorcjum)</w:t>
      </w:r>
    </w:p>
    <w:p w14:paraId="567716BC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31B00BC8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adres ul. ………………………………………………………………………………………………………………………………………………</w:t>
      </w:r>
    </w:p>
    <w:p w14:paraId="49C0B732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kod……………..miasto……………………………………………………………kraj…………………………………………………………</w:t>
      </w:r>
    </w:p>
    <w:p w14:paraId="0140D435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nr telefonu………………………………………………………………………nr faksu.…………………………………………………….</w:t>
      </w:r>
    </w:p>
    <w:p w14:paraId="2F199CF8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adres e-mail ………………………………………………………………………………………………………………………………………..</w:t>
      </w:r>
    </w:p>
    <w:p w14:paraId="04A793EA" w14:textId="77777777" w:rsidR="00805163" w:rsidRPr="003E7381" w:rsidRDefault="00805163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NIP:………………………………………………………………………., REGON: ……………………………………………………………..</w:t>
      </w:r>
    </w:p>
    <w:p w14:paraId="2BE2315E" w14:textId="77777777" w:rsidR="00805163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  <w:b/>
        </w:rPr>
        <w:t>1</w:t>
      </w:r>
      <w:r w:rsidR="00805163" w:rsidRPr="003E7381">
        <w:rPr>
          <w:rFonts w:cs="Times New Roman"/>
          <w:b/>
        </w:rPr>
        <w:t xml:space="preserve">. OFERUJEMY </w:t>
      </w:r>
      <w:r w:rsidRPr="003E7381">
        <w:rPr>
          <w:rFonts w:cs="Times New Roman"/>
        </w:rPr>
        <w:t>wykonanie przedmiotu zamówienia za cenę;</w:t>
      </w:r>
    </w:p>
    <w:p w14:paraId="1F8CAB92" w14:textId="77777777" w:rsidR="004A7D3D" w:rsidRPr="003E7381" w:rsidRDefault="00F61BC1" w:rsidP="00711F86">
      <w:pPr>
        <w:spacing w:after="0" w:line="360" w:lineRule="auto"/>
        <w:rPr>
          <w:rFonts w:cs="Times New Roman"/>
        </w:rPr>
      </w:pPr>
      <w:r>
        <w:rPr>
          <w:rFonts w:cs="Times New Roman"/>
          <w:b/>
        </w:rPr>
        <w:t xml:space="preserve">brutto (z VAT </w:t>
      </w:r>
      <w:r w:rsidR="004A7D3D" w:rsidRPr="003E7381">
        <w:rPr>
          <w:rFonts w:cs="Times New Roman"/>
          <w:b/>
        </w:rPr>
        <w:t xml:space="preserve">) </w:t>
      </w:r>
      <w:r w:rsidR="004A7D3D" w:rsidRPr="003E7381">
        <w:rPr>
          <w:rFonts w:cs="Times New Roman"/>
        </w:rPr>
        <w:t>……………………………………………………………..zł.,</w:t>
      </w:r>
    </w:p>
    <w:p w14:paraId="729EB5A6" w14:textId="77777777" w:rsidR="004A7D3D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(słownie:…………………………………………………………………………………………………………………………………………zł.),</w:t>
      </w:r>
    </w:p>
    <w:p w14:paraId="4DAB8CF0" w14:textId="77777777" w:rsidR="004A7D3D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  <w:b/>
        </w:rPr>
        <w:t>netto</w:t>
      </w:r>
      <w:r w:rsidRPr="003E7381">
        <w:rPr>
          <w:rFonts w:cs="Times New Roman"/>
        </w:rPr>
        <w:t>…………………………………………………………….zł.,</w:t>
      </w:r>
    </w:p>
    <w:p w14:paraId="494ABD83" w14:textId="77777777" w:rsidR="004A7D3D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(słownie:…………………………………………………………………………………………………………………………………………zł.)</w:t>
      </w:r>
    </w:p>
    <w:p w14:paraId="31BD21E4" w14:textId="77777777" w:rsidR="005C7EE7" w:rsidRDefault="005C7EE7" w:rsidP="005C7EE7">
      <w:pPr>
        <w:spacing w:before="120"/>
        <w:ind w:hanging="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Informujemy, że wybór oferty nie </w:t>
      </w:r>
      <w:r w:rsidRPr="00824FBF">
        <w:rPr>
          <w:rFonts w:ascii="Cambria" w:hAnsi="Cambria" w:cs="Arial"/>
          <w:b/>
        </w:rPr>
        <w:t>będzie/będzie*</w:t>
      </w:r>
      <w:r>
        <w:rPr>
          <w:rFonts w:ascii="Cambria" w:hAnsi="Cambria" w:cs="Arial"/>
          <w:bCs/>
        </w:rPr>
        <w:t xml:space="preserve"> prowadzić do powstania u Zamawiającego obowiązku podatkowego zgodnie z przepisami o podatku od towarów i usług, </w:t>
      </w:r>
    </w:p>
    <w:p w14:paraId="3FC9E6D8" w14:textId="77777777" w:rsidR="005C7EE7" w:rsidRDefault="005C7EE7" w:rsidP="005C7EE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FA9BD18" w14:textId="77777777" w:rsidR="005C7EE7" w:rsidRDefault="005C7EE7" w:rsidP="005C7EE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C80647" w14:textId="77777777" w:rsidR="005C7EE7" w:rsidRDefault="005C7EE7" w:rsidP="005C7EE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Wartość ww. towaru lub usługi objętego obowiązkiem podatkowym Zamawiającego bez kwoty podatku od towarów i usług (VAT) wynosi: ______________________________________ PLN.</w:t>
      </w:r>
    </w:p>
    <w:p w14:paraId="2DA5B35A" w14:textId="77777777" w:rsidR="005C7EE7" w:rsidRDefault="005C7EE7" w:rsidP="005C7EE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Stawka podatku od towaru i usług (VAT), która zgodnie z naszą wiedzą będzie miała zastosowanie to ___________%</w:t>
      </w:r>
    </w:p>
    <w:p w14:paraId="15136AD6" w14:textId="7575395A" w:rsidR="005C7EE7" w:rsidRDefault="004A7D3D" w:rsidP="005C7EE7">
      <w:pPr>
        <w:spacing w:before="120"/>
        <w:ind w:left="142" w:hanging="142"/>
        <w:jc w:val="both"/>
        <w:rPr>
          <w:rFonts w:ascii="Cambria" w:hAnsi="Cambria" w:cs="Arial"/>
          <w:bCs/>
        </w:rPr>
      </w:pPr>
      <w:r w:rsidRPr="003E7381">
        <w:rPr>
          <w:rFonts w:cs="Times New Roman"/>
        </w:rPr>
        <w:t xml:space="preserve">2. </w:t>
      </w:r>
      <w:r w:rsidR="005C7EE7">
        <w:rPr>
          <w:rFonts w:ascii="Cambria" w:hAnsi="Cambria" w:cs="Arial"/>
          <w:bCs/>
        </w:rPr>
        <w:t xml:space="preserve">Wynagrodzenie zaoferowane w pkt 1 powyżej wynika z załączonego </w:t>
      </w:r>
      <w:r w:rsidR="005C7EE7" w:rsidRPr="005C7EE7">
        <w:rPr>
          <w:rFonts w:ascii="Cambria" w:hAnsi="Cambria" w:cs="Arial"/>
          <w:b/>
        </w:rPr>
        <w:t>kosztorysu ofertowego</w:t>
      </w:r>
      <w:r w:rsidR="005C7EE7">
        <w:rPr>
          <w:rFonts w:ascii="Cambria" w:hAnsi="Cambria" w:cs="Arial"/>
          <w:bCs/>
        </w:rPr>
        <w:t xml:space="preserve"> i stanowi sumę wartości całkowitych brutto za poszczególne pozycje.</w:t>
      </w:r>
    </w:p>
    <w:p w14:paraId="622A0158" w14:textId="68962FC8" w:rsidR="004A7D3D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3. Oświadczamy, że zapoznaliśmy się ze Specyfikacją Warunków Zamówienia ( w tym ze wzorem umowy) i nie wnosimy do nich zastrzeżeń oraz przyjmujemy warunki w nich zawarte. Oświadczamy również, że zapoznaliśmy się ze Specyfikacją Techniczną Wykonania i Odbioru Robót Budowlanych.</w:t>
      </w:r>
    </w:p>
    <w:p w14:paraId="00827799" w14:textId="70FEEC95" w:rsidR="004A7D3D" w:rsidRPr="003E7381" w:rsidRDefault="004A7D3D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4. Oświadczamy, że uważamy się za związanych niniejszą ofertą na czas wskazany w SWZ</w:t>
      </w:r>
      <w:r w:rsidR="00DE4A76">
        <w:rPr>
          <w:rFonts w:cs="Times New Roman"/>
        </w:rPr>
        <w:t>.</w:t>
      </w:r>
    </w:p>
    <w:p w14:paraId="2832DEE8" w14:textId="77777777" w:rsidR="004A7D3D" w:rsidRPr="003E7381" w:rsidRDefault="00D5651C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5. Usługę stanowiącą przedmiot zamówienia wykonamy w terminie do dnia ………………………….</w:t>
      </w:r>
    </w:p>
    <w:p w14:paraId="429E3835" w14:textId="77777777" w:rsidR="00D5651C" w:rsidRPr="003E7381" w:rsidRDefault="00D5651C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6. Oświadczamy, że na cały przedmiot zamówienia udzielam</w:t>
      </w:r>
      <w:r w:rsidR="003A0E41">
        <w:rPr>
          <w:rFonts w:cs="Times New Roman"/>
        </w:rPr>
        <w:t>y</w:t>
      </w:r>
      <w:r w:rsidRPr="003E7381">
        <w:rPr>
          <w:rFonts w:cs="Times New Roman"/>
        </w:rPr>
        <w:t xml:space="preserve"> gwarancji na okres ……………………</w:t>
      </w:r>
      <w:r w:rsidR="003E7381" w:rsidRPr="003E7381">
        <w:rPr>
          <w:rFonts w:cs="Times New Roman"/>
        </w:rPr>
        <w:t>..</w:t>
      </w:r>
    </w:p>
    <w:p w14:paraId="4ADF2AFF" w14:textId="77777777" w:rsidR="00D5651C" w:rsidRPr="003E7381" w:rsidRDefault="00D5651C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miesięcy  liczonej od daty ostatecznego odbioru przedmiotu umowy, przy czym bieg gwarancji rozpoczyna się z datą protokołu bezusterkowego odbioru końcowego przedmiotu umowy.</w:t>
      </w:r>
    </w:p>
    <w:p w14:paraId="6E8163C8" w14:textId="77777777" w:rsidR="00BA5963" w:rsidRPr="003E7381" w:rsidRDefault="00393C84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7. Oświadczamy, że:</w:t>
      </w:r>
    </w:p>
    <w:p w14:paraId="74DDE61D" w14:textId="77777777" w:rsidR="00393C84" w:rsidRPr="003E7381" w:rsidRDefault="00393C84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a) w cenie naszej oferty zostały uwzględnione wszystkie koszty wykonania zamówienia;</w:t>
      </w:r>
    </w:p>
    <w:p w14:paraId="7FD1ED7A" w14:textId="77777777" w:rsidR="00393C84" w:rsidRPr="003E7381" w:rsidRDefault="003E7381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b</w:t>
      </w:r>
      <w:r w:rsidR="00393C84" w:rsidRPr="003E7381">
        <w:rPr>
          <w:rFonts w:asciiTheme="minorHAnsi" w:hAnsiTheme="minorHAnsi"/>
          <w:sz w:val="22"/>
          <w:szCs w:val="22"/>
        </w:rPr>
        <w:t>) zdobyliśmy konieczne informacje dotyczące realizacji zamówienia oraz przygotowania i złożenia oferty.</w:t>
      </w:r>
    </w:p>
    <w:p w14:paraId="339066C5" w14:textId="77777777" w:rsidR="00393C84" w:rsidRPr="003E7381" w:rsidRDefault="00393C84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8. Wadium w wysokości ………………………………………………………………………..</w:t>
      </w:r>
      <w:r w:rsidR="001F26B3" w:rsidRPr="003E7381">
        <w:rPr>
          <w:rFonts w:asciiTheme="minorHAnsi" w:hAnsiTheme="minorHAnsi"/>
          <w:sz w:val="22"/>
          <w:szCs w:val="22"/>
        </w:rPr>
        <w:t>.....</w:t>
      </w:r>
      <w:r w:rsidRPr="003E7381">
        <w:rPr>
          <w:rFonts w:asciiTheme="minorHAnsi" w:hAnsiTheme="minorHAnsi"/>
          <w:sz w:val="22"/>
          <w:szCs w:val="22"/>
        </w:rPr>
        <w:t>.</w:t>
      </w:r>
      <w:r w:rsidR="001F26B3" w:rsidRPr="003E7381">
        <w:rPr>
          <w:rFonts w:asciiTheme="minorHAnsi" w:hAnsiTheme="minorHAnsi"/>
          <w:sz w:val="22"/>
          <w:szCs w:val="22"/>
        </w:rPr>
        <w:t>zł</w:t>
      </w:r>
    </w:p>
    <w:p w14:paraId="45C35A60" w14:textId="77777777" w:rsidR="00393C84" w:rsidRPr="003E7381" w:rsidRDefault="00393C84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 xml:space="preserve">(słownie………………………………………………………………………………………złotych), zostało wniesione w dniu ………………………, w formie : ………………………………………… </w:t>
      </w:r>
      <w:r w:rsidR="001F26B3" w:rsidRPr="003E7381">
        <w:rPr>
          <w:rFonts w:asciiTheme="minorHAnsi" w:hAnsiTheme="minorHAnsi"/>
          <w:sz w:val="22"/>
          <w:szCs w:val="22"/>
        </w:rPr>
        <w:t xml:space="preserve">zwrot </w:t>
      </w:r>
      <w:r w:rsidRPr="003E7381">
        <w:rPr>
          <w:rFonts w:asciiTheme="minorHAnsi" w:hAnsiTheme="minorHAnsi"/>
          <w:sz w:val="22"/>
          <w:szCs w:val="22"/>
        </w:rPr>
        <w:t xml:space="preserve">wadium </w:t>
      </w:r>
      <w:r w:rsidR="001F26B3" w:rsidRPr="003E7381">
        <w:rPr>
          <w:rFonts w:asciiTheme="minorHAnsi" w:hAnsiTheme="minorHAnsi"/>
          <w:sz w:val="22"/>
          <w:szCs w:val="22"/>
        </w:rPr>
        <w:t>proszę dokonać</w:t>
      </w:r>
      <w:r w:rsidRPr="003E7381">
        <w:rPr>
          <w:rFonts w:asciiTheme="minorHAnsi" w:hAnsiTheme="minorHAnsi"/>
          <w:sz w:val="22"/>
          <w:szCs w:val="22"/>
        </w:rPr>
        <w:t xml:space="preserve"> na następujący rachunek: ………………………………………</w:t>
      </w:r>
      <w:r w:rsidR="001F26B3" w:rsidRPr="003E7381">
        <w:rPr>
          <w:rFonts w:asciiTheme="minorHAnsi" w:hAnsiTheme="minorHAnsi"/>
          <w:sz w:val="22"/>
          <w:szCs w:val="22"/>
        </w:rPr>
        <w:t xml:space="preserve">…….. </w:t>
      </w:r>
    </w:p>
    <w:p w14:paraId="22C62B4E" w14:textId="52932123" w:rsidR="001F26B3" w:rsidRPr="003E7381" w:rsidRDefault="001632E2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1F26B3" w:rsidRPr="003E7381">
        <w:rPr>
          <w:rFonts w:asciiTheme="minorHAnsi" w:hAnsiTheme="minorHAnsi"/>
          <w:sz w:val="22"/>
          <w:szCs w:val="22"/>
        </w:rPr>
        <w:t>. W przypadku wybrania naszej oferty jako najkorzystniejsze</w:t>
      </w:r>
      <w:r w:rsidR="003E7381">
        <w:rPr>
          <w:rFonts w:asciiTheme="minorHAnsi" w:hAnsiTheme="minorHAnsi"/>
          <w:sz w:val="22"/>
          <w:szCs w:val="22"/>
        </w:rPr>
        <w:t>j</w:t>
      </w:r>
      <w:r w:rsidR="001F26B3" w:rsidRPr="003E7381">
        <w:rPr>
          <w:rFonts w:asciiTheme="minorHAnsi" w:hAnsiTheme="minorHAnsi"/>
          <w:sz w:val="22"/>
          <w:szCs w:val="22"/>
        </w:rPr>
        <w:t xml:space="preserve"> zobowiązujemy się do wniesienia przed podpisaniem umowy zabezpieczenia należytego wykonania umowy w określonej SIWZ w wysokości </w:t>
      </w:r>
      <w:r w:rsidR="0018450F">
        <w:rPr>
          <w:rFonts w:asciiTheme="minorHAnsi" w:hAnsiTheme="minorHAnsi"/>
          <w:sz w:val="22"/>
          <w:szCs w:val="22"/>
        </w:rPr>
        <w:t xml:space="preserve">4 </w:t>
      </w:r>
      <w:r w:rsidR="001F26B3" w:rsidRPr="003E7381">
        <w:rPr>
          <w:rFonts w:asciiTheme="minorHAnsi" w:hAnsiTheme="minorHAnsi"/>
          <w:sz w:val="22"/>
          <w:szCs w:val="22"/>
        </w:rPr>
        <w:t>% ceny ofertowej, tj. w kwocie…………………………………. zł</w:t>
      </w:r>
    </w:p>
    <w:p w14:paraId="27780B35" w14:textId="77777777" w:rsidR="001F26B3" w:rsidRPr="003E7381" w:rsidRDefault="001F26B3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(słownie:…………………………………………………………………………………………złotych)</w:t>
      </w:r>
    </w:p>
    <w:p w14:paraId="4352A8C0" w14:textId="77777777" w:rsidR="00D5651C" w:rsidRPr="003E7381" w:rsidRDefault="001F26B3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 w:rsidRPr="003E7381">
        <w:rPr>
          <w:rFonts w:asciiTheme="minorHAnsi" w:hAnsiTheme="minorHAnsi"/>
          <w:sz w:val="22"/>
          <w:szCs w:val="22"/>
        </w:rPr>
        <w:t>w formie ……………………………………………. .</w:t>
      </w:r>
    </w:p>
    <w:p w14:paraId="5520A5F1" w14:textId="6506F539" w:rsidR="001F26B3" w:rsidRPr="00905EAD" w:rsidRDefault="001632E2" w:rsidP="00711F86">
      <w:pPr>
        <w:pStyle w:val="Bezodstpw"/>
        <w:spacing w:line="360" w:lineRule="auto"/>
      </w:pPr>
      <w:r w:rsidRPr="00905EAD">
        <w:t>10</w:t>
      </w:r>
      <w:r w:rsidR="001F26B3" w:rsidRPr="00905EAD">
        <w:t xml:space="preserve">. </w:t>
      </w:r>
      <w:r w:rsidRPr="00905EAD">
        <w:rPr>
          <w:bCs/>
        </w:rPr>
        <w:t xml:space="preserve">Wykonawca zobowiązuje się/nie zobowiązuje się* do samodzielnej realizacji zamówienia określonego dla niniejszego zamówienia przez Zamawiającego w specyfikacji warunków zamówienia („Samodzielna Realizacja Zamówienia”)  </w:t>
      </w:r>
    </w:p>
    <w:p w14:paraId="608AE05F" w14:textId="67F90A8F" w:rsidR="001F26B3" w:rsidRPr="003E7381" w:rsidRDefault="001632E2" w:rsidP="00711F86">
      <w:pPr>
        <w:pStyle w:val="Bezodstpw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11</w:t>
      </w:r>
      <w:r w:rsidR="001F26B3" w:rsidRPr="003E7381">
        <w:rPr>
          <w:rFonts w:asciiTheme="minorHAnsi" w:hAnsiTheme="minorHAnsi"/>
          <w:sz w:val="22"/>
          <w:szCs w:val="22"/>
        </w:rPr>
        <w:t>. Następujące zakresy rzeczowe wchodzące w przedmiot zamówienia zamierzamy zlecić następującym podwykonawcom: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1F26B3" w:rsidRPr="003E7381" w14:paraId="17F85FDC" w14:textId="77777777" w:rsidTr="001F26B3">
        <w:tc>
          <w:tcPr>
            <w:tcW w:w="4606" w:type="dxa"/>
          </w:tcPr>
          <w:p w14:paraId="4ACE83D6" w14:textId="77777777" w:rsidR="001F26B3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E7381">
              <w:rPr>
                <w:rFonts w:asciiTheme="minorHAnsi" w:hAnsiTheme="minorHAnsi"/>
                <w:sz w:val="22"/>
                <w:szCs w:val="22"/>
              </w:rPr>
              <w:t>Podwykonawca (firma lub nazwa)</w:t>
            </w:r>
          </w:p>
        </w:tc>
        <w:tc>
          <w:tcPr>
            <w:tcW w:w="4606" w:type="dxa"/>
          </w:tcPr>
          <w:p w14:paraId="6FA49516" w14:textId="77777777" w:rsidR="001F26B3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E7381">
              <w:rPr>
                <w:rFonts w:asciiTheme="minorHAnsi" w:hAnsiTheme="minorHAnsi"/>
                <w:sz w:val="22"/>
                <w:szCs w:val="22"/>
              </w:rPr>
              <w:t>Zakres rzeczowy</w:t>
            </w:r>
          </w:p>
        </w:tc>
      </w:tr>
      <w:tr w:rsidR="00915C42" w:rsidRPr="003E7381" w14:paraId="48BC5F78" w14:textId="77777777" w:rsidTr="00A837C1">
        <w:trPr>
          <w:trHeight w:val="2820"/>
        </w:trPr>
        <w:tc>
          <w:tcPr>
            <w:tcW w:w="4606" w:type="dxa"/>
          </w:tcPr>
          <w:p w14:paraId="2E823FEF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55DB7277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5EC31360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7CCB2309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80C1652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2C0F99E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6034F438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A89EFAB" w14:textId="77777777" w:rsidR="00915C42" w:rsidRPr="003E7381" w:rsidRDefault="00915C42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193E" w:rsidRPr="003E7381" w14:paraId="1C126AA4" w14:textId="77777777" w:rsidTr="001F26B3">
        <w:tc>
          <w:tcPr>
            <w:tcW w:w="4606" w:type="dxa"/>
          </w:tcPr>
          <w:p w14:paraId="7DA74B18" w14:textId="77777777" w:rsidR="00AD193E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5F8C305" w14:textId="77777777" w:rsidR="00AD193E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035E4E7E" w14:textId="77777777" w:rsidR="00AD193E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3F5E9AD" w14:textId="77777777" w:rsidR="00AD193E" w:rsidRPr="003E7381" w:rsidRDefault="00AD193E" w:rsidP="00711F86">
            <w:pPr>
              <w:pStyle w:val="Bezodstpw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991D26C" w14:textId="07EA78CF" w:rsidR="00D5651C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1</w:t>
      </w:r>
      <w:r w:rsidR="001632E2">
        <w:rPr>
          <w:rFonts w:asciiTheme="minorHAnsi" w:hAnsiTheme="minorHAnsi"/>
        </w:rPr>
        <w:t>2</w:t>
      </w:r>
      <w:r w:rsidRPr="003E7381">
        <w:rPr>
          <w:rFonts w:asciiTheme="minorHAnsi" w:hAnsiTheme="minorHAnsi"/>
        </w:rPr>
        <w:t>. Nazwa (firmy), na których zasoby powołujemy się w celu wykazania spełnienia warunków udziału w postępowaniu</w:t>
      </w:r>
      <w:r w:rsidR="00DE4A76">
        <w:rPr>
          <w:rFonts w:asciiTheme="minorHAnsi" w:hAnsiTheme="minorHAnsi"/>
        </w:rPr>
        <w:t>.</w:t>
      </w:r>
    </w:p>
    <w:p w14:paraId="3A423F98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1A8E7334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65E64238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4D873E40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586C0A45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43D2DDEC" w14:textId="77777777" w:rsidR="00AD193E" w:rsidRPr="003E7381" w:rsidRDefault="00AD193E" w:rsidP="00711F86">
      <w:pPr>
        <w:pStyle w:val="Bezodstpw"/>
        <w:spacing w:line="360" w:lineRule="auto"/>
        <w:rPr>
          <w:rFonts w:asciiTheme="minorHAnsi" w:hAnsiTheme="minorHAnsi"/>
        </w:rPr>
      </w:pPr>
      <w:r w:rsidRPr="003E7381">
        <w:rPr>
          <w:rFonts w:asciiTheme="minorHAnsi" w:hAnsiTheme="minorHAnsi"/>
        </w:rPr>
        <w:t>………………………………………………………………………………………………</w:t>
      </w:r>
    </w:p>
    <w:p w14:paraId="0B986CF2" w14:textId="51C685FC" w:rsidR="00D5651C" w:rsidRDefault="00FA2A02" w:rsidP="00711F86">
      <w:pPr>
        <w:spacing w:after="0" w:line="360" w:lineRule="auto"/>
        <w:rPr>
          <w:rFonts w:cs="Times New Roman"/>
        </w:rPr>
      </w:pPr>
      <w:r>
        <w:rPr>
          <w:rFonts w:cs="Times New Roman"/>
        </w:rPr>
        <w:t>1</w:t>
      </w:r>
      <w:r w:rsidR="001632E2">
        <w:rPr>
          <w:rFonts w:cs="Times New Roman"/>
        </w:rPr>
        <w:t>3</w:t>
      </w:r>
      <w:r w:rsidR="00AD193E" w:rsidRPr="003E7381">
        <w:rPr>
          <w:rFonts w:cs="Times New Roman"/>
        </w:rPr>
        <w:t>. W przypadku przyznania nam zamówienia, zobowiązujemy się do zawarcia umowy w miejscu i terminie wskazanym przez Zamawiającego.</w:t>
      </w:r>
    </w:p>
    <w:p w14:paraId="71983AF4" w14:textId="7F46A45C" w:rsidR="00AD193E" w:rsidRPr="003E7381" w:rsidRDefault="00FA2A02" w:rsidP="00711F86">
      <w:pPr>
        <w:spacing w:after="0" w:line="360" w:lineRule="auto"/>
        <w:rPr>
          <w:rFonts w:cs="Times New Roman"/>
        </w:rPr>
      </w:pPr>
      <w:r>
        <w:rPr>
          <w:rFonts w:cs="Times New Roman"/>
        </w:rPr>
        <w:t>1</w:t>
      </w:r>
      <w:r w:rsidR="001632E2">
        <w:rPr>
          <w:rFonts w:cs="Times New Roman"/>
        </w:rPr>
        <w:t>4</w:t>
      </w:r>
      <w:r w:rsidR="00AD193E" w:rsidRPr="003E7381">
        <w:rPr>
          <w:rFonts w:cs="Times New Roman"/>
        </w:rPr>
        <w:t>. Niniejszym informujemy, iż informacje składające się na ofertę, zawarte na stronach od …. do…..</w:t>
      </w:r>
    </w:p>
    <w:p w14:paraId="781AA7EF" w14:textId="77777777" w:rsidR="00AD193E" w:rsidRPr="003E7381" w:rsidRDefault="00AD193E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stanowią/ nie stanowią tajemnicę przedsiębiorstwa w rozumieniu przepisów ustawy o zwalczaniu nieuczciwej konkurencji i jako takie  nie mogą być ogólnie udostępnione*</w:t>
      </w:r>
    </w:p>
    <w:p w14:paraId="31A9816C" w14:textId="6A091496" w:rsidR="00AD193E" w:rsidRDefault="00FA2A02" w:rsidP="00711F86">
      <w:pPr>
        <w:spacing w:after="0" w:line="360" w:lineRule="auto"/>
        <w:rPr>
          <w:rFonts w:cs="Times New Roman"/>
        </w:rPr>
      </w:pPr>
      <w:r>
        <w:rPr>
          <w:rFonts w:cs="Times New Roman"/>
        </w:rPr>
        <w:t>1</w:t>
      </w:r>
      <w:r w:rsidR="001632E2">
        <w:rPr>
          <w:rFonts w:cs="Times New Roman"/>
        </w:rPr>
        <w:t>5</w:t>
      </w:r>
      <w:r w:rsidR="00AD193E" w:rsidRPr="003E7381">
        <w:rPr>
          <w:rFonts w:cs="Times New Roman"/>
        </w:rPr>
        <w:t>. Niniejsza oferta jest integralną częścią umowy o zamówienie publiczne.</w:t>
      </w:r>
    </w:p>
    <w:p w14:paraId="01B8D8AC" w14:textId="77777777" w:rsidR="00DD1C08" w:rsidRPr="001F1F09" w:rsidRDefault="00DD1C08" w:rsidP="00DD1C08">
      <w:pPr>
        <w:spacing w:before="120"/>
        <w:jc w:val="both"/>
        <w:rPr>
          <w:rFonts w:ascii="Cambria" w:hAnsi="Cambria" w:cs="Tahoma"/>
          <w:bCs/>
          <w:lang w:eastAsia="pl-PL"/>
        </w:rPr>
      </w:pPr>
      <w:r>
        <w:rPr>
          <w:rFonts w:cs="Times New Roman"/>
        </w:rPr>
        <w:t xml:space="preserve">16. </w:t>
      </w:r>
      <w:r w:rsidRPr="001F1F09">
        <w:rPr>
          <w:rFonts w:ascii="Cambria" w:hAnsi="Cambria" w:cs="Tahoma"/>
          <w:lang w:eastAsia="pl-PL"/>
        </w:rPr>
        <w:t>Oświadczamy, że Wykonawca jest:</w:t>
      </w:r>
    </w:p>
    <w:p w14:paraId="2B5CF230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lang w:eastAsia="pl-PL"/>
        </w:rPr>
      </w:pPr>
      <w:r w:rsidRPr="001F1F09">
        <w:rPr>
          <w:rFonts w:ascii="Cambria" w:hAnsi="Cambria" w:cs="Tahoma"/>
          <w:lang w:eastAsia="pl-PL"/>
        </w:rPr>
        <w:sym w:font="Wingdings" w:char="F071"/>
      </w:r>
      <w:r w:rsidRPr="001F1F09">
        <w:rPr>
          <w:rFonts w:ascii="Cambria" w:hAnsi="Cambria" w:cs="Tahoma"/>
          <w:lang w:eastAsia="pl-PL"/>
        </w:rPr>
        <w:t xml:space="preserve"> mikroprzedsiębiorstwem</w:t>
      </w:r>
    </w:p>
    <w:p w14:paraId="27C3DBA8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lang w:eastAsia="pl-PL"/>
        </w:rPr>
      </w:pPr>
      <w:r w:rsidRPr="001F1F09">
        <w:rPr>
          <w:rFonts w:ascii="Cambria" w:hAnsi="Cambria" w:cs="Tahoma"/>
          <w:lang w:eastAsia="pl-PL"/>
        </w:rPr>
        <w:sym w:font="Wingdings" w:char="F071"/>
      </w:r>
      <w:r w:rsidRPr="001F1F09">
        <w:rPr>
          <w:rFonts w:ascii="Cambria" w:hAnsi="Cambria" w:cs="Tahoma"/>
          <w:lang w:eastAsia="pl-PL"/>
        </w:rPr>
        <w:t xml:space="preserve"> małym przedsiębiorstwem</w:t>
      </w:r>
    </w:p>
    <w:p w14:paraId="1FCE79B3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bCs/>
          <w:lang w:eastAsia="pl-PL"/>
        </w:rPr>
      </w:pPr>
      <w:r w:rsidRPr="001F1F09">
        <w:rPr>
          <w:rFonts w:ascii="Cambria" w:hAnsi="Cambria" w:cs="Tahoma"/>
          <w:bCs/>
          <w:lang w:eastAsia="pl-PL"/>
        </w:rPr>
        <w:sym w:font="Wingdings" w:char="F071"/>
      </w:r>
      <w:r w:rsidRPr="001F1F09">
        <w:rPr>
          <w:rFonts w:ascii="Cambria" w:hAnsi="Cambria" w:cs="Tahoma"/>
          <w:bCs/>
          <w:lang w:eastAsia="pl-PL"/>
        </w:rPr>
        <w:t xml:space="preserve"> średnim przedsiębiorstwem</w:t>
      </w:r>
    </w:p>
    <w:p w14:paraId="4F1F8E4F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bCs/>
          <w:lang w:eastAsia="pl-PL"/>
        </w:rPr>
      </w:pPr>
      <w:r w:rsidRPr="001F1F09">
        <w:rPr>
          <w:rFonts w:ascii="Cambria" w:hAnsi="Cambria" w:cs="Tahoma"/>
          <w:bCs/>
          <w:lang w:eastAsia="pl-PL"/>
        </w:rPr>
        <w:sym w:font="Wingdings" w:char="F071"/>
      </w:r>
      <w:r w:rsidRPr="001F1F09">
        <w:rPr>
          <w:rFonts w:ascii="Cambria" w:hAnsi="Cambria" w:cs="Tahoma"/>
          <w:bCs/>
          <w:lang w:eastAsia="pl-PL"/>
        </w:rPr>
        <w:t xml:space="preserve"> dużym przedsiębiorstwem</w:t>
      </w:r>
    </w:p>
    <w:p w14:paraId="08A35514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bCs/>
          <w:lang w:eastAsia="pl-PL"/>
        </w:rPr>
      </w:pPr>
      <w:r w:rsidRPr="001F1F09">
        <w:rPr>
          <w:rFonts w:ascii="Cambria" w:hAnsi="Cambria" w:cs="Tahoma"/>
          <w:bCs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lang w:eastAsia="pl-PL"/>
        </w:rPr>
        <w:t xml:space="preserve"> prowadzi jednoosobową działalność gospodarczą</w:t>
      </w:r>
    </w:p>
    <w:p w14:paraId="7D0394B6" w14:textId="77777777" w:rsidR="00DD1C08" w:rsidRPr="001F1F09" w:rsidRDefault="00DD1C08" w:rsidP="00DD1C08">
      <w:pPr>
        <w:spacing w:before="120"/>
        <w:ind w:left="709"/>
        <w:jc w:val="both"/>
        <w:rPr>
          <w:rFonts w:ascii="Cambria" w:hAnsi="Cambria" w:cs="Tahoma"/>
          <w:bCs/>
          <w:lang w:eastAsia="pl-PL"/>
        </w:rPr>
      </w:pPr>
      <w:r w:rsidRPr="001F1F09">
        <w:rPr>
          <w:rFonts w:ascii="Cambria" w:hAnsi="Cambria" w:cs="Tahoma"/>
          <w:bCs/>
          <w:lang w:eastAsia="pl-PL"/>
        </w:rPr>
        <w:sym w:font="Wingdings" w:char="F071"/>
      </w:r>
      <w:r w:rsidRPr="001F1F09">
        <w:rPr>
          <w:rFonts w:ascii="Cambria" w:hAnsi="Cambria" w:cs="Tahoma"/>
          <w:bCs/>
          <w:lang w:eastAsia="pl-PL"/>
        </w:rPr>
        <w:t xml:space="preserve"> jest osobą fizyczną nieprowadzącą działalności gospodarczej</w:t>
      </w:r>
    </w:p>
    <w:p w14:paraId="0D6D1004" w14:textId="77777777" w:rsidR="00DD1C08" w:rsidRDefault="00DD1C08" w:rsidP="00DD1C08">
      <w:pPr>
        <w:spacing w:before="120"/>
        <w:ind w:left="709"/>
        <w:jc w:val="both"/>
        <w:rPr>
          <w:rFonts w:ascii="Cambria" w:hAnsi="Cambria" w:cs="Tahoma"/>
          <w:bCs/>
          <w:lang w:eastAsia="pl-PL"/>
        </w:rPr>
      </w:pPr>
      <w:r w:rsidRPr="001F1F09">
        <w:rPr>
          <w:rFonts w:ascii="Cambria" w:hAnsi="Cambria" w:cs="Tahoma"/>
          <w:bCs/>
          <w:lang w:eastAsia="pl-PL"/>
        </w:rPr>
        <w:sym w:font="Wingdings" w:char="F071"/>
      </w:r>
      <w:r w:rsidRPr="001F1F09">
        <w:rPr>
          <w:rFonts w:ascii="Cambria" w:hAnsi="Cambria" w:cs="Tahoma"/>
          <w:bCs/>
          <w:lang w:eastAsia="pl-PL"/>
        </w:rPr>
        <w:t xml:space="preserve"> inny rodzaj</w:t>
      </w:r>
    </w:p>
    <w:p w14:paraId="4ED6E0FA" w14:textId="0BE2B882" w:rsidR="00AD193E" w:rsidRPr="003E7381" w:rsidRDefault="00FA2A02" w:rsidP="00711F86">
      <w:pPr>
        <w:spacing w:after="0" w:line="360" w:lineRule="auto"/>
        <w:rPr>
          <w:rFonts w:cs="Times New Roman"/>
        </w:rPr>
      </w:pPr>
      <w:r>
        <w:rPr>
          <w:rFonts w:cs="Times New Roman"/>
        </w:rPr>
        <w:t>1</w:t>
      </w:r>
      <w:r w:rsidR="00DD1C08">
        <w:rPr>
          <w:rFonts w:cs="Times New Roman"/>
        </w:rPr>
        <w:t>7</w:t>
      </w:r>
      <w:r w:rsidR="00AD193E" w:rsidRPr="003E7381">
        <w:rPr>
          <w:rFonts w:cs="Times New Roman"/>
        </w:rPr>
        <w:t>. Integralną część oferty stanową następujące dokumenty:</w:t>
      </w:r>
    </w:p>
    <w:p w14:paraId="2481C15F" w14:textId="77777777" w:rsidR="00AD193E" w:rsidRPr="003E7381" w:rsidRDefault="00AD193E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ab/>
        <w:t>………………………………………………………………………………………………………………….</w:t>
      </w:r>
    </w:p>
    <w:p w14:paraId="20E4183B" w14:textId="77777777" w:rsidR="00AD193E" w:rsidRPr="003E7381" w:rsidRDefault="00AD193E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ab/>
        <w:t>………………………………………………………………………………………………………………….</w:t>
      </w:r>
    </w:p>
    <w:p w14:paraId="6982442E" w14:textId="77777777" w:rsidR="00AD193E" w:rsidRPr="003E7381" w:rsidRDefault="00AD193E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ab/>
        <w:t>………………………………………………………………………………………………………………….</w:t>
      </w:r>
    </w:p>
    <w:p w14:paraId="457E941E" w14:textId="77777777" w:rsidR="00AD193E" w:rsidRPr="003E7381" w:rsidRDefault="00AD193E" w:rsidP="00711F86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ab/>
        <w:t>(proszę dopisać pozostałe załączniki)</w:t>
      </w:r>
    </w:p>
    <w:p w14:paraId="240522F5" w14:textId="77777777" w:rsidR="00736704" w:rsidRPr="003E7381" w:rsidRDefault="00736704" w:rsidP="00736704">
      <w:pPr>
        <w:spacing w:after="0" w:line="360" w:lineRule="auto"/>
        <w:ind w:left="4956" w:firstLine="708"/>
        <w:jc w:val="center"/>
        <w:rPr>
          <w:rFonts w:cs="Times New Roman"/>
        </w:rPr>
      </w:pPr>
      <w:r w:rsidRPr="003E7381">
        <w:rPr>
          <w:rFonts w:cs="Times New Roman"/>
        </w:rPr>
        <w:t>Ofertę podpisali:</w:t>
      </w:r>
    </w:p>
    <w:p w14:paraId="741AE598" w14:textId="77777777" w:rsidR="00736704" w:rsidRPr="003E7381" w:rsidRDefault="00736704" w:rsidP="00736704">
      <w:pPr>
        <w:spacing w:after="0" w:line="360" w:lineRule="auto"/>
        <w:jc w:val="right"/>
        <w:rPr>
          <w:rFonts w:cs="Times New Roman"/>
        </w:rPr>
      </w:pPr>
      <w:r w:rsidRPr="003E7381">
        <w:rPr>
          <w:rFonts w:cs="Times New Roman"/>
        </w:rPr>
        <w:t>……………………………………………………….</w:t>
      </w:r>
    </w:p>
    <w:p w14:paraId="317EC398" w14:textId="77777777" w:rsidR="00B75215" w:rsidRPr="003374CC" w:rsidRDefault="00B75215" w:rsidP="00B7521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63F7420" w14:textId="343CB7A9" w:rsidR="00736704" w:rsidRPr="003E7381" w:rsidRDefault="00736704" w:rsidP="00736704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………………………………………………, dnia…………………..</w:t>
      </w:r>
      <w:r w:rsidRPr="003E7381">
        <w:rPr>
          <w:rFonts w:cs="Times New Roman"/>
        </w:rPr>
        <w:tab/>
      </w:r>
      <w:r w:rsidRPr="003E7381">
        <w:rPr>
          <w:rFonts w:cs="Times New Roman"/>
        </w:rPr>
        <w:tab/>
      </w:r>
      <w:r w:rsidRPr="003E7381">
        <w:rPr>
          <w:rFonts w:cs="Times New Roman"/>
        </w:rPr>
        <w:tab/>
      </w:r>
    </w:p>
    <w:p w14:paraId="6B56A39F" w14:textId="77777777" w:rsidR="00736704" w:rsidRPr="003E7381" w:rsidRDefault="00736704" w:rsidP="00736704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*niepotrzebne  skreślić</w:t>
      </w:r>
    </w:p>
    <w:p w14:paraId="75D00D35" w14:textId="77777777" w:rsidR="00736704" w:rsidRPr="003E7381" w:rsidRDefault="00736704" w:rsidP="00736704">
      <w:pPr>
        <w:spacing w:after="0" w:line="360" w:lineRule="auto"/>
        <w:rPr>
          <w:rFonts w:cs="Times New Roman"/>
        </w:rPr>
      </w:pPr>
      <w:r w:rsidRPr="003E7381">
        <w:rPr>
          <w:rFonts w:cs="Times New Roman"/>
        </w:rPr>
        <w:t>**wypełniają jedynie Wykonawcy polegający na zasobach innych podmiotów.</w:t>
      </w:r>
    </w:p>
    <w:sectPr w:rsidR="00736704" w:rsidRPr="003E7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26AA7"/>
    <w:multiLevelType w:val="hybridMultilevel"/>
    <w:tmpl w:val="060414E4"/>
    <w:lvl w:ilvl="0" w:tplc="904AE976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E1E23"/>
    <w:multiLevelType w:val="hybridMultilevel"/>
    <w:tmpl w:val="6DE2D512"/>
    <w:lvl w:ilvl="0" w:tplc="1A103D2E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362832">
    <w:abstractNumId w:val="1"/>
  </w:num>
  <w:num w:numId="2" w16cid:durableId="122213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63"/>
    <w:rsid w:val="00045876"/>
    <w:rsid w:val="00067CE2"/>
    <w:rsid w:val="001632E2"/>
    <w:rsid w:val="0018450F"/>
    <w:rsid w:val="001D13B6"/>
    <w:rsid w:val="001F26B3"/>
    <w:rsid w:val="002D6B0C"/>
    <w:rsid w:val="00393C84"/>
    <w:rsid w:val="00395962"/>
    <w:rsid w:val="003A0E41"/>
    <w:rsid w:val="003E7381"/>
    <w:rsid w:val="00492B25"/>
    <w:rsid w:val="004A7D3D"/>
    <w:rsid w:val="004E5ECC"/>
    <w:rsid w:val="005C7EE7"/>
    <w:rsid w:val="006D1527"/>
    <w:rsid w:val="006E6055"/>
    <w:rsid w:val="00711F86"/>
    <w:rsid w:val="00736704"/>
    <w:rsid w:val="007F0966"/>
    <w:rsid w:val="00805163"/>
    <w:rsid w:val="00905EAD"/>
    <w:rsid w:val="00915C42"/>
    <w:rsid w:val="00AD193E"/>
    <w:rsid w:val="00B75215"/>
    <w:rsid w:val="00BA5963"/>
    <w:rsid w:val="00BC636A"/>
    <w:rsid w:val="00C64B51"/>
    <w:rsid w:val="00C960FD"/>
    <w:rsid w:val="00D33A50"/>
    <w:rsid w:val="00D5651C"/>
    <w:rsid w:val="00DD1C08"/>
    <w:rsid w:val="00DE4A76"/>
    <w:rsid w:val="00ED57C7"/>
    <w:rsid w:val="00F61BC1"/>
    <w:rsid w:val="00FA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CC79"/>
  <w15:docId w15:val="{AE5A899A-34FA-41C8-9865-F9A6C8C3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6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F2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1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Sobierajski</dc:creator>
  <cp:lastModifiedBy>Marcel Sobierajski</cp:lastModifiedBy>
  <cp:revision>3</cp:revision>
  <dcterms:created xsi:type="dcterms:W3CDTF">2022-09-02T08:00:00Z</dcterms:created>
  <dcterms:modified xsi:type="dcterms:W3CDTF">2022-09-05T11:07:00Z</dcterms:modified>
</cp:coreProperties>
</file>