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DA5A7" w14:textId="77777777" w:rsidR="00302D94" w:rsidRPr="003C4193" w:rsidRDefault="00302D94" w:rsidP="003C4193">
      <w:pPr>
        <w:overflowPunct w:val="0"/>
        <w:autoSpaceDN w:val="0"/>
        <w:spacing w:after="0"/>
        <w:jc w:val="right"/>
        <w:rPr>
          <w:rFonts w:asciiTheme="minorHAnsi" w:hAnsiTheme="minorHAnsi" w:cstheme="minorHAnsi"/>
          <w:sz w:val="24"/>
          <w:szCs w:val="24"/>
          <w:lang w:eastAsia="ar-SA"/>
        </w:rPr>
      </w:pPr>
      <w:r w:rsidRPr="003C4193">
        <w:rPr>
          <w:rFonts w:asciiTheme="minorHAnsi" w:hAnsiTheme="minorHAnsi" w:cstheme="minorHAnsi"/>
          <w:sz w:val="24"/>
          <w:szCs w:val="24"/>
          <w:lang w:eastAsia="ar-SA"/>
        </w:rPr>
        <w:t xml:space="preserve">Załącznik nr 1 </w:t>
      </w:r>
    </w:p>
    <w:p w14:paraId="0038D93B" w14:textId="27F96231" w:rsidR="00302D94" w:rsidRDefault="003C4193" w:rsidP="003C4193">
      <w:pPr>
        <w:overflowPunct w:val="0"/>
        <w:autoSpaceDN w:val="0"/>
        <w:spacing w:after="0"/>
        <w:jc w:val="center"/>
        <w:rPr>
          <w:rFonts w:asciiTheme="minorHAnsi" w:hAnsiTheme="minorHAnsi" w:cstheme="minorHAnsi"/>
          <w:sz w:val="24"/>
          <w:szCs w:val="24"/>
          <w:lang w:eastAsia="ar-SA"/>
        </w:rPr>
      </w:pPr>
      <w:r w:rsidRPr="003C4193">
        <w:rPr>
          <w:rFonts w:asciiTheme="minorHAnsi" w:hAnsiTheme="minorHAnsi" w:cstheme="minorHAnsi"/>
          <w:sz w:val="24"/>
          <w:szCs w:val="24"/>
          <w:lang w:eastAsia="ar-SA"/>
        </w:rPr>
        <w:t>OPIS PRZEDMIOTU ZAMÓWIENIA</w:t>
      </w:r>
    </w:p>
    <w:p w14:paraId="11205836" w14:textId="681ECD40" w:rsidR="003C4193" w:rsidRPr="003C4193" w:rsidRDefault="003C4193" w:rsidP="0065565D">
      <w:pPr>
        <w:overflowPunct w:val="0"/>
        <w:autoSpaceDN w:val="0"/>
        <w:spacing w:after="0"/>
        <w:jc w:val="center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dla zadania pn.:</w:t>
      </w:r>
    </w:p>
    <w:p w14:paraId="1C5167CF" w14:textId="04450D60" w:rsidR="00AE3F20" w:rsidRDefault="009D2109" w:rsidP="006556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C4193">
        <w:rPr>
          <w:rFonts w:asciiTheme="minorHAnsi" w:hAnsiTheme="minorHAnsi" w:cstheme="minorHAnsi"/>
          <w:b/>
          <w:kern w:val="28"/>
          <w:sz w:val="24"/>
          <w:szCs w:val="24"/>
        </w:rPr>
        <w:t xml:space="preserve">„Wykonanie i dostarczenie </w:t>
      </w:r>
      <w:r w:rsidR="00AE3F20">
        <w:rPr>
          <w:rFonts w:asciiTheme="minorHAnsi" w:hAnsiTheme="minorHAnsi" w:cstheme="minorHAnsi"/>
          <w:b/>
          <w:sz w:val="24"/>
          <w:szCs w:val="24"/>
        </w:rPr>
        <w:t>gadżetów</w:t>
      </w:r>
      <w:r w:rsidRPr="003C4193">
        <w:rPr>
          <w:rFonts w:asciiTheme="minorHAnsi" w:hAnsiTheme="minorHAnsi" w:cstheme="minorHAnsi"/>
          <w:b/>
          <w:sz w:val="24"/>
          <w:szCs w:val="24"/>
        </w:rPr>
        <w:t>”</w:t>
      </w:r>
    </w:p>
    <w:p w14:paraId="1FF24C95" w14:textId="00B504FE" w:rsidR="00302D94" w:rsidRPr="003C4193" w:rsidRDefault="00AE3F20" w:rsidP="0065565D">
      <w:pPr>
        <w:rPr>
          <w:rFonts w:asciiTheme="minorHAnsi" w:hAnsiTheme="minorHAnsi" w:cstheme="minorHAnsi"/>
          <w:sz w:val="24"/>
          <w:szCs w:val="24"/>
        </w:rPr>
      </w:pPr>
      <w:r w:rsidRPr="00AE3F20">
        <w:rPr>
          <w:rFonts w:asciiTheme="minorHAnsi" w:hAnsiTheme="minorHAnsi" w:cstheme="minorHAnsi"/>
          <w:sz w:val="24"/>
          <w:szCs w:val="24"/>
        </w:rPr>
        <w:t>Przedmiotem za</w:t>
      </w:r>
      <w:r>
        <w:rPr>
          <w:rFonts w:asciiTheme="minorHAnsi" w:hAnsiTheme="minorHAnsi" w:cstheme="minorHAnsi"/>
          <w:sz w:val="24"/>
          <w:szCs w:val="24"/>
        </w:rPr>
        <w:t>mówienia jest wykonanie i dostarczenie do siedziby RDOŚ w Bydgoszczy gadżetów wg poniższego wykazu: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1"/>
        <w:gridCol w:w="1492"/>
        <w:gridCol w:w="879"/>
        <w:gridCol w:w="6090"/>
      </w:tblGrid>
      <w:tr w:rsidR="00302D94" w:rsidRPr="003C4193" w14:paraId="4AB894DB" w14:textId="77777777" w:rsidTr="0065565D">
        <w:tc>
          <w:tcPr>
            <w:tcW w:w="601" w:type="dxa"/>
          </w:tcPr>
          <w:p w14:paraId="2D70A0AF" w14:textId="77777777" w:rsidR="00302D94" w:rsidRPr="003C4193" w:rsidRDefault="00302D94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bookmarkStart w:id="0" w:name="_Hlk99024619"/>
            <w:r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1492" w:type="dxa"/>
          </w:tcPr>
          <w:p w14:paraId="54D13669" w14:textId="77777777" w:rsidR="00302D94" w:rsidRPr="003C4193" w:rsidRDefault="00302D94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Nazwa</w:t>
            </w:r>
          </w:p>
        </w:tc>
        <w:tc>
          <w:tcPr>
            <w:tcW w:w="879" w:type="dxa"/>
          </w:tcPr>
          <w:p w14:paraId="79213601" w14:textId="2B357C6F" w:rsidR="00302D94" w:rsidRPr="003C4193" w:rsidRDefault="003C4193" w:rsidP="003C4193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6090" w:type="dxa"/>
          </w:tcPr>
          <w:p w14:paraId="0A21B8BB" w14:textId="77777777" w:rsidR="00302D94" w:rsidRPr="003C4193" w:rsidRDefault="00302D94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Opis</w:t>
            </w:r>
          </w:p>
        </w:tc>
      </w:tr>
      <w:tr w:rsidR="00302D94" w:rsidRPr="003C4193" w14:paraId="4C011A29" w14:textId="77777777" w:rsidTr="0065565D">
        <w:tc>
          <w:tcPr>
            <w:tcW w:w="601" w:type="dxa"/>
          </w:tcPr>
          <w:p w14:paraId="263374DF" w14:textId="3FDE1285" w:rsidR="00302D94" w:rsidRPr="003C4193" w:rsidRDefault="00302D94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D87C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492" w:type="dxa"/>
          </w:tcPr>
          <w:p w14:paraId="1F17444A" w14:textId="080D6D27" w:rsidR="00302D94" w:rsidRPr="003C4193" w:rsidRDefault="003C4193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Zestaw 12 szt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 kredek z temperówką</w:t>
            </w:r>
          </w:p>
        </w:tc>
        <w:tc>
          <w:tcPr>
            <w:tcW w:w="879" w:type="dxa"/>
          </w:tcPr>
          <w:p w14:paraId="5AA383FA" w14:textId="64A0CD04" w:rsidR="00302D94" w:rsidRPr="003C4193" w:rsidRDefault="003C4193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100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sztuk</w:t>
            </w:r>
          </w:p>
        </w:tc>
        <w:tc>
          <w:tcPr>
            <w:tcW w:w="6090" w:type="dxa"/>
          </w:tcPr>
          <w:p w14:paraId="583942B7" w14:textId="36D25BFE" w:rsidR="003C4193" w:rsidRPr="003C4193" w:rsidRDefault="003C4193" w:rsidP="003C4193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zestaw zawierający 12 szt. </w:t>
            </w:r>
            <w:r w:rsidR="00E77920">
              <w:rPr>
                <w:rFonts w:asciiTheme="minorHAnsi" w:hAnsiTheme="minorHAnsi" w:cstheme="minorHAnsi"/>
                <w:sz w:val="24"/>
                <w:szCs w:val="24"/>
              </w:rPr>
              <w:t xml:space="preserve">kredek, w tym 6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kredek ołówkowych</w:t>
            </w:r>
            <w:r w:rsidR="00E77920">
              <w:rPr>
                <w:rFonts w:asciiTheme="minorHAnsi" w:hAnsiTheme="minorHAnsi" w:cstheme="minorHAnsi"/>
                <w:sz w:val="24"/>
                <w:szCs w:val="24"/>
              </w:rPr>
              <w:t xml:space="preserve"> i 6 kredek świecowych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 w różnych kolorach, w kartonowej tubie z plastikowym wieczkiem z temperówką; </w:t>
            </w:r>
          </w:p>
          <w:p w14:paraId="27C14425" w14:textId="0DB24491" w:rsidR="003C4193" w:rsidRPr="003C4193" w:rsidRDefault="003C4193" w:rsidP="003C4193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wymiar 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 xml:space="preserve">opakowania </w:t>
            </w:r>
            <w:r w:rsidR="004F1C18" w:rsidRPr="004F1C18">
              <w:rPr>
                <w:rFonts w:asciiTheme="minorHAnsi" w:hAnsiTheme="minorHAnsi" w:cstheme="minorHAnsi"/>
                <w:sz w:val="24"/>
                <w:szCs w:val="24"/>
              </w:rPr>
              <w:t>Ø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3,5</w:t>
            </w:r>
            <w:r w:rsidR="004F1C18">
              <w:rPr>
                <w:rFonts w:asciiTheme="minorHAnsi" w:hAnsiTheme="minorHAnsi" w:cstheme="minorHAnsi"/>
                <w:sz w:val="24"/>
                <w:szCs w:val="24"/>
              </w:rPr>
              <w:t xml:space="preserve">cm, dł.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10,5 cm</w:t>
            </w:r>
            <w:r w:rsidR="004F1C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85B15">
              <w:rPr>
                <w:rFonts w:asciiTheme="minorHAnsi" w:hAnsiTheme="minorHAnsi" w:cstheme="minorHAnsi"/>
                <w:sz w:val="24"/>
                <w:szCs w:val="24"/>
              </w:rPr>
              <w:t>– dopuszczalne odstępstwo do</w:t>
            </w:r>
            <w:r w:rsidR="004F1C18">
              <w:rPr>
                <w:rFonts w:asciiTheme="minorHAnsi" w:hAnsiTheme="minorHAnsi" w:cstheme="minorHAnsi"/>
                <w:sz w:val="24"/>
                <w:szCs w:val="24"/>
              </w:rPr>
              <w:t xml:space="preserve"> 1 cm</w:t>
            </w:r>
            <w:r w:rsidR="00385B15">
              <w:rPr>
                <w:rFonts w:asciiTheme="minorHAnsi" w:hAnsiTheme="minorHAnsi" w:cstheme="minorHAnsi"/>
                <w:sz w:val="24"/>
                <w:szCs w:val="24"/>
              </w:rPr>
              <w:t xml:space="preserve"> w każdym wymiarze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</w:p>
          <w:p w14:paraId="7244947B" w14:textId="49548AB5" w:rsidR="00302D94" w:rsidRPr="003C4193" w:rsidRDefault="004F1C18" w:rsidP="00657EDC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C4193" w:rsidRPr="003C4193">
              <w:rPr>
                <w:rFonts w:asciiTheme="minorHAnsi" w:hAnsiTheme="minorHAnsi" w:cstheme="minorHAnsi"/>
                <w:sz w:val="24"/>
                <w:szCs w:val="24"/>
              </w:rPr>
              <w:t>nadruk</w:t>
            </w:r>
            <w:r w:rsidR="00230A8D">
              <w:rPr>
                <w:rFonts w:asciiTheme="minorHAnsi" w:hAnsiTheme="minorHAnsi" w:cstheme="minorHAnsi"/>
                <w:sz w:val="24"/>
                <w:szCs w:val="24"/>
              </w:rPr>
              <w:t xml:space="preserve"> na tubie</w:t>
            </w:r>
            <w:r w:rsidR="00753FF4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3C4193"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zielone</w:t>
            </w:r>
            <w:r w:rsidR="003C4193"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 logotyp</w:t>
            </w:r>
            <w:r w:rsidR="00753FF4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3C4193"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 RDOŚ i WFOŚiGW*.</w:t>
            </w:r>
          </w:p>
        </w:tc>
      </w:tr>
      <w:tr w:rsidR="00302D94" w:rsidRPr="003C4193" w14:paraId="4EF5C0D3" w14:textId="77777777" w:rsidTr="0065565D">
        <w:tc>
          <w:tcPr>
            <w:tcW w:w="601" w:type="dxa"/>
          </w:tcPr>
          <w:p w14:paraId="61556AE3" w14:textId="45795A9F" w:rsidR="00302D94" w:rsidRPr="003C4193" w:rsidRDefault="00302D94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D87C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492" w:type="dxa"/>
          </w:tcPr>
          <w:p w14:paraId="24F2780F" w14:textId="6173633B" w:rsidR="00302D94" w:rsidRPr="003C4193" w:rsidRDefault="00E77920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Zakreślacz trzykolorowy</w:t>
            </w:r>
          </w:p>
        </w:tc>
        <w:tc>
          <w:tcPr>
            <w:tcW w:w="879" w:type="dxa"/>
          </w:tcPr>
          <w:p w14:paraId="04F49904" w14:textId="650AF857" w:rsidR="00302D94" w:rsidRPr="003C4193" w:rsidRDefault="00D87C69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00 sztuk</w:t>
            </w:r>
          </w:p>
        </w:tc>
        <w:tc>
          <w:tcPr>
            <w:tcW w:w="6090" w:type="dxa"/>
          </w:tcPr>
          <w:p w14:paraId="3C6CA5E7" w14:textId="34BCD4AB" w:rsidR="00E77920" w:rsidRDefault="00D87C69" w:rsidP="00753FF4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E77920" w:rsidRPr="00E77920">
              <w:rPr>
                <w:rFonts w:asciiTheme="minorHAnsi" w:hAnsiTheme="minorHAnsi" w:cstheme="minorHAnsi"/>
                <w:sz w:val="24"/>
                <w:szCs w:val="24"/>
              </w:rPr>
              <w:t>Trzykolorowy zakreślacz, wykonany z materiałów pochodzących z recyklingu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5E242BA0" w14:textId="0AFD2A66" w:rsidR="00E77920" w:rsidRDefault="00E77920" w:rsidP="00753FF4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piszący na żółto, różowo i zielono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7A1D3E8E" w14:textId="712DA9A7" w:rsidR="00302D94" w:rsidRPr="003C4193" w:rsidRDefault="00D87C69" w:rsidP="00753FF4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>- nadruk</w:t>
            </w:r>
            <w:r w:rsidR="00230A8D">
              <w:rPr>
                <w:rFonts w:asciiTheme="minorHAnsi" w:hAnsiTheme="minorHAnsi" w:cstheme="minorHAnsi"/>
                <w:sz w:val="24"/>
                <w:szCs w:val="24"/>
              </w:rPr>
              <w:t xml:space="preserve"> na </w:t>
            </w:r>
            <w:r w:rsidR="00E77920">
              <w:rPr>
                <w:rFonts w:asciiTheme="minorHAnsi" w:hAnsiTheme="minorHAnsi" w:cstheme="minorHAnsi"/>
                <w:sz w:val="24"/>
                <w:szCs w:val="24"/>
              </w:rPr>
              <w:t>jedne</w:t>
            </w:r>
            <w:r w:rsidR="00230A8D">
              <w:rPr>
                <w:rFonts w:asciiTheme="minorHAnsi" w:hAnsiTheme="minorHAnsi" w:cstheme="minorHAnsi"/>
                <w:sz w:val="24"/>
                <w:szCs w:val="24"/>
              </w:rPr>
              <w:t>j stronie</w:t>
            </w:r>
            <w:r w:rsidR="00753FF4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zielone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logotyp</w:t>
            </w:r>
            <w:r w:rsidR="00753FF4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RDOŚ i WFOŚiGW*.</w:t>
            </w:r>
          </w:p>
        </w:tc>
      </w:tr>
      <w:tr w:rsidR="00302D94" w:rsidRPr="003C4193" w14:paraId="5EC0EC10" w14:textId="77777777" w:rsidTr="0065565D">
        <w:tc>
          <w:tcPr>
            <w:tcW w:w="601" w:type="dxa"/>
          </w:tcPr>
          <w:p w14:paraId="44F34694" w14:textId="5B966B97" w:rsidR="00302D94" w:rsidRPr="003C4193" w:rsidRDefault="00302D94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</w:t>
            </w:r>
            <w:r w:rsidR="00D87C69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92" w:type="dxa"/>
          </w:tcPr>
          <w:p w14:paraId="43E77322" w14:textId="76462AA5" w:rsidR="00302D94" w:rsidRPr="003C4193" w:rsidRDefault="00D87C69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Skakanka</w:t>
            </w:r>
          </w:p>
        </w:tc>
        <w:tc>
          <w:tcPr>
            <w:tcW w:w="879" w:type="dxa"/>
          </w:tcPr>
          <w:p w14:paraId="2138B140" w14:textId="5AD8C442" w:rsidR="00302D94" w:rsidRPr="003C4193" w:rsidRDefault="00E77920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00 sztuk</w:t>
            </w:r>
          </w:p>
        </w:tc>
        <w:tc>
          <w:tcPr>
            <w:tcW w:w="6090" w:type="dxa"/>
          </w:tcPr>
          <w:p w14:paraId="65205A08" w14:textId="77777777" w:rsidR="00753FF4" w:rsidRDefault="00753FF4" w:rsidP="00657EDC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87C69" w:rsidRPr="00D87C69">
              <w:rPr>
                <w:rFonts w:asciiTheme="minorHAnsi" w:hAnsiTheme="minorHAnsi" w:cstheme="minorHAnsi"/>
                <w:sz w:val="24"/>
                <w:szCs w:val="24"/>
              </w:rPr>
              <w:t>skakanka z drewnianymi rączkami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="00D87C69"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1E45D0F" w14:textId="69243630" w:rsidR="00D87C69" w:rsidRDefault="00753FF4" w:rsidP="00657EDC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="00D87C69" w:rsidRPr="00D87C69">
              <w:rPr>
                <w:rFonts w:asciiTheme="minorHAnsi" w:hAnsiTheme="minorHAnsi" w:cstheme="minorHAnsi"/>
                <w:sz w:val="24"/>
                <w:szCs w:val="24"/>
              </w:rPr>
              <w:t>ymiar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 Ø0,7 x 260 cm (</w:t>
            </w:r>
            <w:r w:rsidR="00385B15">
              <w:rPr>
                <w:rFonts w:asciiTheme="minorHAnsi" w:hAnsiTheme="minorHAnsi" w:cstheme="minorHAnsi"/>
                <w:sz w:val="24"/>
                <w:szCs w:val="24"/>
              </w:rPr>
              <w:t xml:space="preserve">dopuszczalne odstępstwo w długości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skakanki </w:t>
            </w:r>
            <w:r w:rsidR="00385B15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r w:rsidR="00616BB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cm); </w:t>
            </w:r>
          </w:p>
          <w:p w14:paraId="437E48F0" w14:textId="4D984BB6" w:rsidR="00302D94" w:rsidRPr="003C4193" w:rsidRDefault="00753FF4" w:rsidP="00657EDC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30A8D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="00E77920">
              <w:rPr>
                <w:rFonts w:asciiTheme="minorHAnsi" w:hAnsiTheme="minorHAnsi" w:cstheme="minorHAnsi"/>
                <w:sz w:val="24"/>
                <w:szCs w:val="24"/>
              </w:rPr>
              <w:t xml:space="preserve">jednej rączce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nadrukowane na zielono logotypy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RDOŚ i WFOŚiGW*;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302D94" w:rsidRPr="003C4193" w14:paraId="7E9E2F48" w14:textId="77777777" w:rsidTr="0065565D">
        <w:tc>
          <w:tcPr>
            <w:tcW w:w="601" w:type="dxa"/>
          </w:tcPr>
          <w:p w14:paraId="2A2D0997" w14:textId="34AA53ED" w:rsidR="00302D94" w:rsidRPr="003C4193" w:rsidRDefault="00302D94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D87C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492" w:type="dxa"/>
          </w:tcPr>
          <w:p w14:paraId="1CD5AF4A" w14:textId="3A664414" w:rsidR="00302D94" w:rsidRPr="003C4193" w:rsidRDefault="00E77920" w:rsidP="00753FF4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Drewniane jojo</w:t>
            </w:r>
          </w:p>
        </w:tc>
        <w:tc>
          <w:tcPr>
            <w:tcW w:w="879" w:type="dxa"/>
          </w:tcPr>
          <w:p w14:paraId="4CB25DA8" w14:textId="28560B2F" w:rsidR="00302D94" w:rsidRPr="003C4193" w:rsidRDefault="0065565D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</w:t>
            </w:r>
            <w:r w:rsidR="00753FF4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sztuk </w:t>
            </w:r>
          </w:p>
        </w:tc>
        <w:tc>
          <w:tcPr>
            <w:tcW w:w="6090" w:type="dxa"/>
          </w:tcPr>
          <w:p w14:paraId="1ECACE16" w14:textId="0B36B5EE" w:rsidR="00E77920" w:rsidRDefault="00E77920" w:rsidP="00E77920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ymiary: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Ø5X2.5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cm - dopuszczalne odstępstwo do 1 cm w każdym wymiarze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</w:p>
          <w:p w14:paraId="2F0CA339" w14:textId="769B0B0A" w:rsidR="00E77920" w:rsidRDefault="00E77920" w:rsidP="00E77920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k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olor: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Drewna</w:t>
            </w:r>
          </w:p>
          <w:p w14:paraId="59363044" w14:textId="686E5349" w:rsidR="00E77920" w:rsidRDefault="00E77920" w:rsidP="00E77920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m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ateriał: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7920">
              <w:rPr>
                <w:rFonts w:asciiTheme="minorHAnsi" w:hAnsiTheme="minorHAnsi" w:cstheme="minorHAnsi"/>
                <w:sz w:val="24"/>
                <w:szCs w:val="24"/>
              </w:rPr>
              <w:t>Drewno</w:t>
            </w:r>
          </w:p>
          <w:p w14:paraId="698A6DAB" w14:textId="3A12F4C5" w:rsidR="00302D94" w:rsidRPr="003C4193" w:rsidRDefault="00753FF4" w:rsidP="00E77920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>- nadruk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</w:t>
            </w:r>
            <w:r w:rsidR="00E77920">
              <w:rPr>
                <w:rFonts w:asciiTheme="minorHAnsi" w:hAnsiTheme="minorHAnsi" w:cstheme="minorHAnsi"/>
                <w:sz w:val="24"/>
                <w:szCs w:val="24"/>
              </w:rPr>
              <w:t xml:space="preserve">jednej stronie 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zielone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logotyp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RDOŚ i WFOŚiGW*.</w:t>
            </w:r>
          </w:p>
        </w:tc>
      </w:tr>
      <w:tr w:rsidR="00302D94" w:rsidRPr="003C4193" w14:paraId="4A287096" w14:textId="77777777" w:rsidTr="0065565D">
        <w:tc>
          <w:tcPr>
            <w:tcW w:w="601" w:type="dxa"/>
          </w:tcPr>
          <w:p w14:paraId="1588C828" w14:textId="05627D4C" w:rsidR="00302D94" w:rsidRPr="003C4193" w:rsidRDefault="00302D94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D87C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492" w:type="dxa"/>
          </w:tcPr>
          <w:p w14:paraId="3B7368B2" w14:textId="03AD7E04" w:rsidR="00302D94" w:rsidRPr="003C4193" w:rsidRDefault="00E77920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Długopis</w:t>
            </w:r>
          </w:p>
        </w:tc>
        <w:tc>
          <w:tcPr>
            <w:tcW w:w="879" w:type="dxa"/>
          </w:tcPr>
          <w:p w14:paraId="5584370D" w14:textId="609FA7C1" w:rsidR="00302D94" w:rsidRPr="003C4193" w:rsidRDefault="00E77920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2</w:t>
            </w:r>
            <w:r w:rsidR="00230A8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 sztuk</w:t>
            </w:r>
          </w:p>
        </w:tc>
        <w:tc>
          <w:tcPr>
            <w:tcW w:w="6090" w:type="dxa"/>
          </w:tcPr>
          <w:p w14:paraId="2D4992B9" w14:textId="29484994" w:rsidR="00230A8D" w:rsidRDefault="00302D94" w:rsidP="00657EDC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</w:t>
            </w:r>
            <w:r w:rsidR="00230A8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</w:t>
            </w:r>
            <w:r w:rsidR="00E77920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długopis wykonany z tektury </w:t>
            </w:r>
            <w:r w:rsidR="0065565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w kolorze zielonym </w:t>
            </w:r>
            <w:r w:rsidR="00E77920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z</w:t>
            </w:r>
            <w:r w:rsidR="0065565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tekturową skuwką;</w:t>
            </w:r>
          </w:p>
          <w:p w14:paraId="396559A2" w14:textId="288FD644" w:rsidR="00E77920" w:rsidRDefault="00230A8D" w:rsidP="00E77920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 </w:t>
            </w:r>
            <w:r w:rsidR="00E77920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wkład w kolorze niebieskim</w:t>
            </w:r>
            <w:r w:rsidR="0065565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;</w:t>
            </w:r>
          </w:p>
          <w:p w14:paraId="3AE6FA98" w14:textId="63F17A86" w:rsidR="00302D94" w:rsidRPr="003C4193" w:rsidRDefault="00230A8D" w:rsidP="00E77920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nadrukowane na 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biało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logotypy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RDOŚ i WFOŚiGW*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02D94" w:rsidRPr="003C4193" w14:paraId="24666F5B" w14:textId="77777777" w:rsidTr="0065565D">
        <w:tc>
          <w:tcPr>
            <w:tcW w:w="601" w:type="dxa"/>
          </w:tcPr>
          <w:p w14:paraId="0C73FC64" w14:textId="2E6D8A0D" w:rsidR="00302D94" w:rsidRPr="003C4193" w:rsidRDefault="00302D94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D87C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492" w:type="dxa"/>
          </w:tcPr>
          <w:p w14:paraId="58A65042" w14:textId="40ABBE16" w:rsidR="00302D94" w:rsidRPr="003C4193" w:rsidRDefault="0065565D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Torba ekologiczna</w:t>
            </w:r>
          </w:p>
        </w:tc>
        <w:tc>
          <w:tcPr>
            <w:tcW w:w="879" w:type="dxa"/>
          </w:tcPr>
          <w:p w14:paraId="7F61DC33" w14:textId="4962D709" w:rsidR="00302D94" w:rsidRPr="003C4193" w:rsidRDefault="0065565D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2</w:t>
            </w:r>
            <w:r w:rsidR="00230A8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</w:t>
            </w:r>
            <w:r w:rsidR="00302D94"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0 sztuk</w:t>
            </w:r>
          </w:p>
        </w:tc>
        <w:tc>
          <w:tcPr>
            <w:tcW w:w="6090" w:type="dxa"/>
          </w:tcPr>
          <w:p w14:paraId="1135BC26" w14:textId="35FFBC17" w:rsidR="00230A8D" w:rsidRDefault="0059067B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C419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 </w:t>
            </w:r>
            <w:r w:rsidR="0065565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tkanina 100% bawełna;</w:t>
            </w:r>
          </w:p>
          <w:p w14:paraId="51B95507" w14:textId="35E6B1A0" w:rsidR="0065565D" w:rsidRDefault="0065565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kolor zielony;</w:t>
            </w:r>
          </w:p>
          <w:p w14:paraId="1DE3D5BC" w14:textId="28DFC7A7" w:rsidR="0065565D" w:rsidRDefault="0065565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gramatura przynajmniej 140g/m2;</w:t>
            </w:r>
          </w:p>
          <w:p w14:paraId="4E0384B4" w14:textId="79B9258C" w:rsidR="0065565D" w:rsidRDefault="0065565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 wymiar przynajmniej </w:t>
            </w:r>
            <w:r w:rsidRPr="0065565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38×42 cm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; </w:t>
            </w:r>
          </w:p>
          <w:p w14:paraId="5BAA43F4" w14:textId="4EE25DD3" w:rsidR="0065565D" w:rsidRDefault="0065565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uchwyt: szerokość przynajmniej 2,5 cm długość przynajmniej 50 cm;</w:t>
            </w:r>
          </w:p>
          <w:p w14:paraId="6750DE20" w14:textId="31B641FE" w:rsidR="00230A8D" w:rsidRPr="003C4193" w:rsidRDefault="00230A8D" w:rsidP="00230A8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nadrukowane na </w:t>
            </w:r>
            <w:r w:rsidR="0065565D">
              <w:rPr>
                <w:rFonts w:asciiTheme="minorHAnsi" w:hAnsiTheme="minorHAnsi" w:cstheme="minorHAnsi"/>
                <w:sz w:val="24"/>
                <w:szCs w:val="24"/>
              </w:rPr>
              <w:t>biało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logotypy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RDOŚ i WFOŚiGW*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5565D" w:rsidRPr="003C4193" w14:paraId="47DBDE06" w14:textId="77777777" w:rsidTr="0065565D">
        <w:tc>
          <w:tcPr>
            <w:tcW w:w="601" w:type="dxa"/>
          </w:tcPr>
          <w:p w14:paraId="15B2767C" w14:textId="7B903A70" w:rsidR="0065565D" w:rsidRPr="003C4193" w:rsidRDefault="006466DD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1492" w:type="dxa"/>
          </w:tcPr>
          <w:p w14:paraId="7A783308" w14:textId="6752CBC7" w:rsidR="0065565D" w:rsidRDefault="0065565D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Rozwijany kabel do ładowania 3 w 1</w:t>
            </w:r>
          </w:p>
        </w:tc>
        <w:tc>
          <w:tcPr>
            <w:tcW w:w="879" w:type="dxa"/>
          </w:tcPr>
          <w:p w14:paraId="704ABEC0" w14:textId="21F34175" w:rsidR="0065565D" w:rsidRDefault="0065565D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100 sztuk</w:t>
            </w:r>
          </w:p>
        </w:tc>
        <w:tc>
          <w:tcPr>
            <w:tcW w:w="6090" w:type="dxa"/>
          </w:tcPr>
          <w:p w14:paraId="3208B79A" w14:textId="1E787DB1" w:rsidR="0065565D" w:rsidRDefault="0065565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obudowa plastikowa</w:t>
            </w:r>
            <w:r w:rsidR="006466D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w kolorze białym;</w:t>
            </w:r>
          </w:p>
          <w:p w14:paraId="3A6EE8E8" w14:textId="74257D22" w:rsidR="006466DD" w:rsidRDefault="006466D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r</w:t>
            </w:r>
            <w:r w:rsidRPr="006466D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ozmiar 12 x 4 x 1,8 cm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dopuszczalne odstępstwo do 1 cm w każdym wymiarze;</w:t>
            </w:r>
          </w:p>
          <w:p w14:paraId="0B44E1A8" w14:textId="77777777" w:rsidR="006466DD" w:rsidRDefault="006466D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 wtyczka USB i </w:t>
            </w:r>
            <w:r w:rsidRPr="006466D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 złąc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za</w:t>
            </w:r>
            <w:r w:rsidRPr="006466DD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: iOS, C-Type i Micro USB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.</w:t>
            </w:r>
          </w:p>
          <w:p w14:paraId="7E84CDE6" w14:textId="6C91ABF7" w:rsidR="006466DD" w:rsidRPr="003C4193" w:rsidRDefault="006466D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>- nadruk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jednej stronie: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zielone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logotyp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D87C69">
              <w:rPr>
                <w:rFonts w:asciiTheme="minorHAnsi" w:hAnsiTheme="minorHAnsi" w:cstheme="minorHAnsi"/>
                <w:sz w:val="24"/>
                <w:szCs w:val="24"/>
              </w:rPr>
              <w:t xml:space="preserve"> RDOŚ i WFOŚiGW*.</w:t>
            </w:r>
          </w:p>
        </w:tc>
      </w:tr>
      <w:tr w:rsidR="006466DD" w:rsidRPr="003C4193" w14:paraId="7DF0B437" w14:textId="77777777" w:rsidTr="0065565D">
        <w:tc>
          <w:tcPr>
            <w:tcW w:w="601" w:type="dxa"/>
          </w:tcPr>
          <w:p w14:paraId="6BDF8974" w14:textId="671EE1B5" w:rsidR="006466DD" w:rsidRDefault="006466DD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492" w:type="dxa"/>
          </w:tcPr>
          <w:p w14:paraId="79A92B16" w14:textId="0E852894" w:rsidR="006466DD" w:rsidRDefault="006466DD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Pendrive 64 GM</w:t>
            </w:r>
          </w:p>
        </w:tc>
        <w:tc>
          <w:tcPr>
            <w:tcW w:w="879" w:type="dxa"/>
          </w:tcPr>
          <w:p w14:paraId="69E6E63F" w14:textId="3208C790" w:rsidR="006466DD" w:rsidRDefault="00A07DF2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50 sztuk</w:t>
            </w:r>
          </w:p>
        </w:tc>
        <w:tc>
          <w:tcPr>
            <w:tcW w:w="6090" w:type="dxa"/>
          </w:tcPr>
          <w:p w14:paraId="0CFFB801" w14:textId="77777777" w:rsidR="006466DD" w:rsidRDefault="006466D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pendrive z materiału imitującego skórę;</w:t>
            </w:r>
          </w:p>
          <w:p w14:paraId="299A5C1F" w14:textId="4B1A8BC1" w:rsidR="006466DD" w:rsidRDefault="006466D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interf</w:t>
            </w:r>
            <w:r w:rsidR="00A07DF2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ejs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USB </w:t>
            </w:r>
            <w:r w:rsidR="00A07DF2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2;</w:t>
            </w:r>
          </w:p>
          <w:p w14:paraId="4C2E6794" w14:textId="77777777" w:rsidR="006466DD" w:rsidRDefault="006466DD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pojemność 64 GB lub więcej;</w:t>
            </w:r>
          </w:p>
          <w:p w14:paraId="5A1BF772" w14:textId="5D03AEDF" w:rsidR="00A07DF2" w:rsidRDefault="00A07DF2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 na jednej stronie biały nadruk lub grawer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logotypy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RDOŚ i WFOŚiGW*</w:t>
            </w:r>
            <w:r w:rsidR="003017C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017C5" w:rsidRPr="003C4193" w14:paraId="7F98FC47" w14:textId="77777777" w:rsidTr="0065565D">
        <w:tc>
          <w:tcPr>
            <w:tcW w:w="601" w:type="dxa"/>
          </w:tcPr>
          <w:p w14:paraId="7E633F81" w14:textId="2B1337DE" w:rsidR="003017C5" w:rsidRDefault="003017C5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492" w:type="dxa"/>
          </w:tcPr>
          <w:p w14:paraId="40882675" w14:textId="6263A814" w:rsidR="003017C5" w:rsidRDefault="003017C5" w:rsidP="00586FDB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Bidon</w:t>
            </w:r>
          </w:p>
        </w:tc>
        <w:tc>
          <w:tcPr>
            <w:tcW w:w="879" w:type="dxa"/>
          </w:tcPr>
          <w:p w14:paraId="4238343D" w14:textId="1E1B23DF" w:rsidR="003017C5" w:rsidRDefault="003017C5" w:rsidP="00586FDB">
            <w:pPr>
              <w:overflowPunct w:val="0"/>
              <w:autoSpaceDN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100 sztuk</w:t>
            </w:r>
          </w:p>
        </w:tc>
        <w:tc>
          <w:tcPr>
            <w:tcW w:w="6090" w:type="dxa"/>
          </w:tcPr>
          <w:p w14:paraId="6EC73E84" w14:textId="77777777" w:rsidR="003017C5" w:rsidRDefault="003017C5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materiał aluminium;</w:t>
            </w:r>
          </w:p>
          <w:p w14:paraId="3AD1B244" w14:textId="276785DF" w:rsidR="003017C5" w:rsidRDefault="003017C5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nakrętka z karabińczykiem;</w:t>
            </w:r>
          </w:p>
          <w:p w14:paraId="451252C8" w14:textId="647DFF9E" w:rsidR="003017C5" w:rsidRDefault="003017C5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kolor zielony;</w:t>
            </w:r>
          </w:p>
          <w:p w14:paraId="2E4D6E6C" w14:textId="77777777" w:rsidR="003017C5" w:rsidRDefault="003017C5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- pojemność 500 ml;</w:t>
            </w:r>
          </w:p>
          <w:p w14:paraId="0138EAEB" w14:textId="6D1CCFF5" w:rsidR="003017C5" w:rsidRDefault="003017C5" w:rsidP="0065565D">
            <w:pPr>
              <w:overflowPunct w:val="0"/>
              <w:autoSpaceDN w:val="0"/>
              <w:spacing w:after="0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nadrukowane na biało logotypy </w:t>
            </w:r>
            <w:r w:rsidRPr="003C4193">
              <w:rPr>
                <w:rFonts w:asciiTheme="minorHAnsi" w:hAnsiTheme="minorHAnsi" w:cstheme="minorHAnsi"/>
                <w:sz w:val="24"/>
                <w:szCs w:val="24"/>
              </w:rPr>
              <w:t>RDOŚ i WFOŚiGW*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bookmarkEnd w:id="0"/>
    </w:tbl>
    <w:p w14:paraId="540FC125" w14:textId="351353BC" w:rsidR="00A4040D" w:rsidRPr="003C4193" w:rsidRDefault="00A4040D" w:rsidP="00A4040D">
      <w:pPr>
        <w:rPr>
          <w:rFonts w:asciiTheme="minorHAnsi" w:hAnsiTheme="minorHAnsi" w:cstheme="minorHAnsi"/>
          <w:sz w:val="24"/>
          <w:szCs w:val="24"/>
        </w:rPr>
      </w:pPr>
    </w:p>
    <w:p w14:paraId="41801443" w14:textId="517FCF5E" w:rsidR="00A4040D" w:rsidRPr="003C4193" w:rsidRDefault="00A4040D" w:rsidP="00A4040D">
      <w:pPr>
        <w:rPr>
          <w:rFonts w:asciiTheme="minorHAnsi" w:hAnsiTheme="minorHAnsi" w:cstheme="minorHAnsi"/>
          <w:sz w:val="24"/>
          <w:szCs w:val="24"/>
        </w:rPr>
      </w:pPr>
      <w:r w:rsidRPr="003C4193">
        <w:rPr>
          <w:rFonts w:asciiTheme="minorHAnsi" w:hAnsiTheme="minorHAnsi" w:cstheme="minorHAnsi"/>
          <w:sz w:val="24"/>
          <w:szCs w:val="24"/>
        </w:rPr>
        <w:t>* Kolor zielony</w:t>
      </w:r>
      <w:r w:rsidR="00EA4DE9" w:rsidRPr="003C4193">
        <w:rPr>
          <w:rFonts w:asciiTheme="minorHAnsi" w:hAnsiTheme="minorHAnsi" w:cstheme="minorHAnsi"/>
          <w:sz w:val="24"/>
          <w:szCs w:val="24"/>
        </w:rPr>
        <w:t xml:space="preserve"> logotypów</w:t>
      </w:r>
      <w:r w:rsidRPr="003C4193">
        <w:rPr>
          <w:rFonts w:asciiTheme="minorHAnsi" w:hAnsiTheme="minorHAnsi" w:cstheme="minorHAnsi"/>
          <w:sz w:val="24"/>
          <w:szCs w:val="24"/>
        </w:rPr>
        <w:t>: C:100, M: 0, Y:80, K:40 Pantone: 349 C/U</w:t>
      </w:r>
    </w:p>
    <w:p w14:paraId="5017B408" w14:textId="386276BE" w:rsidR="00F870D6" w:rsidRPr="003C4193" w:rsidRDefault="00F870D6" w:rsidP="00A4040D">
      <w:pPr>
        <w:rPr>
          <w:rFonts w:asciiTheme="minorHAnsi" w:hAnsiTheme="minorHAnsi" w:cstheme="minorHAnsi"/>
          <w:sz w:val="24"/>
          <w:szCs w:val="24"/>
        </w:rPr>
      </w:pPr>
    </w:p>
    <w:p w14:paraId="58295E90" w14:textId="018D2117" w:rsidR="00F870D6" w:rsidRPr="003C4193" w:rsidRDefault="00F870D6" w:rsidP="00A4040D">
      <w:pPr>
        <w:rPr>
          <w:rFonts w:asciiTheme="minorHAnsi" w:hAnsiTheme="minorHAnsi" w:cstheme="minorHAnsi"/>
          <w:sz w:val="24"/>
          <w:szCs w:val="24"/>
        </w:rPr>
      </w:pPr>
      <w:r w:rsidRPr="003C4193">
        <w:rPr>
          <w:rFonts w:asciiTheme="minorHAnsi" w:hAnsiTheme="minorHAnsi"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3F1DE779" wp14:editId="571FAA68">
            <wp:simplePos x="0" y="0"/>
            <wp:positionH relativeFrom="column">
              <wp:posOffset>871846</wp:posOffset>
            </wp:positionH>
            <wp:positionV relativeFrom="paragraph">
              <wp:posOffset>225766</wp:posOffset>
            </wp:positionV>
            <wp:extent cx="5486069" cy="980260"/>
            <wp:effectExtent l="0" t="0" r="635" b="0"/>
            <wp:wrapNone/>
            <wp:docPr id="2" name="Obraz 2" descr="Logotyp WFOśiGW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WFOśiGW&#10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069" cy="9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193">
        <w:rPr>
          <w:rFonts w:asciiTheme="minorHAnsi" w:hAnsiTheme="minorHAnsi"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1C118259" wp14:editId="71503523">
            <wp:simplePos x="0" y="0"/>
            <wp:positionH relativeFrom="column">
              <wp:posOffset>-306117</wp:posOffset>
            </wp:positionH>
            <wp:positionV relativeFrom="paragraph">
              <wp:posOffset>137435</wp:posOffset>
            </wp:positionV>
            <wp:extent cx="1344305" cy="1149059"/>
            <wp:effectExtent l="0" t="0" r="8255" b="0"/>
            <wp:wrapNone/>
            <wp:docPr id="1" name="Obraz 1" descr="Logotyp RDO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 RDOŚ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305" cy="114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216B7" w14:textId="36CC69A3" w:rsidR="00F870D6" w:rsidRPr="003C4193" w:rsidRDefault="00F870D6" w:rsidP="00A4040D">
      <w:pPr>
        <w:rPr>
          <w:rFonts w:asciiTheme="minorHAnsi" w:hAnsiTheme="minorHAnsi" w:cstheme="minorHAnsi"/>
          <w:sz w:val="24"/>
          <w:szCs w:val="24"/>
        </w:rPr>
      </w:pPr>
    </w:p>
    <w:p w14:paraId="7C165C4E" w14:textId="09E5BB28" w:rsidR="00F870D6" w:rsidRPr="003C4193" w:rsidRDefault="00F870D6" w:rsidP="00A4040D">
      <w:pPr>
        <w:rPr>
          <w:rFonts w:asciiTheme="minorHAnsi" w:hAnsiTheme="minorHAnsi" w:cstheme="minorHAnsi"/>
          <w:sz w:val="24"/>
          <w:szCs w:val="24"/>
        </w:rPr>
      </w:pPr>
    </w:p>
    <w:sectPr w:rsidR="00F870D6" w:rsidRPr="003C4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ADFC7" w14:textId="77777777" w:rsidR="00540065" w:rsidRDefault="00540065" w:rsidP="00C67A0A">
      <w:pPr>
        <w:spacing w:after="0" w:line="240" w:lineRule="auto"/>
      </w:pPr>
      <w:r>
        <w:separator/>
      </w:r>
    </w:p>
  </w:endnote>
  <w:endnote w:type="continuationSeparator" w:id="0">
    <w:p w14:paraId="36DE854D" w14:textId="77777777" w:rsidR="00540065" w:rsidRDefault="00540065" w:rsidP="00C6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5900A" w14:textId="77777777" w:rsidR="00540065" w:rsidRDefault="00540065" w:rsidP="00C67A0A">
      <w:pPr>
        <w:spacing w:after="0" w:line="240" w:lineRule="auto"/>
      </w:pPr>
      <w:r>
        <w:separator/>
      </w:r>
    </w:p>
  </w:footnote>
  <w:footnote w:type="continuationSeparator" w:id="0">
    <w:p w14:paraId="567C514A" w14:textId="77777777" w:rsidR="00540065" w:rsidRDefault="00540065" w:rsidP="00C67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002A1"/>
    <w:multiLevelType w:val="hybridMultilevel"/>
    <w:tmpl w:val="50CE79AE"/>
    <w:lvl w:ilvl="0" w:tplc="B4104708">
      <w:start w:val="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3357D"/>
    <w:multiLevelType w:val="hybridMultilevel"/>
    <w:tmpl w:val="7E40CC76"/>
    <w:lvl w:ilvl="0" w:tplc="6438580E">
      <w:start w:val="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84212"/>
    <w:multiLevelType w:val="hybridMultilevel"/>
    <w:tmpl w:val="EBDE30A8"/>
    <w:lvl w:ilvl="0" w:tplc="ECEE2514">
      <w:start w:val="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2724">
    <w:abstractNumId w:val="1"/>
  </w:num>
  <w:num w:numId="2" w16cid:durableId="975601560">
    <w:abstractNumId w:val="0"/>
  </w:num>
  <w:num w:numId="3" w16cid:durableId="666129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94"/>
    <w:rsid w:val="000322CF"/>
    <w:rsid w:val="001726D1"/>
    <w:rsid w:val="00230A8D"/>
    <w:rsid w:val="00257F26"/>
    <w:rsid w:val="002804BE"/>
    <w:rsid w:val="003017C5"/>
    <w:rsid w:val="00302D94"/>
    <w:rsid w:val="00303999"/>
    <w:rsid w:val="00385B15"/>
    <w:rsid w:val="003C4193"/>
    <w:rsid w:val="003F1F10"/>
    <w:rsid w:val="00480528"/>
    <w:rsid w:val="004F1C18"/>
    <w:rsid w:val="005047C1"/>
    <w:rsid w:val="00540065"/>
    <w:rsid w:val="00584222"/>
    <w:rsid w:val="0059067B"/>
    <w:rsid w:val="005A4DDF"/>
    <w:rsid w:val="005B68C2"/>
    <w:rsid w:val="00616BB5"/>
    <w:rsid w:val="00641082"/>
    <w:rsid w:val="006466DD"/>
    <w:rsid w:val="0065565D"/>
    <w:rsid w:val="00657EDC"/>
    <w:rsid w:val="006922D7"/>
    <w:rsid w:val="006C1D6B"/>
    <w:rsid w:val="00731B2F"/>
    <w:rsid w:val="00753FF4"/>
    <w:rsid w:val="00785957"/>
    <w:rsid w:val="007A3896"/>
    <w:rsid w:val="007B7A21"/>
    <w:rsid w:val="00826648"/>
    <w:rsid w:val="008C08EA"/>
    <w:rsid w:val="008F7719"/>
    <w:rsid w:val="00915D97"/>
    <w:rsid w:val="009250B5"/>
    <w:rsid w:val="009904C3"/>
    <w:rsid w:val="009D2109"/>
    <w:rsid w:val="00A07DF2"/>
    <w:rsid w:val="00A210B6"/>
    <w:rsid w:val="00A22A0C"/>
    <w:rsid w:val="00A4040D"/>
    <w:rsid w:val="00AB4947"/>
    <w:rsid w:val="00AE3F20"/>
    <w:rsid w:val="00B111FF"/>
    <w:rsid w:val="00B121EE"/>
    <w:rsid w:val="00C67A0A"/>
    <w:rsid w:val="00D05017"/>
    <w:rsid w:val="00D31E08"/>
    <w:rsid w:val="00D50830"/>
    <w:rsid w:val="00D73F57"/>
    <w:rsid w:val="00D87C69"/>
    <w:rsid w:val="00E1537F"/>
    <w:rsid w:val="00E77920"/>
    <w:rsid w:val="00EA4DE9"/>
    <w:rsid w:val="00EC714A"/>
    <w:rsid w:val="00EE4F68"/>
    <w:rsid w:val="00F8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341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D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02D94"/>
    <w:rPr>
      <w:color w:val="0000FF"/>
      <w:u w:val="single"/>
    </w:rPr>
  </w:style>
  <w:style w:type="table" w:styleId="Tabela-Siatka">
    <w:name w:val="Table Grid"/>
    <w:basedOn w:val="Standardowy"/>
    <w:uiPriority w:val="59"/>
    <w:rsid w:val="00302D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57EDC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404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A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A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Szczegółówy opis przedmiotu zamówienia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Szczegółówy opis przedmiotu zamówienia</dc:title>
  <dc:subject/>
  <dc:creator/>
  <cp:keywords/>
  <dc:description/>
  <cp:lastModifiedBy/>
  <cp:revision>1</cp:revision>
  <dcterms:created xsi:type="dcterms:W3CDTF">2024-09-04T10:21:00Z</dcterms:created>
  <dcterms:modified xsi:type="dcterms:W3CDTF">2024-09-04T10:40:00Z</dcterms:modified>
</cp:coreProperties>
</file>