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5E6520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5A798A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FDAA2E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„Dostawa nowych kaset do produkcji sadzonek z zakrytym systemem ko</w:t>
      </w:r>
      <w:r w:rsidR="00594168">
        <w:rPr>
          <w:rFonts w:ascii="Cambria" w:eastAsia="Times New Roman" w:hAnsi="Cambria" w:cs="Arial"/>
          <w:b/>
          <w:lang w:eastAsia="pl-PL"/>
        </w:rPr>
        <w:t>rzeniowym</w:t>
      </w:r>
      <w:bookmarkStart w:id="3" w:name="_GoBack"/>
      <w:bookmarkEnd w:id="3"/>
      <w:r w:rsidR="005A798A" w:rsidRPr="005A798A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EC626" w14:textId="77777777" w:rsidR="00EF6E1D" w:rsidRDefault="00EF6E1D" w:rsidP="00473719">
      <w:pPr>
        <w:spacing w:after="0" w:line="240" w:lineRule="auto"/>
      </w:pPr>
      <w:r>
        <w:separator/>
      </w:r>
    </w:p>
  </w:endnote>
  <w:endnote w:type="continuationSeparator" w:id="0">
    <w:p w14:paraId="0A651A16" w14:textId="77777777" w:rsidR="00EF6E1D" w:rsidRDefault="00EF6E1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EF6E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EF6E1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EF6E1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EF6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C3FB9" w14:textId="77777777" w:rsidR="00EF6E1D" w:rsidRDefault="00EF6E1D" w:rsidP="00473719">
      <w:pPr>
        <w:spacing w:after="0" w:line="240" w:lineRule="auto"/>
      </w:pPr>
      <w:r>
        <w:separator/>
      </w:r>
    </w:p>
  </w:footnote>
  <w:footnote w:type="continuationSeparator" w:id="0">
    <w:p w14:paraId="230492CB" w14:textId="77777777" w:rsidR="00EF6E1D" w:rsidRDefault="00EF6E1D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EF6E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EF6E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EF6E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3ACA"/>
    <w:rsid w:val="00532D30"/>
    <w:rsid w:val="00594168"/>
    <w:rsid w:val="005A798A"/>
    <w:rsid w:val="00706C21"/>
    <w:rsid w:val="00735501"/>
    <w:rsid w:val="007A2E83"/>
    <w:rsid w:val="008662F3"/>
    <w:rsid w:val="00A10F65"/>
    <w:rsid w:val="00A2554E"/>
    <w:rsid w:val="00A83F61"/>
    <w:rsid w:val="00A85A40"/>
    <w:rsid w:val="00AA6089"/>
    <w:rsid w:val="00B30432"/>
    <w:rsid w:val="00B36A01"/>
    <w:rsid w:val="00C66B30"/>
    <w:rsid w:val="00DC6415"/>
    <w:rsid w:val="00E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3</cp:revision>
  <dcterms:created xsi:type="dcterms:W3CDTF">2022-10-18T09:29:00Z</dcterms:created>
  <dcterms:modified xsi:type="dcterms:W3CDTF">2022-10-24T08:28:00Z</dcterms:modified>
</cp:coreProperties>
</file>