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1426230A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4A82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2BC1C9" w14:textId="70F90023" w:rsidR="00D210D2" w:rsidRDefault="0056029C" w:rsidP="000448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B54A82" w:rsidRPr="00B54A82">
        <w:rPr>
          <w:rFonts w:ascii="Cambria" w:hAnsi="Cambria" w:cs="Arial"/>
          <w:bCs/>
          <w:sz w:val="22"/>
          <w:szCs w:val="22"/>
        </w:rPr>
        <w:t>„</w:t>
      </w:r>
      <w:r w:rsidR="000448CE" w:rsidRPr="000448CE">
        <w:rPr>
          <w:rFonts w:ascii="Cambria" w:hAnsi="Cambria" w:cs="Arial"/>
          <w:bCs/>
          <w:sz w:val="22"/>
          <w:szCs w:val="22"/>
        </w:rPr>
        <w:t xml:space="preserve">Wykonywanie usług z zakresu organizacji polowań zbiorowych na terenie OHZ Jawor </w:t>
      </w:r>
      <w:r w:rsidR="000448CE">
        <w:rPr>
          <w:rFonts w:ascii="Cambria" w:hAnsi="Cambria" w:cs="Arial"/>
          <w:bCs/>
          <w:sz w:val="22"/>
          <w:szCs w:val="22"/>
        </w:rPr>
        <w:t xml:space="preserve"> </w:t>
      </w:r>
      <w:r w:rsidR="000448CE" w:rsidRPr="000448CE">
        <w:rPr>
          <w:rFonts w:ascii="Cambria" w:hAnsi="Cambria" w:cs="Arial"/>
          <w:bCs/>
          <w:sz w:val="22"/>
          <w:szCs w:val="22"/>
        </w:rPr>
        <w:t>w</w:t>
      </w:r>
      <w:r w:rsidR="000448CE">
        <w:rPr>
          <w:rFonts w:ascii="Cambria" w:hAnsi="Cambria" w:cs="Arial"/>
          <w:bCs/>
          <w:sz w:val="22"/>
          <w:szCs w:val="22"/>
        </w:rPr>
        <w:t> </w:t>
      </w:r>
      <w:r w:rsidR="000448CE" w:rsidRPr="000448CE">
        <w:rPr>
          <w:rFonts w:ascii="Cambria" w:hAnsi="Cambria" w:cs="Arial"/>
          <w:bCs/>
          <w:sz w:val="22"/>
          <w:szCs w:val="22"/>
        </w:rPr>
        <w:t>sezonie łowieckim 2024/2025</w:t>
      </w:r>
      <w:r w:rsidR="002C139B">
        <w:rPr>
          <w:rFonts w:ascii="Cambria" w:hAnsi="Cambria" w:cs="Arial"/>
          <w:bCs/>
          <w:sz w:val="22"/>
          <w:szCs w:val="22"/>
        </w:rPr>
        <w:t xml:space="preserve"> – Przetarg II</w:t>
      </w:r>
      <w:r w:rsidR="00D210D2" w:rsidRPr="00D210D2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1419F30" w:rsidR="005D4C35" w:rsidRDefault="005D4C35" w:rsidP="00D210D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210D2">
        <w:rPr>
          <w:rFonts w:ascii="Cambria" w:hAnsi="Cambria" w:cs="Arial"/>
          <w:bCs/>
          <w:sz w:val="22"/>
          <w:szCs w:val="22"/>
        </w:rPr>
        <w:t>_________________________</w:t>
      </w:r>
    </w:p>
    <w:p w14:paraId="15E5900F" w14:textId="554C297A" w:rsidR="00D210D2" w:rsidRDefault="0056029C" w:rsidP="00D210D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</w:t>
      </w:r>
      <w:r w:rsidR="00D210D2">
        <w:rPr>
          <w:rFonts w:ascii="Cambria" w:hAnsi="Cambria" w:cs="Arial"/>
          <w:bCs/>
          <w:sz w:val="22"/>
          <w:szCs w:val="22"/>
        </w:rPr>
        <w:t>_________________</w:t>
      </w:r>
      <w:r w:rsidR="00987856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>___ („Wykonawca”),</w:t>
      </w:r>
    </w:p>
    <w:p w14:paraId="189B2972" w14:textId="5E3E44E3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3FAA17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210D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A21B9" w14:textId="77777777" w:rsidR="007F004E" w:rsidRDefault="007F004E">
      <w:r>
        <w:separator/>
      </w:r>
    </w:p>
  </w:endnote>
  <w:endnote w:type="continuationSeparator" w:id="0">
    <w:p w14:paraId="3CAB21B5" w14:textId="77777777" w:rsidR="007F004E" w:rsidRDefault="007F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598A6" w14:textId="77777777" w:rsidR="007F004E" w:rsidRDefault="007F004E">
      <w:r>
        <w:separator/>
      </w:r>
    </w:p>
  </w:footnote>
  <w:footnote w:type="continuationSeparator" w:id="0">
    <w:p w14:paraId="2A418755" w14:textId="77777777" w:rsidR="007F004E" w:rsidRDefault="007F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48CE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39B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B23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2CB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CB4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3A1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B49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1E19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A82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537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D2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Piechota</cp:lastModifiedBy>
  <cp:revision>17</cp:revision>
  <cp:lastPrinted>2017-05-23T10:32:00Z</cp:lastPrinted>
  <dcterms:created xsi:type="dcterms:W3CDTF">2022-06-26T12:58:00Z</dcterms:created>
  <dcterms:modified xsi:type="dcterms:W3CDTF">2024-10-14T16:12:00Z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