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1B4B3" w14:textId="3F7EBD85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9A4148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.2022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12C1C15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43E3E9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C043CE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638E990" w:rsidR="00D409DE" w:rsidRDefault="001F027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„</w:t>
      </w:r>
      <w:r w:rsidR="009A4148" w:rsidRPr="009A4148">
        <w:rPr>
          <w:rFonts w:ascii="Arial" w:hAnsi="Arial" w:cs="Arial"/>
          <w:b/>
          <w:i/>
          <w:sz w:val="21"/>
          <w:szCs w:val="21"/>
        </w:rPr>
        <w:t>Bieżące utrzymanie dróg leśnych oraz leśnych szlaków stałych na terenie Nadleśnictwa Jamy</w:t>
      </w:r>
      <w:bookmarkStart w:id="0" w:name="_GoBack"/>
      <w:bookmarkEnd w:id="0"/>
      <w:r w:rsidR="00C043CE" w:rsidRPr="00C043CE">
        <w:rPr>
          <w:rFonts w:ascii="Arial" w:hAnsi="Arial" w:cs="Arial"/>
          <w:b/>
          <w:i/>
          <w:sz w:val="21"/>
          <w:szCs w:val="21"/>
        </w:rPr>
        <w:t>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043CE"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F432DE9" w:rsidR="00177C2A" w:rsidRDefault="00B5040B" w:rsidP="00C043C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90120ED" w:rsidR="00752593" w:rsidRPr="00C043C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A24F35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A24F35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4508BB" w14:textId="77777777" w:rsidR="00C043CE" w:rsidRPr="00DD59F0" w:rsidRDefault="00C043CE" w:rsidP="00C043C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BF6B99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47D77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CD85824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2BA436D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82C42D3" w14:textId="77777777" w:rsidR="00C043CE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</w:p>
    <w:p w14:paraId="20FA87C9" w14:textId="36EE963A" w:rsidR="00DE447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C043CE">
        <w:rPr>
          <w:rFonts w:ascii="Arial" w:hAnsi="Arial" w:cs="Arial"/>
          <w:sz w:val="21"/>
          <w:szCs w:val="21"/>
        </w:rPr>
        <w:br/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C043CE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B8B6FF" w14:textId="77777777" w:rsidR="00C043CE" w:rsidRDefault="00C043CE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A439F" w14:textId="77777777" w:rsidR="009E5BEA" w:rsidRDefault="009E5BEA" w:rsidP="0038231F">
      <w:pPr>
        <w:spacing w:after="0" w:line="240" w:lineRule="auto"/>
      </w:pPr>
      <w:r>
        <w:separator/>
      </w:r>
    </w:p>
  </w:endnote>
  <w:endnote w:type="continuationSeparator" w:id="0">
    <w:p w14:paraId="2980C140" w14:textId="77777777" w:rsidR="009E5BEA" w:rsidRDefault="009E5B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C6D37" w14:textId="77777777" w:rsidR="009E5BEA" w:rsidRDefault="009E5BEA" w:rsidP="0038231F">
      <w:pPr>
        <w:spacing w:after="0" w:line="240" w:lineRule="auto"/>
      </w:pPr>
      <w:r>
        <w:separator/>
      </w:r>
    </w:p>
  </w:footnote>
  <w:footnote w:type="continuationSeparator" w:id="0">
    <w:p w14:paraId="6616809D" w14:textId="77777777" w:rsidR="009E5BEA" w:rsidRDefault="009E5BE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148"/>
    <w:rsid w:val="009B2846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Kozłowska2</cp:lastModifiedBy>
  <cp:revision>7</cp:revision>
  <cp:lastPrinted>2016-07-26T10:32:00Z</cp:lastPrinted>
  <dcterms:created xsi:type="dcterms:W3CDTF">2022-06-23T06:28:00Z</dcterms:created>
  <dcterms:modified xsi:type="dcterms:W3CDTF">2022-07-27T06:28:00Z</dcterms:modified>
</cp:coreProperties>
</file>