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6D9B1E1B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</w:t>
      </w:r>
      <w:r w:rsidR="00C47911" w:rsidRPr="00C47911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  <w:bookmarkStart w:id="0" w:name="_GoBack"/>
      <w:bookmarkEnd w:id="0"/>
      <w:r w:rsidR="00AC3DB8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C9A5" w14:textId="77777777" w:rsidR="00206EA8" w:rsidRDefault="00206EA8">
      <w:r>
        <w:separator/>
      </w:r>
    </w:p>
  </w:endnote>
  <w:endnote w:type="continuationSeparator" w:id="0">
    <w:p w14:paraId="396ED6F3" w14:textId="77777777" w:rsidR="00206EA8" w:rsidRDefault="0020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206E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206EA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206EA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206E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78B9" w14:textId="77777777" w:rsidR="00206EA8" w:rsidRDefault="00206EA8">
      <w:r>
        <w:separator/>
      </w:r>
    </w:p>
  </w:footnote>
  <w:footnote w:type="continuationSeparator" w:id="0">
    <w:p w14:paraId="4DAC8BF6" w14:textId="77777777" w:rsidR="00206EA8" w:rsidRDefault="00206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206E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206EA8">
    <w:pPr>
      <w:pStyle w:val="Nagwek"/>
    </w:pPr>
  </w:p>
  <w:p w14:paraId="348CEC3B" w14:textId="77777777" w:rsidR="00050E2E" w:rsidRDefault="00206E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206E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401CE"/>
    <w:rsid w:val="00206EA8"/>
    <w:rsid w:val="002320D1"/>
    <w:rsid w:val="002F34BE"/>
    <w:rsid w:val="003A7F93"/>
    <w:rsid w:val="004A7BA3"/>
    <w:rsid w:val="0058581A"/>
    <w:rsid w:val="005E5C62"/>
    <w:rsid w:val="00752FE4"/>
    <w:rsid w:val="00790244"/>
    <w:rsid w:val="007E4A68"/>
    <w:rsid w:val="00892E7B"/>
    <w:rsid w:val="0097281D"/>
    <w:rsid w:val="009F3073"/>
    <w:rsid w:val="00AC3DB8"/>
    <w:rsid w:val="00AD4329"/>
    <w:rsid w:val="00BB761D"/>
    <w:rsid w:val="00C47911"/>
    <w:rsid w:val="00E22A75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2023-08-31T11:09:00Z</dcterms:created>
  <dcterms:modified xsi:type="dcterms:W3CDTF">2023-08-31T11:09:00Z</dcterms:modified>
</cp:coreProperties>
</file>