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C4F0E8" w14:textId="77777777" w:rsidR="001A3381" w:rsidRPr="001A3381" w:rsidRDefault="001A3381" w:rsidP="001A3381">
      <w:pPr>
        <w:contextualSpacing/>
        <w:rPr>
          <w:b/>
          <w:bCs/>
        </w:rPr>
      </w:pPr>
      <w:r w:rsidRPr="001A3381">
        <w:rPr>
          <w:b/>
          <w:bCs/>
        </w:rPr>
        <w:t xml:space="preserve">Klauzula informacyjna [projekt] </w:t>
      </w:r>
    </w:p>
    <w:p w14:paraId="6D5AB8B0" w14:textId="77777777" w:rsidR="001A3381" w:rsidRDefault="001A3381" w:rsidP="001A3381">
      <w:pPr>
        <w:contextualSpacing/>
      </w:pPr>
      <w:r>
        <w:t>W celu wykonania obowiązku nałożonego art. 13 i 14 RODO , w związku z art. 88 ustawy o zasadach realizacji zadań finansowanych ze środków europejskich w perspektywie finansowej 2021-2027 , informujemy o zasadach przetwarzania Państwa danych osobowych:</w:t>
      </w:r>
    </w:p>
    <w:p w14:paraId="4C6C31EC" w14:textId="77777777" w:rsidR="001A3381" w:rsidRDefault="001A3381" w:rsidP="001A3381">
      <w:pPr>
        <w:contextualSpacing/>
      </w:pPr>
      <w:r w:rsidRPr="001A3381">
        <w:rPr>
          <w:b/>
          <w:bCs/>
        </w:rPr>
        <w:t>I.</w:t>
      </w:r>
      <w:r>
        <w:tab/>
      </w:r>
      <w:r w:rsidRPr="001A3381">
        <w:rPr>
          <w:b/>
          <w:bCs/>
        </w:rPr>
        <w:t>Administrator danych</w:t>
      </w:r>
    </w:p>
    <w:p w14:paraId="6DC3F97B" w14:textId="77777777" w:rsidR="001A3381" w:rsidRDefault="001A3381" w:rsidP="001A3381">
      <w:pPr>
        <w:contextualSpacing/>
      </w:pPr>
      <w:r>
        <w:t>Odrębnymi administratorami Państwa danych są:</w:t>
      </w:r>
    </w:p>
    <w:p w14:paraId="1246E038" w14:textId="77777777" w:rsidR="001A3381" w:rsidRDefault="001A3381" w:rsidP="001A3381">
      <w:pPr>
        <w:contextualSpacing/>
      </w:pPr>
      <w:r>
        <w:t>1.</w:t>
      </w:r>
      <w:r>
        <w:tab/>
        <w:t>Minister Funduszy i Polityki Regionalnej (</w:t>
      </w:r>
      <w:proofErr w:type="spellStart"/>
      <w:r>
        <w:t>MFiPR</w:t>
      </w:r>
      <w:proofErr w:type="spellEnd"/>
      <w:r>
        <w:t>), w zakresie w jakim pełni funkcję Instytucji Zarządzającej (IZ) Funduszami Europejskimi na Rozwój Cyfrowy 2021-2027 (FERC 2021-2027) , z siedzibą przy ul. Wspólnej 2/4, 00-926 Warszawa;</w:t>
      </w:r>
    </w:p>
    <w:p w14:paraId="441473A0" w14:textId="77777777" w:rsidR="001A3381" w:rsidRDefault="001A3381" w:rsidP="001A3381">
      <w:pPr>
        <w:contextualSpacing/>
      </w:pPr>
      <w:r>
        <w:t>2.</w:t>
      </w:r>
      <w:r>
        <w:tab/>
        <w:t>Centrum Projektów Polska Cyfrowa w zakresie w jakim pełni funkcje Instytucji Pośredniczącej (IP) FERC 2021-2027 , z siedzibą przy ul. Spokojnej 13A, 01-044 Warszawa.</w:t>
      </w:r>
    </w:p>
    <w:p w14:paraId="5FA48C34" w14:textId="77777777" w:rsidR="001A3381" w:rsidRPr="001A3381" w:rsidRDefault="001A3381" w:rsidP="001A3381">
      <w:pPr>
        <w:contextualSpacing/>
        <w:rPr>
          <w:b/>
          <w:bCs/>
        </w:rPr>
      </w:pPr>
      <w:r w:rsidRPr="001A3381">
        <w:rPr>
          <w:b/>
          <w:bCs/>
        </w:rPr>
        <w:t>II.</w:t>
      </w:r>
      <w:r w:rsidRPr="001A3381">
        <w:rPr>
          <w:b/>
          <w:bCs/>
        </w:rPr>
        <w:tab/>
        <w:t>Cel przetwarzania danych</w:t>
      </w:r>
    </w:p>
    <w:p w14:paraId="46A380E1" w14:textId="77777777" w:rsidR="001A3381" w:rsidRDefault="001A3381" w:rsidP="001A3381">
      <w:pPr>
        <w:contextualSpacing/>
      </w:pPr>
      <w:r>
        <w:t>Państwa dane osobowe będziemy przetwarzać w związku z realizacją FERC 2021-2027, w szczególności w celu ……….  .</w:t>
      </w:r>
    </w:p>
    <w:p w14:paraId="0994175A" w14:textId="77777777" w:rsidR="001A3381" w:rsidRDefault="001A3381" w:rsidP="001A3381">
      <w:pPr>
        <w:contextualSpacing/>
      </w:pPr>
      <w:r>
        <w:t>Podanie danych jest dobrowolne, ale konieczne do realizacji ww. celu. Odmowa ich podania jest równoznaczna z brakiem możliwości podjęcia stosownych działań.</w:t>
      </w:r>
    </w:p>
    <w:p w14:paraId="1150827C" w14:textId="77777777" w:rsidR="001A3381" w:rsidRPr="001A3381" w:rsidRDefault="001A3381" w:rsidP="001A3381">
      <w:pPr>
        <w:contextualSpacing/>
        <w:rPr>
          <w:b/>
          <w:bCs/>
        </w:rPr>
      </w:pPr>
      <w:r w:rsidRPr="001A3381">
        <w:rPr>
          <w:b/>
          <w:bCs/>
        </w:rPr>
        <w:t>III.</w:t>
      </w:r>
      <w:r w:rsidRPr="001A3381">
        <w:rPr>
          <w:b/>
          <w:bCs/>
        </w:rPr>
        <w:tab/>
        <w:t xml:space="preserve">Podstawa przetwarzania </w:t>
      </w:r>
    </w:p>
    <w:p w14:paraId="58AA77A8" w14:textId="77777777" w:rsidR="001A3381" w:rsidRDefault="001A3381" w:rsidP="001A3381">
      <w:pPr>
        <w:contextualSpacing/>
      </w:pPr>
      <w:r>
        <w:t xml:space="preserve">Będziemy przetwarzać Państwa dane osobowe w związku z tym, że : </w:t>
      </w:r>
    </w:p>
    <w:p w14:paraId="1EBD531B" w14:textId="77777777" w:rsidR="001A3381" w:rsidRDefault="001A3381" w:rsidP="001A3381">
      <w:pPr>
        <w:contextualSpacing/>
      </w:pPr>
      <w:r>
        <w:t>1.</w:t>
      </w:r>
      <w:r>
        <w:tab/>
        <w:t>Zobowiązuje nas do tego prawo (art. 6 ust. 1 lit. c RODO)  :</w:t>
      </w:r>
    </w:p>
    <w:p w14:paraId="6029FBF0" w14:textId="0C4F3527" w:rsidR="001A3381" w:rsidRDefault="001A3381" w:rsidP="00314959">
      <w:pPr>
        <w:pStyle w:val="Akapitzlist"/>
        <w:numPr>
          <w:ilvl w:val="0"/>
          <w:numId w:val="19"/>
        </w:numPr>
      </w:pPr>
      <w:r>
        <w:t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Wizowej,</w:t>
      </w:r>
    </w:p>
    <w:p w14:paraId="45B30AD1" w14:textId="6079ABC0" w:rsidR="001A3381" w:rsidRDefault="001A3381" w:rsidP="00314959">
      <w:pPr>
        <w:pStyle w:val="Akapitzlist"/>
        <w:numPr>
          <w:ilvl w:val="0"/>
          <w:numId w:val="19"/>
        </w:numPr>
      </w:pPr>
      <w:r>
        <w:t xml:space="preserve">rozporządzenie Parlamentu Europejskiego i Rady (UE) nr 2021/1058 z 24 czerwca 2021 r. w sprawie Europejskiego Funduszu Rozwoju Regionalnego i Funduszu Spójności, </w:t>
      </w:r>
    </w:p>
    <w:p w14:paraId="00B2CB99" w14:textId="51151C55" w:rsidR="001A3381" w:rsidRDefault="001A3381" w:rsidP="00314959">
      <w:pPr>
        <w:pStyle w:val="Akapitzlist"/>
        <w:numPr>
          <w:ilvl w:val="0"/>
          <w:numId w:val="19"/>
        </w:numPr>
      </w:pPr>
      <w:r>
        <w:lastRenderedPageBreak/>
        <w:t xml:space="preserve">rozporządzenie Parlamentu Europejskiego i Rady (UE, </w:t>
      </w:r>
      <w:proofErr w:type="spellStart"/>
      <w:r>
        <w:t>Euratom</w:t>
      </w:r>
      <w:proofErr w:type="spellEnd"/>
      <w:r>
        <w:t xml:space="preserve">) 2018/1046 z 18 lipca 2018 r. w sprawie zasad finansowych mających zastosowanie do budżetu ogólnego Unii, zmieniające rozporządzenia (UE) nr 1296/2013, (UE) nr 1301/2013, (UE) nr 1303/2013, (UE) nr 1304/2013, (UE) nr 1309/2013, (UE) nr 1316/2013, (UE) nr 223/2014 i (UE) nr 283/2014 oraz decyzję nr 541/2014/UE, a także uchylające rozporządzenie (UE, </w:t>
      </w:r>
      <w:proofErr w:type="spellStart"/>
      <w:r>
        <w:t>Euratom</w:t>
      </w:r>
      <w:proofErr w:type="spellEnd"/>
      <w:r>
        <w:t>) nr 966/2012,</w:t>
      </w:r>
    </w:p>
    <w:p w14:paraId="66394DA0" w14:textId="663E38C0" w:rsidR="001A3381" w:rsidRDefault="001A3381" w:rsidP="00314959">
      <w:pPr>
        <w:pStyle w:val="Akapitzlist"/>
        <w:numPr>
          <w:ilvl w:val="0"/>
          <w:numId w:val="19"/>
        </w:numPr>
      </w:pPr>
      <w:r>
        <w:t>ustawa z 28 kwietnia 2022 r. o zasadach realizacji zadań finansowanych ze środków europejskich w perspektywie finansowej 2021-2027,</w:t>
      </w:r>
    </w:p>
    <w:p w14:paraId="3F63D0F0" w14:textId="28A04467" w:rsidR="001A3381" w:rsidRDefault="001A3381" w:rsidP="00314959">
      <w:pPr>
        <w:pStyle w:val="Akapitzlist"/>
        <w:numPr>
          <w:ilvl w:val="0"/>
          <w:numId w:val="19"/>
        </w:numPr>
      </w:pPr>
      <w:r>
        <w:t>ustawa z 14 czerwca 1960 r. - Kodeks postępowania administracyjnego,</w:t>
      </w:r>
    </w:p>
    <w:p w14:paraId="73535602" w14:textId="1A3FAA08" w:rsidR="001A3381" w:rsidRDefault="001A3381" w:rsidP="00314959">
      <w:pPr>
        <w:pStyle w:val="Akapitzlist"/>
        <w:numPr>
          <w:ilvl w:val="0"/>
          <w:numId w:val="19"/>
        </w:numPr>
        <w:ind w:left="714" w:hanging="357"/>
      </w:pPr>
      <w:r>
        <w:t>ustawa z 27 sierpnia 2009 r. o finansach publicznych;</w:t>
      </w:r>
    </w:p>
    <w:p w14:paraId="5F178E39" w14:textId="77777777" w:rsidR="001A3381" w:rsidRDefault="001A3381" w:rsidP="001A3381">
      <w:pPr>
        <w:contextualSpacing/>
      </w:pPr>
    </w:p>
    <w:p w14:paraId="25B81885" w14:textId="77777777" w:rsidR="001A3381" w:rsidRDefault="001A3381" w:rsidP="001A3381">
      <w:pPr>
        <w:contextualSpacing/>
      </w:pPr>
      <w:r>
        <w:t>2.</w:t>
      </w:r>
      <w:r>
        <w:tab/>
        <w:t>Wykonujemy zadania w interesie publicznym lub sprawujemy powierzoną nam władzę publiczną (art. 6 ust. 1 lit. e RODO);</w:t>
      </w:r>
    </w:p>
    <w:p w14:paraId="22916ACE" w14:textId="77777777" w:rsidR="001A3381" w:rsidRDefault="001A3381" w:rsidP="001A3381">
      <w:pPr>
        <w:contextualSpacing/>
      </w:pPr>
      <w:r>
        <w:t>3.</w:t>
      </w:r>
      <w:r>
        <w:tab/>
        <w:t xml:space="preserve">Przygotowujemy i realizujemy umowy, których są Państwo stroną, a przetwarzanie danych osobowych jest niezbędne do ich zawarcia i wykonania (art. 6 lit 1 ust. b RODO). </w:t>
      </w:r>
    </w:p>
    <w:p w14:paraId="3FBB1510" w14:textId="77777777" w:rsidR="001A3381" w:rsidRPr="00314959" w:rsidRDefault="001A3381" w:rsidP="001A3381">
      <w:pPr>
        <w:contextualSpacing/>
        <w:rPr>
          <w:b/>
          <w:bCs/>
        </w:rPr>
      </w:pPr>
      <w:r w:rsidRPr="00314959">
        <w:rPr>
          <w:b/>
          <w:bCs/>
        </w:rPr>
        <w:t>IV.</w:t>
      </w:r>
      <w:r w:rsidRPr="00314959">
        <w:rPr>
          <w:b/>
          <w:bCs/>
        </w:rPr>
        <w:tab/>
        <w:t>Rodzaje przetwarzanych danych</w:t>
      </w:r>
    </w:p>
    <w:p w14:paraId="0723D172" w14:textId="77777777" w:rsidR="001A3381" w:rsidRDefault="001A3381" w:rsidP="001A3381">
      <w:pPr>
        <w:contextualSpacing/>
      </w:pPr>
      <w:r>
        <w:t>Możemy przetwarzać następujące rodzaje Państwa danych:</w:t>
      </w:r>
    </w:p>
    <w:p w14:paraId="0426B299" w14:textId="77777777" w:rsidR="001A3381" w:rsidRDefault="001A3381" w:rsidP="001A3381">
      <w:pPr>
        <w:contextualSpacing/>
      </w:pPr>
      <w:r>
        <w:t>1.</w:t>
      </w:r>
      <w:r>
        <w:tab/>
        <w:t>dane identyfikacyjne, wskazane w art. 87 ust. 2 pkt 1 ustawy , w tym: imię, nazwisko, adres, adres poczty elektronicznej, numer telefonu, numer faksu, PESEL, REGON, wykształcenie, identyfikatory internetowe,</w:t>
      </w:r>
    </w:p>
    <w:p w14:paraId="5B9E4330" w14:textId="77777777" w:rsidR="001A3381" w:rsidRDefault="001A3381" w:rsidP="001A3381">
      <w:pPr>
        <w:contextualSpacing/>
      </w:pPr>
      <w:r>
        <w:t>2.</w:t>
      </w:r>
      <w:r>
        <w:tab/>
        <w:t>dane związane z zakresem uczestnictwa osób fizycznych w projekcie, wskazane w art. 87 ust. 2 pkt 2 ustawy8, w tym w szczególności: wynagrodzenie, formę i okres zaangażowania w projekcie,</w:t>
      </w:r>
    </w:p>
    <w:p w14:paraId="61847DB3" w14:textId="77777777" w:rsidR="001A3381" w:rsidRDefault="001A3381" w:rsidP="001A3381">
      <w:pPr>
        <w:contextualSpacing/>
      </w:pPr>
      <w:r>
        <w:t>3.</w:t>
      </w:r>
      <w:r>
        <w:tab/>
        <w:t>dane osób fizycznych widniejące na dokumentach potwierdzających kwalifikowalność wydatków, wskazane w art. 87 ust. 2 pkt 3 ustawy8, m.in. numer rachunku bankowego, doświadczenie zawodowe, numer uprawnień budowlanych, numer księgi wieczystej,</w:t>
      </w:r>
    </w:p>
    <w:p w14:paraId="32D72022" w14:textId="77777777" w:rsidR="001A3381" w:rsidRDefault="001A3381" w:rsidP="001A3381">
      <w:pPr>
        <w:contextualSpacing/>
      </w:pPr>
      <w:r>
        <w:t>4.</w:t>
      </w:r>
      <w:r>
        <w:tab/>
        <w:t>dane dotyczące wizerunku i głosu osób uczestniczących w realizacji Programu lub biorących udział w wydarzeniach z nim związanych.</w:t>
      </w:r>
    </w:p>
    <w:p w14:paraId="01F8859B" w14:textId="77777777" w:rsidR="001A3381" w:rsidRDefault="001A3381" w:rsidP="001A3381">
      <w:pPr>
        <w:contextualSpacing/>
      </w:pPr>
      <w:r>
        <w:lastRenderedPageBreak/>
        <w:t xml:space="preserve">Dane pozyskujemy bezpośrednio od osób, których one dotyczą, albo od instytucji i podmiotów zaangażowanych w realizację FERC 2021-2027, w tym w szczególności od wnioskodawców, beneficjentów, partnerów. </w:t>
      </w:r>
    </w:p>
    <w:p w14:paraId="362A4933" w14:textId="77777777" w:rsidR="001A3381" w:rsidRPr="00314959" w:rsidRDefault="001A3381" w:rsidP="001A3381">
      <w:pPr>
        <w:contextualSpacing/>
        <w:rPr>
          <w:b/>
          <w:bCs/>
        </w:rPr>
      </w:pPr>
      <w:r w:rsidRPr="00314959">
        <w:rPr>
          <w:b/>
          <w:bCs/>
        </w:rPr>
        <w:t>V.</w:t>
      </w:r>
      <w:r w:rsidRPr="00314959">
        <w:rPr>
          <w:b/>
          <w:bCs/>
        </w:rPr>
        <w:tab/>
        <w:t>Dostęp do danych osobowych</w:t>
      </w:r>
    </w:p>
    <w:p w14:paraId="0F4704B9" w14:textId="77777777" w:rsidR="001A3381" w:rsidRDefault="001A3381" w:rsidP="001A3381">
      <w:pPr>
        <w:contextualSpacing/>
      </w:pPr>
      <w:r>
        <w:t xml:space="preserve">Dostęp do Państwa danych osobowych mają pracownicy i współpracownicy Ministerstwa Funduszy i Polityki Regionalnej oraz Centrum Projektów Polska Cyfrowa. Ponadto Państwa dane osobowe mogą być powierzane lub udostępniane: </w:t>
      </w:r>
    </w:p>
    <w:p w14:paraId="328CD37F" w14:textId="77777777" w:rsidR="001A3381" w:rsidRDefault="001A3381" w:rsidP="001A3381">
      <w:pPr>
        <w:contextualSpacing/>
      </w:pPr>
      <w:r>
        <w:t>1.</w:t>
      </w:r>
      <w:r>
        <w:tab/>
        <w:t>podmiotom, w tym ekspertom o których mowa w art. 80 ustawy wdrożeniowej, którym zleciliśmy wykonywanie zadań w FERC 2021-2027,</w:t>
      </w:r>
    </w:p>
    <w:p w14:paraId="5F9A8201" w14:textId="77777777" w:rsidR="001A3381" w:rsidRDefault="001A3381" w:rsidP="001A3381">
      <w:pPr>
        <w:contextualSpacing/>
      </w:pPr>
      <w:r>
        <w:t>2.</w:t>
      </w:r>
      <w:r>
        <w:tab/>
        <w:t>Instytucji Audytowej, o której mowa w art. 71 rozporządzenia 2021/1060 z 24 czerwca 2021 r.,</w:t>
      </w:r>
    </w:p>
    <w:p w14:paraId="457A5C85" w14:textId="77777777" w:rsidR="001A3381" w:rsidRDefault="001A3381" w:rsidP="001A3381">
      <w:pPr>
        <w:contextualSpacing/>
      </w:pPr>
      <w:r>
        <w:t>3.</w:t>
      </w:r>
      <w:r>
        <w:tab/>
        <w:t>instytucjom Unii Europejskiej (UE) lub podmiotom, którym UE powierzyła zadania dotyczące wdrażania FERC 2021-2027;</w:t>
      </w:r>
    </w:p>
    <w:p w14:paraId="023C3356" w14:textId="77777777" w:rsidR="001A3381" w:rsidRDefault="001A3381" w:rsidP="001A3381">
      <w:pPr>
        <w:contextualSpacing/>
      </w:pPr>
      <w:r>
        <w:t>4.</w:t>
      </w:r>
      <w:r>
        <w:tab/>
        <w:t>podmiotom, które wykonują dla nas usługi związane z obsługą i rozwojem systemów teleinformatycznych, a także zapewnieniem łączności, np. dostawcom rozwiązań IT i operatorom telekomunikacyjnym.</w:t>
      </w:r>
    </w:p>
    <w:p w14:paraId="5A8A15A0" w14:textId="77777777" w:rsidR="001A3381" w:rsidRDefault="001A3381" w:rsidP="001A3381">
      <w:pPr>
        <w:contextualSpacing/>
      </w:pPr>
    </w:p>
    <w:p w14:paraId="7E6C7B7B" w14:textId="77777777" w:rsidR="001A3381" w:rsidRPr="00314959" w:rsidRDefault="001A3381" w:rsidP="001A3381">
      <w:pPr>
        <w:contextualSpacing/>
        <w:rPr>
          <w:b/>
          <w:bCs/>
        </w:rPr>
      </w:pPr>
      <w:r w:rsidRPr="00314959">
        <w:rPr>
          <w:b/>
          <w:bCs/>
        </w:rPr>
        <w:t>VI.</w:t>
      </w:r>
      <w:r w:rsidRPr="00314959">
        <w:rPr>
          <w:b/>
          <w:bCs/>
        </w:rPr>
        <w:tab/>
        <w:t xml:space="preserve">Okres przechowywania danych </w:t>
      </w:r>
    </w:p>
    <w:p w14:paraId="22CA2528" w14:textId="77777777" w:rsidR="001A3381" w:rsidRDefault="001A3381" w:rsidP="001A3381">
      <w:pPr>
        <w:contextualSpacing/>
      </w:pPr>
      <w:r>
        <w:t xml:space="preserve">Będziemy przechowywać Państwa dane osobowe zgodnie z przepisami o narodowym zasobie archiwalnym i archiwach, do momentu zakończenia realizacji przez IZ/IP wszelkich zadań związanych z realizacją i rozliczeniem FERC 2021-2027 z zastrzeżeniem przepisów, które mogą przewidywać dłuższy termin przeprowadzania kontroli, a ponadto przepisów dotyczących pomocy publicznej i pomocy de </w:t>
      </w:r>
      <w:proofErr w:type="spellStart"/>
      <w:r>
        <w:t>minimis</w:t>
      </w:r>
      <w:proofErr w:type="spellEnd"/>
      <w:r>
        <w:t xml:space="preserve"> oraz przepisów dotyczących podatku od towarów i usług. </w:t>
      </w:r>
    </w:p>
    <w:p w14:paraId="40003298" w14:textId="77777777" w:rsidR="001A3381" w:rsidRPr="00314959" w:rsidRDefault="001A3381" w:rsidP="001A3381">
      <w:pPr>
        <w:contextualSpacing/>
        <w:rPr>
          <w:b/>
          <w:bCs/>
        </w:rPr>
      </w:pPr>
      <w:r w:rsidRPr="00314959">
        <w:rPr>
          <w:b/>
          <w:bCs/>
        </w:rPr>
        <w:t>VII.</w:t>
      </w:r>
      <w:r w:rsidRPr="00314959">
        <w:rPr>
          <w:b/>
          <w:bCs/>
        </w:rPr>
        <w:tab/>
        <w:t>Prawa osób, których dane dotyczą</w:t>
      </w:r>
    </w:p>
    <w:p w14:paraId="62A1BA7F" w14:textId="77777777" w:rsidR="001A3381" w:rsidRDefault="001A3381" w:rsidP="001A3381">
      <w:pPr>
        <w:contextualSpacing/>
      </w:pPr>
      <w:r>
        <w:t xml:space="preserve">Przysługują Państwu następujące prawa: </w:t>
      </w:r>
    </w:p>
    <w:p w14:paraId="717C8CB3" w14:textId="77777777" w:rsidR="001A3381" w:rsidRDefault="001A3381" w:rsidP="001A3381">
      <w:pPr>
        <w:contextualSpacing/>
      </w:pPr>
      <w:r>
        <w:t>1.</w:t>
      </w:r>
      <w:r>
        <w:tab/>
        <w:t>prawo dostępu do swoich danych oraz otrzymania ich kopii (art. 15 RODO),</w:t>
      </w:r>
    </w:p>
    <w:p w14:paraId="522EA4D0" w14:textId="77777777" w:rsidR="001A3381" w:rsidRDefault="001A3381" w:rsidP="001A3381">
      <w:pPr>
        <w:contextualSpacing/>
      </w:pPr>
      <w:r>
        <w:t>2.</w:t>
      </w:r>
      <w:r>
        <w:tab/>
        <w:t>prawo do sprostowania swoich danych (art. 16 RODO),</w:t>
      </w:r>
    </w:p>
    <w:p w14:paraId="6275AE14" w14:textId="77777777" w:rsidR="001A3381" w:rsidRDefault="001A3381" w:rsidP="001A3381">
      <w:pPr>
        <w:contextualSpacing/>
      </w:pPr>
      <w:r>
        <w:t>3.</w:t>
      </w:r>
      <w:r>
        <w:tab/>
        <w:t>prawo do usunięcia swoich danych (art. 17 RODO) - jeśli dotyczy</w:t>
      </w:r>
    </w:p>
    <w:p w14:paraId="57A43265" w14:textId="77777777" w:rsidR="001A3381" w:rsidRDefault="001A3381" w:rsidP="001A3381">
      <w:pPr>
        <w:contextualSpacing/>
      </w:pPr>
      <w:r>
        <w:t>4.</w:t>
      </w:r>
      <w:r>
        <w:tab/>
        <w:t>prawo do żądania od administratora ograniczenia przetwarzania swoich danych (art. 18 RODO),</w:t>
      </w:r>
    </w:p>
    <w:p w14:paraId="512E3391" w14:textId="77777777" w:rsidR="001A3381" w:rsidRDefault="001A3381" w:rsidP="001A3381">
      <w:pPr>
        <w:contextualSpacing/>
      </w:pPr>
      <w:r>
        <w:lastRenderedPageBreak/>
        <w:t>5.</w:t>
      </w:r>
      <w:r>
        <w:tab/>
        <w:t>prawo wniesienia sprzeciwu wobec przetwarzania swoich danych (art. 21 RODO) - jeśli przetwarzanie odbywa się w celu wykonywania zadania realizowanego w interesie publicznym lub w ramach sprawowania władzy publicznej, powierzonej administratorowi (tj. w celu, o którym mowa w art. 6 ust. 1 lit. e),</w:t>
      </w:r>
    </w:p>
    <w:p w14:paraId="747D2A93" w14:textId="77777777" w:rsidR="001A3381" w:rsidRDefault="001A3381" w:rsidP="001A3381">
      <w:pPr>
        <w:contextualSpacing/>
      </w:pPr>
      <w:r>
        <w:t>6.</w:t>
      </w:r>
      <w:r>
        <w:tab/>
        <w:t>prawo wniesienia skargi (art. 77 RODO) do organu nadzorczego, tj.  Prezesa Urzędu Ochrony Danych Osobowych w przypadku uznania, że przetwarzanie danych osobowych narusza przepisy RODO lub inne przepisy prawa regulujące kwestię ochrony danych osobowych.</w:t>
      </w:r>
    </w:p>
    <w:p w14:paraId="00D72EA2" w14:textId="77777777" w:rsidR="001A3381" w:rsidRDefault="001A3381" w:rsidP="001A3381">
      <w:pPr>
        <w:contextualSpacing/>
      </w:pPr>
      <w:r>
        <w:t>VIII.</w:t>
      </w:r>
      <w:r>
        <w:tab/>
        <w:t>Zautomatyzowane podejmowanie decyzji</w:t>
      </w:r>
    </w:p>
    <w:p w14:paraId="5A24BF9D" w14:textId="77777777" w:rsidR="001A3381" w:rsidRDefault="001A3381" w:rsidP="001A3381">
      <w:pPr>
        <w:contextualSpacing/>
      </w:pPr>
      <w:r>
        <w:t>Dane osobowe nie będą podlegały zautomatyzowanemu podejmowaniu decyzji, w tym profilowaniu.</w:t>
      </w:r>
    </w:p>
    <w:p w14:paraId="4ED7BDCE" w14:textId="77777777" w:rsidR="001A3381" w:rsidRPr="00314959" w:rsidRDefault="001A3381" w:rsidP="001A3381">
      <w:pPr>
        <w:contextualSpacing/>
        <w:rPr>
          <w:b/>
          <w:bCs/>
        </w:rPr>
      </w:pPr>
      <w:r w:rsidRPr="00314959">
        <w:rPr>
          <w:b/>
          <w:bCs/>
        </w:rPr>
        <w:t>IX.</w:t>
      </w:r>
      <w:r w:rsidRPr="00314959">
        <w:rPr>
          <w:b/>
          <w:bCs/>
        </w:rPr>
        <w:tab/>
        <w:t>Przekazywanie danych do państwa trzeciego</w:t>
      </w:r>
    </w:p>
    <w:p w14:paraId="45996FFC" w14:textId="77777777" w:rsidR="001A3381" w:rsidRDefault="001A3381" w:rsidP="001A3381">
      <w:pPr>
        <w:contextualSpacing/>
      </w:pPr>
      <w:r>
        <w:t xml:space="preserve">Nie zamierzamy przekazywać Państwa danych osobowych do państwa trzeciego lub organizacji międzynarodowej innej niż Unia Europejska. W przypadku konieczności przekazania Państwa danych osobowych do państwa trzeciego lub organizacji międzynarodowej zapewniamy, że odbędzie się to z zachowaniem warunków określonych w art. 45 lub 46 RODO. </w:t>
      </w:r>
    </w:p>
    <w:p w14:paraId="2A6A02D2" w14:textId="77777777" w:rsidR="001A3381" w:rsidRDefault="001A3381" w:rsidP="001A3381">
      <w:pPr>
        <w:contextualSpacing/>
      </w:pPr>
    </w:p>
    <w:p w14:paraId="3FFAF7D3" w14:textId="77777777" w:rsidR="001A3381" w:rsidRPr="00314959" w:rsidRDefault="001A3381" w:rsidP="001A3381">
      <w:pPr>
        <w:contextualSpacing/>
        <w:rPr>
          <w:b/>
          <w:bCs/>
        </w:rPr>
      </w:pPr>
      <w:r w:rsidRPr="00314959">
        <w:rPr>
          <w:b/>
          <w:bCs/>
        </w:rPr>
        <w:t>X.</w:t>
      </w:r>
      <w:r w:rsidRPr="00314959">
        <w:rPr>
          <w:b/>
          <w:bCs/>
        </w:rPr>
        <w:tab/>
        <w:t>Kontakt z administratorem danych i Inspektorem Ochrony Danych</w:t>
      </w:r>
    </w:p>
    <w:p w14:paraId="1A0222B6" w14:textId="77777777" w:rsidR="001A3381" w:rsidRDefault="001A3381" w:rsidP="001A3381">
      <w:pPr>
        <w:contextualSpacing/>
      </w:pPr>
      <w:r>
        <w:t>Jeśli mają Państwo pytania dotyczące przetwarzania przez nas danych osobowych, prosimy kontaktować z Inspektorami Ochrony Danych Osobowych (IOD) w następujący sposób:</w:t>
      </w:r>
    </w:p>
    <w:p w14:paraId="5EFA576A" w14:textId="77777777" w:rsidR="001A3381" w:rsidRDefault="001A3381" w:rsidP="001A3381">
      <w:pPr>
        <w:contextualSpacing/>
      </w:pPr>
      <w:r>
        <w:t>1.</w:t>
      </w:r>
      <w:r>
        <w:tab/>
        <w:t xml:space="preserve">IOD </w:t>
      </w:r>
      <w:proofErr w:type="spellStart"/>
      <w:r>
        <w:t>MFiPR</w:t>
      </w:r>
      <w:proofErr w:type="spellEnd"/>
      <w:r>
        <w:t>:</w:t>
      </w:r>
    </w:p>
    <w:p w14:paraId="44F8594C" w14:textId="62B03DC4" w:rsidR="001A3381" w:rsidRDefault="001A3381" w:rsidP="00D440EC">
      <w:pPr>
        <w:pStyle w:val="Akapitzlist"/>
        <w:numPr>
          <w:ilvl w:val="0"/>
          <w:numId w:val="20"/>
        </w:numPr>
      </w:pPr>
      <w:r>
        <w:t>pocztą tradycyjną kierując korespondencję na adres: ul. Wspólna 2/4, 00-926 Warszawa,</w:t>
      </w:r>
    </w:p>
    <w:p w14:paraId="06867FA5" w14:textId="5B272773" w:rsidR="001A3381" w:rsidRDefault="001A3381" w:rsidP="00D440EC">
      <w:pPr>
        <w:pStyle w:val="Akapitzlist"/>
        <w:numPr>
          <w:ilvl w:val="0"/>
          <w:numId w:val="20"/>
        </w:numPr>
      </w:pPr>
      <w:r>
        <w:t>elektronicznie na adres e-mail: IOD@mfipr.gov.pl,</w:t>
      </w:r>
    </w:p>
    <w:p w14:paraId="70DB97E8" w14:textId="77777777" w:rsidR="001A3381" w:rsidRDefault="001A3381" w:rsidP="001A3381">
      <w:pPr>
        <w:contextualSpacing/>
      </w:pPr>
    </w:p>
    <w:p w14:paraId="335F9D9D" w14:textId="77777777" w:rsidR="001A3381" w:rsidRDefault="001A3381" w:rsidP="001A3381">
      <w:pPr>
        <w:contextualSpacing/>
      </w:pPr>
      <w:r>
        <w:t>2.</w:t>
      </w:r>
      <w:r>
        <w:tab/>
        <w:t>IOD Centrum Projektów Polska Cyfrowa:</w:t>
      </w:r>
    </w:p>
    <w:p w14:paraId="762E4D19" w14:textId="452B6DA8" w:rsidR="001A3381" w:rsidRDefault="001A3381" w:rsidP="00D440EC">
      <w:pPr>
        <w:pStyle w:val="Akapitzlist"/>
        <w:numPr>
          <w:ilvl w:val="0"/>
          <w:numId w:val="21"/>
        </w:numPr>
      </w:pPr>
      <w:r>
        <w:t xml:space="preserve">pocztą tradycyjną kierując korespondencję na adres: ul. Spokojna 13A, 01-044 Warszawa, </w:t>
      </w:r>
    </w:p>
    <w:p w14:paraId="36E537CA" w14:textId="4EB8FC94" w:rsidR="00A834F4" w:rsidRPr="00F26ADC" w:rsidRDefault="001A3381" w:rsidP="00D440EC">
      <w:pPr>
        <w:pStyle w:val="Akapitzlist"/>
        <w:numPr>
          <w:ilvl w:val="0"/>
          <w:numId w:val="21"/>
        </w:numPr>
      </w:pPr>
      <w:r>
        <w:t>elektronicznie na adres e-mail: bezpieczenstwo@cppc.gov.pl.</w:t>
      </w:r>
    </w:p>
    <w:sectPr w:rsidR="00A834F4" w:rsidRPr="00F26ADC" w:rsidSect="00675DD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1581" w:right="1134" w:bottom="1446" w:left="1134" w:header="283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9B9FCD" w14:textId="77777777" w:rsidR="009A0028" w:rsidRDefault="009A0028">
      <w:r>
        <w:separator/>
      </w:r>
    </w:p>
  </w:endnote>
  <w:endnote w:type="continuationSeparator" w:id="0">
    <w:p w14:paraId="1A6A3EED" w14:textId="77777777" w:rsidR="009A0028" w:rsidRDefault="009A00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9D2AF0" w14:textId="77777777" w:rsidR="00760990" w:rsidRDefault="005E22E2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D97E6A" w14:textId="677B111F" w:rsidR="00C24F21" w:rsidRPr="00C24F21" w:rsidRDefault="00C24F21" w:rsidP="00C24F21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844BA0" w14:textId="5BE2D28C" w:rsidR="00760990" w:rsidRPr="00A25198" w:rsidRDefault="00A25198" w:rsidP="00A25198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6704" behindDoc="0" locked="0" layoutInCell="1" allowOverlap="1" wp14:anchorId="46D0333D" wp14:editId="3C4A931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92010639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  <w:r w:rsidR="001A3381">
      <w:rPr>
        <w:rFonts w:asciiTheme="minorHAnsi" w:hAnsiTheme="minorHAnsi" w:cstheme="minorHAnsi"/>
        <w:noProof/>
        <w:sz w:val="10"/>
        <w:szCs w:val="10"/>
      </w:rPr>
      <w:drawing>
        <wp:anchor distT="0" distB="0" distL="114300" distR="114300" simplePos="0" relativeHeight="251657728" behindDoc="1" locked="0" layoutInCell="0" allowOverlap="1" wp14:anchorId="323B3CE1" wp14:editId="25D4795E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6120130" cy="2679065"/>
          <wp:effectExtent l="0" t="0" r="0" b="6985"/>
          <wp:wrapNone/>
          <wp:docPr id="609419507" name="Obraz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7641034" name="Obraz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2679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A9FE49" w14:textId="77777777" w:rsidR="009A0028" w:rsidRDefault="009A0028">
      <w:r>
        <w:separator/>
      </w:r>
    </w:p>
  </w:footnote>
  <w:footnote w:type="continuationSeparator" w:id="0">
    <w:p w14:paraId="40E1F531" w14:textId="77777777" w:rsidR="009A0028" w:rsidRDefault="009A00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51FF41" w14:textId="77777777" w:rsidR="00A10A56" w:rsidRDefault="00A10A5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69DBD3" w14:textId="30EE2995" w:rsidR="00AF3CB9" w:rsidRDefault="00B735E7" w:rsidP="00675DDB">
    <w:pPr>
      <w:pStyle w:val="Nagwek"/>
      <w:ind w:left="-284" w:right="282"/>
      <w:jc w:val="right"/>
    </w:pPr>
    <w:r>
      <w:rPr>
        <w:noProof/>
      </w:rPr>
      <w:drawing>
        <wp:inline distT="0" distB="0" distL="0" distR="0" wp14:anchorId="3BBDFD2A" wp14:editId="6DC82131">
          <wp:extent cx="6116752" cy="487680"/>
          <wp:effectExtent l="0" t="0" r="0" b="7620"/>
          <wp:docPr id="547304930" name="Obraz 1">
            <a:extLst xmlns:a="http://schemas.openxmlformats.org/drawingml/2006/main">
              <a:ext uri="{FF2B5EF4-FFF2-40B4-BE49-F238E27FC236}">
                <a16:creationId xmlns:a16="http://schemas.microsoft.com/office/drawing/2014/main" id="{BB8C25D9-6FDB-07E6-B084-71A57E2F8CC9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>
                    <a:extLst>
                      <a:ext uri="{FF2B5EF4-FFF2-40B4-BE49-F238E27FC236}">
                        <a16:creationId xmlns:a16="http://schemas.microsoft.com/office/drawing/2014/main" id="{BB8C25D9-6FDB-07E6-B084-71A57E2F8CC9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9349" cy="48868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B2FF5F" w14:textId="2384F2AE" w:rsidR="00760990" w:rsidRDefault="00760990" w:rsidP="00FF1DDF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EC53E5"/>
    <w:multiLevelType w:val="hybridMultilevel"/>
    <w:tmpl w:val="A5CAE7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4704A1"/>
    <w:multiLevelType w:val="hybridMultilevel"/>
    <w:tmpl w:val="3E56EC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4DCB30A2"/>
    <w:multiLevelType w:val="hybridMultilevel"/>
    <w:tmpl w:val="AE1CF9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7F4C38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34390079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4902067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83521561">
    <w:abstractNumId w:val="11"/>
  </w:num>
  <w:num w:numId="4" w16cid:durableId="907615826">
    <w:abstractNumId w:val="7"/>
  </w:num>
  <w:num w:numId="5" w16cid:durableId="397635744">
    <w:abstractNumId w:val="18"/>
  </w:num>
  <w:num w:numId="6" w16cid:durableId="1648318210">
    <w:abstractNumId w:val="16"/>
  </w:num>
  <w:num w:numId="7" w16cid:durableId="331833269">
    <w:abstractNumId w:val="17"/>
  </w:num>
  <w:num w:numId="8" w16cid:durableId="162362834">
    <w:abstractNumId w:val="0"/>
  </w:num>
  <w:num w:numId="9" w16cid:durableId="493955748">
    <w:abstractNumId w:val="2"/>
  </w:num>
  <w:num w:numId="10" w16cid:durableId="1613436086">
    <w:abstractNumId w:val="15"/>
  </w:num>
  <w:num w:numId="11" w16cid:durableId="7873616">
    <w:abstractNumId w:val="10"/>
  </w:num>
  <w:num w:numId="12" w16cid:durableId="1726102718">
    <w:abstractNumId w:val="19"/>
  </w:num>
  <w:num w:numId="13" w16cid:durableId="333580693">
    <w:abstractNumId w:val="14"/>
  </w:num>
  <w:num w:numId="14" w16cid:durableId="1335911795">
    <w:abstractNumId w:val="8"/>
  </w:num>
  <w:num w:numId="15" w16cid:durableId="736320308">
    <w:abstractNumId w:val="6"/>
  </w:num>
  <w:num w:numId="16" w16cid:durableId="1160580737">
    <w:abstractNumId w:val="5"/>
  </w:num>
  <w:num w:numId="17" w16cid:durableId="1300263558">
    <w:abstractNumId w:val="13"/>
  </w:num>
  <w:num w:numId="18" w16cid:durableId="1509294278">
    <w:abstractNumId w:val="20"/>
  </w:num>
  <w:num w:numId="19" w16cid:durableId="1163737922">
    <w:abstractNumId w:val="1"/>
  </w:num>
  <w:num w:numId="20" w16cid:durableId="1097209578">
    <w:abstractNumId w:val="12"/>
  </w:num>
  <w:num w:numId="21" w16cid:durableId="52490930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2E2"/>
    <w:rsid w:val="00010FC6"/>
    <w:rsid w:val="00011EB4"/>
    <w:rsid w:val="0004603C"/>
    <w:rsid w:val="00065C40"/>
    <w:rsid w:val="00094EF6"/>
    <w:rsid w:val="000E21EF"/>
    <w:rsid w:val="0010162A"/>
    <w:rsid w:val="00147140"/>
    <w:rsid w:val="001561C5"/>
    <w:rsid w:val="001A3381"/>
    <w:rsid w:val="00214307"/>
    <w:rsid w:val="002571F6"/>
    <w:rsid w:val="002B08FC"/>
    <w:rsid w:val="002D66BB"/>
    <w:rsid w:val="002E6BDD"/>
    <w:rsid w:val="002F66E8"/>
    <w:rsid w:val="00310274"/>
    <w:rsid w:val="003134FE"/>
    <w:rsid w:val="00314959"/>
    <w:rsid w:val="003816DA"/>
    <w:rsid w:val="00385FFB"/>
    <w:rsid w:val="00412555"/>
    <w:rsid w:val="0043297E"/>
    <w:rsid w:val="00482EA3"/>
    <w:rsid w:val="004844AD"/>
    <w:rsid w:val="005115C2"/>
    <w:rsid w:val="005A056A"/>
    <w:rsid w:val="005B7917"/>
    <w:rsid w:val="005E22E2"/>
    <w:rsid w:val="00675DDB"/>
    <w:rsid w:val="006760F1"/>
    <w:rsid w:val="006D19B4"/>
    <w:rsid w:val="006E040C"/>
    <w:rsid w:val="007021C9"/>
    <w:rsid w:val="007077F2"/>
    <w:rsid w:val="00735813"/>
    <w:rsid w:val="00760990"/>
    <w:rsid w:val="00761B48"/>
    <w:rsid w:val="00780D75"/>
    <w:rsid w:val="00863D3F"/>
    <w:rsid w:val="0088784C"/>
    <w:rsid w:val="008C4DE6"/>
    <w:rsid w:val="00914A2A"/>
    <w:rsid w:val="009A0028"/>
    <w:rsid w:val="009A5797"/>
    <w:rsid w:val="009B7B29"/>
    <w:rsid w:val="00A10A56"/>
    <w:rsid w:val="00A25198"/>
    <w:rsid w:val="00A34049"/>
    <w:rsid w:val="00A42564"/>
    <w:rsid w:val="00A834F4"/>
    <w:rsid w:val="00A8394D"/>
    <w:rsid w:val="00A97B93"/>
    <w:rsid w:val="00AD274B"/>
    <w:rsid w:val="00AF3CB9"/>
    <w:rsid w:val="00AF4EB4"/>
    <w:rsid w:val="00B14136"/>
    <w:rsid w:val="00B371AE"/>
    <w:rsid w:val="00B546E9"/>
    <w:rsid w:val="00B619ED"/>
    <w:rsid w:val="00B735E7"/>
    <w:rsid w:val="00B82EF6"/>
    <w:rsid w:val="00BC79CC"/>
    <w:rsid w:val="00C06AC7"/>
    <w:rsid w:val="00C0733F"/>
    <w:rsid w:val="00C14A13"/>
    <w:rsid w:val="00C24F21"/>
    <w:rsid w:val="00C3461A"/>
    <w:rsid w:val="00C452C7"/>
    <w:rsid w:val="00C965EE"/>
    <w:rsid w:val="00C971F5"/>
    <w:rsid w:val="00CA4211"/>
    <w:rsid w:val="00CB0206"/>
    <w:rsid w:val="00CB53C1"/>
    <w:rsid w:val="00CC431D"/>
    <w:rsid w:val="00CF1AB9"/>
    <w:rsid w:val="00D440EC"/>
    <w:rsid w:val="00DC0C56"/>
    <w:rsid w:val="00E1663C"/>
    <w:rsid w:val="00EB2ED9"/>
    <w:rsid w:val="00EB7791"/>
    <w:rsid w:val="00EE312E"/>
    <w:rsid w:val="00F26ADC"/>
    <w:rsid w:val="00F37E65"/>
    <w:rsid w:val="00F6134F"/>
    <w:rsid w:val="00F753C2"/>
    <w:rsid w:val="00F8620F"/>
    <w:rsid w:val="00FE3AD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A5B47E"/>
  <w15:docId w15:val="{232BE925-66E4-4120-B108-06173DC8F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basedOn w:val="Normalny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F138B7B29294B469458B17A2FA02957" ma:contentTypeVersion="4" ma:contentTypeDescription="Utwórz nowy dokument." ma:contentTypeScope="" ma:versionID="b4311c6dc23537a3043e9eba8eab39f4">
  <xsd:schema xmlns:xsd="http://www.w3.org/2001/XMLSchema" xmlns:xs="http://www.w3.org/2001/XMLSchema" xmlns:p="http://schemas.microsoft.com/office/2006/metadata/properties" xmlns:ns2="084cc183-e9f2-4667-af36-c62310f87f49" targetNamespace="http://schemas.microsoft.com/office/2006/metadata/properties" ma:root="true" ma:fieldsID="000d423e1e0092b65368444bab114011" ns2:_="">
    <xsd:import namespace="084cc183-e9f2-4667-af36-c62310f87f4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4cc183-e9f2-4667-af36-c62310f87f4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1452AC-8333-44F3-A31A-5E2D265146F8}">
  <ds:schemaRefs>
    <ds:schemaRef ds:uri="http://schemas.microsoft.com/office/2006/metadata/properties"/>
    <ds:schemaRef ds:uri="http://schemas.microsoft.com/office/infopath/2007/PartnerControls"/>
    <ds:schemaRef ds:uri="fee5f0c2-8058-4274-a625-611a6a34604d"/>
    <ds:schemaRef ds:uri="0dd89f5d-ed21-4c6e-8756-c49d8958fa2c"/>
  </ds:schemaRefs>
</ds:datastoreItem>
</file>

<file path=customXml/itemProps2.xml><?xml version="1.0" encoding="utf-8"?>
<ds:datastoreItem xmlns:ds="http://schemas.openxmlformats.org/officeDocument/2006/customXml" ds:itemID="{BC71C271-FCA8-44BA-84B0-9F7F3758AF3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F55D3A5-6249-42FD-8DDE-8989162FBF45}"/>
</file>

<file path=customXml/itemProps4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1001</Words>
  <Characters>6292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CPPC_FERC</vt:lpstr>
    </vt:vector>
  </TitlesOfParts>
  <Company>MRR</Company>
  <LinksUpToDate>false</LinksUpToDate>
  <CharactersWithSpaces>7279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CPPC_FERC</dc:title>
  <dc:creator>Soon</dc:creator>
  <cp:lastModifiedBy>Małgorzata Gryniuk-Szumilak</cp:lastModifiedBy>
  <cp:revision>12</cp:revision>
  <cp:lastPrinted>2018-03-26T09:55:00Z</cp:lastPrinted>
  <dcterms:created xsi:type="dcterms:W3CDTF">2024-03-07T12:37:00Z</dcterms:created>
  <dcterms:modified xsi:type="dcterms:W3CDTF">2024-07-12T11:59:00Z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0x0101001F138B7B29294B469458B17A2FA02957</vt:lpwstr>
  </property>
  <property fmtid="{D5CDD505-2E9C-101B-9397-08002B2CF9AE}" pid="3" name="MediaServiceImageTags">
    <vt:lpwstr/>
  </property>
</Properties>
</file>