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1D130489" w:rsidR="00D976B4" w:rsidRDefault="00C12F32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Znak spr. S.270.3.3</w:t>
      </w:r>
      <w:r w:rsidR="00B91B89">
        <w:rPr>
          <w:rFonts w:ascii="Cambria" w:hAnsi="Cambria" w:cs="Arial"/>
          <w:b/>
          <w:bCs/>
          <w:sz w:val="22"/>
          <w:szCs w:val="22"/>
        </w:rPr>
        <w:t xml:space="preserve">.2022                                                                                                                                                                                              </w:t>
      </w:r>
      <w:r>
        <w:rPr>
          <w:rFonts w:ascii="Cambria" w:hAnsi="Cambria" w:cs="Arial"/>
          <w:b/>
          <w:bCs/>
          <w:sz w:val="22"/>
          <w:szCs w:val="22"/>
        </w:rPr>
        <w:t>Załącznik nr 5</w:t>
      </w:r>
      <w:r w:rsidR="003A652D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77BD7A7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C12F32">
        <w:rPr>
          <w:rFonts w:ascii="Cambria" w:hAnsi="Cambria" w:cs="Arial"/>
          <w:b/>
          <w:bCs/>
          <w:sz w:val="22"/>
          <w:szCs w:val="22"/>
        </w:rPr>
        <w:t>DOSTAW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6D81AB8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C12F32">
        <w:rPr>
          <w:rFonts w:ascii="Cambria" w:hAnsi="Cambria" w:cs="Arial"/>
          <w:bCs/>
          <w:sz w:val="22"/>
          <w:szCs w:val="22"/>
        </w:rPr>
        <w:t>podstawowym (Wariant I)</w:t>
      </w:r>
      <w:r>
        <w:rPr>
          <w:rFonts w:ascii="Cambria" w:hAnsi="Cambria" w:cs="Arial"/>
          <w:bCs/>
          <w:sz w:val="22"/>
          <w:szCs w:val="22"/>
        </w:rPr>
        <w:t xml:space="preserve"> na „</w:t>
      </w:r>
      <w:r w:rsidR="00C12F32">
        <w:rPr>
          <w:rFonts w:ascii="Cambria" w:hAnsi="Cambria" w:cs="Arial"/>
          <w:bCs/>
          <w:sz w:val="22"/>
          <w:szCs w:val="22"/>
        </w:rPr>
        <w:t>Dostawę gruzu budowlanego (kruszywa z recyklingu) na drogi w Nadleśnictwie Runowo”, Część</w:t>
      </w:r>
      <w:r>
        <w:rPr>
          <w:rFonts w:ascii="Cambria" w:hAnsi="Cambria" w:cs="Arial"/>
          <w:bCs/>
          <w:sz w:val="22"/>
          <w:szCs w:val="22"/>
        </w:rPr>
        <w:t xml:space="preserve">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62DD189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 w:rsidR="00C12F32">
        <w:rPr>
          <w:rFonts w:ascii="Cambria" w:hAnsi="Cambria" w:cs="Arial"/>
          <w:bCs/>
          <w:sz w:val="22"/>
          <w:szCs w:val="22"/>
        </w:rPr>
        <w:t>zrealizował następujące dostawy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111"/>
        <w:gridCol w:w="2126"/>
        <w:gridCol w:w="1843"/>
      </w:tblGrid>
      <w:tr w:rsidR="00C304F8" w:rsidRPr="006A07EB" w14:paraId="76199381" w14:textId="70747DB9" w:rsidTr="00C12F32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63DFAF11" w:rsidR="00C304F8" w:rsidRDefault="00C12F3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Podmiot, na rzecz którego dostawa</w:t>
            </w:r>
            <w:r w:rsidR="00C304F8">
              <w:rPr>
                <w:rFonts w:ascii="Cambria" w:hAnsi="Cambria" w:cs="Arial"/>
                <w:b/>
                <w:bCs/>
              </w:rPr>
              <w:t xml:space="preserve"> została wykonana </w:t>
            </w:r>
            <w:r w:rsidR="00C304F8"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D44FB9F" w:rsidR="00C304F8" w:rsidRDefault="00C12F3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</w:t>
            </w:r>
            <w:r w:rsidR="00C304F8"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b/>
                <w:bCs/>
              </w:rPr>
              <w:t>wykonania dostawy</w:t>
            </w:r>
            <w:r w:rsidR="00C304F8"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0F7" w14:textId="77777777" w:rsidR="00C12F32" w:rsidRDefault="00C12F32" w:rsidP="00C12F3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Dostawa </w:t>
            </w:r>
          </w:p>
          <w:p w14:paraId="2715534F" w14:textId="021A5F24" w:rsidR="00C304F8" w:rsidRDefault="00C12F32" w:rsidP="00C12F3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(nazwa, opis, przedmiot, zakres)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67C3F654" w:rsidR="00C304F8" w:rsidRDefault="00C12F3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Ilość ton dostarczonego i wbudowanego gruzu budowlanego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C12F32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C12F32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C12F32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C12F32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C12F32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C12F32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7D2172B" w14:textId="77777777" w:rsidR="00C12F32" w:rsidRPr="00175012" w:rsidRDefault="00C12F32" w:rsidP="00C12F32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bookmarkStart w:id="0" w:name="_GoBack"/>
      <w:bookmarkEnd w:id="0"/>
      <w:r w:rsidRPr="00175012"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 w:rsidRPr="00175012">
        <w:rPr>
          <w:rFonts w:ascii="Cambria" w:hAnsi="Cambria" w:cs="Arial"/>
          <w:bCs/>
          <w:i/>
          <w:sz w:val="22"/>
          <w:szCs w:val="22"/>
        </w:rPr>
        <w:tab/>
      </w:r>
      <w:r w:rsidRPr="00175012">
        <w:rPr>
          <w:rFonts w:ascii="Cambria" w:hAnsi="Cambria" w:cs="Arial"/>
          <w:bCs/>
          <w:i/>
          <w:sz w:val="22"/>
          <w:szCs w:val="22"/>
        </w:rPr>
        <w:br/>
      </w:r>
      <w:r w:rsidRPr="00175012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175012">
        <w:rPr>
          <w:rFonts w:ascii="Cambria" w:hAnsi="Cambria" w:cs="Arial"/>
          <w:bCs/>
          <w:i/>
          <w:sz w:val="22"/>
          <w:szCs w:val="22"/>
        </w:rPr>
        <w:tab/>
      </w:r>
      <w:r w:rsidRPr="00175012">
        <w:rPr>
          <w:rFonts w:ascii="Cambria" w:hAnsi="Cambria" w:cs="Arial"/>
          <w:bCs/>
          <w:i/>
          <w:sz w:val="22"/>
          <w:szCs w:val="22"/>
        </w:rPr>
        <w:br/>
      </w:r>
      <w:r w:rsidRPr="00175012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75012">
        <w:rPr>
          <w:rFonts w:ascii="Cambria" w:hAnsi="Cambria" w:cs="Arial"/>
          <w:bCs/>
          <w:i/>
          <w:sz w:val="22"/>
          <w:szCs w:val="22"/>
        </w:rPr>
        <w:tab/>
      </w:r>
      <w:r w:rsidRPr="00175012">
        <w:rPr>
          <w:rFonts w:ascii="Cambria" w:hAnsi="Cambria" w:cs="Arial"/>
          <w:bCs/>
          <w:i/>
          <w:sz w:val="22"/>
          <w:szCs w:val="22"/>
        </w:rPr>
        <w:br/>
      </w:r>
      <w:r w:rsidRPr="00175012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6E1B71B1" w14:textId="77777777" w:rsidR="00C12F32" w:rsidRDefault="00C12F32" w:rsidP="00C12F32">
      <w:pPr>
        <w:tabs>
          <w:tab w:val="left" w:pos="993"/>
        </w:tabs>
        <w:spacing w:before="120" w:after="120"/>
        <w:jc w:val="both"/>
        <w:rPr>
          <w:rFonts w:ascii="Cambria" w:hAnsi="Cambria"/>
          <w:b/>
          <w:sz w:val="22"/>
          <w:szCs w:val="22"/>
        </w:rPr>
      </w:pPr>
    </w:p>
    <w:p w14:paraId="255BD6B0" w14:textId="77777777" w:rsidR="00C12F32" w:rsidRDefault="00C12F32" w:rsidP="00C12F32">
      <w:pPr>
        <w:tabs>
          <w:tab w:val="left" w:pos="993"/>
        </w:tabs>
        <w:spacing w:before="120" w:after="120"/>
        <w:jc w:val="both"/>
        <w:rPr>
          <w:rFonts w:ascii="Cambria" w:hAnsi="Cambria"/>
          <w:sz w:val="22"/>
          <w:szCs w:val="22"/>
        </w:rPr>
      </w:pPr>
      <w:r w:rsidRPr="00175012">
        <w:rPr>
          <w:rFonts w:ascii="Cambria" w:hAnsi="Cambria"/>
          <w:b/>
          <w:sz w:val="22"/>
          <w:szCs w:val="22"/>
        </w:rPr>
        <w:t xml:space="preserve">UWAGA: </w:t>
      </w:r>
      <w:r w:rsidRPr="00175012">
        <w:rPr>
          <w:rFonts w:ascii="Cambria" w:hAnsi="Cambria"/>
          <w:b/>
          <w:sz w:val="22"/>
          <w:szCs w:val="22"/>
        </w:rPr>
        <w:tab/>
      </w:r>
      <w:r w:rsidRPr="00175012">
        <w:rPr>
          <w:rFonts w:ascii="Cambria" w:hAnsi="Cambria"/>
          <w:sz w:val="22"/>
          <w:szCs w:val="22"/>
        </w:rPr>
        <w:t>Wykonawca jest zobowiązany załączyć dowody potwierdzające należyte wykonanie wskazanych w tabeli powyżej dostaw.</w:t>
      </w:r>
    </w:p>
    <w:p w14:paraId="2DE5832C" w14:textId="77777777" w:rsidR="00C12F32" w:rsidRPr="00175012" w:rsidRDefault="00C12F32" w:rsidP="00C12F32">
      <w:pPr>
        <w:tabs>
          <w:tab w:val="left" w:pos="993"/>
        </w:tabs>
        <w:spacing w:before="120" w:after="120"/>
        <w:jc w:val="both"/>
        <w:rPr>
          <w:rFonts w:ascii="Cambria" w:hAnsi="Cambria"/>
          <w:b/>
          <w:sz w:val="22"/>
          <w:szCs w:val="22"/>
        </w:rPr>
      </w:pPr>
    </w:p>
    <w:p w14:paraId="4F47EF29" w14:textId="58E5E9CD" w:rsidR="00C12F32" w:rsidRPr="00175012" w:rsidRDefault="00C12F32" w:rsidP="00C12F32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Cs/>
          <w:sz w:val="22"/>
          <w:szCs w:val="22"/>
        </w:rPr>
      </w:pPr>
      <w:r w:rsidRPr="00175012">
        <w:rPr>
          <w:rFonts w:ascii="Cambria" w:hAnsi="Cambria"/>
          <w:bCs/>
          <w:sz w:val="22"/>
          <w:szCs w:val="22"/>
        </w:rPr>
        <w:t>*</w:t>
      </w:r>
      <w:r w:rsidRPr="00175012">
        <w:rPr>
          <w:sz w:val="22"/>
          <w:szCs w:val="22"/>
        </w:rPr>
        <w:t xml:space="preserve"> </w:t>
      </w:r>
      <w:r w:rsidRPr="00175012">
        <w:rPr>
          <w:sz w:val="22"/>
          <w:szCs w:val="22"/>
        </w:rPr>
        <w:tab/>
      </w:r>
      <w:r w:rsidRPr="00175012">
        <w:rPr>
          <w:rFonts w:ascii="Cambria" w:hAnsi="Cambria"/>
          <w:bCs/>
          <w:sz w:val="22"/>
          <w:szCs w:val="22"/>
        </w:rPr>
        <w:t>Należy podać informacje umożliwiające ocenę spełniania przez Wykonawcę warunku udziału w postępowaniu w zakresie zdolności technicznej i zawodowej w odniesieniu do doświadczenia, wskazujące na zakres zrealizowanych dostaw zgodnie z treścią warunku określonego w pkt 7.1</w:t>
      </w:r>
      <w:r>
        <w:rPr>
          <w:rFonts w:ascii="Cambria" w:hAnsi="Cambria"/>
          <w:bCs/>
          <w:sz w:val="22"/>
          <w:szCs w:val="22"/>
        </w:rPr>
        <w:t>.</w:t>
      </w:r>
      <w:r w:rsidRPr="00175012">
        <w:rPr>
          <w:rFonts w:ascii="Cambria" w:hAnsi="Cambria"/>
          <w:bCs/>
          <w:sz w:val="22"/>
          <w:szCs w:val="22"/>
        </w:rPr>
        <w:t xml:space="preserve"> ppkt 4) lit a) SWZ.</w:t>
      </w:r>
    </w:p>
    <w:p w14:paraId="15AECDD7" w14:textId="77777777" w:rsidR="00C12F32" w:rsidRPr="00175012" w:rsidRDefault="00C12F32" w:rsidP="00C12F32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/>
          <w:bCs/>
          <w:sz w:val="22"/>
          <w:szCs w:val="22"/>
        </w:rPr>
      </w:pPr>
      <w:r w:rsidRPr="00175012">
        <w:rPr>
          <w:rFonts w:ascii="Cambria" w:hAnsi="Cambria"/>
          <w:bCs/>
          <w:sz w:val="22"/>
          <w:szCs w:val="22"/>
        </w:rPr>
        <w:t xml:space="preserve">** </w:t>
      </w:r>
      <w:r w:rsidRPr="00175012">
        <w:rPr>
          <w:rFonts w:ascii="Cambria" w:hAnsi="Cambria"/>
          <w:bCs/>
          <w:sz w:val="22"/>
          <w:szCs w:val="22"/>
        </w:rPr>
        <w:tab/>
      </w:r>
      <w:r w:rsidRPr="00175012">
        <w:rPr>
          <w:rFonts w:ascii="Cambria" w:hAnsi="Cambria"/>
          <w:b/>
          <w:bCs/>
          <w:sz w:val="22"/>
          <w:szCs w:val="22"/>
        </w:rPr>
        <w:t>Jeżeli Wykonawca powołuje się na doświadczenie w realizacji dostaw wykonywanych wspólnie z innymi Wykonawcami, wykaz dotyczy dostaw, w których wykonaniu Wykonawca ten bezpośrednio uczestniczył, a w przypadku świadczeń powtarzających się lub ciągłych, w których wykonywaniu bezpośrednio uczestniczył lub uczestniczy.</w:t>
      </w: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189BCC" w14:textId="77777777" w:rsidR="00D66F84" w:rsidRDefault="00D66F84">
      <w:r>
        <w:separator/>
      </w:r>
    </w:p>
  </w:endnote>
  <w:endnote w:type="continuationSeparator" w:id="0">
    <w:p w14:paraId="002A610A" w14:textId="77777777" w:rsidR="00D66F84" w:rsidRDefault="00D66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12F32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AE5D8C" w14:textId="77777777" w:rsidR="00D66F84" w:rsidRDefault="00D66F84">
      <w:r>
        <w:separator/>
      </w:r>
    </w:p>
  </w:footnote>
  <w:footnote w:type="continuationSeparator" w:id="0">
    <w:p w14:paraId="288FFEB4" w14:textId="77777777" w:rsidR="00D66F84" w:rsidRDefault="00D66F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E6BA8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1B89"/>
    <w:rsid w:val="00B939B1"/>
    <w:rsid w:val="00BD019D"/>
    <w:rsid w:val="00C12F32"/>
    <w:rsid w:val="00C304F8"/>
    <w:rsid w:val="00C337EA"/>
    <w:rsid w:val="00CC657D"/>
    <w:rsid w:val="00D136B1"/>
    <w:rsid w:val="00D57D9E"/>
    <w:rsid w:val="00D61299"/>
    <w:rsid w:val="00D66F84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501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Małgorzata Brzezińska</cp:lastModifiedBy>
  <cp:revision>2</cp:revision>
  <dcterms:created xsi:type="dcterms:W3CDTF">2022-11-09T12:25:00Z</dcterms:created>
  <dcterms:modified xsi:type="dcterms:W3CDTF">2022-11-09T12:25:00Z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