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32821D9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Załącznik nr 1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6E8679CD" w14:textId="77777777" w:rsidR="00E21DC9" w:rsidRPr="00972844" w:rsidRDefault="00E21DC9" w:rsidP="00E21DC9">
      <w:pPr>
        <w:keepNext/>
        <w:tabs>
          <w:tab w:val="left" w:pos="0"/>
        </w:tabs>
        <w:suppressAutoHyphens/>
        <w:spacing w:after="0" w:line="200" w:lineRule="atLeast"/>
        <w:jc w:val="center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  <w:r w:rsidRPr="00972844">
        <w:rPr>
          <w:rFonts w:eastAsia="Times New Roman" w:cs="Times New Roman"/>
          <w:b/>
          <w:sz w:val="24"/>
          <w:szCs w:val="24"/>
          <w:lang w:eastAsia="pl-PL"/>
        </w:rPr>
        <w:t>FORMULARZ OFERTOWY</w:t>
      </w:r>
    </w:p>
    <w:p w14:paraId="37FBA12A" w14:textId="77777777" w:rsidR="00406A66" w:rsidRDefault="00406A66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B628D1E" w14:textId="28C204F5" w:rsidR="00B34FF8" w:rsidRDefault="00B34FF8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644F988" w14:textId="77777777" w:rsidR="003B37C7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ECC8EF8" w14:textId="77777777" w:rsidR="00E21DC9" w:rsidRDefault="00E21DC9" w:rsidP="00E21DC9">
      <w:p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b/>
          <w:bCs/>
          <w:sz w:val="20"/>
          <w:szCs w:val="20"/>
          <w:lang w:eastAsia="pl-PL"/>
        </w:rPr>
        <w:t>Wykonawca</w:t>
      </w:r>
      <w:r w:rsidR="00A333E8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</w:t>
      </w:r>
      <w:r w:rsidR="00A333E8">
        <w:rPr>
          <w:rFonts w:eastAsia="Times New Roman" w:cs="Times New Roman"/>
          <w:sz w:val="20"/>
          <w:szCs w:val="20"/>
          <w:lang w:eastAsia="pl-PL"/>
        </w:rPr>
        <w:t>..........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14:paraId="2895761E" w14:textId="77777777" w:rsidR="00B34FF8" w:rsidRPr="00B34FF8" w:rsidRDefault="00B34FF8" w:rsidP="00E21DC9">
      <w:pPr>
        <w:spacing w:after="0" w:line="200" w:lineRule="atLeas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  <w:t>(pełna Nazwa i adres Wykonawcy)</w:t>
      </w:r>
    </w:p>
    <w:p w14:paraId="08E13551" w14:textId="77777777" w:rsidR="00707905" w:rsidRPr="00CC4C10" w:rsidRDefault="00707905" w:rsidP="00E21DC9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59FE49" w14:textId="367F12DD" w:rsidR="0058585F" w:rsidRDefault="00A333E8" w:rsidP="003B37C7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>NIP: ……………………….</w:t>
      </w:r>
      <w:r w:rsidR="00E21DC9" w:rsidRPr="00B24328">
        <w:rPr>
          <w:rFonts w:eastAsia="Times New Roman" w:cs="Times New Roman"/>
          <w:sz w:val="20"/>
          <w:szCs w:val="20"/>
          <w:lang w:val="en-US" w:eastAsia="pl-PL"/>
        </w:rPr>
        <w:t>.………………</w:t>
      </w:r>
      <w:r w:rsidR="003B37C7">
        <w:rPr>
          <w:rFonts w:eastAsia="Times New Roman" w:cs="Times New Roman"/>
          <w:sz w:val="20"/>
          <w:szCs w:val="20"/>
          <w:lang w:val="en-US" w:eastAsia="pl-PL"/>
        </w:rPr>
        <w:t xml:space="preserve">, </w:t>
      </w:r>
      <w:r w:rsidR="0058585F">
        <w:rPr>
          <w:rFonts w:eastAsia="Times New Roman" w:cs="Times New Roman"/>
          <w:sz w:val="20"/>
          <w:szCs w:val="20"/>
          <w:lang w:val="en-US" w:eastAsia="pl-PL"/>
        </w:rPr>
        <w:t>REGON: ………………………………………………</w:t>
      </w:r>
    </w:p>
    <w:p w14:paraId="30740171" w14:textId="0F50C31E" w:rsidR="00E21DC9" w:rsidRPr="00B24328" w:rsidRDefault="00E21DC9" w:rsidP="003B37C7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 xml:space="preserve">e-mail: </w:t>
      </w:r>
      <w:r w:rsidR="00A333E8" w:rsidRPr="00B24328">
        <w:rPr>
          <w:rFonts w:eastAsia="Times New Roman" w:cs="Times New Roman"/>
          <w:sz w:val="20"/>
          <w:szCs w:val="20"/>
          <w:lang w:val="en-US" w:eastAsia="pl-PL"/>
        </w:rPr>
        <w:t>……</w:t>
      </w:r>
      <w:r w:rsidRPr="00B24328">
        <w:rPr>
          <w:rFonts w:eastAsia="Times New Roman" w:cs="Times New Roman"/>
          <w:sz w:val="20"/>
          <w:szCs w:val="20"/>
          <w:lang w:val="en-US" w:eastAsia="pl-PL"/>
        </w:rPr>
        <w:t>..................................................</w:t>
      </w:r>
      <w:r w:rsidR="003B37C7">
        <w:rPr>
          <w:rFonts w:eastAsia="Times New Roman" w:cs="Times New Roman"/>
          <w:sz w:val="20"/>
          <w:szCs w:val="20"/>
          <w:lang w:val="en-US" w:eastAsia="pl-PL"/>
        </w:rPr>
        <w:t xml:space="preserve">, </w:t>
      </w:r>
      <w:r w:rsidR="003B37C7" w:rsidRPr="00B24328">
        <w:rPr>
          <w:rFonts w:eastAsia="Times New Roman" w:cs="Times New Roman"/>
          <w:sz w:val="20"/>
          <w:szCs w:val="20"/>
          <w:lang w:val="en-US" w:eastAsia="pl-PL"/>
        </w:rPr>
        <w:t>tel. ……………………………………,</w:t>
      </w:r>
    </w:p>
    <w:p w14:paraId="6D680E0F" w14:textId="77777777" w:rsidR="0055146D" w:rsidRPr="00B24328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sz w:val="20"/>
          <w:szCs w:val="20"/>
          <w:lang w:val="en-US" w:eastAsia="pl-PL"/>
        </w:rPr>
      </w:pPr>
    </w:p>
    <w:p w14:paraId="0DBF83E6" w14:textId="620579A9" w:rsidR="007666FB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 związku z postępowaniem </w:t>
      </w:r>
      <w:r w:rsidR="00A53770" w:rsidRPr="007666FB">
        <w:rPr>
          <w:rFonts w:eastAsia="Times New Roman" w:cs="Times New Roman"/>
          <w:b/>
          <w:sz w:val="20"/>
          <w:szCs w:val="20"/>
          <w:lang w:eastAsia="pl-PL"/>
        </w:rPr>
        <w:t>o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udzielenie zamówienia 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>publicznego</w:t>
      </w:r>
      <w:r w:rsidR="00A53770" w:rsidRPr="007666FB">
        <w:rPr>
          <w:rFonts w:eastAsia="Times New Roman" w:cs="Times New Roman"/>
          <w:b/>
          <w:sz w:val="20"/>
          <w:szCs w:val="20"/>
          <w:lang w:eastAsia="pl-PL"/>
        </w:rPr>
        <w:t>, prowadzonego przez Nadleśnictwo Strzebielino z siedzibą w Luzinie, ul. Ofiar Stutthofu 47, 84-242 Luzino,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58585F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 trybie podstawowym – bez negocjacji, na podstawie </w:t>
      </w:r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późn</w:t>
      </w:r>
      <w:proofErr w:type="spellEnd"/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. zm.)</w:t>
      </w:r>
      <w:r w:rsidR="0058585F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CC5A21" w:rsidRPr="007666FB">
        <w:rPr>
          <w:rFonts w:eastAsia="Times New Roman" w:cs="Times New Roman"/>
          <w:b/>
          <w:sz w:val="20"/>
          <w:szCs w:val="20"/>
          <w:lang w:eastAsia="pl-PL"/>
        </w:rPr>
        <w:t>pn.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: </w:t>
      </w:r>
    </w:p>
    <w:p w14:paraId="071933B2" w14:textId="77777777" w:rsidR="007666FB" w:rsidRPr="007666FB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327DE839" w14:textId="77777777" w:rsidR="0058585F" w:rsidRDefault="0058585F" w:rsidP="0058585F">
      <w:pPr>
        <w:spacing w:after="0"/>
        <w:jc w:val="center"/>
        <w:outlineLvl w:val="0"/>
        <w:rPr>
          <w:b/>
        </w:rPr>
      </w:pPr>
      <w:r w:rsidRPr="0058585F">
        <w:rPr>
          <w:b/>
        </w:rPr>
        <w:t>Przebudow</w:t>
      </w:r>
      <w:r>
        <w:rPr>
          <w:b/>
        </w:rPr>
        <w:t>a</w:t>
      </w:r>
      <w:r w:rsidRPr="0058585F">
        <w:rPr>
          <w:b/>
        </w:rPr>
        <w:t xml:space="preserve"> drogi leśnej nr L30/02/92 w leśnictwie Luzino, oddz. 102,</w:t>
      </w:r>
    </w:p>
    <w:p w14:paraId="5E3817A8" w14:textId="13334F82" w:rsidR="00B24328" w:rsidRDefault="0058585F" w:rsidP="0058585F">
      <w:pPr>
        <w:spacing w:after="0"/>
        <w:jc w:val="center"/>
        <w:outlineLvl w:val="0"/>
        <w:rPr>
          <w:b/>
          <w:bCs/>
        </w:rPr>
      </w:pPr>
      <w:r w:rsidRPr="0058585F">
        <w:rPr>
          <w:b/>
        </w:rPr>
        <w:t xml:space="preserve">na dz. </w:t>
      </w:r>
      <w:proofErr w:type="spellStart"/>
      <w:r w:rsidRPr="0058585F">
        <w:rPr>
          <w:b/>
        </w:rPr>
        <w:t>ewid</w:t>
      </w:r>
      <w:proofErr w:type="spellEnd"/>
      <w:r w:rsidRPr="0058585F">
        <w:rPr>
          <w:b/>
        </w:rPr>
        <w:t xml:space="preserve">. nr 266, </w:t>
      </w:r>
      <w:proofErr w:type="spellStart"/>
      <w:r w:rsidRPr="0058585F">
        <w:rPr>
          <w:b/>
        </w:rPr>
        <w:t>obr</w:t>
      </w:r>
      <w:proofErr w:type="spellEnd"/>
      <w:r w:rsidRPr="0058585F">
        <w:rPr>
          <w:b/>
        </w:rPr>
        <w:t>. Dąbrówka, gm. Luzino</w:t>
      </w:r>
    </w:p>
    <w:p w14:paraId="28F07893" w14:textId="3E785745" w:rsidR="00E21DC9" w:rsidRPr="003B6B8D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>
        <w:rPr>
          <w:b/>
          <w:bCs/>
        </w:rPr>
        <w:t xml:space="preserve">(znak postępowania </w:t>
      </w:r>
      <w:r w:rsidR="0058585F">
        <w:rPr>
          <w:b/>
          <w:bCs/>
        </w:rPr>
        <w:t>SA.270.12.2021</w:t>
      </w:r>
      <w:r w:rsidR="00B24328" w:rsidRPr="00B24328">
        <w:rPr>
          <w:b/>
          <w:bCs/>
        </w:rPr>
        <w:t>)</w:t>
      </w:r>
    </w:p>
    <w:p w14:paraId="2C4E7280" w14:textId="168E6973" w:rsidR="00E21DC9" w:rsidRPr="00A333E8" w:rsidRDefault="003B37C7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o</w:t>
      </w:r>
      <w:r w:rsidR="00E21DC9" w:rsidRPr="00A333E8">
        <w:rPr>
          <w:rFonts w:eastAsia="Times New Roman" w:cs="Times New Roman"/>
          <w:sz w:val="20"/>
          <w:szCs w:val="20"/>
          <w:lang w:eastAsia="pl-PL"/>
        </w:rPr>
        <w:t>feruj</w:t>
      </w:r>
      <w:r w:rsidR="005A3C25">
        <w:rPr>
          <w:rFonts w:eastAsia="Times New Roman" w:cs="Times New Roman"/>
          <w:sz w:val="20"/>
          <w:szCs w:val="20"/>
          <w:lang w:eastAsia="pl-PL"/>
        </w:rPr>
        <w:t>ę</w:t>
      </w:r>
      <w:r w:rsidR="00E21DC9" w:rsidRPr="00A333E8">
        <w:rPr>
          <w:rFonts w:eastAsia="Times New Roman" w:cs="Times New Roman"/>
          <w:sz w:val="20"/>
          <w:szCs w:val="20"/>
          <w:lang w:eastAsia="pl-PL"/>
        </w:rPr>
        <w:t xml:space="preserve"> wykonanie przedmiotu zamówienia</w:t>
      </w:r>
      <w:r w:rsidR="00AD3FB0">
        <w:rPr>
          <w:rFonts w:eastAsia="Times New Roman" w:cs="Times New Roman"/>
          <w:sz w:val="20"/>
          <w:szCs w:val="20"/>
          <w:lang w:eastAsia="pl-PL"/>
        </w:rPr>
        <w:t>, opisanego w dokumentach zamówienia,</w:t>
      </w:r>
      <w:r w:rsidR="00E21DC9" w:rsidRPr="00A333E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B24328">
        <w:rPr>
          <w:rFonts w:eastAsia="Times New Roman" w:cs="Times New Roman"/>
          <w:sz w:val="20"/>
          <w:szCs w:val="20"/>
          <w:lang w:eastAsia="pl-PL"/>
        </w:rPr>
        <w:t>za cenę</w:t>
      </w:r>
      <w:r w:rsidR="00C16130" w:rsidRPr="00A333E8">
        <w:rPr>
          <w:rFonts w:eastAsia="Times New Roman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1701"/>
        <w:gridCol w:w="910"/>
        <w:gridCol w:w="1500"/>
        <w:gridCol w:w="1552"/>
      </w:tblGrid>
      <w:tr w:rsidR="00CC5A21" w:rsidRPr="00C8437A" w14:paraId="02D51507" w14:textId="77777777" w:rsidTr="00312090">
        <w:tc>
          <w:tcPr>
            <w:tcW w:w="3397" w:type="dxa"/>
            <w:vAlign w:val="center"/>
          </w:tcPr>
          <w:p w14:paraId="588B5CD5" w14:textId="77777777" w:rsidR="00CC5A21" w:rsidRPr="00CC5A21" w:rsidRDefault="00CC5A21" w:rsidP="00CC5A21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C5A21">
              <w:rPr>
                <w:rFonts w:asciiTheme="minorHAnsi" w:hAnsiTheme="minorHAnsi"/>
                <w:b/>
              </w:rPr>
              <w:t>Element zamówienia</w:t>
            </w:r>
          </w:p>
        </w:tc>
        <w:tc>
          <w:tcPr>
            <w:tcW w:w="1701" w:type="dxa"/>
            <w:vAlign w:val="center"/>
          </w:tcPr>
          <w:p w14:paraId="75754A64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Cena netto</w:t>
            </w:r>
          </w:p>
          <w:p w14:paraId="2FB3D790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[zł]</w:t>
            </w:r>
          </w:p>
        </w:tc>
        <w:tc>
          <w:tcPr>
            <w:tcW w:w="910" w:type="dxa"/>
            <w:vAlign w:val="center"/>
          </w:tcPr>
          <w:p w14:paraId="21618542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Wymiar podatku VAT</w:t>
            </w:r>
          </w:p>
          <w:p w14:paraId="3541F591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[%]</w:t>
            </w:r>
          </w:p>
        </w:tc>
        <w:tc>
          <w:tcPr>
            <w:tcW w:w="1500" w:type="dxa"/>
            <w:vAlign w:val="center"/>
          </w:tcPr>
          <w:p w14:paraId="3E76852E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Podatek VAT</w:t>
            </w:r>
          </w:p>
          <w:p w14:paraId="63E016D1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[zł]</w:t>
            </w:r>
          </w:p>
        </w:tc>
        <w:tc>
          <w:tcPr>
            <w:tcW w:w="1552" w:type="dxa"/>
            <w:vAlign w:val="center"/>
          </w:tcPr>
          <w:p w14:paraId="26D8395A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Cena brutto</w:t>
            </w:r>
          </w:p>
          <w:p w14:paraId="501CFAF9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 w:rsidRPr="00C8437A">
              <w:rPr>
                <w:rFonts w:asciiTheme="minorHAnsi" w:hAnsiTheme="minorHAnsi"/>
                <w:b/>
              </w:rPr>
              <w:t>[zł]</w:t>
            </w:r>
          </w:p>
        </w:tc>
      </w:tr>
      <w:tr w:rsidR="00CC5A21" w:rsidRPr="00C8437A" w14:paraId="405D4CE4" w14:textId="77777777" w:rsidTr="00312090">
        <w:trPr>
          <w:trHeight w:val="851"/>
        </w:trPr>
        <w:tc>
          <w:tcPr>
            <w:tcW w:w="3397" w:type="dxa"/>
            <w:vAlign w:val="center"/>
          </w:tcPr>
          <w:p w14:paraId="4394569B" w14:textId="67055856" w:rsidR="00CC5A21" w:rsidRPr="00CC5A21" w:rsidRDefault="0058585F" w:rsidP="00312090">
            <w:pPr>
              <w:tabs>
                <w:tab w:val="left" w:pos="360"/>
              </w:tabs>
              <w:spacing w:before="57" w:line="240" w:lineRule="atLeast"/>
              <w:rPr>
                <w:rFonts w:asciiTheme="minorHAnsi" w:hAnsiTheme="minorHAnsi"/>
                <w:b/>
              </w:rPr>
            </w:pPr>
            <w:r w:rsidRPr="0058585F">
              <w:rPr>
                <w:rFonts w:asciiTheme="minorHAnsi" w:hAnsiTheme="minorHAnsi"/>
                <w:b/>
              </w:rPr>
              <w:t>Przebudowa drogi leśnej nr L30/02/92 w leśnictwie Luzino, oddz. 102</w:t>
            </w:r>
          </w:p>
        </w:tc>
        <w:tc>
          <w:tcPr>
            <w:tcW w:w="1701" w:type="dxa"/>
            <w:vAlign w:val="center"/>
          </w:tcPr>
          <w:p w14:paraId="2CCB4078" w14:textId="77777777" w:rsidR="00CC5A21" w:rsidRPr="00C8437A" w:rsidRDefault="00CC5A21" w:rsidP="0060766E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910" w:type="dxa"/>
            <w:vAlign w:val="center"/>
          </w:tcPr>
          <w:p w14:paraId="0C750301" w14:textId="472DE3EC" w:rsidR="00CC5A21" w:rsidRPr="00C8437A" w:rsidRDefault="0058585F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23</w:t>
            </w:r>
          </w:p>
        </w:tc>
        <w:tc>
          <w:tcPr>
            <w:tcW w:w="1500" w:type="dxa"/>
            <w:vAlign w:val="center"/>
          </w:tcPr>
          <w:p w14:paraId="0000F4D0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52" w:type="dxa"/>
            <w:vAlign w:val="center"/>
          </w:tcPr>
          <w:p w14:paraId="3FBC92EC" w14:textId="77777777" w:rsidR="00CC5A21" w:rsidRPr="00C8437A" w:rsidRDefault="00CC5A21" w:rsidP="00972844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7E130EE3" w14:textId="77777777" w:rsidR="00D702A6" w:rsidRDefault="00D702A6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3C2F1EB7" w14:textId="77777777" w:rsidR="00E21DC9" w:rsidRPr="00A333E8" w:rsidRDefault="00A12BA6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(</w:t>
      </w:r>
      <w:r w:rsidR="00972844">
        <w:rPr>
          <w:rFonts w:eastAsia="Times New Roman" w:cs="Times New Roman"/>
          <w:b/>
          <w:sz w:val="20"/>
          <w:szCs w:val="20"/>
          <w:lang w:eastAsia="pl-PL"/>
        </w:rPr>
        <w:t>s</w:t>
      </w:r>
      <w:r w:rsidR="00E21DC9" w:rsidRPr="00A333E8">
        <w:rPr>
          <w:rFonts w:eastAsia="Times New Roman" w:cs="Times New Roman"/>
          <w:b/>
          <w:sz w:val="20"/>
          <w:szCs w:val="20"/>
          <w:lang w:eastAsia="pl-PL"/>
        </w:rPr>
        <w:t>łownie brutto:</w:t>
      </w:r>
      <w:r w:rsidR="00E21DC9" w:rsidRPr="00A333E8">
        <w:rPr>
          <w:rFonts w:eastAsia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</w:t>
      </w:r>
      <w:r w:rsidR="00C16130" w:rsidRPr="00A333E8">
        <w:rPr>
          <w:rFonts w:eastAsia="Times New Roman" w:cs="Times New Roman"/>
          <w:sz w:val="20"/>
          <w:szCs w:val="20"/>
          <w:lang w:eastAsia="pl-PL"/>
        </w:rPr>
        <w:t>...............................</w:t>
      </w:r>
      <w:r w:rsidR="00A333E8">
        <w:rPr>
          <w:rFonts w:eastAsia="Times New Roman" w:cs="Times New Roman"/>
          <w:sz w:val="20"/>
          <w:szCs w:val="20"/>
          <w:lang w:eastAsia="pl-PL"/>
        </w:rPr>
        <w:t>.............</w:t>
      </w:r>
      <w:r>
        <w:rPr>
          <w:rFonts w:eastAsia="Times New Roman" w:cs="Times New Roman"/>
          <w:sz w:val="20"/>
          <w:szCs w:val="20"/>
          <w:lang w:eastAsia="pl-PL"/>
        </w:rPr>
        <w:t>)</w:t>
      </w:r>
    </w:p>
    <w:p w14:paraId="76BA1CE2" w14:textId="75449E4E" w:rsidR="004D79C8" w:rsidRDefault="004D79C8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CF2F21A" w14:textId="2452C62B" w:rsidR="00E21DC9" w:rsidRPr="007666FB" w:rsidRDefault="00A12BA6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Na </w:t>
      </w:r>
      <w:r w:rsidR="0058585F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wykonane roboty budowlane 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>udzielam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gwarancji 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jakości 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>na okres: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………</w:t>
      </w:r>
      <w:r w:rsidR="000729B9" w:rsidRPr="007666FB">
        <w:rPr>
          <w:rFonts w:eastAsia="Times New Roman" w:cs="Times New Roman"/>
          <w:b/>
          <w:sz w:val="20"/>
          <w:szCs w:val="20"/>
          <w:lang w:eastAsia="pl-PL"/>
        </w:rPr>
        <w:t>…………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miesięcy</w:t>
      </w:r>
    </w:p>
    <w:p w14:paraId="6F3EADC7" w14:textId="104A5956" w:rsidR="00B24328" w:rsidRDefault="001D1D34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="00B24328" w:rsidRPr="00B24328">
        <w:rPr>
          <w:rFonts w:eastAsia="Times New Roman" w:cs="Times New Roman"/>
          <w:i/>
          <w:sz w:val="18"/>
          <w:szCs w:val="18"/>
          <w:lang w:eastAsia="pl-PL"/>
        </w:rPr>
        <w:tab/>
      </w:r>
      <w:r w:rsidR="00B24328" w:rsidRPr="00B24328">
        <w:rPr>
          <w:rFonts w:eastAsia="Times New Roman" w:cs="Times New Roman"/>
          <w:i/>
          <w:sz w:val="18"/>
          <w:szCs w:val="18"/>
          <w:lang w:eastAsia="pl-PL"/>
        </w:rPr>
        <w:tab/>
      </w:r>
      <w:r w:rsidR="000729B9">
        <w:rPr>
          <w:rFonts w:eastAsia="Times New Roman" w:cs="Times New Roman"/>
          <w:i/>
          <w:sz w:val="18"/>
          <w:szCs w:val="18"/>
          <w:lang w:eastAsia="pl-PL"/>
        </w:rPr>
        <w:tab/>
      </w:r>
      <w:r w:rsidR="007666FB">
        <w:rPr>
          <w:rFonts w:eastAsia="Times New Roman" w:cs="Times New Roman"/>
          <w:i/>
          <w:sz w:val="18"/>
          <w:szCs w:val="18"/>
          <w:lang w:eastAsia="pl-PL"/>
        </w:rPr>
        <w:t xml:space="preserve">          </w:t>
      </w:r>
      <w:r>
        <w:rPr>
          <w:rFonts w:eastAsia="Times New Roman" w:cs="Times New Roman"/>
          <w:i/>
          <w:sz w:val="18"/>
          <w:szCs w:val="18"/>
          <w:lang w:eastAsia="pl-PL"/>
        </w:rPr>
        <w:t xml:space="preserve"> </w:t>
      </w:r>
      <w:r w:rsidR="00B24328" w:rsidRPr="00B24328">
        <w:rPr>
          <w:rFonts w:eastAsia="Times New Roman" w:cs="Times New Roman"/>
          <w:i/>
          <w:sz w:val="18"/>
          <w:szCs w:val="18"/>
          <w:lang w:eastAsia="pl-PL"/>
        </w:rPr>
        <w:t>(nie krótszy niż</w:t>
      </w:r>
      <w:r w:rsidR="000729B9">
        <w:rPr>
          <w:rFonts w:eastAsia="Times New Roman" w:cs="Times New Roman"/>
          <w:i/>
          <w:sz w:val="18"/>
          <w:szCs w:val="18"/>
          <w:lang w:eastAsia="pl-PL"/>
        </w:rPr>
        <w:t xml:space="preserve"> 36</w:t>
      </w:r>
      <w:r w:rsidR="00B24328" w:rsidRPr="00B24328">
        <w:rPr>
          <w:rFonts w:eastAsia="Times New Roman" w:cs="Times New Roman"/>
          <w:i/>
          <w:sz w:val="18"/>
          <w:szCs w:val="18"/>
          <w:lang w:eastAsia="pl-PL"/>
        </w:rPr>
        <w:t xml:space="preserve"> m-</w:t>
      </w:r>
      <w:proofErr w:type="spellStart"/>
      <w:r w:rsidR="00B24328" w:rsidRPr="00B24328">
        <w:rPr>
          <w:rFonts w:eastAsia="Times New Roman" w:cs="Times New Roman"/>
          <w:i/>
          <w:sz w:val="18"/>
          <w:szCs w:val="18"/>
          <w:lang w:eastAsia="pl-PL"/>
        </w:rPr>
        <w:t>cy</w:t>
      </w:r>
      <w:proofErr w:type="spellEnd"/>
      <w:r w:rsidR="00B24328" w:rsidRPr="00B24328">
        <w:rPr>
          <w:rFonts w:eastAsia="Times New Roman" w:cs="Times New Roman"/>
          <w:i/>
          <w:sz w:val="18"/>
          <w:szCs w:val="18"/>
          <w:lang w:eastAsia="pl-PL"/>
        </w:rPr>
        <w:t>)</w:t>
      </w:r>
    </w:p>
    <w:p w14:paraId="4D1A3990" w14:textId="77777777" w:rsidR="007666FB" w:rsidRDefault="007666FB" w:rsidP="007666FB">
      <w:pPr>
        <w:pStyle w:val="Akapitzlist"/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8507B09" w14:textId="486E5E08" w:rsidR="007666FB" w:rsidRPr="007666FB" w:rsidRDefault="00D86A32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>Zobowiązuję się wykonać przedmiot zamówienia w terminie</w:t>
      </w:r>
      <w:r w:rsidR="000729B9" w:rsidRPr="007666FB">
        <w:rPr>
          <w:rFonts w:eastAsia="Times New Roman" w:cs="Times New Roman"/>
          <w:b/>
          <w:sz w:val="20"/>
          <w:szCs w:val="20"/>
          <w:lang w:eastAsia="pl-PL"/>
        </w:rPr>
        <w:t>:</w:t>
      </w:r>
    </w:p>
    <w:p w14:paraId="7C75F403" w14:textId="77777777" w:rsidR="000729B9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- 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wcześniejszy</w:t>
      </w:r>
      <w:r>
        <w:rPr>
          <w:rFonts w:eastAsia="Times New Roman" w:cs="Times New Roman"/>
          <w:b/>
          <w:sz w:val="20"/>
          <w:szCs w:val="20"/>
          <w:lang w:eastAsia="pl-PL"/>
        </w:rPr>
        <w:t>m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 xml:space="preserve"> z terminów:</w:t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50 dni roboczych od dnia zawarcia umowy w sprawie zamówienia</w:t>
      </w:r>
    </w:p>
    <w:p w14:paraId="03FA2DC9" w14:textId="28C4E741" w:rsidR="00312090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 xml:space="preserve">lub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do dnia 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30 grudnia 2021 r.</w:t>
      </w:r>
    </w:p>
    <w:p w14:paraId="2FBB1DEF" w14:textId="24E879C3" w:rsidR="0055146D" w:rsidRDefault="0055146D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DFCEA53" w14:textId="182D7F87" w:rsidR="000729B9" w:rsidRPr="007666FB" w:rsidRDefault="000729B9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666FB">
        <w:rPr>
          <w:rFonts w:eastAsia="Times New Roman" w:cs="Times New Roman"/>
          <w:sz w:val="20"/>
          <w:szCs w:val="20"/>
          <w:lang w:eastAsia="pl-PL"/>
        </w:rPr>
        <w:t>informuję, że wybór niniejszej oferty nie będzie/będzie* prowadzić do powstania u zamawiającego obowiązku podatkowego, zgodnie z przepisami o podatku od towarów i usług.</w:t>
      </w:r>
    </w:p>
    <w:p w14:paraId="17BC4975" w14:textId="62F400D4" w:rsidR="000729B9" w:rsidRPr="007666FB" w:rsidRDefault="000729B9" w:rsidP="007666F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7666FB">
        <w:rPr>
          <w:rFonts w:eastAsia="Times New Roman" w:cs="Times New Roman"/>
          <w:sz w:val="20"/>
          <w:szCs w:val="20"/>
          <w:lang w:eastAsia="pl-PL"/>
        </w:rPr>
        <w:t>Rodzaj usługi, których świadczenie będzie prowadzić do powstania u Zamawiającego obowiązku podatkowego zgodnie z przepisami o podatku od towarów i usług (VAT):</w:t>
      </w:r>
    </w:p>
    <w:p w14:paraId="7AB655E1" w14:textId="0A151119" w:rsidR="000729B9" w:rsidRPr="000729B9" w:rsidRDefault="007666FB" w:rsidP="000729B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- ……………………………………………………………… – o wartości: …………..……………………zł (bez kwoty podatku)</w:t>
      </w:r>
    </w:p>
    <w:p w14:paraId="0593FCD1" w14:textId="653D901F" w:rsidR="000729B9" w:rsidRDefault="007666FB" w:rsidP="000729B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- ……………………………………………………………… – o wartości: …………..……………………zł (bez kwoty podatku)</w:t>
      </w:r>
    </w:p>
    <w:p w14:paraId="64D44211" w14:textId="6D855C44" w:rsidR="000729B9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303185E7" w14:textId="76EAC9A7" w:rsidR="007666FB" w:rsidRDefault="007666FB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28470A99" w14:textId="77777777" w:rsidR="007666FB" w:rsidRDefault="007666FB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512CE34" w14:textId="4AB4C3C0" w:rsidR="00B90C83" w:rsidRDefault="00B90C83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bCs/>
          <w:sz w:val="20"/>
          <w:szCs w:val="20"/>
          <w:lang w:eastAsia="pl-PL"/>
        </w:rPr>
        <w:lastRenderedPageBreak/>
        <w:t>W</w:t>
      </w:r>
      <w:r w:rsidRPr="00B90C83">
        <w:rPr>
          <w:rFonts w:eastAsia="Times New Roman" w:cs="Times New Roman"/>
          <w:bCs/>
          <w:sz w:val="20"/>
          <w:szCs w:val="20"/>
          <w:lang w:eastAsia="pl-PL"/>
        </w:rPr>
        <w:t xml:space="preserve"> celu potwierdzenia spełniania warunków udziału w postępowaniu, będziemy polegać na zdolnościach technicznych lub zawodowych lub sytuacji finansowej lub ekonomicznej, niżej wymienionych podmiotów udostępniających zasoby:</w:t>
      </w:r>
    </w:p>
    <w:p w14:paraId="13C6686E" w14:textId="77777777" w:rsidR="00B90C83" w:rsidRDefault="00B90C83" w:rsidP="00B90C83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B90C83" w:rsidRPr="00B90C83" w14:paraId="617216EA" w14:textId="77777777" w:rsidTr="00B90C83">
        <w:trPr>
          <w:trHeight w:val="734"/>
        </w:trPr>
        <w:tc>
          <w:tcPr>
            <w:tcW w:w="3544" w:type="dxa"/>
            <w:vAlign w:val="center"/>
          </w:tcPr>
          <w:p w14:paraId="05901C6B" w14:textId="65E1F718" w:rsidR="00B90C83" w:rsidRPr="00B90C83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Firma (nazwa) podmiotu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udostępniającego zasoby</w:t>
            </w:r>
          </w:p>
        </w:tc>
        <w:tc>
          <w:tcPr>
            <w:tcW w:w="5245" w:type="dxa"/>
            <w:vAlign w:val="center"/>
          </w:tcPr>
          <w:p w14:paraId="049EF6E3" w14:textId="77777777" w:rsidR="00B90C83" w:rsidRPr="00B90C83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Zakres dostępnych Wykonawcy zasobów podmiotu udostępniającego</w:t>
            </w:r>
          </w:p>
        </w:tc>
      </w:tr>
      <w:tr w:rsidR="00B90C83" w:rsidRPr="00B90C83" w14:paraId="3A1CDEFE" w14:textId="77777777" w:rsidTr="00B90C83">
        <w:trPr>
          <w:trHeight w:val="409"/>
        </w:trPr>
        <w:tc>
          <w:tcPr>
            <w:tcW w:w="3544" w:type="dxa"/>
            <w:vAlign w:val="center"/>
          </w:tcPr>
          <w:p w14:paraId="3FFD14AD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6B0F0417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90C83" w:rsidRPr="00B90C83" w14:paraId="1D33C616" w14:textId="77777777" w:rsidTr="00B90C83">
        <w:trPr>
          <w:trHeight w:val="400"/>
        </w:trPr>
        <w:tc>
          <w:tcPr>
            <w:tcW w:w="3544" w:type="dxa"/>
            <w:vAlign w:val="center"/>
          </w:tcPr>
          <w:p w14:paraId="1AAC1EF0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582BA3B2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CAF53DC" w14:textId="0D3CF749" w:rsidR="00B90C83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(należy wypełnić tylko w przypadku, gdy wykonawca przewiduje udział podmiotów udostępniających zasoby)</w:t>
      </w:r>
    </w:p>
    <w:p w14:paraId="0FF29691" w14:textId="77777777" w:rsidR="00B90C83" w:rsidRPr="00B90C83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14:paraId="31D6E03B" w14:textId="5E163597" w:rsidR="00605CAB" w:rsidRPr="007666FB" w:rsidRDefault="00605CAB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7666FB">
        <w:rPr>
          <w:rFonts w:eastAsia="Times New Roman" w:cs="Times New Roman"/>
          <w:bCs/>
          <w:sz w:val="20"/>
          <w:szCs w:val="20"/>
          <w:lang w:eastAsia="pl-PL"/>
        </w:rPr>
        <w:t>Następujące zakresy rzeczowe wchodzące w przedmiot zamówienia zamierzamy zlecić następującym podwykonawcom:</w:t>
      </w:r>
    </w:p>
    <w:p w14:paraId="6C0B31AC" w14:textId="77777777" w:rsidR="007666FB" w:rsidRPr="007666FB" w:rsidRDefault="007666FB" w:rsidP="007666F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1"/>
        <w:gridCol w:w="5249"/>
      </w:tblGrid>
      <w:tr w:rsidR="00605CAB" w:rsidRPr="00605CAB" w14:paraId="7144C8CE" w14:textId="77777777" w:rsidTr="00B90C83">
        <w:trPr>
          <w:jc w:val="center"/>
        </w:trPr>
        <w:tc>
          <w:tcPr>
            <w:tcW w:w="3591" w:type="dxa"/>
          </w:tcPr>
          <w:p w14:paraId="1C76B773" w14:textId="202602D4" w:rsidR="00605CAB" w:rsidRPr="00605CAB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Podwykonawca (firma lub nazwa, adres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249" w:type="dxa"/>
          </w:tcPr>
          <w:p w14:paraId="116881B5" w14:textId="6D474F69" w:rsidR="00605CAB" w:rsidRPr="00605CAB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Zakres rzeczowy</w:t>
            </w:r>
          </w:p>
        </w:tc>
      </w:tr>
      <w:tr w:rsidR="00605CAB" w:rsidRPr="00605CAB" w14:paraId="74A04713" w14:textId="77777777" w:rsidTr="00B90C83">
        <w:trPr>
          <w:trHeight w:val="530"/>
          <w:jc w:val="center"/>
        </w:trPr>
        <w:tc>
          <w:tcPr>
            <w:tcW w:w="3591" w:type="dxa"/>
          </w:tcPr>
          <w:p w14:paraId="76D86EAF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9" w:type="dxa"/>
          </w:tcPr>
          <w:p w14:paraId="681B267C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605CAB" w:rsidRPr="00605CAB" w14:paraId="60891F5A" w14:textId="77777777" w:rsidTr="00B90C83">
        <w:trPr>
          <w:trHeight w:val="551"/>
          <w:jc w:val="center"/>
        </w:trPr>
        <w:tc>
          <w:tcPr>
            <w:tcW w:w="3591" w:type="dxa"/>
          </w:tcPr>
          <w:p w14:paraId="43D3908C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9" w:type="dxa"/>
          </w:tcPr>
          <w:p w14:paraId="265D3363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A02FAC0" w14:textId="77777777" w:rsidR="00605CAB" w:rsidRDefault="00605CAB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38783038" w14:textId="7B3DD1D8" w:rsidR="001D1D34" w:rsidRPr="00B90C83" w:rsidRDefault="001D1D34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Do oferty załączam</w:t>
      </w:r>
      <w:r w:rsidR="00BC3E4B" w:rsidRPr="00B90C83">
        <w:rPr>
          <w:rFonts w:eastAsia="Times New Roman" w:cs="Times New Roman"/>
          <w:bCs/>
          <w:sz w:val="20"/>
          <w:szCs w:val="20"/>
          <w:lang w:eastAsia="pl-PL"/>
        </w:rPr>
        <w:t>:</w:t>
      </w:r>
    </w:p>
    <w:p w14:paraId="75DE9860" w14:textId="3F7F74D1" w:rsidR="00BC3E4B" w:rsidRPr="00B90C83" w:rsidRDefault="007666F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Oświadczenie o niepodleganiu wykluczeniu oraz spełnianiu warunków udziału w postępowaniu</w:t>
      </w:r>
    </w:p>
    <w:p w14:paraId="77889860" w14:textId="3112C5D4" w:rsidR="00BC3E4B" w:rsidRPr="00B90C83" w:rsidRDefault="00BC3E4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………………………………….</w:t>
      </w:r>
    </w:p>
    <w:p w14:paraId="4E4AA4AB" w14:textId="2CB02617" w:rsidR="00BC3E4B" w:rsidRPr="00B90C83" w:rsidRDefault="00BC3E4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sz w:val="20"/>
          <w:szCs w:val="20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………………………………….</w:t>
      </w:r>
    </w:p>
    <w:p w14:paraId="209C0F76" w14:textId="5EC0ECAE" w:rsidR="0061595F" w:rsidRPr="009622AC" w:rsidRDefault="00B90C83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BC3E4B" w:rsidRPr="009622AC">
        <w:rPr>
          <w:rFonts w:eastAsia="Times New Roman" w:cs="Times New Roman"/>
          <w:sz w:val="20"/>
          <w:szCs w:val="20"/>
          <w:lang w:eastAsia="pl-PL"/>
        </w:rPr>
        <w:t>…</w:t>
      </w:r>
    </w:p>
    <w:p w14:paraId="7EF790CE" w14:textId="77777777" w:rsidR="003B37C7" w:rsidRDefault="003B37C7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7CB466D5" w14:textId="69FD10DF" w:rsidR="00A12BA6" w:rsidRPr="00B90C83" w:rsidRDefault="00A12BA6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Po</w:t>
      </w:r>
      <w:r w:rsidR="00B90C83">
        <w:rPr>
          <w:rFonts w:eastAsia="Times New Roman" w:cs="Times New Roman"/>
          <w:bCs/>
          <w:sz w:val="20"/>
          <w:szCs w:val="20"/>
          <w:lang w:eastAsia="pl-PL"/>
        </w:rPr>
        <w:t>zostałe oświadczenia</w:t>
      </w:r>
      <w:r w:rsidRPr="00B90C83">
        <w:rPr>
          <w:rFonts w:eastAsia="Times New Roman" w:cs="Times New Roman"/>
          <w:bCs/>
          <w:sz w:val="20"/>
          <w:szCs w:val="20"/>
          <w:lang w:eastAsia="pl-PL"/>
        </w:rPr>
        <w:t>:</w:t>
      </w:r>
    </w:p>
    <w:p w14:paraId="57AA81EA" w14:textId="25BB6010" w:rsidR="00E21DC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uważamy się za związanych niniejszą ofertą przez czas wskazany w specyfikacji warunków zamówienia</w:t>
      </w:r>
      <w:r>
        <w:rPr>
          <w:rFonts w:eastAsia="Times New Roman" w:cs="Times New Roman"/>
          <w:sz w:val="20"/>
          <w:szCs w:val="20"/>
          <w:lang w:eastAsia="pl-PL"/>
        </w:rPr>
        <w:t xml:space="preserve"> (SWZ)</w:t>
      </w:r>
      <w:r w:rsidR="003F25EE">
        <w:rPr>
          <w:rFonts w:eastAsia="Times New Roman" w:cs="Times New Roman"/>
          <w:sz w:val="20"/>
          <w:szCs w:val="20"/>
          <w:lang w:eastAsia="pl-PL"/>
        </w:rPr>
        <w:t>.</w:t>
      </w:r>
    </w:p>
    <w:p w14:paraId="0CD5485D" w14:textId="51974004" w:rsidR="00E21DC9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Oświadczam, iż</w:t>
      </w:r>
      <w:r w:rsidR="000729B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zapoznaliśmy się z</w:t>
      </w:r>
      <w:r w:rsidR="000729B9">
        <w:rPr>
          <w:rFonts w:eastAsia="Times New Roman" w:cs="Times New Roman"/>
          <w:sz w:val="20"/>
          <w:szCs w:val="20"/>
          <w:lang w:eastAsia="pl-PL"/>
        </w:rPr>
        <w:t xml:space="preserve"> SWZ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, w tym także ze wzorem umowy i</w:t>
      </w:r>
      <w:r w:rsidR="000729B9">
        <w:rPr>
          <w:rFonts w:eastAsia="Times New Roman" w:cs="Times New Roman"/>
          <w:sz w:val="20"/>
          <w:szCs w:val="20"/>
          <w:lang w:eastAsia="pl-PL"/>
        </w:rPr>
        <w:t> 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 xml:space="preserve">uzyskaliśmy wszelkie informacje niezbędne do przygotowania niniejszej oferty. W przypadku wyboru naszej oferty zobowiązujemy się do zawarcia umowy zgodnej z niniejszą ofertą, na warunkach określonych </w:t>
      </w:r>
      <w:r w:rsidR="000729B9">
        <w:rPr>
          <w:rFonts w:eastAsia="Times New Roman" w:cs="Times New Roman"/>
          <w:sz w:val="20"/>
          <w:szCs w:val="20"/>
          <w:lang w:eastAsia="pl-PL"/>
        </w:rPr>
        <w:t>w SWZ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 xml:space="preserve"> oraz w miejscu i terminie wyznaczonym przez Zamawiającego, a przed zawarciem umowy wniesienia zabezpieczenia należytego wykonania umowy.</w:t>
      </w:r>
    </w:p>
    <w:p w14:paraId="02ECDD35" w14:textId="5185F091" w:rsidR="000729B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  <w:r w:rsidR="0085644C">
        <w:rPr>
          <w:rFonts w:eastAsia="Times New Roman" w:cs="Times New Roman"/>
          <w:sz w:val="20"/>
          <w:szCs w:val="20"/>
          <w:lang w:eastAsia="pl-PL"/>
        </w:rPr>
        <w:t>.</w:t>
      </w:r>
    </w:p>
    <w:p w14:paraId="7C897F76" w14:textId="1A6AD813" w:rsidR="000729B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</w:t>
      </w:r>
      <w:r>
        <w:rPr>
          <w:rFonts w:eastAsia="Times New Roman" w:cs="Times New Roman"/>
          <w:sz w:val="20"/>
          <w:szCs w:val="20"/>
          <w:lang w:eastAsia="pl-PL"/>
        </w:rPr>
        <w:t> </w:t>
      </w:r>
      <w:r w:rsidRPr="000729B9">
        <w:rPr>
          <w:rFonts w:eastAsia="Times New Roman" w:cs="Times New Roman"/>
          <w:sz w:val="20"/>
          <w:szCs w:val="20"/>
          <w:lang w:eastAsia="pl-PL"/>
        </w:rPr>
        <w:t>udzielenie zamówienia publicznego w niniejszym postępowaniu.</w:t>
      </w:r>
    </w:p>
    <w:p w14:paraId="1B0B6DC6" w14:textId="15375C1A" w:rsidR="0085644C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</w:t>
      </w:r>
      <w:r w:rsidR="0085644C">
        <w:rPr>
          <w:rFonts w:eastAsia="Times New Roman" w:cs="Times New Roman"/>
          <w:sz w:val="20"/>
          <w:szCs w:val="20"/>
          <w:lang w:eastAsia="pl-PL"/>
        </w:rPr>
        <w:t>y</w:t>
      </w:r>
      <w:r w:rsidRPr="00A333E8">
        <w:rPr>
          <w:rFonts w:eastAsia="Times New Roman" w:cs="Times New Roman"/>
          <w:sz w:val="20"/>
          <w:szCs w:val="20"/>
          <w:lang w:eastAsia="pl-PL"/>
        </w:rPr>
        <w:t>, że wszystkie informacje zamieszczone w ofercie są prawdziwe.</w:t>
      </w:r>
    </w:p>
    <w:p w14:paraId="11FB5ABB" w14:textId="3128594E" w:rsidR="00E21DC9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Zobowiązuj</w:t>
      </w:r>
      <w:r w:rsidR="0085644C">
        <w:rPr>
          <w:rFonts w:eastAsia="Times New Roman" w:cs="Times New Roman"/>
          <w:sz w:val="20"/>
          <w:szCs w:val="20"/>
          <w:lang w:eastAsia="pl-PL"/>
        </w:rPr>
        <w:t>emy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 się do wykonania zamówienia w terminie oraz </w:t>
      </w:r>
      <w:r w:rsidR="00B4125C">
        <w:rPr>
          <w:rFonts w:eastAsia="Times New Roman" w:cs="Times New Roman"/>
          <w:sz w:val="20"/>
          <w:szCs w:val="20"/>
          <w:lang w:eastAsia="pl-PL"/>
        </w:rPr>
        <w:t xml:space="preserve">w 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sposób zgodny z warunkami/ parametrami technicznymi i organizacyjnymi </w:t>
      </w:r>
      <w:r w:rsidR="003F25EE">
        <w:rPr>
          <w:rFonts w:eastAsia="Times New Roman" w:cs="Times New Roman"/>
          <w:sz w:val="20"/>
          <w:szCs w:val="20"/>
          <w:lang w:eastAsia="pl-PL"/>
        </w:rPr>
        <w:t>wymaganymi przez Zamawiającego</w:t>
      </w:r>
      <w:r w:rsidRPr="00A333E8">
        <w:rPr>
          <w:rFonts w:eastAsia="Times New Roman" w:cs="Times New Roman"/>
          <w:sz w:val="20"/>
          <w:szCs w:val="20"/>
          <w:lang w:eastAsia="pl-PL"/>
        </w:rPr>
        <w:t>.</w:t>
      </w:r>
    </w:p>
    <w:p w14:paraId="72D47E23" w14:textId="1517ACB0" w:rsidR="0055146D" w:rsidRDefault="000729B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311BA455" w14:textId="12CA8EEC" w:rsidR="003B37C7" w:rsidRDefault="000729B9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* - niepotrzebne skreślić</w:t>
      </w:r>
    </w:p>
    <w:p w14:paraId="7FD9A3FC" w14:textId="5B74F9D9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1A1EB0D" w14:textId="2BC316CF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64EC8CE" w14:textId="477A7D39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122CD3F" w14:textId="6F28C60C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A42A43D" w14:textId="39A35E99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B70F464" w14:textId="475C6DE1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FF02A81" w14:textId="77777777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6012C83" w14:textId="77777777" w:rsidR="0055146D" w:rsidRPr="003F25EE" w:rsidRDefault="003F25EE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</w:p>
    <w:p w14:paraId="761543BA" w14:textId="77777777" w:rsidR="0055146D" w:rsidRDefault="0055146D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D421DF" w14:textId="77777777" w:rsidR="0055146D" w:rsidRPr="003B37C7" w:rsidRDefault="0055146D" w:rsidP="0055146D">
      <w:pPr>
        <w:tabs>
          <w:tab w:val="center" w:pos="1985"/>
          <w:tab w:val="center" w:pos="7088"/>
        </w:tabs>
        <w:jc w:val="both"/>
        <w:rPr>
          <w:rFonts w:ascii="Arial" w:hAnsi="Arial" w:cs="Arial"/>
          <w:iCs/>
          <w:sz w:val="18"/>
          <w:szCs w:val="18"/>
        </w:rPr>
      </w:pPr>
      <w:r w:rsidRPr="003B37C7">
        <w:rPr>
          <w:rFonts w:ascii="Arial" w:hAnsi="Arial" w:cs="Arial"/>
          <w:iCs/>
          <w:sz w:val="18"/>
          <w:szCs w:val="18"/>
        </w:rPr>
        <w:t>Informacja statystyczna:</w:t>
      </w:r>
    </w:p>
    <w:p w14:paraId="6D241FAE" w14:textId="77777777" w:rsidR="0055146D" w:rsidRPr="003B37C7" w:rsidRDefault="0055146D" w:rsidP="0055146D">
      <w:pPr>
        <w:tabs>
          <w:tab w:val="center" w:pos="1985"/>
          <w:tab w:val="center" w:pos="7088"/>
        </w:tabs>
        <w:jc w:val="both"/>
        <w:rPr>
          <w:rFonts w:ascii="Arial" w:hAnsi="Arial" w:cs="Arial"/>
          <w:sz w:val="18"/>
          <w:szCs w:val="18"/>
          <w:lang w:eastAsia="en-GB"/>
        </w:rPr>
      </w:pPr>
      <w:r w:rsidRPr="003B37C7">
        <w:rPr>
          <w:rFonts w:ascii="Arial" w:hAnsi="Arial" w:cs="Arial"/>
          <w:sz w:val="18"/>
          <w:szCs w:val="18"/>
          <w:lang w:eastAsia="en-GB"/>
        </w:rPr>
        <w:t>Czy wykonawca jest mikroprzedsiębiorstwem bądź małym lub średnim przedsiębiorstwem</w:t>
      </w:r>
      <w:r w:rsidRPr="003B37C7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1"/>
      </w:r>
      <w:r w:rsidRPr="003B37C7">
        <w:rPr>
          <w:rFonts w:ascii="Arial" w:hAnsi="Arial" w:cs="Arial"/>
          <w:sz w:val="18"/>
          <w:szCs w:val="18"/>
          <w:lang w:eastAsia="en-GB"/>
        </w:rPr>
        <w:t>?</w:t>
      </w:r>
    </w:p>
    <w:p w14:paraId="1DE054D8" w14:textId="77777777" w:rsidR="0055146D" w:rsidRPr="003B37C7" w:rsidRDefault="0055146D" w:rsidP="00D86E2E">
      <w:pPr>
        <w:tabs>
          <w:tab w:val="center" w:pos="1985"/>
          <w:tab w:val="center" w:pos="7088"/>
        </w:tabs>
        <w:jc w:val="center"/>
        <w:rPr>
          <w:iCs/>
          <w:sz w:val="18"/>
          <w:szCs w:val="18"/>
        </w:rPr>
      </w:pPr>
      <w:r w:rsidRPr="003B37C7">
        <w:rPr>
          <w:rFonts w:ascii="Arial" w:hAnsi="Arial" w:cs="Arial"/>
          <w:sz w:val="32"/>
          <w:szCs w:val="32"/>
          <w:lang w:eastAsia="en-GB"/>
        </w:rPr>
        <w:t>□</w:t>
      </w:r>
      <w:r w:rsidRPr="003B37C7">
        <w:rPr>
          <w:rFonts w:ascii="Arial" w:hAnsi="Arial" w:cs="Arial"/>
          <w:sz w:val="18"/>
          <w:szCs w:val="18"/>
          <w:lang w:eastAsia="en-GB"/>
        </w:rPr>
        <w:t xml:space="preserve"> Tak             </w:t>
      </w:r>
      <w:r w:rsidRPr="003B37C7">
        <w:rPr>
          <w:rFonts w:ascii="Arial" w:hAnsi="Arial" w:cs="Arial"/>
          <w:sz w:val="32"/>
          <w:szCs w:val="32"/>
          <w:lang w:eastAsia="en-GB"/>
        </w:rPr>
        <w:t>□</w:t>
      </w:r>
      <w:r w:rsidRPr="003B37C7">
        <w:rPr>
          <w:rFonts w:ascii="Arial" w:hAnsi="Arial" w:cs="Arial"/>
          <w:sz w:val="18"/>
          <w:szCs w:val="18"/>
          <w:lang w:eastAsia="en-GB"/>
        </w:rPr>
        <w:t xml:space="preserve"> Nie</w:t>
      </w:r>
    </w:p>
    <w:sectPr w:rsidR="0055146D" w:rsidRPr="003B37C7" w:rsidSect="003A481A">
      <w:headerReference w:type="default" r:id="rId8"/>
      <w:footerReference w:type="default" r:id="rId9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C0363" w14:textId="77777777" w:rsidR="00836FE6" w:rsidRDefault="00836FE6" w:rsidP="00E21DC9">
      <w:pPr>
        <w:spacing w:after="0" w:line="240" w:lineRule="auto"/>
      </w:pPr>
      <w:r>
        <w:separator/>
      </w:r>
    </w:p>
  </w:endnote>
  <w:endnote w:type="continuationSeparator" w:id="0">
    <w:p w14:paraId="62E35E22" w14:textId="77777777" w:rsidR="00836FE6" w:rsidRDefault="00836FE6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6E3B" w14:textId="77777777" w:rsidR="00707905" w:rsidRDefault="00707905">
    <w:pPr>
      <w:pStyle w:val="Stopka"/>
      <w:jc w:val="right"/>
    </w:pPr>
    <w:r>
      <w:t xml:space="preserve">str. </w:t>
    </w:r>
    <w:sdt>
      <w:sdtPr>
        <w:id w:val="16868094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53516">
          <w:rPr>
            <w:noProof/>
          </w:rPr>
          <w:t>2</w:t>
        </w:r>
        <w:r>
          <w:fldChar w:fldCharType="end"/>
        </w:r>
      </w:sdtContent>
    </w:sdt>
  </w:p>
  <w:p w14:paraId="5B72942A" w14:textId="77777777" w:rsidR="00336B07" w:rsidRDefault="00336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9C881" w14:textId="77777777" w:rsidR="00836FE6" w:rsidRDefault="00836FE6" w:rsidP="00E21DC9">
      <w:pPr>
        <w:spacing w:after="0" w:line="240" w:lineRule="auto"/>
      </w:pPr>
      <w:r>
        <w:separator/>
      </w:r>
    </w:p>
  </w:footnote>
  <w:footnote w:type="continuationSeparator" w:id="0">
    <w:p w14:paraId="47488F45" w14:textId="77777777" w:rsidR="00836FE6" w:rsidRDefault="00836FE6" w:rsidP="00E21DC9">
      <w:pPr>
        <w:spacing w:after="0" w:line="240" w:lineRule="auto"/>
      </w:pPr>
      <w:r>
        <w:continuationSeparator/>
      </w:r>
    </w:p>
  </w:footnote>
  <w:footnote w:id="1">
    <w:p w14:paraId="0FC74C44" w14:textId="77777777" w:rsidR="0055146D" w:rsidRPr="003B6373" w:rsidRDefault="0055146D" w:rsidP="005514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C581C0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0F93AC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A0D6C5" w14:textId="77777777" w:rsidR="0055146D" w:rsidRDefault="0055146D" w:rsidP="0055146D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8689" w14:textId="79A4140C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Pr="00C46C04">
      <w:rPr>
        <w:rFonts w:asciiTheme="minorHAnsi" w:hAnsiTheme="minorHAnsi" w:cstheme="minorHAnsi"/>
        <w:i/>
        <w:iCs/>
      </w:rPr>
      <w:t>Przebudowa drogi leśnej nr L30/02/92</w:t>
    </w:r>
    <w:r>
      <w:rPr>
        <w:rFonts w:asciiTheme="minorHAnsi" w:hAnsiTheme="minorHAnsi" w:cstheme="minorHAnsi"/>
        <w:i/>
        <w:iCs/>
      </w:rPr>
      <w:t xml:space="preserve"> </w:t>
    </w:r>
    <w:r w:rsidRPr="00C46C04">
      <w:rPr>
        <w:rFonts w:asciiTheme="minorHAnsi" w:hAnsiTheme="minorHAnsi" w:cstheme="minorHAnsi"/>
        <w:i/>
        <w:iCs/>
      </w:rPr>
      <w:t>w leśn. Luzino</w:t>
    </w:r>
    <w:r w:rsidR="00F250B8">
      <w:rPr>
        <w:rFonts w:asciiTheme="minorHAnsi" w:hAnsiTheme="minorHAnsi" w:cstheme="minorHAnsi"/>
        <w:i/>
        <w:iCs/>
      </w:rPr>
      <w:t xml:space="preserve">, </w:t>
    </w:r>
    <w:r w:rsidRPr="00C46C04">
      <w:rPr>
        <w:rFonts w:asciiTheme="minorHAnsi" w:hAnsiTheme="minorHAnsi" w:cstheme="minorHAnsi"/>
        <w:i/>
        <w:iCs/>
      </w:rPr>
      <w:t>oddz. 102</w:t>
    </w:r>
    <w:r>
      <w:rPr>
        <w:rFonts w:asciiTheme="minorHAnsi" w:hAnsiTheme="minorHAnsi" w:cstheme="minorHAnsi"/>
        <w:i/>
        <w:iCs/>
      </w:rPr>
      <w:t>”</w:t>
    </w:r>
    <w:r>
      <w:rPr>
        <w:rFonts w:asciiTheme="minorHAnsi" w:hAnsiTheme="minorHAnsi" w:cstheme="minorHAnsi"/>
        <w:i/>
        <w:iCs/>
      </w:rPr>
      <w:tab/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SA.270.12.2021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Szulc Jacek</dc:creator>
  <cp:lastModifiedBy>Paweł Łaga - Nadleśnictwo Strzebielino</cp:lastModifiedBy>
  <cp:revision>9</cp:revision>
  <cp:lastPrinted>2021-09-15T10:23:00Z</cp:lastPrinted>
  <dcterms:created xsi:type="dcterms:W3CDTF">2021-09-15T09:41:00Z</dcterms:created>
  <dcterms:modified xsi:type="dcterms:W3CDTF">2021-09-15T10:57:00Z</dcterms:modified>
</cp:coreProperties>
</file>